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B3DDBA2" w14:textId="171CBE47" w:rsidR="00F21804" w:rsidRPr="00D36BB6" w:rsidRDefault="0052556E">
      <w:pPr>
        <w:jc w:val="center"/>
        <w:rPr>
          <w:rFonts w:ascii="Univers" w:hAnsi="Univers" w:cs="Univers"/>
          <w:sz w:val="32"/>
          <w:lang w:eastAsia="en-GB"/>
        </w:rPr>
      </w:pPr>
      <w:r w:rsidRPr="00D36BB6">
        <w:rPr>
          <w:noProof/>
          <w:lang w:val="sv-SE" w:eastAsia="sv-SE"/>
        </w:rPr>
        <w:drawing>
          <wp:anchor distT="0" distB="0" distL="114935" distR="114935" simplePos="0" relativeHeight="251676672" behindDoc="1" locked="0" layoutInCell="1" allowOverlap="1" wp14:anchorId="49CB79A5" wp14:editId="032AAC32">
            <wp:simplePos x="0" y="0"/>
            <wp:positionH relativeFrom="column">
              <wp:posOffset>114935</wp:posOffset>
            </wp:positionH>
            <wp:positionV relativeFrom="paragraph">
              <wp:posOffset>223520</wp:posOffset>
            </wp:positionV>
            <wp:extent cx="1536065" cy="926465"/>
            <wp:effectExtent l="0" t="0" r="0" b="0"/>
            <wp:wrapTight wrapText="bothSides">
              <wp:wrapPolygon edited="0">
                <wp:start x="0" y="0"/>
                <wp:lineTo x="0" y="21319"/>
                <wp:lineTo x="21430" y="21319"/>
                <wp:lineTo x="21430" y="0"/>
                <wp:lineTo x="0" y="0"/>
              </wp:wrapPolygon>
            </wp:wrapTight>
            <wp:docPr id="354" name="Bild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8">
                      <a:extLst>
                        <a:ext uri="{28A0092B-C50C-407E-A947-70E740481C1C}">
                          <a14:useLocalDpi xmlns:a14="http://schemas.microsoft.com/office/drawing/2010/main" val="0"/>
                        </a:ext>
                      </a:extLst>
                    </a:blip>
                    <a:srcRect l="-726" t="-1189" r="-726" b="-1189"/>
                    <a:stretch>
                      <a:fillRect/>
                    </a:stretch>
                  </pic:blipFill>
                  <pic:spPr bwMode="auto">
                    <a:xfrm>
                      <a:off x="0" y="0"/>
                      <a:ext cx="1536065" cy="92646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0F1FBF81" w14:textId="33CF8343" w:rsidR="00F21804" w:rsidRPr="00D36BB6" w:rsidRDefault="00AC7064">
      <w:pPr>
        <w:ind w:right="425"/>
        <w:jc w:val="right"/>
      </w:pPr>
      <w:r w:rsidRPr="00D36BB6">
        <w:rPr>
          <w:rFonts w:ascii="Univers" w:hAnsi="Univers" w:cs="Univers"/>
          <w:b/>
          <w:spacing w:val="20"/>
          <w:sz w:val="44"/>
          <w:szCs w:val="44"/>
        </w:rPr>
        <w:t>FAI Ballooning Commission</w:t>
      </w:r>
      <w:r w:rsidRPr="00D36BB6">
        <w:rPr>
          <w:rFonts w:ascii="Univers" w:hAnsi="Univers" w:cs="Univers"/>
          <w:b/>
          <w:spacing w:val="20"/>
          <w:sz w:val="44"/>
          <w:szCs w:val="44"/>
        </w:rPr>
        <w:br/>
      </w:r>
    </w:p>
    <w:p w14:paraId="50026FD6" w14:textId="747A410E" w:rsidR="00F21804" w:rsidRPr="00D36BB6" w:rsidRDefault="00575D89">
      <w:pPr>
        <w:jc w:val="center"/>
        <w:rPr>
          <w:rFonts w:ascii="Univers" w:hAnsi="Univers" w:cs="Univers"/>
          <w:sz w:val="32"/>
        </w:rPr>
      </w:pPr>
      <w:r w:rsidRPr="00D36BB6">
        <w:rPr>
          <w:rFonts w:ascii="Univers" w:hAnsi="Univers" w:cs="Univers"/>
          <w:b/>
          <w:spacing w:val="20"/>
          <w:sz w:val="44"/>
          <w:szCs w:val="44"/>
        </w:rPr>
        <w:t>CIA</w:t>
      </w:r>
    </w:p>
    <w:p w14:paraId="08893285" w14:textId="77777777" w:rsidR="00F21804" w:rsidRPr="00D36BB6" w:rsidRDefault="00F21804">
      <w:pPr>
        <w:rPr>
          <w:rFonts w:ascii="Univers" w:hAnsi="Univers" w:cs="Univers"/>
          <w:sz w:val="32"/>
        </w:rPr>
      </w:pPr>
    </w:p>
    <w:p w14:paraId="1CAD1878" w14:textId="77777777" w:rsidR="00F21804" w:rsidRPr="00D36BB6" w:rsidRDefault="00F21804">
      <w:pPr>
        <w:jc w:val="center"/>
        <w:rPr>
          <w:rFonts w:ascii="Univers" w:hAnsi="Univers" w:cs="Univers"/>
          <w:sz w:val="32"/>
        </w:rPr>
      </w:pPr>
    </w:p>
    <w:p w14:paraId="37906BDE" w14:textId="77777777" w:rsidR="00F21804" w:rsidRPr="00D36BB6" w:rsidRDefault="00F21804">
      <w:pPr>
        <w:jc w:val="center"/>
        <w:rPr>
          <w:rFonts w:ascii="Univers" w:hAnsi="Univers" w:cs="Univers"/>
          <w:sz w:val="32"/>
        </w:rPr>
      </w:pPr>
    </w:p>
    <w:p w14:paraId="3A86E6EF" w14:textId="77777777" w:rsidR="00F21804" w:rsidRPr="00D36BB6" w:rsidRDefault="00F21804">
      <w:pPr>
        <w:jc w:val="center"/>
        <w:rPr>
          <w:rFonts w:ascii="Univers" w:hAnsi="Univers" w:cs="Univers"/>
          <w:sz w:val="32"/>
        </w:rPr>
      </w:pPr>
    </w:p>
    <w:p w14:paraId="64563D02" w14:textId="77777777" w:rsidR="00F21804" w:rsidRPr="00D36BB6" w:rsidRDefault="00F21804">
      <w:pPr>
        <w:jc w:val="center"/>
        <w:rPr>
          <w:rFonts w:ascii="Univers" w:hAnsi="Univers" w:cs="Univers"/>
          <w:sz w:val="32"/>
        </w:rPr>
      </w:pPr>
    </w:p>
    <w:p w14:paraId="5B6F5BED" w14:textId="77777777" w:rsidR="00F21804" w:rsidRPr="00D36BB6" w:rsidRDefault="00F21804">
      <w:pPr>
        <w:jc w:val="center"/>
        <w:rPr>
          <w:rFonts w:ascii="Univers" w:hAnsi="Univers" w:cs="Univers"/>
          <w:sz w:val="32"/>
        </w:rPr>
      </w:pPr>
    </w:p>
    <w:p w14:paraId="5A268A02" w14:textId="77777777" w:rsidR="00F21804" w:rsidRPr="00D36BB6" w:rsidRDefault="00F21804">
      <w:pPr>
        <w:jc w:val="center"/>
        <w:rPr>
          <w:rFonts w:ascii="Univers" w:hAnsi="Univers" w:cs="Univers"/>
          <w:sz w:val="32"/>
        </w:rPr>
      </w:pPr>
    </w:p>
    <w:p w14:paraId="138952AF" w14:textId="77777777" w:rsidR="00F21804" w:rsidRPr="00D36BB6" w:rsidRDefault="00F21804">
      <w:pPr>
        <w:jc w:val="center"/>
        <w:rPr>
          <w:rFonts w:ascii="Univers" w:hAnsi="Univers" w:cs="Univers"/>
          <w:sz w:val="32"/>
        </w:rPr>
      </w:pPr>
    </w:p>
    <w:p w14:paraId="1635C2E4" w14:textId="77777777" w:rsidR="00F21804" w:rsidRPr="00D36BB6" w:rsidRDefault="00F21804">
      <w:pPr>
        <w:jc w:val="center"/>
        <w:rPr>
          <w:rFonts w:ascii="Univers" w:hAnsi="Univers" w:cs="Univers"/>
          <w:sz w:val="32"/>
        </w:rPr>
      </w:pPr>
    </w:p>
    <w:p w14:paraId="27826AF6" w14:textId="77777777" w:rsidR="00F21804" w:rsidRPr="00D36BB6" w:rsidRDefault="00F21804">
      <w:pPr>
        <w:jc w:val="center"/>
        <w:rPr>
          <w:rFonts w:ascii="Univers" w:hAnsi="Univers" w:cs="Univers"/>
          <w:sz w:val="32"/>
        </w:rPr>
      </w:pPr>
    </w:p>
    <w:p w14:paraId="514E39CE" w14:textId="77777777" w:rsidR="00F21804" w:rsidRPr="00D36BB6" w:rsidRDefault="00F21804">
      <w:pPr>
        <w:jc w:val="center"/>
        <w:rPr>
          <w:rFonts w:ascii="Univers" w:hAnsi="Univers" w:cs="Univers"/>
          <w:sz w:val="32"/>
        </w:rPr>
      </w:pPr>
    </w:p>
    <w:p w14:paraId="410C76E4" w14:textId="77777777" w:rsidR="00F21804" w:rsidRPr="00D36BB6" w:rsidRDefault="00F21804">
      <w:pPr>
        <w:pBdr>
          <w:top w:val="none" w:sz="0" w:space="0" w:color="000000"/>
          <w:left w:val="none" w:sz="0" w:space="0" w:color="000000"/>
          <w:bottom w:val="single" w:sz="8" w:space="1" w:color="000000"/>
          <w:right w:val="none" w:sz="0" w:space="0" w:color="000000"/>
        </w:pBdr>
        <w:ind w:left="1843" w:right="283"/>
        <w:jc w:val="center"/>
        <w:rPr>
          <w:rFonts w:ascii="Univers" w:hAnsi="Univers" w:cs="Univers"/>
          <w:b/>
          <w:sz w:val="32"/>
        </w:rPr>
      </w:pPr>
    </w:p>
    <w:p w14:paraId="1639E79E" w14:textId="77777777" w:rsidR="00F21804" w:rsidRPr="00D36BB6" w:rsidRDefault="00F21804">
      <w:pPr>
        <w:ind w:left="709" w:right="283"/>
        <w:jc w:val="center"/>
        <w:rPr>
          <w:rFonts w:ascii="Univers" w:hAnsi="Univers" w:cs="Univers"/>
          <w:b/>
          <w:sz w:val="20"/>
          <w:lang w:eastAsia="en-GB"/>
        </w:rPr>
      </w:pPr>
    </w:p>
    <w:p w14:paraId="46774342" w14:textId="0C903E45" w:rsidR="00F21804" w:rsidRPr="00D36BB6" w:rsidRDefault="0052556E">
      <w:pPr>
        <w:ind w:right="425"/>
        <w:jc w:val="right"/>
      </w:pPr>
      <w:r w:rsidRPr="00D36BB6">
        <w:rPr>
          <w:rFonts w:ascii="Univers" w:hAnsi="Univers" w:cs="Univers"/>
          <w:b/>
          <w:noProof/>
          <w:sz w:val="40"/>
          <w:szCs w:val="40"/>
          <w:lang w:val="sv-SE" w:eastAsia="sv-SE"/>
        </w:rPr>
        <w:drawing>
          <wp:anchor distT="0" distB="0" distL="114935" distR="114935" simplePos="0" relativeHeight="251675648" behindDoc="1" locked="0" layoutInCell="1" allowOverlap="1" wp14:anchorId="1E069D8A" wp14:editId="2C00FD47">
            <wp:simplePos x="0" y="0"/>
            <wp:positionH relativeFrom="column">
              <wp:posOffset>229235</wp:posOffset>
            </wp:positionH>
            <wp:positionV relativeFrom="paragraph">
              <wp:posOffset>37465</wp:posOffset>
            </wp:positionV>
            <wp:extent cx="1047750" cy="497840"/>
            <wp:effectExtent l="0" t="0" r="0" b="0"/>
            <wp:wrapTight wrapText="bothSides">
              <wp:wrapPolygon edited="0">
                <wp:start x="0" y="0"/>
                <wp:lineTo x="0" y="20663"/>
                <wp:lineTo x="21207" y="20663"/>
                <wp:lineTo x="21207" y="0"/>
                <wp:lineTo x="0" y="0"/>
              </wp:wrapPolygon>
            </wp:wrapTight>
            <wp:docPr id="353" name="Bild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pic:cNvPicPr>
                      <a:picLocks noChangeAspect="1" noChangeArrowheads="1"/>
                    </pic:cNvPicPr>
                  </pic:nvPicPr>
                  <pic:blipFill>
                    <a:blip r:embed="rId9">
                      <a:extLst>
                        <a:ext uri="{28A0092B-C50C-407E-A947-70E740481C1C}">
                          <a14:useLocalDpi xmlns:a14="http://schemas.microsoft.com/office/drawing/2010/main" val="0"/>
                        </a:ext>
                      </a:extLst>
                    </a:blip>
                    <a:srcRect l="-609" t="-1236" r="-609" b="-1236"/>
                    <a:stretch>
                      <a:fillRect/>
                    </a:stretch>
                  </pic:blipFill>
                  <pic:spPr bwMode="auto">
                    <a:xfrm>
                      <a:off x="0" y="0"/>
                      <a:ext cx="1047750" cy="49784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AC7064" w:rsidRPr="00D36BB6">
        <w:rPr>
          <w:rFonts w:ascii="Univers" w:hAnsi="Univers" w:cs="Univers"/>
          <w:b/>
          <w:sz w:val="40"/>
          <w:szCs w:val="40"/>
        </w:rPr>
        <w:t xml:space="preserve">C I </w:t>
      </w:r>
      <w:proofErr w:type="gramStart"/>
      <w:r w:rsidR="00AC7064" w:rsidRPr="00D36BB6">
        <w:rPr>
          <w:rFonts w:ascii="Univers" w:hAnsi="Univers" w:cs="Univers"/>
          <w:b/>
          <w:sz w:val="40"/>
          <w:szCs w:val="40"/>
        </w:rPr>
        <w:t>A</w:t>
      </w:r>
      <w:proofErr w:type="gramEnd"/>
      <w:r w:rsidR="00AC7064" w:rsidRPr="00D36BB6">
        <w:rPr>
          <w:rFonts w:ascii="Univers" w:hAnsi="Univers" w:cs="Univers"/>
          <w:b/>
          <w:sz w:val="40"/>
          <w:szCs w:val="40"/>
        </w:rPr>
        <w:t xml:space="preserve"> </w:t>
      </w:r>
      <w:r w:rsidR="002744BA" w:rsidRPr="00D36BB6">
        <w:rPr>
          <w:rFonts w:ascii="Univers" w:hAnsi="Univers" w:cs="Univers"/>
          <w:b/>
          <w:sz w:val="40"/>
          <w:szCs w:val="40"/>
        </w:rPr>
        <w:t>JURY MEMBERS</w:t>
      </w:r>
      <w:r w:rsidR="00AC7064" w:rsidRPr="00D36BB6">
        <w:rPr>
          <w:rFonts w:ascii="Univers" w:hAnsi="Univers" w:cs="Univers"/>
          <w:b/>
          <w:sz w:val="40"/>
          <w:szCs w:val="40"/>
        </w:rPr>
        <w:t xml:space="preserve"> HANDBOOK</w:t>
      </w:r>
    </w:p>
    <w:p w14:paraId="65D2F4E6" w14:textId="77777777" w:rsidR="00015C51" w:rsidRDefault="00015C51">
      <w:pPr>
        <w:jc w:val="both"/>
        <w:rPr>
          <w:rFonts w:ascii="Univers" w:hAnsi="Univers" w:cs="Univers"/>
          <w:spacing w:val="-2"/>
          <w:sz w:val="20"/>
          <w:szCs w:val="40"/>
        </w:rPr>
      </w:pPr>
    </w:p>
    <w:p w14:paraId="18FFA124" w14:textId="276B98D5" w:rsidR="00F21804" w:rsidRPr="00D36BB6" w:rsidRDefault="00370548">
      <w:pPr>
        <w:jc w:val="both"/>
        <w:rPr>
          <w:rFonts w:ascii="Univers" w:hAnsi="Univers" w:cs="Univers"/>
          <w:spacing w:val="-2"/>
          <w:sz w:val="20"/>
          <w:szCs w:val="40"/>
        </w:rPr>
      </w:pPr>
      <w:r w:rsidRPr="00D36BB6">
        <w:rPr>
          <w:rFonts w:ascii="Univers" w:hAnsi="Univers" w:cs="Univers"/>
          <w:noProof/>
          <w:spacing w:val="-2"/>
          <w:sz w:val="20"/>
          <w:szCs w:val="40"/>
          <w:lang w:val="sv-SE" w:eastAsia="sv-SE"/>
        </w:rPr>
        <mc:AlternateContent>
          <mc:Choice Requires="wps">
            <w:drawing>
              <wp:anchor distT="0" distB="0" distL="114300" distR="114300" simplePos="0" relativeHeight="251677696" behindDoc="0" locked="0" layoutInCell="1" allowOverlap="1" wp14:anchorId="567F74B2" wp14:editId="3CE432B7">
                <wp:simplePos x="0" y="0"/>
                <wp:positionH relativeFrom="column">
                  <wp:posOffset>71120</wp:posOffset>
                </wp:positionH>
                <wp:positionV relativeFrom="paragraph">
                  <wp:posOffset>127635</wp:posOffset>
                </wp:positionV>
                <wp:extent cx="0" cy="209550"/>
                <wp:effectExtent l="0" t="0" r="19050" b="19050"/>
                <wp:wrapNone/>
                <wp:docPr id="9" name="Rak 9"/>
                <wp:cNvGraphicFramePr/>
                <a:graphic xmlns:a="http://schemas.openxmlformats.org/drawingml/2006/main">
                  <a:graphicData uri="http://schemas.microsoft.com/office/word/2010/wordprocessingShape">
                    <wps:wsp>
                      <wps:cNvCnPr/>
                      <wps:spPr>
                        <a:xfrm>
                          <a:off x="0" y="0"/>
                          <a:ext cx="0" cy="209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64D4D0B" id="Rak 9"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5.6pt,10.05pt" to="5.6pt,2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" strokecolor="#4579b8 [3044]"/>
            </w:pict>
          </mc:Fallback>
        </mc:AlternateContent>
      </w:r>
    </w:p>
    <w:p w14:paraId="21D5A524" w14:textId="6C0286D0" w:rsidR="00F21804" w:rsidRPr="00D36BB6" w:rsidRDefault="00026F63">
      <w:pPr>
        <w:jc w:val="both"/>
        <w:rPr>
          <w:rFonts w:ascii="Univers" w:hAnsi="Univers" w:cs="Univers"/>
          <w:spacing w:val="-2"/>
          <w:sz w:val="28"/>
          <w:szCs w:val="28"/>
        </w:rPr>
      </w:pPr>
      <w:r w:rsidRPr="00D36BB6">
        <w:rPr>
          <w:rFonts w:ascii="Univers" w:hAnsi="Univers" w:cs="Univers"/>
          <w:spacing w:val="-2"/>
          <w:sz w:val="20"/>
          <w:szCs w:val="40"/>
        </w:rPr>
        <w:tab/>
      </w:r>
      <w:r w:rsidRPr="00D36BB6">
        <w:rPr>
          <w:rFonts w:ascii="Univers" w:hAnsi="Univers" w:cs="Univers"/>
          <w:spacing w:val="-2"/>
          <w:sz w:val="20"/>
          <w:szCs w:val="40"/>
        </w:rPr>
        <w:tab/>
      </w:r>
      <w:r w:rsidRPr="00D36BB6">
        <w:rPr>
          <w:rFonts w:ascii="Univers" w:hAnsi="Univers" w:cs="Univers"/>
          <w:spacing w:val="-2"/>
          <w:sz w:val="20"/>
          <w:szCs w:val="40"/>
        </w:rPr>
        <w:tab/>
      </w:r>
      <w:r w:rsidRPr="00D36BB6">
        <w:rPr>
          <w:rFonts w:ascii="Univers" w:hAnsi="Univers" w:cs="Univers"/>
          <w:spacing w:val="-2"/>
          <w:sz w:val="20"/>
          <w:szCs w:val="40"/>
        </w:rPr>
        <w:tab/>
      </w:r>
      <w:r w:rsidRPr="00D36BB6">
        <w:rPr>
          <w:rFonts w:ascii="Univers" w:hAnsi="Univers" w:cs="Univers"/>
          <w:spacing w:val="-2"/>
          <w:sz w:val="20"/>
          <w:szCs w:val="40"/>
        </w:rPr>
        <w:tab/>
      </w:r>
      <w:r w:rsidRPr="00D36BB6">
        <w:rPr>
          <w:rFonts w:ascii="Univers" w:hAnsi="Univers" w:cs="Univers"/>
          <w:spacing w:val="-2"/>
          <w:sz w:val="28"/>
          <w:szCs w:val="28"/>
        </w:rPr>
        <w:t>Version 2</w:t>
      </w:r>
      <w:r w:rsidR="000A794F">
        <w:rPr>
          <w:rFonts w:ascii="Univers" w:hAnsi="Univers" w:cs="Univers"/>
          <w:spacing w:val="-2"/>
          <w:sz w:val="28"/>
          <w:szCs w:val="28"/>
        </w:rPr>
        <w:t>3</w:t>
      </w:r>
      <w:r w:rsidRPr="00D36BB6">
        <w:rPr>
          <w:rFonts w:ascii="Univers" w:hAnsi="Univers" w:cs="Univers"/>
          <w:spacing w:val="-2"/>
          <w:sz w:val="28"/>
          <w:szCs w:val="28"/>
        </w:rPr>
        <w:t>/202</w:t>
      </w:r>
      <w:r w:rsidR="000A794F">
        <w:rPr>
          <w:rFonts w:ascii="Univers" w:hAnsi="Univers" w:cs="Univers"/>
          <w:spacing w:val="-2"/>
          <w:sz w:val="28"/>
          <w:szCs w:val="28"/>
        </w:rPr>
        <w:t>5</w:t>
      </w:r>
    </w:p>
    <w:p w14:paraId="0A18D8A1" w14:textId="77777777" w:rsidR="00F21804" w:rsidRPr="00D36BB6" w:rsidRDefault="00F21804">
      <w:pPr>
        <w:jc w:val="both"/>
        <w:rPr>
          <w:rFonts w:ascii="Univers" w:hAnsi="Univers" w:cs="Univers"/>
          <w:spacing w:val="-2"/>
          <w:sz w:val="20"/>
          <w:szCs w:val="40"/>
        </w:rPr>
      </w:pPr>
    </w:p>
    <w:p w14:paraId="763B418C" w14:textId="77777777" w:rsidR="00F21804" w:rsidRPr="00D36BB6" w:rsidRDefault="00F21804">
      <w:pPr>
        <w:jc w:val="both"/>
        <w:rPr>
          <w:rFonts w:ascii="Univers" w:hAnsi="Univers" w:cs="Univers"/>
          <w:spacing w:val="-2"/>
          <w:sz w:val="20"/>
          <w:szCs w:val="40"/>
        </w:rPr>
      </w:pPr>
    </w:p>
    <w:p w14:paraId="5A4E8661" w14:textId="77777777" w:rsidR="00F21804" w:rsidRPr="00D36BB6" w:rsidRDefault="00F21804">
      <w:pPr>
        <w:jc w:val="both"/>
        <w:rPr>
          <w:rFonts w:ascii="Univers" w:hAnsi="Univers" w:cs="Univers"/>
          <w:spacing w:val="-2"/>
          <w:sz w:val="20"/>
          <w:szCs w:val="40"/>
        </w:rPr>
      </w:pPr>
    </w:p>
    <w:p w14:paraId="11860E15" w14:textId="77777777" w:rsidR="00F21804" w:rsidRPr="00D36BB6" w:rsidRDefault="00F21804">
      <w:pPr>
        <w:jc w:val="both"/>
        <w:rPr>
          <w:rFonts w:ascii="Univers" w:hAnsi="Univers" w:cs="Univers"/>
          <w:spacing w:val="-2"/>
          <w:sz w:val="20"/>
          <w:szCs w:val="40"/>
        </w:rPr>
      </w:pPr>
    </w:p>
    <w:p w14:paraId="5ED7031C" w14:textId="77777777" w:rsidR="00F21804" w:rsidRPr="00D36BB6" w:rsidRDefault="00F21804">
      <w:pPr>
        <w:jc w:val="both"/>
        <w:rPr>
          <w:rFonts w:ascii="Univers" w:hAnsi="Univers" w:cs="Univers"/>
          <w:spacing w:val="-2"/>
          <w:sz w:val="20"/>
          <w:szCs w:val="40"/>
        </w:rPr>
      </w:pPr>
    </w:p>
    <w:p w14:paraId="799F2DF2" w14:textId="77777777" w:rsidR="00F21804" w:rsidRPr="00D36BB6" w:rsidRDefault="00F21804">
      <w:pPr>
        <w:jc w:val="both"/>
        <w:rPr>
          <w:rFonts w:ascii="Univers" w:hAnsi="Univers" w:cs="Univers"/>
          <w:spacing w:val="-2"/>
          <w:sz w:val="20"/>
          <w:szCs w:val="40"/>
        </w:rPr>
      </w:pPr>
    </w:p>
    <w:p w14:paraId="6AB2A8E1" w14:textId="77777777" w:rsidR="00F21804" w:rsidRPr="00D36BB6" w:rsidRDefault="00F21804">
      <w:pPr>
        <w:jc w:val="both"/>
        <w:rPr>
          <w:rFonts w:ascii="Univers" w:hAnsi="Univers" w:cs="Univers"/>
          <w:spacing w:val="-2"/>
          <w:sz w:val="20"/>
          <w:szCs w:val="40"/>
        </w:rPr>
      </w:pPr>
    </w:p>
    <w:p w14:paraId="6305A544" w14:textId="77777777" w:rsidR="00F21804" w:rsidRPr="00D36BB6" w:rsidRDefault="00F21804">
      <w:pPr>
        <w:jc w:val="both"/>
        <w:rPr>
          <w:rFonts w:ascii="Univers" w:hAnsi="Univers" w:cs="Univers"/>
          <w:spacing w:val="-2"/>
          <w:sz w:val="20"/>
          <w:szCs w:val="40"/>
        </w:rPr>
      </w:pPr>
    </w:p>
    <w:p w14:paraId="6AA20043" w14:textId="1285BCAC" w:rsidR="00F21804" w:rsidRPr="00D36BB6" w:rsidRDefault="0052556E">
      <w:pPr>
        <w:jc w:val="both"/>
        <w:rPr>
          <w:rFonts w:ascii="Univers" w:hAnsi="Univers" w:cs="Univers"/>
          <w:spacing w:val="-2"/>
          <w:sz w:val="20"/>
          <w:szCs w:val="40"/>
        </w:rPr>
      </w:pPr>
      <w:r w:rsidRPr="00D36BB6">
        <w:rPr>
          <w:noProof/>
          <w:lang w:val="sv-SE" w:eastAsia="sv-SE"/>
        </w:rPr>
        <w:drawing>
          <wp:anchor distT="0" distB="0" distL="0" distR="0" simplePos="0" relativeHeight="251671552" behindDoc="0" locked="0" layoutInCell="1" allowOverlap="1" wp14:anchorId="7ED66E80" wp14:editId="39BFEA21">
            <wp:simplePos x="0" y="0"/>
            <wp:positionH relativeFrom="column">
              <wp:posOffset>17145</wp:posOffset>
            </wp:positionH>
            <wp:positionV relativeFrom="paragraph">
              <wp:posOffset>38100</wp:posOffset>
            </wp:positionV>
            <wp:extent cx="1760855" cy="1343025"/>
            <wp:effectExtent l="0" t="0" r="0" b="0"/>
            <wp:wrapNone/>
            <wp:docPr id="355" name="Bild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5"/>
                    <pic:cNvPicPr>
                      <a:picLocks noChangeAspect="1" noChangeArrowheads="1"/>
                    </pic:cNvPicPr>
                  </pic:nvPicPr>
                  <pic:blipFill>
                    <a:blip r:embed="rId10" cstate="print">
                      <a:extLst>
                        <a:ext uri="{28A0092B-C50C-407E-A947-70E740481C1C}">
                          <a14:useLocalDpi xmlns:a14="http://schemas.microsoft.com/office/drawing/2010/main" val="0"/>
                        </a:ext>
                      </a:extLst>
                    </a:blip>
                    <a:srcRect l="-317" t="-414" r="-317" b="-414"/>
                    <a:stretch>
                      <a:fillRect/>
                    </a:stretch>
                  </pic:blipFill>
                  <pic:spPr bwMode="auto">
                    <a:xfrm>
                      <a:off x="0" y="0"/>
                      <a:ext cx="1760855" cy="134302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63F0ED05" w14:textId="77777777" w:rsidR="00F21804" w:rsidRPr="00D36BB6" w:rsidRDefault="00F21804">
      <w:pPr>
        <w:jc w:val="both"/>
        <w:rPr>
          <w:rFonts w:ascii="Univers" w:hAnsi="Univers" w:cs="Univers"/>
          <w:spacing w:val="-2"/>
          <w:sz w:val="20"/>
          <w:szCs w:val="40"/>
        </w:rPr>
      </w:pPr>
    </w:p>
    <w:p w14:paraId="2CC1BB20" w14:textId="77777777" w:rsidR="00F21804" w:rsidRPr="00D36BB6" w:rsidRDefault="00F21804">
      <w:pPr>
        <w:jc w:val="both"/>
        <w:rPr>
          <w:rFonts w:ascii="Univers" w:hAnsi="Univers" w:cs="Univers"/>
          <w:spacing w:val="-2"/>
          <w:sz w:val="20"/>
          <w:szCs w:val="40"/>
          <w:lang w:eastAsia="en-GB"/>
        </w:rPr>
      </w:pPr>
    </w:p>
    <w:p w14:paraId="1F347A17" w14:textId="77777777" w:rsidR="00F21804" w:rsidRPr="00D36BB6" w:rsidRDefault="00F21804">
      <w:pPr>
        <w:jc w:val="both"/>
        <w:rPr>
          <w:rFonts w:ascii="Univers" w:hAnsi="Univers" w:cs="Univers"/>
          <w:spacing w:val="-2"/>
          <w:sz w:val="20"/>
          <w:szCs w:val="40"/>
          <w:lang w:eastAsia="en-GB"/>
        </w:rPr>
      </w:pPr>
    </w:p>
    <w:p w14:paraId="3B3C986D" w14:textId="77777777" w:rsidR="00F21804" w:rsidRPr="00D36BB6" w:rsidRDefault="00F21804">
      <w:pPr>
        <w:jc w:val="both"/>
        <w:rPr>
          <w:rFonts w:ascii="Univers" w:hAnsi="Univers" w:cs="Univers"/>
          <w:spacing w:val="-2"/>
          <w:sz w:val="20"/>
          <w:szCs w:val="40"/>
          <w:lang w:eastAsia="en-GB"/>
        </w:rPr>
      </w:pPr>
    </w:p>
    <w:p w14:paraId="1EB05FCC" w14:textId="77777777" w:rsidR="00F21804" w:rsidRPr="00D36BB6" w:rsidRDefault="00F21804">
      <w:pPr>
        <w:jc w:val="both"/>
        <w:rPr>
          <w:rFonts w:ascii="Univers" w:hAnsi="Univers" w:cs="Univers"/>
          <w:spacing w:val="-2"/>
          <w:sz w:val="20"/>
          <w:szCs w:val="40"/>
          <w:lang w:eastAsia="en-GB"/>
        </w:rPr>
      </w:pPr>
    </w:p>
    <w:p w14:paraId="6F57D28C" w14:textId="77777777" w:rsidR="00F21804" w:rsidRPr="00D36BB6" w:rsidRDefault="00F21804">
      <w:pPr>
        <w:jc w:val="both"/>
        <w:rPr>
          <w:rFonts w:ascii="Univers" w:hAnsi="Univers" w:cs="Univers"/>
          <w:spacing w:val="-2"/>
          <w:sz w:val="20"/>
          <w:szCs w:val="40"/>
          <w:lang w:eastAsia="en-GB"/>
        </w:rPr>
      </w:pPr>
    </w:p>
    <w:p w14:paraId="173542F7" w14:textId="77777777" w:rsidR="00F21804" w:rsidRPr="00D36BB6" w:rsidRDefault="00F21804">
      <w:pPr>
        <w:jc w:val="both"/>
        <w:rPr>
          <w:rFonts w:ascii="Univers" w:hAnsi="Univers" w:cs="Univers"/>
          <w:spacing w:val="-2"/>
          <w:sz w:val="20"/>
          <w:szCs w:val="40"/>
          <w:lang w:eastAsia="en-GB"/>
        </w:rPr>
      </w:pPr>
    </w:p>
    <w:p w14:paraId="7156CC2D" w14:textId="77777777" w:rsidR="00F21804" w:rsidRPr="00D36BB6" w:rsidRDefault="00F21804">
      <w:pPr>
        <w:ind w:right="425"/>
        <w:jc w:val="right"/>
        <w:rPr>
          <w:rFonts w:ascii="Univers" w:hAnsi="Univers" w:cs="Univers"/>
          <w:b/>
          <w:spacing w:val="-2"/>
          <w:sz w:val="20"/>
          <w:szCs w:val="24"/>
          <w:lang w:eastAsia="en-GB"/>
        </w:rPr>
      </w:pPr>
    </w:p>
    <w:p w14:paraId="29E3E15F" w14:textId="77777777" w:rsidR="00F21804" w:rsidRPr="00D36BB6" w:rsidRDefault="00F21804">
      <w:pPr>
        <w:ind w:right="425"/>
        <w:jc w:val="right"/>
        <w:rPr>
          <w:rFonts w:ascii="Univers" w:hAnsi="Univers" w:cs="Univers"/>
          <w:b/>
          <w:spacing w:val="-2"/>
          <w:sz w:val="20"/>
          <w:szCs w:val="24"/>
          <w:shd w:val="clear" w:color="auto" w:fill="FFFF00"/>
          <w:lang w:eastAsia="en-GB"/>
        </w:rPr>
      </w:pPr>
    </w:p>
    <w:p w14:paraId="2649B947" w14:textId="301138D4" w:rsidR="00F21804" w:rsidRPr="00D36BB6" w:rsidRDefault="00370548">
      <w:pPr>
        <w:ind w:right="425"/>
        <w:jc w:val="right"/>
      </w:pPr>
      <w:r w:rsidRPr="00D36BB6">
        <w:rPr>
          <w:rFonts w:ascii="Univers" w:hAnsi="Univers" w:cs="Univers"/>
          <w:noProof/>
          <w:color w:val="000000"/>
          <w:spacing w:val="-2"/>
          <w:szCs w:val="24"/>
          <w:lang w:val="sv-SE" w:eastAsia="sv-SE"/>
        </w:rPr>
        <mc:AlternateContent>
          <mc:Choice Requires="wps">
            <w:drawing>
              <wp:anchor distT="0" distB="0" distL="114300" distR="114300" simplePos="0" relativeHeight="251678720" behindDoc="0" locked="0" layoutInCell="1" allowOverlap="1" wp14:anchorId="45AC39F6" wp14:editId="57427AE3">
                <wp:simplePos x="0" y="0"/>
                <wp:positionH relativeFrom="column">
                  <wp:posOffset>13970</wp:posOffset>
                </wp:positionH>
                <wp:positionV relativeFrom="paragraph">
                  <wp:posOffset>5715</wp:posOffset>
                </wp:positionV>
                <wp:extent cx="0" cy="314325"/>
                <wp:effectExtent l="0" t="0" r="19050" b="28575"/>
                <wp:wrapNone/>
                <wp:docPr id="10" name="Rak 10"/>
                <wp:cNvGraphicFramePr/>
                <a:graphic xmlns:a="http://schemas.openxmlformats.org/drawingml/2006/main">
                  <a:graphicData uri="http://schemas.microsoft.com/office/word/2010/wordprocessingShape">
                    <wps:wsp>
                      <wps:cNvCnPr/>
                      <wps:spPr>
                        <a:xfrm>
                          <a:off x="0" y="0"/>
                          <a:ext cx="0" cy="3143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B20BA4" id="Rak 10"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1.1pt,.45pt" to="1.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" strokecolor="#4579b8 [3044]"/>
            </w:pict>
          </mc:Fallback>
        </mc:AlternateContent>
      </w:r>
      <w:r w:rsidR="00AC7064" w:rsidRPr="00D36BB6">
        <w:rPr>
          <w:rFonts w:ascii="Univers" w:hAnsi="Univers" w:cs="Univers"/>
          <w:color w:val="000000"/>
          <w:spacing w:val="-2"/>
          <w:szCs w:val="24"/>
        </w:rPr>
        <w:t xml:space="preserve">Version </w:t>
      </w:r>
      <w:r w:rsidR="003F2945" w:rsidRPr="00D36BB6">
        <w:rPr>
          <w:rFonts w:ascii="Univers" w:hAnsi="Univers" w:cs="Univers"/>
          <w:color w:val="000000"/>
          <w:spacing w:val="-2"/>
          <w:szCs w:val="24"/>
        </w:rPr>
        <w:t>2</w:t>
      </w:r>
      <w:r w:rsidR="00D145F7">
        <w:rPr>
          <w:rFonts w:ascii="Univers" w:hAnsi="Univers" w:cs="Univers"/>
          <w:color w:val="000000"/>
          <w:spacing w:val="-2"/>
          <w:szCs w:val="24"/>
        </w:rPr>
        <w:t>3</w:t>
      </w:r>
      <w:r w:rsidR="00AC7064" w:rsidRPr="00D36BB6">
        <w:rPr>
          <w:rFonts w:ascii="Univers" w:hAnsi="Univers" w:cs="Univers"/>
          <w:color w:val="000000"/>
          <w:spacing w:val="-2"/>
          <w:szCs w:val="24"/>
        </w:rPr>
        <w:t>/202</w:t>
      </w:r>
      <w:r w:rsidR="00D145F7">
        <w:rPr>
          <w:rFonts w:ascii="Univers" w:hAnsi="Univers" w:cs="Univers"/>
          <w:color w:val="000000"/>
          <w:spacing w:val="-2"/>
          <w:szCs w:val="24"/>
        </w:rPr>
        <w:t>5</w:t>
      </w:r>
    </w:p>
    <w:p w14:paraId="322DA5DF" w14:textId="42D8D677" w:rsidR="00F21804" w:rsidRPr="00D36BB6" w:rsidRDefault="00AC7064" w:rsidP="005D7E0B">
      <w:pPr>
        <w:ind w:right="425"/>
        <w:jc w:val="right"/>
        <w:rPr>
          <w:rFonts w:ascii="Univers" w:hAnsi="Univers" w:cs="Univers"/>
          <w:spacing w:val="-2"/>
          <w:sz w:val="20"/>
        </w:rPr>
      </w:pPr>
      <w:r w:rsidRPr="00D36BB6">
        <w:rPr>
          <w:rFonts w:ascii="Univers" w:hAnsi="Univers" w:cs="Univers"/>
          <w:color w:val="000000"/>
          <w:spacing w:val="-2"/>
          <w:szCs w:val="24"/>
        </w:rPr>
        <w:t xml:space="preserve">Effective </w:t>
      </w:r>
      <w:r w:rsidR="002744BA">
        <w:rPr>
          <w:rFonts w:ascii="Univers" w:hAnsi="Univers" w:cs="Univers"/>
          <w:color w:val="000000"/>
          <w:spacing w:val="-2"/>
          <w:szCs w:val="24"/>
        </w:rPr>
        <w:t>15</w:t>
      </w:r>
      <w:r w:rsidR="002744BA" w:rsidRPr="002744BA">
        <w:rPr>
          <w:rFonts w:ascii="Univers" w:hAnsi="Univers" w:cs="Univers"/>
          <w:color w:val="000000"/>
          <w:spacing w:val="-2"/>
          <w:szCs w:val="24"/>
          <w:vertAlign w:val="superscript"/>
        </w:rPr>
        <w:t>th</w:t>
      </w:r>
      <w:r w:rsidR="002744BA">
        <w:rPr>
          <w:rFonts w:ascii="Univers" w:hAnsi="Univers" w:cs="Univers"/>
          <w:color w:val="000000"/>
          <w:spacing w:val="-2"/>
          <w:szCs w:val="24"/>
        </w:rPr>
        <w:t xml:space="preserve"> </w:t>
      </w:r>
      <w:r w:rsidR="005561D9">
        <w:rPr>
          <w:rFonts w:ascii="Univers" w:hAnsi="Univers" w:cs="Univers"/>
          <w:color w:val="000000"/>
          <w:spacing w:val="-2"/>
          <w:szCs w:val="24"/>
        </w:rPr>
        <w:t>March 2025</w:t>
      </w:r>
    </w:p>
    <w:p w14:paraId="1C412CB6" w14:textId="77777777" w:rsidR="00F21804" w:rsidRPr="00D36BB6" w:rsidRDefault="00F21804">
      <w:pPr>
        <w:sectPr w:rsidR="00F21804" w:rsidRPr="00D36BB6" w:rsidSect="009B06BD">
          <w:headerReference w:type="default" r:id="rId11"/>
          <w:footerReference w:type="default" r:id="rId12"/>
          <w:pgSz w:w="11906" w:h="16838" w:code="9"/>
          <w:pgMar w:top="1418" w:right="851" w:bottom="284" w:left="1418" w:header="680" w:footer="680" w:gutter="0"/>
          <w:cols w:space="720"/>
          <w:docGrid w:linePitch="600" w:charSpace="32768"/>
        </w:sectPr>
      </w:pPr>
    </w:p>
    <w:p w14:paraId="0B5D0DA6" w14:textId="77777777" w:rsidR="00F21804" w:rsidRPr="00D36BB6" w:rsidRDefault="00F21804">
      <w:pPr>
        <w:pageBreakBefore/>
        <w:tabs>
          <w:tab w:val="right" w:pos="9639"/>
        </w:tabs>
        <w:jc w:val="both"/>
        <w:rPr>
          <w:rFonts w:ascii="Univers" w:hAnsi="Univers" w:cs="Univers"/>
          <w:spacing w:val="-2"/>
          <w:sz w:val="20"/>
        </w:rPr>
      </w:pPr>
    </w:p>
    <w:p w14:paraId="0BE15061" w14:textId="77777777" w:rsidR="00F21804" w:rsidRPr="00D36BB6" w:rsidRDefault="00AC7064">
      <w:pPr>
        <w:pStyle w:val="Heading1"/>
      </w:pPr>
      <w:r w:rsidRPr="00D36BB6">
        <w:t>TABLE OF CONTENTS</w:t>
      </w:r>
    </w:p>
    <w:p w14:paraId="5DD5601E" w14:textId="77777777" w:rsidR="00F21804" w:rsidRPr="00D36BB6" w:rsidRDefault="00F21804">
      <w:pPr>
        <w:tabs>
          <w:tab w:val="right" w:pos="9639"/>
        </w:tabs>
        <w:jc w:val="both"/>
        <w:rPr>
          <w:rFonts w:ascii="Univers" w:hAnsi="Univers" w:cs="Univers"/>
          <w:spacing w:val="-2"/>
          <w:sz w:val="20"/>
        </w:rPr>
      </w:pPr>
    </w:p>
    <w:p w14:paraId="5DD558A8" w14:textId="77777777" w:rsidR="00F21804" w:rsidRPr="00D36BB6" w:rsidRDefault="00AC7064">
      <w:pPr>
        <w:pStyle w:val="Heading2"/>
        <w:tabs>
          <w:tab w:val="clear" w:pos="8505"/>
          <w:tab w:val="right" w:pos="8931"/>
        </w:tabs>
      </w:pPr>
      <w:r w:rsidRPr="00D36BB6">
        <w:t>Content</w:t>
      </w:r>
      <w:r w:rsidRPr="00D36BB6">
        <w:tab/>
        <w:t>Page</w:t>
      </w:r>
    </w:p>
    <w:p w14:paraId="5CB7053D" w14:textId="77777777" w:rsidR="00F21804" w:rsidRPr="00D36BB6" w:rsidRDefault="00F21804">
      <w:pPr>
        <w:tabs>
          <w:tab w:val="right" w:pos="9639"/>
        </w:tabs>
        <w:jc w:val="both"/>
        <w:rPr>
          <w:rFonts w:ascii="Univers" w:hAnsi="Univers" w:cs="Univers"/>
          <w:spacing w:val="-2"/>
          <w:sz w:val="20"/>
        </w:rPr>
      </w:pPr>
    </w:p>
    <w:p w14:paraId="7450D7B0" w14:textId="77777777" w:rsidR="00F21804" w:rsidRPr="00D36BB6" w:rsidRDefault="00F21804">
      <w:pPr>
        <w:tabs>
          <w:tab w:val="right" w:pos="9639"/>
        </w:tabs>
        <w:jc w:val="both"/>
        <w:rPr>
          <w:rFonts w:ascii="Univers" w:hAnsi="Univers" w:cs="Univers"/>
          <w:spacing w:val="-2"/>
          <w:sz w:val="20"/>
        </w:rPr>
      </w:pPr>
    </w:p>
    <w:p w14:paraId="5C6F75AB" w14:textId="77777777" w:rsidR="00F21804" w:rsidRPr="00D36BB6" w:rsidRDefault="00AC7064">
      <w:pPr>
        <w:tabs>
          <w:tab w:val="left" w:pos="284"/>
          <w:tab w:val="right" w:leader="dot" w:pos="7938"/>
          <w:tab w:val="right" w:pos="8789"/>
        </w:tabs>
        <w:jc w:val="both"/>
      </w:pPr>
      <w:r w:rsidRPr="00D36BB6">
        <w:rPr>
          <w:rFonts w:ascii="Univers" w:hAnsi="Univers" w:cs="Univers"/>
          <w:spacing w:val="-2"/>
          <w:sz w:val="20"/>
        </w:rPr>
        <w:t>Table of Contents</w:t>
      </w:r>
      <w:r w:rsidRPr="00D36BB6">
        <w:rPr>
          <w:rFonts w:ascii="Univers" w:hAnsi="Univers" w:cs="Univers"/>
          <w:spacing w:val="-2"/>
          <w:sz w:val="20"/>
        </w:rPr>
        <w:tab/>
      </w:r>
      <w:r w:rsidRPr="00D36BB6">
        <w:rPr>
          <w:rFonts w:ascii="Univers" w:hAnsi="Univers" w:cs="Univers"/>
          <w:spacing w:val="-2"/>
          <w:sz w:val="20"/>
        </w:rPr>
        <w:tab/>
        <w:t>2</w:t>
      </w:r>
    </w:p>
    <w:p w14:paraId="3B020F57" w14:textId="77777777" w:rsidR="00F21804" w:rsidRPr="00D36BB6" w:rsidRDefault="00AC7064">
      <w:pPr>
        <w:tabs>
          <w:tab w:val="left" w:pos="284"/>
          <w:tab w:val="right" w:leader="dot" w:pos="7938"/>
          <w:tab w:val="right" w:pos="8789"/>
        </w:tabs>
        <w:jc w:val="both"/>
      </w:pPr>
      <w:r w:rsidRPr="00D36BB6">
        <w:rPr>
          <w:rFonts w:ascii="Univers" w:hAnsi="Univers" w:cs="Univers"/>
          <w:spacing w:val="-2"/>
          <w:sz w:val="20"/>
        </w:rPr>
        <w:t>Introduction</w:t>
      </w:r>
      <w:r w:rsidRPr="00D36BB6">
        <w:rPr>
          <w:rFonts w:ascii="Univers" w:hAnsi="Univers" w:cs="Univers"/>
          <w:spacing w:val="-2"/>
          <w:sz w:val="20"/>
        </w:rPr>
        <w:tab/>
      </w:r>
      <w:r w:rsidRPr="00D36BB6">
        <w:rPr>
          <w:rFonts w:ascii="Univers" w:hAnsi="Univers" w:cs="Univers"/>
          <w:spacing w:val="-2"/>
          <w:sz w:val="20"/>
        </w:rPr>
        <w:tab/>
        <w:t>3</w:t>
      </w:r>
    </w:p>
    <w:p w14:paraId="59135DDC" w14:textId="77777777" w:rsidR="00F21804" w:rsidRPr="009E35B0" w:rsidRDefault="00AC7064">
      <w:pPr>
        <w:tabs>
          <w:tab w:val="left" w:pos="284"/>
          <w:tab w:val="right" w:leader="dot" w:pos="7938"/>
          <w:tab w:val="right" w:pos="8789"/>
        </w:tabs>
        <w:spacing w:before="360"/>
        <w:jc w:val="both"/>
        <w:rPr>
          <w:sz w:val="28"/>
          <w:szCs w:val="24"/>
        </w:rPr>
      </w:pPr>
      <w:r w:rsidRPr="00D36BB6">
        <w:rPr>
          <w:rFonts w:ascii="Univers" w:hAnsi="Univers" w:cs="Univers"/>
          <w:b/>
          <w:spacing w:val="-3"/>
        </w:rPr>
        <w:t>CHAPTER 1 - PROSPECTIVE JURORS' GUIDE</w:t>
      </w:r>
      <w:r w:rsidRPr="00D36BB6">
        <w:rPr>
          <w:rFonts w:ascii="Univers" w:hAnsi="Univers" w:cs="Univers"/>
          <w:spacing w:val="-2"/>
          <w:sz w:val="20"/>
        </w:rPr>
        <w:t xml:space="preserve"> </w:t>
      </w:r>
      <w:r w:rsidRPr="00D36BB6">
        <w:rPr>
          <w:rFonts w:ascii="Univers" w:hAnsi="Univers" w:cs="Univers"/>
          <w:b/>
          <w:spacing w:val="-2"/>
          <w:sz w:val="20"/>
        </w:rPr>
        <w:tab/>
      </w:r>
      <w:r w:rsidRPr="009E35B0">
        <w:rPr>
          <w:rFonts w:ascii="Univers" w:hAnsi="Univers" w:cs="Univers"/>
          <w:b/>
          <w:spacing w:val="-2"/>
          <w:szCs w:val="24"/>
        </w:rPr>
        <w:t>4</w:t>
      </w:r>
    </w:p>
    <w:p w14:paraId="5704B848" w14:textId="77777777" w:rsidR="00F21804" w:rsidRPr="00D36BB6" w:rsidRDefault="00F21804">
      <w:pPr>
        <w:tabs>
          <w:tab w:val="left" w:pos="284"/>
          <w:tab w:val="right" w:leader="dot" w:pos="7938"/>
          <w:tab w:val="right" w:pos="8789"/>
        </w:tabs>
        <w:jc w:val="both"/>
        <w:rPr>
          <w:rFonts w:ascii="Univers" w:hAnsi="Univers" w:cs="Univers"/>
          <w:spacing w:val="-2"/>
          <w:sz w:val="20"/>
        </w:rPr>
      </w:pPr>
    </w:p>
    <w:p w14:paraId="6B1E898E" w14:textId="77777777" w:rsidR="00F21804" w:rsidRPr="00D36BB6" w:rsidRDefault="00AC7064">
      <w:pPr>
        <w:tabs>
          <w:tab w:val="left" w:pos="284"/>
          <w:tab w:val="right" w:leader="dot" w:pos="7938"/>
          <w:tab w:val="right" w:pos="8789"/>
        </w:tabs>
        <w:jc w:val="both"/>
      </w:pPr>
      <w:r w:rsidRPr="00D36BB6">
        <w:rPr>
          <w:rFonts w:ascii="Univers" w:hAnsi="Univers" w:cs="Univers"/>
          <w:spacing w:val="-2"/>
          <w:sz w:val="20"/>
        </w:rPr>
        <w:t>1.1. Organization, Authority and Regulations</w:t>
      </w:r>
      <w:r w:rsidRPr="00D36BB6">
        <w:rPr>
          <w:rFonts w:ascii="Univers" w:hAnsi="Univers" w:cs="Univers"/>
          <w:spacing w:val="-2"/>
          <w:sz w:val="20"/>
        </w:rPr>
        <w:tab/>
      </w:r>
      <w:r w:rsidRPr="00D36BB6">
        <w:rPr>
          <w:rFonts w:ascii="Univers" w:hAnsi="Univers" w:cs="Univers"/>
          <w:spacing w:val="-2"/>
          <w:sz w:val="20"/>
        </w:rPr>
        <w:tab/>
        <w:t>4</w:t>
      </w:r>
    </w:p>
    <w:p w14:paraId="0D8FFFE7" w14:textId="77777777" w:rsidR="00F21804" w:rsidRPr="00D36BB6" w:rsidRDefault="00AC7064">
      <w:pPr>
        <w:tabs>
          <w:tab w:val="left" w:pos="284"/>
          <w:tab w:val="right" w:leader="dot" w:pos="7938"/>
          <w:tab w:val="right" w:pos="8789"/>
        </w:tabs>
        <w:jc w:val="both"/>
      </w:pPr>
      <w:r w:rsidRPr="00D36BB6">
        <w:rPr>
          <w:rFonts w:ascii="Univers" w:hAnsi="Univers" w:cs="Univers"/>
          <w:spacing w:val="-2"/>
          <w:sz w:val="20"/>
        </w:rPr>
        <w:t>1.2. The CIA Jury Board</w:t>
      </w:r>
      <w:r w:rsidRPr="00D36BB6">
        <w:rPr>
          <w:rFonts w:ascii="Univers" w:hAnsi="Univers" w:cs="Univers"/>
          <w:spacing w:val="-2"/>
          <w:sz w:val="20"/>
        </w:rPr>
        <w:tab/>
      </w:r>
      <w:r w:rsidRPr="00D36BB6">
        <w:rPr>
          <w:rFonts w:ascii="Univers" w:hAnsi="Univers" w:cs="Univers"/>
          <w:spacing w:val="-2"/>
          <w:sz w:val="20"/>
        </w:rPr>
        <w:tab/>
        <w:t>4</w:t>
      </w:r>
    </w:p>
    <w:p w14:paraId="6859095F" w14:textId="77777777" w:rsidR="00F21804" w:rsidRPr="00D36BB6" w:rsidRDefault="00AC7064">
      <w:pPr>
        <w:tabs>
          <w:tab w:val="left" w:pos="396"/>
          <w:tab w:val="right" w:leader="dot" w:pos="7938"/>
          <w:tab w:val="right" w:pos="8789"/>
        </w:tabs>
        <w:jc w:val="both"/>
      </w:pPr>
      <w:r w:rsidRPr="00D36BB6">
        <w:rPr>
          <w:rFonts w:ascii="Univers" w:hAnsi="Univers" w:cs="Univers"/>
          <w:spacing w:val="-2"/>
          <w:sz w:val="20"/>
        </w:rPr>
        <w:t>1.3. Juror Qualification Levels</w:t>
      </w:r>
      <w:r w:rsidRPr="00D36BB6">
        <w:rPr>
          <w:rFonts w:ascii="Univers" w:hAnsi="Univers" w:cs="Univers"/>
          <w:spacing w:val="-2"/>
          <w:sz w:val="20"/>
        </w:rPr>
        <w:tab/>
      </w:r>
      <w:r w:rsidRPr="00D36BB6">
        <w:rPr>
          <w:rFonts w:ascii="Univers" w:hAnsi="Univers" w:cs="Univers"/>
          <w:spacing w:val="-2"/>
          <w:sz w:val="20"/>
        </w:rPr>
        <w:tab/>
        <w:t>5</w:t>
      </w:r>
    </w:p>
    <w:p w14:paraId="3AC97427" w14:textId="77777777" w:rsidR="00F21804" w:rsidRPr="00D36BB6" w:rsidRDefault="00AC7064">
      <w:pPr>
        <w:tabs>
          <w:tab w:val="left" w:pos="284"/>
          <w:tab w:val="right" w:leader="dot" w:pos="7938"/>
          <w:tab w:val="right" w:pos="8789"/>
        </w:tabs>
        <w:jc w:val="both"/>
      </w:pPr>
      <w:r w:rsidRPr="00D36BB6">
        <w:rPr>
          <w:rFonts w:ascii="Univers" w:hAnsi="Univers" w:cs="Univers"/>
          <w:spacing w:val="-2"/>
          <w:sz w:val="20"/>
        </w:rPr>
        <w:t>1.4. Initial Application Procedures</w:t>
      </w:r>
      <w:r w:rsidRPr="00D36BB6">
        <w:rPr>
          <w:rFonts w:ascii="Univers" w:hAnsi="Univers" w:cs="Univers"/>
          <w:spacing w:val="-2"/>
          <w:sz w:val="20"/>
        </w:rPr>
        <w:tab/>
      </w:r>
      <w:r w:rsidRPr="00D36BB6">
        <w:rPr>
          <w:rFonts w:ascii="Univers" w:hAnsi="Univers" w:cs="Univers"/>
          <w:spacing w:val="-2"/>
          <w:sz w:val="20"/>
        </w:rPr>
        <w:tab/>
        <w:t>5</w:t>
      </w:r>
    </w:p>
    <w:p w14:paraId="5D79D28F" w14:textId="77777777" w:rsidR="00F21804" w:rsidRPr="00D36BB6" w:rsidRDefault="00AC7064">
      <w:pPr>
        <w:tabs>
          <w:tab w:val="left" w:pos="284"/>
          <w:tab w:val="right" w:leader="dot" w:pos="7938"/>
          <w:tab w:val="right" w:pos="8789"/>
        </w:tabs>
        <w:jc w:val="both"/>
      </w:pPr>
      <w:r w:rsidRPr="00D36BB6">
        <w:rPr>
          <w:rFonts w:ascii="Univers" w:hAnsi="Univers" w:cs="Univers"/>
          <w:spacing w:val="-2"/>
          <w:sz w:val="20"/>
        </w:rPr>
        <w:t>1.5. Regrading Application Procedures</w:t>
      </w:r>
      <w:r w:rsidRPr="00D36BB6">
        <w:rPr>
          <w:rFonts w:ascii="Univers" w:hAnsi="Univers" w:cs="Univers"/>
          <w:spacing w:val="-2"/>
          <w:sz w:val="20"/>
        </w:rPr>
        <w:tab/>
      </w:r>
      <w:r w:rsidRPr="00D36BB6">
        <w:rPr>
          <w:rFonts w:ascii="Univers" w:hAnsi="Univers" w:cs="Univers"/>
          <w:spacing w:val="-2"/>
          <w:sz w:val="20"/>
        </w:rPr>
        <w:tab/>
        <w:t>6</w:t>
      </w:r>
    </w:p>
    <w:p w14:paraId="258FA259" w14:textId="77777777" w:rsidR="00F21804" w:rsidRPr="00D36BB6" w:rsidRDefault="00AC7064">
      <w:pPr>
        <w:tabs>
          <w:tab w:val="left" w:pos="284"/>
          <w:tab w:val="right" w:leader="dot" w:pos="7938"/>
          <w:tab w:val="right" w:pos="8789"/>
        </w:tabs>
        <w:jc w:val="both"/>
      </w:pPr>
      <w:r w:rsidRPr="00D36BB6">
        <w:rPr>
          <w:rFonts w:ascii="Univers" w:hAnsi="Univers" w:cs="Univers"/>
          <w:spacing w:val="-2"/>
          <w:sz w:val="20"/>
        </w:rPr>
        <w:t>1.6. Retraining Procedures</w:t>
      </w:r>
      <w:r w:rsidRPr="00D36BB6">
        <w:rPr>
          <w:rFonts w:ascii="Univers" w:hAnsi="Univers" w:cs="Univers"/>
          <w:spacing w:val="-2"/>
          <w:sz w:val="20"/>
        </w:rPr>
        <w:tab/>
      </w:r>
      <w:r w:rsidRPr="00D36BB6">
        <w:rPr>
          <w:rFonts w:ascii="Univers" w:hAnsi="Univers" w:cs="Univers"/>
          <w:spacing w:val="-2"/>
          <w:sz w:val="20"/>
        </w:rPr>
        <w:tab/>
        <w:t>6</w:t>
      </w:r>
    </w:p>
    <w:p w14:paraId="1254077A" w14:textId="449BFA95" w:rsidR="00F21804" w:rsidRPr="00D36BB6" w:rsidRDefault="00AC7064">
      <w:pPr>
        <w:tabs>
          <w:tab w:val="left" w:pos="284"/>
          <w:tab w:val="right" w:leader="dot" w:pos="7938"/>
          <w:tab w:val="right" w:pos="8789"/>
        </w:tabs>
        <w:jc w:val="both"/>
      </w:pPr>
      <w:r w:rsidRPr="00D36BB6">
        <w:rPr>
          <w:rFonts w:ascii="Univers" w:hAnsi="Univers" w:cs="Univers"/>
          <w:spacing w:val="-2"/>
          <w:sz w:val="20"/>
        </w:rPr>
        <w:t>1.7. Downgrading/removal procedure</w:t>
      </w:r>
      <w:r w:rsidRPr="00D36BB6">
        <w:rPr>
          <w:rFonts w:ascii="Univers" w:hAnsi="Univers" w:cs="Univers"/>
          <w:spacing w:val="-2"/>
          <w:sz w:val="20"/>
        </w:rPr>
        <w:tab/>
      </w:r>
      <w:r w:rsidRPr="00D36BB6">
        <w:rPr>
          <w:rFonts w:ascii="Univers" w:hAnsi="Univers" w:cs="Univers"/>
          <w:spacing w:val="-2"/>
          <w:sz w:val="20"/>
        </w:rPr>
        <w:tab/>
      </w:r>
      <w:r w:rsidR="00D939FF">
        <w:rPr>
          <w:rFonts w:ascii="Univers" w:hAnsi="Univers" w:cs="Univers"/>
          <w:spacing w:val="-2"/>
          <w:sz w:val="20"/>
        </w:rPr>
        <w:t>7</w:t>
      </w:r>
    </w:p>
    <w:p w14:paraId="3CAF9050" w14:textId="3D90A92B" w:rsidR="00F21804" w:rsidRPr="00D36BB6" w:rsidRDefault="00AC7064">
      <w:pPr>
        <w:tabs>
          <w:tab w:val="left" w:pos="284"/>
          <w:tab w:val="right" w:leader="dot" w:pos="7938"/>
          <w:tab w:val="right" w:pos="8789"/>
        </w:tabs>
        <w:spacing w:before="360"/>
        <w:jc w:val="both"/>
      </w:pPr>
      <w:r w:rsidRPr="00D36BB6">
        <w:rPr>
          <w:rFonts w:ascii="Univers" w:hAnsi="Univers" w:cs="Univers"/>
          <w:b/>
          <w:spacing w:val="-3"/>
        </w:rPr>
        <w:t>CHAPTER 2 - JURY APPOINTMENT AND PROCEDURES</w:t>
      </w:r>
      <w:r w:rsidRPr="00D36BB6">
        <w:rPr>
          <w:rFonts w:ascii="Univers" w:hAnsi="Univers" w:cs="Univers"/>
          <w:b/>
          <w:spacing w:val="-3"/>
        </w:rPr>
        <w:tab/>
      </w:r>
      <w:r w:rsidR="00D939FF">
        <w:rPr>
          <w:rFonts w:ascii="Univers" w:hAnsi="Univers" w:cs="Univers"/>
          <w:b/>
          <w:spacing w:val="-3"/>
        </w:rPr>
        <w:t>8</w:t>
      </w:r>
    </w:p>
    <w:p w14:paraId="3640215C" w14:textId="77777777" w:rsidR="00F21804" w:rsidRPr="00D36BB6" w:rsidRDefault="00F21804">
      <w:pPr>
        <w:tabs>
          <w:tab w:val="right" w:leader="dot" w:pos="7938"/>
        </w:tabs>
        <w:jc w:val="both"/>
        <w:rPr>
          <w:rFonts w:ascii="Univers" w:hAnsi="Univers" w:cs="Univers"/>
          <w:spacing w:val="-2"/>
          <w:sz w:val="20"/>
        </w:rPr>
      </w:pPr>
    </w:p>
    <w:p w14:paraId="554C8729" w14:textId="76D6D7D4" w:rsidR="00F21804" w:rsidRPr="00D36BB6" w:rsidRDefault="00AC7064">
      <w:pPr>
        <w:tabs>
          <w:tab w:val="right" w:leader="dot" w:pos="7938"/>
        </w:tabs>
        <w:jc w:val="both"/>
      </w:pPr>
      <w:r w:rsidRPr="00D36BB6">
        <w:rPr>
          <w:rFonts w:ascii="Univers" w:hAnsi="Univers" w:cs="Univers"/>
          <w:spacing w:val="-2"/>
          <w:sz w:val="20"/>
        </w:rPr>
        <w:t>2.1. Appointment</w:t>
      </w:r>
      <w:r w:rsidRPr="00D36BB6">
        <w:rPr>
          <w:rFonts w:ascii="Univers" w:hAnsi="Univers" w:cs="Univers"/>
          <w:spacing w:val="-2"/>
          <w:sz w:val="20"/>
        </w:rPr>
        <w:tab/>
      </w:r>
      <w:r w:rsidRPr="00D36BB6">
        <w:rPr>
          <w:rFonts w:ascii="Univers" w:hAnsi="Univers" w:cs="Univers"/>
          <w:spacing w:val="-2"/>
          <w:sz w:val="20"/>
        </w:rPr>
        <w:tab/>
      </w:r>
      <w:r w:rsidR="00D079AD">
        <w:rPr>
          <w:rFonts w:ascii="Univers" w:hAnsi="Univers" w:cs="Univers"/>
          <w:spacing w:val="-2"/>
          <w:sz w:val="20"/>
        </w:rPr>
        <w:t>8</w:t>
      </w:r>
    </w:p>
    <w:p w14:paraId="73EA0755" w14:textId="72E402D1" w:rsidR="00F21804" w:rsidRPr="00D36BB6" w:rsidRDefault="00AC7064">
      <w:pPr>
        <w:tabs>
          <w:tab w:val="right" w:leader="dot" w:pos="7938"/>
        </w:tabs>
        <w:jc w:val="both"/>
      </w:pPr>
      <w:r w:rsidRPr="00D36BB6">
        <w:rPr>
          <w:rFonts w:ascii="Univers" w:hAnsi="Univers" w:cs="Univers"/>
          <w:spacing w:val="-2"/>
          <w:sz w:val="20"/>
        </w:rPr>
        <w:t>2.2. Procedures</w:t>
      </w:r>
      <w:r w:rsidRPr="00D36BB6">
        <w:rPr>
          <w:rFonts w:ascii="Univers" w:hAnsi="Univers" w:cs="Univers"/>
          <w:spacing w:val="-2"/>
          <w:sz w:val="20"/>
        </w:rPr>
        <w:tab/>
      </w:r>
      <w:r w:rsidRPr="00D36BB6">
        <w:rPr>
          <w:rFonts w:ascii="Univers" w:hAnsi="Univers" w:cs="Univers"/>
          <w:spacing w:val="-2"/>
          <w:sz w:val="20"/>
        </w:rPr>
        <w:tab/>
      </w:r>
      <w:r w:rsidR="00D079AD">
        <w:rPr>
          <w:rFonts w:ascii="Univers" w:hAnsi="Univers" w:cs="Univers"/>
          <w:spacing w:val="-2"/>
          <w:sz w:val="20"/>
        </w:rPr>
        <w:t>9</w:t>
      </w:r>
    </w:p>
    <w:p w14:paraId="7428471B" w14:textId="4FD87D43" w:rsidR="00F21804" w:rsidRPr="00D36BB6" w:rsidRDefault="00AC7064">
      <w:pPr>
        <w:tabs>
          <w:tab w:val="left" w:pos="284"/>
          <w:tab w:val="right" w:leader="dot" w:pos="7938"/>
          <w:tab w:val="right" w:pos="8789"/>
        </w:tabs>
        <w:spacing w:before="360"/>
        <w:jc w:val="both"/>
      </w:pPr>
      <w:r w:rsidRPr="00D36BB6">
        <w:rPr>
          <w:rFonts w:ascii="Univers" w:hAnsi="Univers" w:cs="Univers"/>
          <w:b/>
          <w:spacing w:val="-3"/>
        </w:rPr>
        <w:t>CHAPTER 3 - JURY DUTIES</w:t>
      </w:r>
      <w:r w:rsidR="00026F63" w:rsidRPr="00D36BB6">
        <w:rPr>
          <w:rFonts w:ascii="Univers" w:hAnsi="Univers" w:cs="Univers"/>
          <w:b/>
          <w:spacing w:val="-3"/>
        </w:rPr>
        <w:tab/>
      </w:r>
      <w:r w:rsidR="00D079AD">
        <w:rPr>
          <w:rFonts w:ascii="Univers" w:hAnsi="Univers" w:cs="Univers"/>
          <w:b/>
          <w:spacing w:val="-3"/>
        </w:rPr>
        <w:t>10</w:t>
      </w:r>
    </w:p>
    <w:p w14:paraId="483CC122" w14:textId="77777777" w:rsidR="00F21804" w:rsidRPr="00D36BB6" w:rsidRDefault="00F21804">
      <w:pPr>
        <w:tabs>
          <w:tab w:val="right" w:leader="dot" w:pos="7938"/>
          <w:tab w:val="right" w:pos="8789"/>
        </w:tabs>
        <w:jc w:val="both"/>
        <w:rPr>
          <w:rFonts w:ascii="Univers" w:hAnsi="Univers" w:cs="Univers"/>
          <w:spacing w:val="-2"/>
          <w:sz w:val="20"/>
        </w:rPr>
      </w:pPr>
    </w:p>
    <w:p w14:paraId="5DCA0599" w14:textId="535A1623" w:rsidR="00F21804" w:rsidRPr="00D36BB6" w:rsidRDefault="00AC7064">
      <w:pPr>
        <w:tabs>
          <w:tab w:val="right" w:leader="dot" w:pos="7938"/>
          <w:tab w:val="right" w:pos="8789"/>
        </w:tabs>
        <w:jc w:val="both"/>
      </w:pPr>
      <w:r w:rsidRPr="00D36BB6">
        <w:rPr>
          <w:rFonts w:ascii="Univers" w:hAnsi="Univers" w:cs="Univers"/>
          <w:spacing w:val="-2"/>
          <w:sz w:val="20"/>
        </w:rPr>
        <w:t>3.0. The functions of the Jury before the event</w:t>
      </w:r>
      <w:r w:rsidRPr="00D36BB6">
        <w:rPr>
          <w:rFonts w:ascii="Univers" w:hAnsi="Univers" w:cs="Univers"/>
          <w:spacing w:val="-2"/>
          <w:sz w:val="20"/>
        </w:rPr>
        <w:tab/>
      </w:r>
      <w:r w:rsidRPr="00D36BB6">
        <w:rPr>
          <w:rFonts w:ascii="Univers" w:hAnsi="Univers" w:cs="Univers"/>
          <w:spacing w:val="-2"/>
          <w:sz w:val="20"/>
        </w:rPr>
        <w:tab/>
      </w:r>
      <w:r w:rsidR="00D079AD">
        <w:rPr>
          <w:rFonts w:ascii="Univers" w:hAnsi="Univers" w:cs="Univers"/>
          <w:spacing w:val="-2"/>
          <w:sz w:val="20"/>
        </w:rPr>
        <w:t>10</w:t>
      </w:r>
    </w:p>
    <w:p w14:paraId="2A45AD07" w14:textId="2B031607" w:rsidR="00F21804" w:rsidRPr="00D36BB6" w:rsidRDefault="00AC7064">
      <w:pPr>
        <w:tabs>
          <w:tab w:val="right" w:leader="dot" w:pos="7938"/>
          <w:tab w:val="right" w:pos="8789"/>
        </w:tabs>
        <w:jc w:val="both"/>
      </w:pPr>
      <w:r w:rsidRPr="00D36BB6">
        <w:rPr>
          <w:rFonts w:ascii="Univers" w:hAnsi="Univers" w:cs="Univers"/>
          <w:spacing w:val="-2"/>
          <w:sz w:val="20"/>
        </w:rPr>
        <w:t>3.1. The functions of the Jury during the event</w:t>
      </w:r>
      <w:r w:rsidRPr="00D36BB6">
        <w:rPr>
          <w:rFonts w:ascii="Univers" w:hAnsi="Univers" w:cs="Univers"/>
          <w:spacing w:val="-2"/>
          <w:sz w:val="20"/>
        </w:rPr>
        <w:tab/>
      </w:r>
      <w:r w:rsidRPr="00D36BB6">
        <w:rPr>
          <w:rFonts w:ascii="Univers" w:hAnsi="Univers" w:cs="Univers"/>
          <w:spacing w:val="-2"/>
          <w:sz w:val="20"/>
        </w:rPr>
        <w:tab/>
      </w:r>
      <w:r w:rsidR="00D079AD">
        <w:rPr>
          <w:rFonts w:ascii="Univers" w:hAnsi="Univers" w:cs="Univers"/>
          <w:spacing w:val="-2"/>
          <w:sz w:val="20"/>
        </w:rPr>
        <w:t>10</w:t>
      </w:r>
    </w:p>
    <w:p w14:paraId="4E0BB557" w14:textId="064B71E9" w:rsidR="00F21804" w:rsidRPr="00D36BB6" w:rsidRDefault="00AC7064">
      <w:pPr>
        <w:tabs>
          <w:tab w:val="right" w:leader="dot" w:pos="7938"/>
          <w:tab w:val="right" w:pos="8789"/>
        </w:tabs>
        <w:jc w:val="both"/>
      </w:pPr>
      <w:r w:rsidRPr="00D36BB6">
        <w:rPr>
          <w:rFonts w:ascii="Univers" w:hAnsi="Univers" w:cs="Univers"/>
          <w:spacing w:val="-2"/>
          <w:sz w:val="20"/>
        </w:rPr>
        <w:t>3.2. Procedures when hearing a protest</w:t>
      </w:r>
      <w:r w:rsidRPr="00D36BB6">
        <w:rPr>
          <w:rFonts w:ascii="Univers" w:hAnsi="Univers" w:cs="Univers"/>
          <w:spacing w:val="-2"/>
          <w:sz w:val="20"/>
        </w:rPr>
        <w:tab/>
        <w:t>...</w:t>
      </w:r>
      <w:r w:rsidRPr="00D36BB6">
        <w:rPr>
          <w:rFonts w:ascii="Univers" w:hAnsi="Univers" w:cs="Univers"/>
          <w:spacing w:val="-2"/>
          <w:sz w:val="20"/>
        </w:rPr>
        <w:tab/>
      </w:r>
      <w:r w:rsidR="006F2236" w:rsidRPr="00D36BB6">
        <w:rPr>
          <w:rFonts w:ascii="Univers" w:hAnsi="Univers" w:cs="Univers"/>
          <w:spacing w:val="-2"/>
          <w:sz w:val="20"/>
        </w:rPr>
        <w:t>1</w:t>
      </w:r>
      <w:r w:rsidR="002535CF">
        <w:rPr>
          <w:rFonts w:ascii="Univers" w:hAnsi="Univers" w:cs="Univers"/>
          <w:spacing w:val="-2"/>
          <w:sz w:val="20"/>
        </w:rPr>
        <w:t>2</w:t>
      </w:r>
    </w:p>
    <w:p w14:paraId="3238B59B" w14:textId="7EE23CC9" w:rsidR="00F21804" w:rsidRPr="00D36BB6" w:rsidRDefault="00AC7064">
      <w:pPr>
        <w:tabs>
          <w:tab w:val="right" w:leader="dot" w:pos="7938"/>
          <w:tab w:val="right" w:pos="8789"/>
        </w:tabs>
        <w:jc w:val="both"/>
      </w:pPr>
      <w:r w:rsidRPr="00D36BB6">
        <w:rPr>
          <w:rFonts w:ascii="Univers" w:hAnsi="Univers" w:cs="Univers"/>
          <w:spacing w:val="-2"/>
          <w:sz w:val="20"/>
        </w:rPr>
        <w:t>3.3. The Jury duties at the conclusion of the event</w:t>
      </w:r>
      <w:r w:rsidRPr="00D36BB6">
        <w:rPr>
          <w:rFonts w:ascii="Univers" w:hAnsi="Univers" w:cs="Univers"/>
          <w:spacing w:val="-2"/>
          <w:sz w:val="20"/>
        </w:rPr>
        <w:tab/>
        <w:t>...</w:t>
      </w:r>
      <w:r w:rsidRPr="00D36BB6">
        <w:rPr>
          <w:rFonts w:ascii="Univers" w:hAnsi="Univers" w:cs="Univers"/>
          <w:spacing w:val="-2"/>
          <w:sz w:val="20"/>
        </w:rPr>
        <w:tab/>
        <w:t>1</w:t>
      </w:r>
      <w:r w:rsidR="002535CF">
        <w:rPr>
          <w:rFonts w:ascii="Univers" w:hAnsi="Univers" w:cs="Univers"/>
          <w:spacing w:val="-2"/>
          <w:sz w:val="20"/>
        </w:rPr>
        <w:t>4</w:t>
      </w:r>
    </w:p>
    <w:p w14:paraId="449BBD78" w14:textId="48723075" w:rsidR="00F21804" w:rsidRPr="00D36BB6" w:rsidRDefault="00AC7064">
      <w:pPr>
        <w:tabs>
          <w:tab w:val="right" w:leader="dot" w:pos="7938"/>
          <w:tab w:val="right" w:pos="8789"/>
        </w:tabs>
        <w:jc w:val="both"/>
      </w:pPr>
      <w:r w:rsidRPr="00D36BB6">
        <w:rPr>
          <w:rFonts w:ascii="Univers" w:hAnsi="Univers" w:cs="Univers"/>
          <w:spacing w:val="-2"/>
          <w:sz w:val="20"/>
        </w:rPr>
        <w:t>3.4. Event Debriefing</w:t>
      </w:r>
      <w:r w:rsidRPr="00D36BB6">
        <w:rPr>
          <w:rFonts w:ascii="Univers" w:hAnsi="Univers" w:cs="Univers"/>
          <w:spacing w:val="-2"/>
          <w:sz w:val="20"/>
        </w:rPr>
        <w:tab/>
      </w:r>
      <w:r w:rsidRPr="00D36BB6">
        <w:rPr>
          <w:rFonts w:ascii="Univers" w:hAnsi="Univers" w:cs="Univers"/>
          <w:spacing w:val="-2"/>
          <w:sz w:val="20"/>
        </w:rPr>
        <w:tab/>
        <w:t>1</w:t>
      </w:r>
      <w:r w:rsidR="002535CF">
        <w:rPr>
          <w:rFonts w:ascii="Univers" w:hAnsi="Univers" w:cs="Univers"/>
          <w:spacing w:val="-2"/>
          <w:sz w:val="20"/>
        </w:rPr>
        <w:t>5</w:t>
      </w:r>
    </w:p>
    <w:p w14:paraId="59E73BEE" w14:textId="79A44AA9" w:rsidR="00204447" w:rsidRPr="00D36BB6" w:rsidRDefault="00AC7064">
      <w:pPr>
        <w:tabs>
          <w:tab w:val="right" w:leader="dot" w:pos="7938"/>
          <w:tab w:val="right" w:pos="8789"/>
        </w:tabs>
        <w:jc w:val="both"/>
        <w:rPr>
          <w:rFonts w:ascii="Univers" w:hAnsi="Univers" w:cs="Univers"/>
          <w:spacing w:val="-2"/>
          <w:sz w:val="20"/>
        </w:rPr>
      </w:pPr>
      <w:r w:rsidRPr="00D36BB6">
        <w:rPr>
          <w:rFonts w:ascii="Univers" w:hAnsi="Univers" w:cs="Univers"/>
          <w:spacing w:val="-2"/>
          <w:sz w:val="20"/>
        </w:rPr>
        <w:t>3.5. Appeals to the FAI</w:t>
      </w:r>
      <w:r w:rsidRPr="00D36BB6">
        <w:rPr>
          <w:rFonts w:ascii="Univers" w:hAnsi="Univers" w:cs="Univers"/>
          <w:spacing w:val="-2"/>
          <w:sz w:val="20"/>
        </w:rPr>
        <w:tab/>
      </w:r>
      <w:r w:rsidRPr="00D36BB6">
        <w:rPr>
          <w:rFonts w:ascii="Univers" w:hAnsi="Univers" w:cs="Univers"/>
          <w:spacing w:val="-2"/>
          <w:sz w:val="20"/>
        </w:rPr>
        <w:tab/>
        <w:t>1</w:t>
      </w:r>
      <w:r w:rsidR="002535CF">
        <w:rPr>
          <w:rFonts w:ascii="Univers" w:hAnsi="Univers" w:cs="Univers"/>
          <w:spacing w:val="-2"/>
          <w:sz w:val="20"/>
        </w:rPr>
        <w:t>5</w:t>
      </w:r>
    </w:p>
    <w:p w14:paraId="66FB4042" w14:textId="28AEFB07" w:rsidR="00F21804" w:rsidRPr="00D36BB6" w:rsidRDefault="00AC7064">
      <w:pPr>
        <w:tabs>
          <w:tab w:val="left" w:pos="284"/>
          <w:tab w:val="right" w:leader="dot" w:pos="7938"/>
          <w:tab w:val="right" w:pos="8789"/>
        </w:tabs>
        <w:spacing w:before="360"/>
        <w:jc w:val="both"/>
      </w:pPr>
      <w:r w:rsidRPr="00D36BB6">
        <w:rPr>
          <w:rFonts w:ascii="Univers" w:hAnsi="Univers" w:cs="Univers"/>
          <w:b/>
          <w:spacing w:val="-3"/>
        </w:rPr>
        <w:t>APPENDICES</w:t>
      </w:r>
      <w:r w:rsidRPr="00D36BB6">
        <w:rPr>
          <w:rFonts w:ascii="Univers" w:hAnsi="Univers" w:cs="Univers"/>
          <w:b/>
          <w:spacing w:val="-3"/>
        </w:rPr>
        <w:tab/>
        <w:t>1</w:t>
      </w:r>
      <w:r w:rsidR="002535CF">
        <w:rPr>
          <w:rFonts w:ascii="Univers" w:hAnsi="Univers" w:cs="Univers"/>
          <w:b/>
          <w:spacing w:val="-3"/>
        </w:rPr>
        <w:t>6</w:t>
      </w:r>
    </w:p>
    <w:p w14:paraId="4FDD1544" w14:textId="77777777" w:rsidR="00F21804" w:rsidRPr="00D36BB6" w:rsidRDefault="00F21804">
      <w:pPr>
        <w:tabs>
          <w:tab w:val="right" w:leader="dot" w:pos="7938"/>
          <w:tab w:val="right" w:pos="8789"/>
        </w:tabs>
        <w:jc w:val="both"/>
        <w:rPr>
          <w:rFonts w:ascii="Univers" w:hAnsi="Univers" w:cs="Univers"/>
          <w:spacing w:val="-2"/>
          <w:sz w:val="20"/>
        </w:rPr>
      </w:pPr>
    </w:p>
    <w:p w14:paraId="6F85C41E" w14:textId="6088F59D"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A</w:t>
      </w:r>
      <w:r w:rsidRPr="00D36BB6">
        <w:rPr>
          <w:rFonts w:ascii="Univers" w:hAnsi="Univers" w:cs="Univers"/>
          <w:spacing w:val="-2"/>
          <w:sz w:val="20"/>
        </w:rPr>
        <w:tab/>
        <w:t>:</w:t>
      </w:r>
      <w:r w:rsidRPr="00D36BB6">
        <w:rPr>
          <w:rFonts w:ascii="Univers" w:hAnsi="Univers" w:cs="Univers"/>
          <w:spacing w:val="-2"/>
          <w:sz w:val="20"/>
        </w:rPr>
        <w:tab/>
        <w:t>Publication history ...</w:t>
      </w:r>
      <w:r w:rsidRPr="00D36BB6">
        <w:rPr>
          <w:rFonts w:ascii="Univers" w:hAnsi="Univers" w:cs="Univers"/>
          <w:spacing w:val="-2"/>
          <w:sz w:val="20"/>
        </w:rPr>
        <w:tab/>
      </w:r>
      <w:r w:rsidRPr="00D36BB6">
        <w:rPr>
          <w:rFonts w:ascii="Univers" w:hAnsi="Univers" w:cs="Univers"/>
          <w:spacing w:val="-2"/>
          <w:sz w:val="20"/>
        </w:rPr>
        <w:tab/>
        <w:t>1</w:t>
      </w:r>
      <w:r w:rsidR="002535CF">
        <w:rPr>
          <w:rFonts w:ascii="Univers" w:hAnsi="Univers" w:cs="Univers"/>
          <w:spacing w:val="-2"/>
          <w:sz w:val="20"/>
        </w:rPr>
        <w:t>6</w:t>
      </w:r>
    </w:p>
    <w:p w14:paraId="79C19ABF" w14:textId="7B49585D" w:rsidR="00F21804" w:rsidRPr="00D36BB6" w:rsidRDefault="000C39AC">
      <w:pPr>
        <w:tabs>
          <w:tab w:val="left" w:pos="284"/>
          <w:tab w:val="left" w:pos="1560"/>
          <w:tab w:val="left" w:pos="1985"/>
          <w:tab w:val="right" w:leader="dot" w:pos="7938"/>
          <w:tab w:val="right" w:pos="8789"/>
        </w:tabs>
        <w:spacing w:line="360" w:lineRule="auto"/>
        <w:jc w:val="both"/>
      </w:pPr>
      <w:r>
        <w:rPr>
          <w:rFonts w:ascii="Univers" w:hAnsi="Univers" w:cs="Univers"/>
          <w:spacing w:val="-2"/>
          <w:sz w:val="20"/>
        </w:rPr>
        <w:tab/>
      </w:r>
      <w:r w:rsidR="00AC7064" w:rsidRPr="00D36BB6">
        <w:rPr>
          <w:rFonts w:ascii="Univers" w:hAnsi="Univers" w:cs="Univers"/>
          <w:spacing w:val="-2"/>
          <w:sz w:val="20"/>
        </w:rPr>
        <w:t>Appendix B</w:t>
      </w:r>
      <w:r w:rsidR="00AC7064" w:rsidRPr="00D36BB6">
        <w:rPr>
          <w:rFonts w:ascii="Univers" w:hAnsi="Univers" w:cs="Univers"/>
          <w:spacing w:val="-2"/>
          <w:sz w:val="20"/>
        </w:rPr>
        <w:tab/>
        <w:t>:</w:t>
      </w:r>
      <w:r w:rsidR="00AC7064" w:rsidRPr="00D36BB6">
        <w:rPr>
          <w:rFonts w:ascii="Univers" w:hAnsi="Univers" w:cs="Univers"/>
          <w:spacing w:val="-2"/>
          <w:sz w:val="20"/>
        </w:rPr>
        <w:tab/>
        <w:t>The Jury Board Co</w:t>
      </w:r>
      <w:r w:rsidR="002C5E69" w:rsidRPr="00D36BB6">
        <w:rPr>
          <w:rFonts w:ascii="Univers" w:hAnsi="Univers" w:cs="Univers"/>
          <w:spacing w:val="-2"/>
          <w:sz w:val="20"/>
        </w:rPr>
        <w:t>ntact</w:t>
      </w:r>
      <w:r w:rsidR="00AC7064" w:rsidRPr="00D36BB6">
        <w:rPr>
          <w:rFonts w:ascii="Univers" w:hAnsi="Univers" w:cs="Univers"/>
          <w:spacing w:val="-2"/>
          <w:sz w:val="20"/>
        </w:rPr>
        <w:tab/>
      </w:r>
      <w:r w:rsidR="00AC7064" w:rsidRPr="00D36BB6">
        <w:rPr>
          <w:rFonts w:ascii="Univers" w:hAnsi="Univers" w:cs="Univers"/>
          <w:spacing w:val="-2"/>
          <w:sz w:val="20"/>
        </w:rPr>
        <w:tab/>
        <w:t>1</w:t>
      </w:r>
      <w:r w:rsidR="00653714">
        <w:rPr>
          <w:rFonts w:ascii="Univers" w:hAnsi="Univers" w:cs="Univers"/>
          <w:spacing w:val="-2"/>
          <w:sz w:val="20"/>
        </w:rPr>
        <w:t>9</w:t>
      </w:r>
    </w:p>
    <w:p w14:paraId="135A884D" w14:textId="3390F8DB"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C</w:t>
      </w:r>
      <w:r w:rsidRPr="00D36BB6">
        <w:rPr>
          <w:rFonts w:ascii="Univers" w:hAnsi="Univers" w:cs="Univers"/>
          <w:spacing w:val="-2"/>
          <w:sz w:val="20"/>
        </w:rPr>
        <w:tab/>
        <w:t>:</w:t>
      </w:r>
      <w:r w:rsidRPr="00D36BB6">
        <w:rPr>
          <w:rFonts w:ascii="Univers" w:hAnsi="Univers" w:cs="Univers"/>
          <w:spacing w:val="-2"/>
          <w:sz w:val="20"/>
        </w:rPr>
        <w:tab/>
        <w:t>International Juror - Qualification Levels and Criteria</w:t>
      </w:r>
      <w:r w:rsidRPr="00D36BB6">
        <w:rPr>
          <w:rFonts w:ascii="Univers" w:hAnsi="Univers" w:cs="Univers"/>
          <w:spacing w:val="-2"/>
          <w:sz w:val="20"/>
        </w:rPr>
        <w:tab/>
      </w:r>
      <w:r w:rsidRPr="00D36BB6">
        <w:rPr>
          <w:rFonts w:ascii="Univers" w:hAnsi="Univers" w:cs="Univers"/>
          <w:spacing w:val="-2"/>
          <w:sz w:val="20"/>
        </w:rPr>
        <w:tab/>
      </w:r>
      <w:r w:rsidR="00653714">
        <w:rPr>
          <w:rFonts w:ascii="Univers" w:hAnsi="Univers" w:cs="Univers"/>
          <w:spacing w:val="-2"/>
          <w:sz w:val="20"/>
        </w:rPr>
        <w:t>20</w:t>
      </w:r>
    </w:p>
    <w:p w14:paraId="132BAFA4" w14:textId="4A345D70"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D</w:t>
      </w:r>
      <w:r w:rsidRPr="00D36BB6">
        <w:rPr>
          <w:rFonts w:ascii="Univers" w:hAnsi="Univers" w:cs="Univers"/>
          <w:spacing w:val="-2"/>
          <w:sz w:val="20"/>
        </w:rPr>
        <w:tab/>
        <w:t>:</w:t>
      </w:r>
      <w:r w:rsidRPr="00D36BB6">
        <w:rPr>
          <w:rFonts w:ascii="Univers" w:hAnsi="Univers" w:cs="Univers"/>
          <w:spacing w:val="-2"/>
          <w:sz w:val="20"/>
        </w:rPr>
        <w:tab/>
        <w:t>Jury Final Report Form (Event Director)</w:t>
      </w:r>
      <w:r w:rsidRPr="00D36BB6">
        <w:rPr>
          <w:rFonts w:ascii="Univers" w:hAnsi="Univers" w:cs="Univers"/>
          <w:spacing w:val="-2"/>
          <w:sz w:val="20"/>
        </w:rPr>
        <w:tab/>
        <w:t>...</w:t>
      </w:r>
      <w:r w:rsidRPr="00D36BB6">
        <w:rPr>
          <w:rFonts w:ascii="Univers" w:hAnsi="Univers" w:cs="Univers"/>
          <w:spacing w:val="-2"/>
          <w:sz w:val="20"/>
        </w:rPr>
        <w:tab/>
      </w:r>
      <w:r w:rsidR="006F2236" w:rsidRPr="00D36BB6">
        <w:rPr>
          <w:rFonts w:ascii="Univers" w:hAnsi="Univers" w:cs="Univers"/>
          <w:spacing w:val="-2"/>
          <w:sz w:val="20"/>
        </w:rPr>
        <w:t>2</w:t>
      </w:r>
      <w:r w:rsidR="00653714">
        <w:rPr>
          <w:rFonts w:ascii="Univers" w:hAnsi="Univers" w:cs="Univers"/>
          <w:spacing w:val="-2"/>
          <w:sz w:val="20"/>
        </w:rPr>
        <w:t>1</w:t>
      </w:r>
    </w:p>
    <w:p w14:paraId="0DFDECDD" w14:textId="2B6BD80F"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E</w:t>
      </w:r>
      <w:r w:rsidRPr="00D36BB6">
        <w:rPr>
          <w:rFonts w:ascii="Univers" w:hAnsi="Univers" w:cs="Univers"/>
          <w:spacing w:val="-2"/>
          <w:sz w:val="20"/>
        </w:rPr>
        <w:tab/>
        <w:t>:</w:t>
      </w:r>
      <w:r w:rsidRPr="00D36BB6">
        <w:rPr>
          <w:rFonts w:ascii="Univers" w:hAnsi="Univers" w:cs="Univers"/>
          <w:spacing w:val="-2"/>
          <w:sz w:val="20"/>
        </w:rPr>
        <w:tab/>
        <w:t>FAI Report Form (FAI Secretary General)</w:t>
      </w:r>
      <w:r w:rsidRPr="00D36BB6">
        <w:rPr>
          <w:rFonts w:ascii="Univers" w:hAnsi="Univers" w:cs="Univers"/>
          <w:spacing w:val="-2"/>
          <w:sz w:val="20"/>
        </w:rPr>
        <w:tab/>
      </w:r>
      <w:r w:rsidRPr="00D36BB6">
        <w:rPr>
          <w:rFonts w:ascii="Univers" w:hAnsi="Univers" w:cs="Univers"/>
          <w:spacing w:val="-2"/>
          <w:sz w:val="20"/>
        </w:rPr>
        <w:tab/>
      </w:r>
      <w:r w:rsidR="006F2236" w:rsidRPr="00D36BB6">
        <w:rPr>
          <w:rFonts w:ascii="Univers" w:hAnsi="Univers" w:cs="Univers"/>
          <w:spacing w:val="-2"/>
          <w:sz w:val="20"/>
        </w:rPr>
        <w:t>2</w:t>
      </w:r>
      <w:r w:rsidR="00653714">
        <w:rPr>
          <w:rFonts w:ascii="Univers" w:hAnsi="Univers" w:cs="Univers"/>
          <w:spacing w:val="-2"/>
          <w:sz w:val="20"/>
        </w:rPr>
        <w:t>2</w:t>
      </w:r>
    </w:p>
    <w:p w14:paraId="61749C4C" w14:textId="097A6C10"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F/1</w:t>
      </w:r>
      <w:r w:rsidRPr="00D36BB6">
        <w:rPr>
          <w:rFonts w:ascii="Univers" w:hAnsi="Univers" w:cs="Univers"/>
          <w:spacing w:val="-2"/>
          <w:sz w:val="20"/>
        </w:rPr>
        <w:tab/>
        <w:t>:</w:t>
      </w:r>
      <w:r w:rsidRPr="00D36BB6">
        <w:rPr>
          <w:rFonts w:ascii="Univers" w:hAnsi="Univers" w:cs="Univers"/>
          <w:spacing w:val="-2"/>
          <w:sz w:val="20"/>
        </w:rPr>
        <w:tab/>
        <w:t>Verification and Approval of Results ...</w:t>
      </w:r>
      <w:r w:rsidRPr="00D36BB6">
        <w:rPr>
          <w:rFonts w:ascii="Univers" w:hAnsi="Univers" w:cs="Univers"/>
          <w:spacing w:val="-2"/>
          <w:sz w:val="20"/>
        </w:rPr>
        <w:tab/>
      </w:r>
      <w:r w:rsidRPr="00D36BB6">
        <w:rPr>
          <w:rFonts w:ascii="Univers" w:hAnsi="Univers" w:cs="Univers"/>
          <w:spacing w:val="-2"/>
          <w:sz w:val="20"/>
        </w:rPr>
        <w:tab/>
        <w:t>2</w:t>
      </w:r>
      <w:r w:rsidR="00653714">
        <w:rPr>
          <w:rFonts w:ascii="Univers" w:hAnsi="Univers" w:cs="Univers"/>
          <w:spacing w:val="-2"/>
          <w:sz w:val="20"/>
        </w:rPr>
        <w:t>4</w:t>
      </w:r>
    </w:p>
    <w:p w14:paraId="519CEA6C" w14:textId="124D5EC4"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r>
      <w:r w:rsidRPr="00D36BB6">
        <w:rPr>
          <w:rFonts w:ascii="Univers" w:hAnsi="Univers" w:cs="Univers"/>
          <w:spacing w:val="-2"/>
          <w:sz w:val="20"/>
        </w:rPr>
        <w:tab/>
      </w:r>
      <w:r w:rsidRPr="00D36BB6">
        <w:rPr>
          <w:rFonts w:ascii="Univers" w:hAnsi="Univers" w:cs="Univers"/>
          <w:spacing w:val="-2"/>
          <w:sz w:val="20"/>
        </w:rPr>
        <w:tab/>
        <w:t>Verification and Approval of Results, events without observers</w:t>
      </w:r>
      <w:r w:rsidRPr="00D36BB6">
        <w:rPr>
          <w:rFonts w:ascii="Univers" w:hAnsi="Univers" w:cs="Univers"/>
          <w:spacing w:val="-2"/>
          <w:sz w:val="20"/>
        </w:rPr>
        <w:tab/>
      </w:r>
      <w:r w:rsidRPr="00D36BB6">
        <w:rPr>
          <w:rFonts w:ascii="Univers" w:hAnsi="Univers" w:cs="Univers"/>
          <w:spacing w:val="-2"/>
          <w:sz w:val="20"/>
        </w:rPr>
        <w:tab/>
        <w:t>2</w:t>
      </w:r>
      <w:r w:rsidR="00653714">
        <w:rPr>
          <w:rFonts w:ascii="Univers" w:hAnsi="Univers" w:cs="Univers"/>
          <w:spacing w:val="-2"/>
          <w:sz w:val="20"/>
        </w:rPr>
        <w:t>5</w:t>
      </w:r>
    </w:p>
    <w:p w14:paraId="0BDA10C5" w14:textId="6A48E547"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F/2</w:t>
      </w:r>
      <w:r w:rsidRPr="00D36BB6">
        <w:rPr>
          <w:rFonts w:ascii="Univers" w:hAnsi="Univers" w:cs="Univers"/>
          <w:spacing w:val="-2"/>
          <w:sz w:val="20"/>
        </w:rPr>
        <w:tab/>
        <w:t>:</w:t>
      </w:r>
      <w:r w:rsidRPr="00D36BB6">
        <w:rPr>
          <w:rFonts w:ascii="Univers" w:hAnsi="Univers" w:cs="Univers"/>
          <w:spacing w:val="-2"/>
          <w:sz w:val="20"/>
        </w:rPr>
        <w:tab/>
        <w:t>Recommended Task Results Verification Form ...</w:t>
      </w:r>
      <w:r w:rsidRPr="00D36BB6">
        <w:rPr>
          <w:rFonts w:ascii="Univers" w:hAnsi="Univers" w:cs="Univers"/>
          <w:spacing w:val="-2"/>
          <w:sz w:val="20"/>
        </w:rPr>
        <w:tab/>
      </w:r>
      <w:r w:rsidRPr="00D36BB6">
        <w:rPr>
          <w:rFonts w:ascii="Univers" w:hAnsi="Univers" w:cs="Univers"/>
          <w:spacing w:val="-2"/>
          <w:sz w:val="20"/>
        </w:rPr>
        <w:tab/>
        <w:t>2</w:t>
      </w:r>
      <w:r w:rsidR="00292E37">
        <w:rPr>
          <w:rFonts w:ascii="Univers" w:hAnsi="Univers" w:cs="Univers"/>
          <w:spacing w:val="-2"/>
          <w:sz w:val="20"/>
        </w:rPr>
        <w:t>8</w:t>
      </w:r>
    </w:p>
    <w:p w14:paraId="47C21FBF" w14:textId="149888B1"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F/3</w:t>
      </w:r>
      <w:r w:rsidRPr="00D36BB6">
        <w:rPr>
          <w:rFonts w:ascii="Univers" w:hAnsi="Univers" w:cs="Univers"/>
          <w:spacing w:val="-2"/>
          <w:sz w:val="20"/>
        </w:rPr>
        <w:tab/>
        <w:t>:</w:t>
      </w:r>
      <w:r w:rsidRPr="00D36BB6">
        <w:rPr>
          <w:rFonts w:ascii="Univers" w:hAnsi="Univers" w:cs="Univers"/>
          <w:spacing w:val="-2"/>
          <w:sz w:val="20"/>
        </w:rPr>
        <w:tab/>
        <w:t>Verification of Scoring ...</w:t>
      </w:r>
      <w:r w:rsidRPr="00D36BB6">
        <w:rPr>
          <w:rFonts w:ascii="Univers" w:hAnsi="Univers" w:cs="Univers"/>
          <w:spacing w:val="-2"/>
          <w:sz w:val="20"/>
        </w:rPr>
        <w:tab/>
      </w:r>
      <w:r w:rsidRPr="00D36BB6">
        <w:rPr>
          <w:rFonts w:ascii="Univers" w:hAnsi="Univers" w:cs="Univers"/>
          <w:spacing w:val="-2"/>
          <w:sz w:val="20"/>
        </w:rPr>
        <w:tab/>
        <w:t>2</w:t>
      </w:r>
      <w:r w:rsidR="00292E37">
        <w:rPr>
          <w:rFonts w:ascii="Univers" w:hAnsi="Univers" w:cs="Univers"/>
          <w:spacing w:val="-2"/>
          <w:sz w:val="20"/>
        </w:rPr>
        <w:t>9</w:t>
      </w:r>
    </w:p>
    <w:p w14:paraId="7D48B57B" w14:textId="0AEE6243"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F/4</w:t>
      </w:r>
      <w:r w:rsidRPr="00D36BB6">
        <w:rPr>
          <w:rFonts w:ascii="Univers" w:hAnsi="Univers" w:cs="Univers"/>
          <w:spacing w:val="-2"/>
          <w:sz w:val="20"/>
        </w:rPr>
        <w:tab/>
        <w:t>:</w:t>
      </w:r>
      <w:r w:rsidRPr="00D36BB6">
        <w:rPr>
          <w:rFonts w:ascii="Univers" w:hAnsi="Univers" w:cs="Univers"/>
          <w:spacing w:val="-2"/>
          <w:sz w:val="20"/>
        </w:rPr>
        <w:tab/>
        <w:t>Worksheet to verify Computations for Land Run Task (LRN)...</w:t>
      </w:r>
      <w:r w:rsidRPr="00D36BB6">
        <w:rPr>
          <w:rFonts w:ascii="Univers" w:hAnsi="Univers" w:cs="Univers"/>
          <w:spacing w:val="-2"/>
          <w:sz w:val="20"/>
        </w:rPr>
        <w:tab/>
      </w:r>
      <w:r w:rsidRPr="00D36BB6">
        <w:rPr>
          <w:rFonts w:ascii="Univers" w:hAnsi="Univers" w:cs="Univers"/>
          <w:spacing w:val="-2"/>
          <w:sz w:val="20"/>
        </w:rPr>
        <w:tab/>
      </w:r>
      <w:r w:rsidR="006F2236" w:rsidRPr="00D36BB6">
        <w:rPr>
          <w:rFonts w:ascii="Univers" w:hAnsi="Univers" w:cs="Univers"/>
          <w:spacing w:val="-2"/>
          <w:sz w:val="20"/>
        </w:rPr>
        <w:t>3</w:t>
      </w:r>
      <w:r w:rsidR="00292E37">
        <w:rPr>
          <w:rFonts w:ascii="Univers" w:hAnsi="Univers" w:cs="Univers"/>
          <w:spacing w:val="-2"/>
          <w:sz w:val="20"/>
        </w:rPr>
        <w:t>1</w:t>
      </w:r>
    </w:p>
    <w:p w14:paraId="69671A61" w14:textId="045DBA77"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F/5</w:t>
      </w:r>
      <w:r w:rsidRPr="00D36BB6">
        <w:rPr>
          <w:rFonts w:ascii="Univers" w:hAnsi="Univers" w:cs="Univers"/>
          <w:spacing w:val="-2"/>
          <w:sz w:val="20"/>
        </w:rPr>
        <w:tab/>
      </w:r>
      <w:r w:rsidRPr="00D36BB6">
        <w:rPr>
          <w:rFonts w:ascii="Univers" w:hAnsi="Univers" w:cs="Univers"/>
          <w:spacing w:val="-2"/>
          <w:sz w:val="20"/>
        </w:rPr>
        <w:tab/>
        <w:t>Worksheet to verify Computations for Elbow Task (ELB)...</w:t>
      </w:r>
      <w:r w:rsidRPr="00D36BB6">
        <w:rPr>
          <w:rFonts w:ascii="Univers" w:hAnsi="Univers" w:cs="Univers"/>
          <w:spacing w:val="-2"/>
          <w:sz w:val="20"/>
        </w:rPr>
        <w:tab/>
      </w:r>
      <w:r w:rsidRPr="00D36BB6">
        <w:rPr>
          <w:rFonts w:ascii="Univers" w:hAnsi="Univers" w:cs="Univers"/>
          <w:spacing w:val="-2"/>
          <w:sz w:val="20"/>
        </w:rPr>
        <w:tab/>
      </w:r>
      <w:r w:rsidR="006F2236" w:rsidRPr="00D36BB6">
        <w:rPr>
          <w:rFonts w:ascii="Univers" w:hAnsi="Univers" w:cs="Univers"/>
          <w:spacing w:val="-2"/>
          <w:sz w:val="20"/>
        </w:rPr>
        <w:t>3</w:t>
      </w:r>
      <w:r w:rsidR="00292E37">
        <w:rPr>
          <w:rFonts w:ascii="Univers" w:hAnsi="Univers" w:cs="Univers"/>
          <w:spacing w:val="-2"/>
          <w:sz w:val="20"/>
        </w:rPr>
        <w:t>2</w:t>
      </w:r>
    </w:p>
    <w:p w14:paraId="336BEE41" w14:textId="52E0F7EB"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F/6</w:t>
      </w:r>
      <w:r w:rsidRPr="00D36BB6">
        <w:rPr>
          <w:rFonts w:ascii="Univers" w:hAnsi="Univers" w:cs="Univers"/>
          <w:spacing w:val="-2"/>
          <w:sz w:val="20"/>
        </w:rPr>
        <w:tab/>
      </w:r>
      <w:r w:rsidRPr="00D36BB6">
        <w:rPr>
          <w:rFonts w:ascii="Univers" w:hAnsi="Univers" w:cs="Univers"/>
          <w:spacing w:val="-2"/>
          <w:sz w:val="20"/>
        </w:rPr>
        <w:tab/>
      </w:r>
      <w:r w:rsidR="00026F63" w:rsidRPr="00D36BB6">
        <w:rPr>
          <w:rFonts w:ascii="Univers" w:hAnsi="Univers" w:cs="Univers"/>
          <w:spacing w:val="-2"/>
          <w:sz w:val="20"/>
        </w:rPr>
        <w:t>Worksheet to verify Scoring Program</w:t>
      </w:r>
      <w:r w:rsidRPr="00D36BB6">
        <w:rPr>
          <w:rFonts w:ascii="Univers" w:hAnsi="Univers" w:cs="Univers"/>
          <w:spacing w:val="-2"/>
          <w:sz w:val="20"/>
        </w:rPr>
        <w:tab/>
      </w:r>
      <w:r w:rsidRPr="00D36BB6">
        <w:rPr>
          <w:rFonts w:ascii="Univers" w:hAnsi="Univers" w:cs="Univers"/>
          <w:spacing w:val="-2"/>
          <w:sz w:val="20"/>
        </w:rPr>
        <w:tab/>
        <w:t>3</w:t>
      </w:r>
      <w:r w:rsidR="0012526F">
        <w:rPr>
          <w:rFonts w:ascii="Univers" w:hAnsi="Univers" w:cs="Univers"/>
          <w:spacing w:val="-2"/>
          <w:sz w:val="20"/>
        </w:rPr>
        <w:t>3</w:t>
      </w:r>
    </w:p>
    <w:p w14:paraId="4EA0067C" w14:textId="13300136"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 xml:space="preserve">Appendix G </w:t>
      </w:r>
      <w:r w:rsidRPr="00D36BB6">
        <w:rPr>
          <w:rFonts w:ascii="Univers" w:hAnsi="Univers" w:cs="Univers"/>
          <w:spacing w:val="-2"/>
          <w:sz w:val="20"/>
        </w:rPr>
        <w:tab/>
        <w:t>:</w:t>
      </w:r>
      <w:r w:rsidRPr="00D36BB6">
        <w:rPr>
          <w:rFonts w:ascii="Univers" w:hAnsi="Univers" w:cs="Univers"/>
          <w:spacing w:val="-2"/>
          <w:sz w:val="20"/>
        </w:rPr>
        <w:tab/>
        <w:t>Recommended Jury President's Checklist</w:t>
      </w:r>
      <w:r w:rsidRPr="00D36BB6">
        <w:rPr>
          <w:rFonts w:ascii="Univers" w:hAnsi="Univers" w:cs="Univers"/>
          <w:spacing w:val="-2"/>
          <w:sz w:val="20"/>
        </w:rPr>
        <w:tab/>
      </w:r>
      <w:r w:rsidRPr="00D36BB6">
        <w:rPr>
          <w:rFonts w:ascii="Univers" w:hAnsi="Univers" w:cs="Univers"/>
          <w:spacing w:val="-2"/>
          <w:sz w:val="20"/>
        </w:rPr>
        <w:tab/>
        <w:t>3</w:t>
      </w:r>
      <w:r w:rsidR="0012526F">
        <w:rPr>
          <w:rFonts w:ascii="Univers" w:hAnsi="Univers" w:cs="Univers"/>
          <w:spacing w:val="-2"/>
          <w:sz w:val="20"/>
        </w:rPr>
        <w:t>7</w:t>
      </w:r>
    </w:p>
    <w:p w14:paraId="6C2598D6" w14:textId="4847D13A" w:rsidR="00F21804" w:rsidRPr="00D36BB6" w:rsidRDefault="00AC7064" w:rsidP="003A3069">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r>
      <w:r w:rsidRPr="00D36BB6">
        <w:rPr>
          <w:rFonts w:ascii="Univers" w:hAnsi="Univers" w:cs="Univers"/>
          <w:spacing w:val="-2"/>
          <w:sz w:val="20"/>
        </w:rPr>
        <w:tab/>
      </w:r>
      <w:r w:rsidRPr="00D36BB6">
        <w:rPr>
          <w:rFonts w:ascii="Univers" w:hAnsi="Univers" w:cs="Univers"/>
          <w:spacing w:val="-2"/>
          <w:sz w:val="20"/>
        </w:rPr>
        <w:tab/>
      </w:r>
      <w:r w:rsidR="00026F63" w:rsidRPr="00D36BB6">
        <w:rPr>
          <w:rFonts w:ascii="Univers" w:hAnsi="Univers" w:cs="Univers"/>
          <w:spacing w:val="-2"/>
          <w:sz w:val="20"/>
        </w:rPr>
        <w:t xml:space="preserve">CIA </w:t>
      </w:r>
      <w:r w:rsidRPr="00D36BB6">
        <w:rPr>
          <w:rFonts w:ascii="Univers" w:hAnsi="Univers" w:cs="Univers"/>
          <w:spacing w:val="-2"/>
          <w:sz w:val="20"/>
        </w:rPr>
        <w:t xml:space="preserve">Organiser Agreement, Annex A: </w:t>
      </w:r>
      <w:r w:rsidR="00026F63" w:rsidRPr="00D36BB6">
        <w:rPr>
          <w:rFonts w:ascii="Univers" w:hAnsi="Univers" w:cs="Univers"/>
          <w:spacing w:val="-2"/>
          <w:sz w:val="20"/>
        </w:rPr>
        <w:t>Financial Agreements</w:t>
      </w:r>
      <w:r w:rsidRPr="00D36BB6">
        <w:rPr>
          <w:rFonts w:ascii="Univers" w:hAnsi="Univers" w:cs="Univers"/>
          <w:spacing w:val="-2"/>
          <w:sz w:val="20"/>
        </w:rPr>
        <w:tab/>
      </w:r>
      <w:r w:rsidRPr="00D36BB6">
        <w:rPr>
          <w:rFonts w:ascii="Univers" w:hAnsi="Univers" w:cs="Univers"/>
          <w:spacing w:val="-2"/>
          <w:sz w:val="20"/>
        </w:rPr>
        <w:tab/>
      </w:r>
      <w:r w:rsidR="007819C0">
        <w:rPr>
          <w:rFonts w:ascii="Univers" w:hAnsi="Univers" w:cs="Univers"/>
          <w:spacing w:val="-2"/>
          <w:sz w:val="20"/>
        </w:rPr>
        <w:t>4</w:t>
      </w:r>
      <w:r w:rsidR="0012526F">
        <w:rPr>
          <w:rFonts w:ascii="Univers" w:hAnsi="Univers" w:cs="Univers"/>
          <w:spacing w:val="-2"/>
          <w:sz w:val="20"/>
        </w:rPr>
        <w:t>2</w:t>
      </w:r>
    </w:p>
    <w:p w14:paraId="7965491E" w14:textId="594E95E4" w:rsidR="00F21804" w:rsidRPr="00D36BB6" w:rsidRDefault="00AC7064">
      <w:pPr>
        <w:tabs>
          <w:tab w:val="left" w:pos="284"/>
          <w:tab w:val="left" w:pos="1560"/>
          <w:tab w:val="left" w:pos="1985"/>
          <w:tab w:val="right" w:leader="dot" w:pos="7938"/>
          <w:tab w:val="right" w:pos="8789"/>
        </w:tabs>
        <w:spacing w:line="360" w:lineRule="auto"/>
        <w:jc w:val="both"/>
      </w:pPr>
      <w:r w:rsidRPr="00D36BB6">
        <w:rPr>
          <w:rFonts w:ascii="Univers" w:hAnsi="Univers" w:cs="Univers"/>
          <w:spacing w:val="-2"/>
          <w:sz w:val="20"/>
        </w:rPr>
        <w:tab/>
        <w:t>Appendix H</w:t>
      </w:r>
      <w:r w:rsidRPr="00D36BB6">
        <w:rPr>
          <w:rFonts w:ascii="Univers" w:hAnsi="Univers" w:cs="Univers"/>
          <w:spacing w:val="-2"/>
          <w:sz w:val="20"/>
        </w:rPr>
        <w:tab/>
        <w:t>:</w:t>
      </w:r>
      <w:r w:rsidRPr="00D36BB6">
        <w:rPr>
          <w:rFonts w:ascii="Univers" w:hAnsi="Univers" w:cs="Univers"/>
          <w:spacing w:val="-2"/>
          <w:sz w:val="20"/>
        </w:rPr>
        <w:tab/>
        <w:t>Application and Regrading Form</w:t>
      </w:r>
      <w:r w:rsidRPr="00D36BB6">
        <w:rPr>
          <w:rFonts w:ascii="Univers" w:hAnsi="Univers" w:cs="Univers"/>
          <w:spacing w:val="-2"/>
          <w:sz w:val="20"/>
        </w:rPr>
        <w:tab/>
      </w:r>
      <w:r w:rsidRPr="00D36BB6">
        <w:rPr>
          <w:rFonts w:ascii="Univers" w:hAnsi="Univers" w:cs="Univers"/>
          <w:spacing w:val="-2"/>
          <w:sz w:val="20"/>
        </w:rPr>
        <w:tab/>
        <w:t>4</w:t>
      </w:r>
      <w:r w:rsidR="0012526F">
        <w:rPr>
          <w:rFonts w:ascii="Univers" w:hAnsi="Univers" w:cs="Univers"/>
          <w:spacing w:val="-2"/>
          <w:sz w:val="20"/>
        </w:rPr>
        <w:t>5</w:t>
      </w:r>
    </w:p>
    <w:p w14:paraId="3DB2FC02" w14:textId="77777777" w:rsidR="00F21804" w:rsidRPr="00D36BB6" w:rsidRDefault="00F21804">
      <w:pPr>
        <w:pageBreakBefore/>
        <w:tabs>
          <w:tab w:val="left" w:pos="284"/>
          <w:tab w:val="left" w:pos="1560"/>
          <w:tab w:val="left" w:pos="1985"/>
          <w:tab w:val="right" w:leader="dot" w:pos="7938"/>
          <w:tab w:val="right" w:pos="8789"/>
        </w:tabs>
        <w:spacing w:line="360" w:lineRule="auto"/>
        <w:jc w:val="both"/>
        <w:rPr>
          <w:rFonts w:ascii="Univers" w:hAnsi="Univers" w:cs="Univers"/>
          <w:b/>
          <w:spacing w:val="-2"/>
          <w:sz w:val="20"/>
        </w:rPr>
      </w:pPr>
    </w:p>
    <w:p w14:paraId="167AB92A" w14:textId="77777777" w:rsidR="00F21804" w:rsidRPr="00D36BB6" w:rsidRDefault="00AC7064">
      <w:pPr>
        <w:jc w:val="center"/>
      </w:pPr>
      <w:r w:rsidRPr="00D36BB6">
        <w:rPr>
          <w:rFonts w:ascii="Univers" w:hAnsi="Univers" w:cs="Univers"/>
          <w:b/>
          <w:sz w:val="28"/>
          <w:szCs w:val="28"/>
        </w:rPr>
        <w:t>CIA INTERNATIONAL JURY</w:t>
      </w:r>
    </w:p>
    <w:p w14:paraId="7D1E2AF7" w14:textId="77777777" w:rsidR="00F21804" w:rsidRPr="00D36BB6" w:rsidRDefault="00F21804">
      <w:pPr>
        <w:jc w:val="both"/>
        <w:rPr>
          <w:rFonts w:ascii="Univers" w:hAnsi="Univers" w:cs="Univers"/>
          <w:spacing w:val="-2"/>
          <w:sz w:val="20"/>
        </w:rPr>
      </w:pPr>
    </w:p>
    <w:p w14:paraId="0963341A" w14:textId="77777777" w:rsidR="00F21804" w:rsidRPr="00D95CD7" w:rsidRDefault="00AC7064">
      <w:pPr>
        <w:ind w:left="1408" w:hanging="1408"/>
        <w:jc w:val="both"/>
        <w:rPr>
          <w:rFonts w:ascii="Arial" w:hAnsi="Arial" w:cs="Arial"/>
          <w:sz w:val="20"/>
        </w:rPr>
      </w:pPr>
      <w:r w:rsidRPr="00D95CD7">
        <w:rPr>
          <w:rFonts w:ascii="Arial" w:hAnsi="Arial" w:cs="Arial"/>
          <w:i/>
          <w:spacing w:val="-2"/>
          <w:sz w:val="20"/>
          <w:u w:val="single"/>
        </w:rPr>
        <w:t>Special note:</w:t>
      </w:r>
      <w:r w:rsidRPr="00D95CD7">
        <w:rPr>
          <w:rFonts w:ascii="Arial" w:hAnsi="Arial" w:cs="Arial"/>
          <w:i/>
          <w:spacing w:val="-2"/>
          <w:sz w:val="20"/>
        </w:rPr>
        <w:t xml:space="preserve"> </w:t>
      </w:r>
      <w:r w:rsidRPr="00D95CD7">
        <w:rPr>
          <w:rFonts w:ascii="Arial" w:hAnsi="Arial" w:cs="Arial"/>
          <w:i/>
          <w:spacing w:val="-2"/>
          <w:sz w:val="20"/>
        </w:rPr>
        <w:tab/>
        <w:t xml:space="preserve">The use of the words </w:t>
      </w:r>
      <w:r w:rsidRPr="00D95CD7">
        <w:rPr>
          <w:rFonts w:ascii="Arial" w:hAnsi="Arial" w:cs="Arial"/>
          <w:b/>
          <w:i/>
          <w:spacing w:val="-2"/>
          <w:sz w:val="20"/>
          <w:u w:val="single"/>
        </w:rPr>
        <w:t>he or his</w:t>
      </w:r>
      <w:r w:rsidRPr="00D95CD7">
        <w:rPr>
          <w:rFonts w:ascii="Arial" w:hAnsi="Arial" w:cs="Arial"/>
          <w:i/>
          <w:spacing w:val="-2"/>
          <w:sz w:val="20"/>
        </w:rPr>
        <w:t xml:space="preserve"> in this document does not imply gender but is used in place of </w:t>
      </w:r>
      <w:r w:rsidRPr="00D95CD7">
        <w:rPr>
          <w:rFonts w:ascii="Arial" w:hAnsi="Arial" w:cs="Arial"/>
          <w:b/>
          <w:i/>
          <w:spacing w:val="-2"/>
          <w:sz w:val="20"/>
          <w:u w:val="single"/>
        </w:rPr>
        <w:t>he/she or his/her</w:t>
      </w:r>
    </w:p>
    <w:p w14:paraId="5245566B" w14:textId="77777777" w:rsidR="00F21804" w:rsidRPr="00D95CD7" w:rsidRDefault="00F21804">
      <w:pPr>
        <w:jc w:val="both"/>
        <w:rPr>
          <w:rFonts w:ascii="Arial" w:hAnsi="Arial" w:cs="Arial"/>
          <w:spacing w:val="-2"/>
          <w:sz w:val="20"/>
        </w:rPr>
      </w:pPr>
    </w:p>
    <w:p w14:paraId="49112AE6" w14:textId="77777777" w:rsidR="00F21804" w:rsidRPr="00D95CD7" w:rsidRDefault="00AC7064">
      <w:pPr>
        <w:jc w:val="center"/>
        <w:rPr>
          <w:rFonts w:ascii="Arial" w:hAnsi="Arial" w:cs="Arial"/>
          <w:sz w:val="20"/>
        </w:rPr>
      </w:pPr>
      <w:r w:rsidRPr="00D95CD7">
        <w:rPr>
          <w:rFonts w:ascii="Arial" w:hAnsi="Arial" w:cs="Arial"/>
          <w:b/>
          <w:sz w:val="20"/>
        </w:rPr>
        <w:t>INTRODUCTION</w:t>
      </w:r>
    </w:p>
    <w:p w14:paraId="32A7A634" w14:textId="77777777" w:rsidR="00F21804" w:rsidRPr="00D95CD7" w:rsidRDefault="00F21804">
      <w:pPr>
        <w:jc w:val="both"/>
        <w:rPr>
          <w:rFonts w:ascii="Arial" w:hAnsi="Arial" w:cs="Arial"/>
          <w:spacing w:val="-2"/>
          <w:sz w:val="20"/>
        </w:rPr>
      </w:pPr>
    </w:p>
    <w:p w14:paraId="649FDAE7" w14:textId="3DAA9127" w:rsidR="00F21804" w:rsidRPr="00D95CD7" w:rsidRDefault="00AC7064">
      <w:pPr>
        <w:jc w:val="both"/>
        <w:rPr>
          <w:rFonts w:ascii="Arial" w:hAnsi="Arial" w:cs="Arial"/>
          <w:sz w:val="20"/>
        </w:rPr>
      </w:pPr>
      <w:r w:rsidRPr="00D95CD7">
        <w:rPr>
          <w:rFonts w:ascii="Arial" w:hAnsi="Arial" w:cs="Arial"/>
          <w:spacing w:val="-2"/>
          <w:sz w:val="20"/>
        </w:rPr>
        <w:t xml:space="preserve">This Handbook is issued by the CIA JURY BOARD under the authority of the </w:t>
      </w:r>
      <w:r w:rsidR="00382E4E" w:rsidRPr="00D95CD7">
        <w:rPr>
          <w:rFonts w:ascii="Arial" w:hAnsi="Arial" w:cs="Arial"/>
          <w:spacing w:val="-2"/>
          <w:sz w:val="20"/>
        </w:rPr>
        <w:t>CIA.</w:t>
      </w:r>
    </w:p>
    <w:p w14:paraId="639DAABB" w14:textId="712F90D0" w:rsidR="00F21804" w:rsidRPr="00015C51" w:rsidRDefault="00AC7064" w:rsidP="00015C51">
      <w:pPr>
        <w:pStyle w:val="ListParagraph"/>
        <w:numPr>
          <w:ilvl w:val="0"/>
          <w:numId w:val="16"/>
        </w:numPr>
        <w:tabs>
          <w:tab w:val="right" w:pos="9498"/>
        </w:tabs>
        <w:spacing w:before="57" w:after="57"/>
        <w:ind w:left="993" w:hanging="426"/>
        <w:jc w:val="both"/>
        <w:rPr>
          <w:rFonts w:ascii="Arial" w:hAnsi="Arial" w:cs="Arial"/>
          <w:spacing w:val="-2"/>
          <w:sz w:val="20"/>
        </w:rPr>
      </w:pPr>
      <w:r w:rsidRPr="00D95CD7">
        <w:rPr>
          <w:rFonts w:ascii="Arial" w:hAnsi="Arial" w:cs="Arial"/>
          <w:spacing w:val="-2"/>
          <w:sz w:val="20"/>
        </w:rPr>
        <w:t>As a guide for prospective CIA Jurors,</w:t>
      </w:r>
    </w:p>
    <w:p w14:paraId="32ABA778" w14:textId="750ED6A3" w:rsidR="00F21804" w:rsidRPr="00015C51" w:rsidRDefault="00AC7064" w:rsidP="00015C51">
      <w:pPr>
        <w:pStyle w:val="ListParagraph"/>
        <w:numPr>
          <w:ilvl w:val="0"/>
          <w:numId w:val="16"/>
        </w:numPr>
        <w:tabs>
          <w:tab w:val="right" w:pos="9498"/>
        </w:tabs>
        <w:spacing w:before="57" w:after="57"/>
        <w:ind w:left="993" w:hanging="426"/>
        <w:jc w:val="both"/>
        <w:rPr>
          <w:rFonts w:ascii="Arial" w:hAnsi="Arial" w:cs="Arial"/>
          <w:spacing w:val="-2"/>
          <w:sz w:val="20"/>
        </w:rPr>
      </w:pPr>
      <w:r w:rsidRPr="00D95CD7">
        <w:rPr>
          <w:rFonts w:ascii="Arial" w:hAnsi="Arial" w:cs="Arial"/>
          <w:spacing w:val="-2"/>
          <w:sz w:val="20"/>
        </w:rPr>
        <w:tab/>
        <w:t>As a guide to assist CIA Jurors on International Juries on how to perform their duties at Category 1 Sporting Events.</w:t>
      </w:r>
    </w:p>
    <w:p w14:paraId="7E4470C5" w14:textId="554D15C3" w:rsidR="00F21804" w:rsidRPr="00015C51" w:rsidRDefault="00AC7064" w:rsidP="00015C51">
      <w:pPr>
        <w:pStyle w:val="ListParagraph"/>
        <w:numPr>
          <w:ilvl w:val="0"/>
          <w:numId w:val="16"/>
        </w:numPr>
        <w:tabs>
          <w:tab w:val="right" w:pos="9498"/>
        </w:tabs>
        <w:spacing w:before="57" w:after="57"/>
        <w:ind w:left="993" w:hanging="426"/>
        <w:jc w:val="both"/>
        <w:rPr>
          <w:rFonts w:ascii="Arial" w:hAnsi="Arial" w:cs="Arial"/>
          <w:spacing w:val="-2"/>
          <w:sz w:val="20"/>
        </w:rPr>
      </w:pPr>
      <w:r w:rsidRPr="00D95CD7">
        <w:rPr>
          <w:rFonts w:ascii="Arial" w:hAnsi="Arial" w:cs="Arial"/>
          <w:spacing w:val="-2"/>
          <w:sz w:val="20"/>
        </w:rPr>
        <w:tab/>
        <w:t>This is not a rule book. The rules are found in the FAI Sporting Codes and the event rules</w:t>
      </w:r>
      <w:r w:rsidRPr="00D95CD7">
        <w:rPr>
          <w:rFonts w:ascii="Arial" w:hAnsi="Arial" w:cs="Arial"/>
          <w:spacing w:val="-2"/>
          <w:sz w:val="20"/>
        </w:rPr>
        <w:tab/>
        <w:t>(A2017</w:t>
      </w:r>
      <w:r w:rsidRPr="00015C51">
        <w:rPr>
          <w:rFonts w:ascii="Arial" w:hAnsi="Arial" w:cs="Arial"/>
          <w:spacing w:val="-2"/>
          <w:sz w:val="20"/>
        </w:rPr>
        <w:t>)</w:t>
      </w:r>
    </w:p>
    <w:p w14:paraId="02C3E3F5" w14:textId="2855E731" w:rsidR="00F21804" w:rsidRPr="00A52B61" w:rsidRDefault="00015C51" w:rsidP="00A52B61">
      <w:pPr>
        <w:pStyle w:val="ListParagraph"/>
        <w:numPr>
          <w:ilvl w:val="0"/>
          <w:numId w:val="16"/>
        </w:numPr>
        <w:pBdr>
          <w:right w:val="single" w:sz="12" w:space="4" w:color="auto"/>
        </w:pBdr>
        <w:tabs>
          <w:tab w:val="right" w:pos="9498"/>
        </w:tabs>
        <w:spacing w:before="57" w:after="57"/>
        <w:ind w:left="993" w:hanging="426"/>
        <w:jc w:val="both"/>
        <w:rPr>
          <w:rFonts w:ascii="Arial" w:hAnsi="Arial" w:cs="Arial"/>
          <w:spacing w:val="-2"/>
          <w:sz w:val="20"/>
        </w:rPr>
      </w:pPr>
      <w:bookmarkStart w:id="0" w:name="_Hlk183520091"/>
      <w:r w:rsidRPr="00A52B61">
        <w:rPr>
          <w:rFonts w:ascii="Arial" w:hAnsi="Arial" w:cs="Arial"/>
          <w:spacing w:val="-2"/>
          <w:sz w:val="20"/>
        </w:rPr>
        <w:t xml:space="preserve">The use of this HANDBOOK is mandatory for Juror applicants and for Jurors at all CIA Events (ref Sporting Code - Section </w:t>
      </w:r>
      <w:r w:rsidR="00570D91" w:rsidRPr="00A52B61">
        <w:rPr>
          <w:rFonts w:ascii="Arial" w:hAnsi="Arial" w:cs="Arial"/>
          <w:spacing w:val="-2"/>
          <w:sz w:val="20"/>
        </w:rPr>
        <w:t>1</w:t>
      </w:r>
      <w:r w:rsidRPr="00A52B61">
        <w:rPr>
          <w:rFonts w:ascii="Arial" w:hAnsi="Arial" w:cs="Arial"/>
          <w:spacing w:val="-2"/>
          <w:sz w:val="20"/>
        </w:rPr>
        <w:t>)</w:t>
      </w:r>
      <w:r w:rsidR="00AC7064" w:rsidRPr="00A52B61">
        <w:rPr>
          <w:rFonts w:ascii="Arial" w:hAnsi="Arial" w:cs="Arial"/>
          <w:spacing w:val="-2"/>
          <w:sz w:val="20"/>
        </w:rPr>
        <w:t>.</w:t>
      </w:r>
      <w:r w:rsidR="00AC7064" w:rsidRPr="00A52B61">
        <w:rPr>
          <w:rFonts w:ascii="Arial" w:hAnsi="Arial" w:cs="Arial"/>
          <w:spacing w:val="-2"/>
          <w:sz w:val="20"/>
        </w:rPr>
        <w:tab/>
        <w:t>(A20</w:t>
      </w:r>
      <w:r w:rsidR="00410B78" w:rsidRPr="00A52B61">
        <w:rPr>
          <w:rFonts w:ascii="Arial" w:hAnsi="Arial" w:cs="Arial"/>
          <w:spacing w:val="-2"/>
          <w:sz w:val="20"/>
        </w:rPr>
        <w:t>2</w:t>
      </w:r>
      <w:r w:rsidR="00F03831">
        <w:rPr>
          <w:rFonts w:ascii="Arial" w:hAnsi="Arial" w:cs="Arial"/>
          <w:spacing w:val="-2"/>
          <w:sz w:val="20"/>
        </w:rPr>
        <w:t>5</w:t>
      </w:r>
      <w:r w:rsidR="00AC7064" w:rsidRPr="00A52B61">
        <w:rPr>
          <w:rFonts w:ascii="Arial" w:hAnsi="Arial" w:cs="Arial"/>
          <w:spacing w:val="-2"/>
          <w:sz w:val="20"/>
        </w:rPr>
        <w:t>)</w:t>
      </w:r>
    </w:p>
    <w:bookmarkEnd w:id="0"/>
    <w:p w14:paraId="300CDB43" w14:textId="77777777" w:rsidR="00F21804" w:rsidRPr="00D95CD7" w:rsidRDefault="00AC7064">
      <w:pPr>
        <w:pStyle w:val="BodyText"/>
        <w:tabs>
          <w:tab w:val="clear" w:pos="0"/>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spacing w:before="57" w:after="57"/>
        <w:rPr>
          <w:rFonts w:ascii="Arial" w:hAnsi="Arial" w:cs="Arial"/>
        </w:rPr>
      </w:pPr>
      <w:r w:rsidRPr="00D95CD7">
        <w:rPr>
          <w:rFonts w:ascii="Arial" w:hAnsi="Arial" w:cs="Arial"/>
        </w:rPr>
        <w:t>A Nominated Jury is one in which the President and the Members are appointed by the CIA. The President and Members of a Jury at an FAI Category One Sporting Event must represent different NACs and must be on the CIA register of approved Jurors to be eligible to serve. The President of a Jury may not be of the same nationality as the organizing NAC.</w:t>
      </w:r>
    </w:p>
    <w:p w14:paraId="78446817" w14:textId="45C07DF4" w:rsidR="00F21804" w:rsidRPr="00D95CD7" w:rsidRDefault="00AC7064">
      <w:pPr>
        <w:tabs>
          <w:tab w:val="right" w:pos="9498"/>
        </w:tabs>
        <w:spacing w:before="57" w:after="57"/>
        <w:jc w:val="both"/>
        <w:rPr>
          <w:rFonts w:ascii="Arial" w:hAnsi="Arial" w:cs="Arial"/>
          <w:sz w:val="20"/>
        </w:rPr>
      </w:pPr>
      <w:r w:rsidRPr="00D95CD7">
        <w:rPr>
          <w:rFonts w:ascii="Arial" w:hAnsi="Arial" w:cs="Arial"/>
          <w:spacing w:val="-2"/>
          <w:sz w:val="20"/>
        </w:rPr>
        <w:t xml:space="preserve">The </w:t>
      </w:r>
      <w:r w:rsidR="00A73910" w:rsidRPr="00D95CD7">
        <w:rPr>
          <w:rFonts w:ascii="Arial" w:hAnsi="Arial" w:cs="Arial"/>
          <w:spacing w:val="-2"/>
          <w:sz w:val="20"/>
        </w:rPr>
        <w:t>far-reaching</w:t>
      </w:r>
      <w:r w:rsidRPr="00D95CD7">
        <w:rPr>
          <w:rFonts w:ascii="Arial" w:hAnsi="Arial" w:cs="Arial"/>
          <w:spacing w:val="-2"/>
          <w:sz w:val="20"/>
        </w:rPr>
        <w:t xml:space="preserve"> duties and responsibilities of International Juries are laid down in detail in the FAI Statutes and By-Laws, the Sporting Code General Section and Section One, the respective Event Rules, and this Handbook.  The President is responsible for making sure his </w:t>
      </w:r>
      <w:r w:rsidR="009E35B0" w:rsidRPr="00D95CD7">
        <w:rPr>
          <w:rFonts w:ascii="Arial" w:hAnsi="Arial" w:cs="Arial"/>
          <w:spacing w:val="-2"/>
          <w:sz w:val="20"/>
        </w:rPr>
        <w:t>members</w:t>
      </w:r>
      <w:r w:rsidRPr="00D95CD7">
        <w:rPr>
          <w:rFonts w:ascii="Arial" w:hAnsi="Arial" w:cs="Arial"/>
          <w:spacing w:val="-2"/>
          <w:sz w:val="20"/>
        </w:rPr>
        <w:t xml:space="preserve"> have copies of these and any other relevant documents to enable them to carry out their duties. In addition, he must make sure that Jury Members have a sufficient knowledge of the English language. He must also ensure that all Jury Members hold a valid FAI Sporting License.</w:t>
      </w:r>
      <w:r w:rsidRPr="00D95CD7">
        <w:rPr>
          <w:rFonts w:ascii="Arial" w:hAnsi="Arial" w:cs="Arial"/>
          <w:spacing w:val="-2"/>
          <w:sz w:val="20"/>
        </w:rPr>
        <w:tab/>
        <w:t>(A1998, A2010)</w:t>
      </w:r>
    </w:p>
    <w:p w14:paraId="735A2786" w14:textId="65F386A0" w:rsidR="00F21804" w:rsidRPr="00D95CD7" w:rsidRDefault="00AC7064">
      <w:pPr>
        <w:spacing w:before="57" w:after="57"/>
        <w:jc w:val="both"/>
        <w:rPr>
          <w:rFonts w:ascii="Arial" w:hAnsi="Arial" w:cs="Arial"/>
          <w:sz w:val="20"/>
        </w:rPr>
      </w:pPr>
      <w:r w:rsidRPr="00D95CD7">
        <w:rPr>
          <w:rFonts w:ascii="Arial" w:hAnsi="Arial" w:cs="Arial"/>
          <w:spacing w:val="-2"/>
          <w:sz w:val="20"/>
        </w:rPr>
        <w:t xml:space="preserve">All Jury Members </w:t>
      </w:r>
      <w:r w:rsidRPr="00D95CD7">
        <w:rPr>
          <w:rFonts w:ascii="Arial" w:hAnsi="Arial" w:cs="Arial"/>
          <w:b/>
          <w:spacing w:val="-2"/>
          <w:sz w:val="20"/>
        </w:rPr>
        <w:t>MUST</w:t>
      </w:r>
      <w:r w:rsidRPr="00D95CD7">
        <w:rPr>
          <w:rFonts w:ascii="Arial" w:hAnsi="Arial" w:cs="Arial"/>
          <w:spacing w:val="-2"/>
          <w:sz w:val="20"/>
        </w:rPr>
        <w:t xml:space="preserve"> possess a thorough knowledge of all the above documents</w:t>
      </w:r>
      <w:r w:rsidR="00D95CD7" w:rsidRPr="00D95CD7">
        <w:rPr>
          <w:rFonts w:ascii="Arial" w:hAnsi="Arial" w:cs="Arial"/>
          <w:spacing w:val="-2"/>
          <w:sz w:val="20"/>
        </w:rPr>
        <w:t>, and particularly</w:t>
      </w:r>
      <w:r w:rsidRPr="00D95CD7">
        <w:rPr>
          <w:rFonts w:ascii="Arial" w:hAnsi="Arial" w:cs="Arial"/>
          <w:spacing w:val="-2"/>
          <w:sz w:val="20"/>
        </w:rPr>
        <w:t xml:space="preserve"> the relevant sections governing their position, which are as follows:</w:t>
      </w:r>
    </w:p>
    <w:p w14:paraId="64AB328B" w14:textId="77777777" w:rsidR="00F21804" w:rsidRPr="00D95CD7" w:rsidRDefault="00AC7064">
      <w:pPr>
        <w:pBdr>
          <w:top w:val="none" w:sz="0" w:space="0" w:color="000000"/>
          <w:left w:val="none" w:sz="0" w:space="0" w:color="000000"/>
          <w:bottom w:val="none" w:sz="0" w:space="0" w:color="000000"/>
          <w:right w:val="none" w:sz="0" w:space="0" w:color="000000"/>
        </w:pBdr>
        <w:tabs>
          <w:tab w:val="left" w:pos="426"/>
          <w:tab w:val="left" w:pos="3686"/>
          <w:tab w:val="left" w:pos="4111"/>
          <w:tab w:val="right" w:pos="9638"/>
        </w:tabs>
        <w:spacing w:before="120"/>
        <w:ind w:left="425" w:hanging="425"/>
        <w:jc w:val="both"/>
        <w:rPr>
          <w:rFonts w:ascii="Arial" w:hAnsi="Arial" w:cs="Arial"/>
          <w:sz w:val="20"/>
        </w:rPr>
      </w:pPr>
      <w:r w:rsidRPr="00D95CD7">
        <w:rPr>
          <w:rFonts w:ascii="Arial" w:hAnsi="Arial" w:cs="Arial"/>
          <w:spacing w:val="-2"/>
          <w:sz w:val="20"/>
        </w:rPr>
        <w:t>A.</w:t>
      </w:r>
      <w:r w:rsidRPr="00D95CD7">
        <w:rPr>
          <w:rFonts w:ascii="Arial" w:hAnsi="Arial" w:cs="Arial"/>
          <w:spacing w:val="-2"/>
          <w:sz w:val="20"/>
        </w:rPr>
        <w:tab/>
        <w:t>JURY</w:t>
      </w:r>
      <w:r w:rsidRPr="00D95CD7">
        <w:rPr>
          <w:rFonts w:ascii="Arial" w:hAnsi="Arial" w:cs="Arial"/>
          <w:spacing w:val="-2"/>
          <w:sz w:val="20"/>
        </w:rPr>
        <w:tab/>
        <w:t>1.</w:t>
      </w:r>
      <w:r w:rsidRPr="00D95CD7">
        <w:rPr>
          <w:rFonts w:ascii="Arial" w:hAnsi="Arial" w:cs="Arial"/>
          <w:spacing w:val="-2"/>
          <w:sz w:val="20"/>
        </w:rPr>
        <w:tab/>
        <w:t>General Section, Chapter 4</w:t>
      </w:r>
      <w:r w:rsidRPr="00D95CD7">
        <w:rPr>
          <w:rFonts w:ascii="Arial" w:hAnsi="Arial" w:cs="Arial"/>
          <w:color w:val="000000"/>
          <w:spacing w:val="-2"/>
          <w:sz w:val="20"/>
        </w:rPr>
        <w:t>, 5 and 6</w:t>
      </w:r>
      <w:r w:rsidRPr="00D95CD7">
        <w:rPr>
          <w:rFonts w:ascii="Arial" w:hAnsi="Arial" w:cs="Arial"/>
          <w:color w:val="FF0000"/>
          <w:spacing w:val="-2"/>
          <w:sz w:val="20"/>
        </w:rPr>
        <w:tab/>
      </w:r>
      <w:r w:rsidRPr="00D95CD7">
        <w:rPr>
          <w:rFonts w:ascii="Arial" w:hAnsi="Arial" w:cs="Arial"/>
          <w:color w:val="000000"/>
          <w:spacing w:val="-2"/>
          <w:sz w:val="20"/>
        </w:rPr>
        <w:t>(A2016)</w:t>
      </w:r>
    </w:p>
    <w:p w14:paraId="16BEE9DF" w14:textId="77777777" w:rsidR="00F21804" w:rsidRPr="00D95CD7" w:rsidRDefault="00AC7064">
      <w:pPr>
        <w:pBdr>
          <w:top w:val="none" w:sz="0" w:space="0" w:color="000000"/>
          <w:left w:val="none" w:sz="0" w:space="0" w:color="000000"/>
          <w:bottom w:val="none" w:sz="0" w:space="0" w:color="000000"/>
          <w:right w:val="none" w:sz="0" w:space="0" w:color="000000"/>
        </w:pBdr>
        <w:tabs>
          <w:tab w:val="left" w:pos="426"/>
          <w:tab w:val="left" w:pos="3672"/>
          <w:tab w:val="left" w:pos="4111"/>
          <w:tab w:val="right" w:pos="9638"/>
        </w:tabs>
        <w:ind w:left="426" w:hanging="426"/>
        <w:jc w:val="both"/>
        <w:rPr>
          <w:rFonts w:ascii="Arial" w:hAnsi="Arial" w:cs="Arial"/>
          <w:sz w:val="20"/>
        </w:rPr>
      </w:pPr>
      <w:r w:rsidRPr="00D95CD7">
        <w:rPr>
          <w:rFonts w:ascii="Arial" w:hAnsi="Arial" w:cs="Arial"/>
          <w:spacing w:val="-2"/>
          <w:sz w:val="20"/>
        </w:rPr>
        <w:tab/>
      </w:r>
      <w:r w:rsidRPr="00D95CD7">
        <w:rPr>
          <w:rFonts w:ascii="Arial" w:hAnsi="Arial" w:cs="Arial"/>
          <w:spacing w:val="-2"/>
          <w:sz w:val="20"/>
        </w:rPr>
        <w:tab/>
        <w:t>2.</w:t>
      </w:r>
      <w:r w:rsidRPr="00D95CD7">
        <w:rPr>
          <w:rFonts w:ascii="Arial" w:hAnsi="Arial" w:cs="Arial"/>
          <w:spacing w:val="-2"/>
          <w:sz w:val="20"/>
        </w:rPr>
        <w:tab/>
        <w:t xml:space="preserve">Section One, Chapter 5 and </w:t>
      </w:r>
      <w:r w:rsidRPr="00D95CD7">
        <w:rPr>
          <w:rFonts w:ascii="Arial" w:hAnsi="Arial" w:cs="Arial"/>
          <w:color w:val="000000"/>
          <w:spacing w:val="-2"/>
          <w:sz w:val="20"/>
        </w:rPr>
        <w:t>7 and Annex 5</w:t>
      </w:r>
      <w:r w:rsidRPr="00D95CD7">
        <w:rPr>
          <w:rFonts w:ascii="Arial" w:hAnsi="Arial" w:cs="Arial"/>
          <w:b/>
          <w:bCs/>
          <w:color w:val="FF0000"/>
          <w:spacing w:val="-2"/>
          <w:sz w:val="20"/>
        </w:rPr>
        <w:tab/>
      </w:r>
      <w:r w:rsidRPr="00D95CD7">
        <w:rPr>
          <w:rFonts w:ascii="Arial" w:hAnsi="Arial" w:cs="Arial"/>
          <w:color w:val="000000"/>
          <w:spacing w:val="-2"/>
          <w:sz w:val="20"/>
        </w:rPr>
        <w:t>(A2016)</w:t>
      </w:r>
    </w:p>
    <w:p w14:paraId="351ECEA7" w14:textId="77777777" w:rsidR="00F21804" w:rsidRPr="00D95CD7" w:rsidRDefault="00AC7064">
      <w:pPr>
        <w:pBdr>
          <w:top w:val="none" w:sz="0" w:space="0" w:color="000000"/>
          <w:left w:val="none" w:sz="0" w:space="0" w:color="000000"/>
          <w:bottom w:val="none" w:sz="0" w:space="0" w:color="000000"/>
          <w:right w:val="none" w:sz="0" w:space="0" w:color="000000"/>
        </w:pBdr>
        <w:tabs>
          <w:tab w:val="left" w:pos="426"/>
          <w:tab w:val="left" w:pos="3672"/>
          <w:tab w:val="left" w:pos="4111"/>
        </w:tabs>
        <w:ind w:left="426" w:hanging="426"/>
        <w:jc w:val="both"/>
        <w:rPr>
          <w:rFonts w:ascii="Arial" w:hAnsi="Arial" w:cs="Arial"/>
          <w:sz w:val="20"/>
        </w:rPr>
      </w:pPr>
      <w:r w:rsidRPr="00D95CD7">
        <w:rPr>
          <w:rFonts w:ascii="Arial" w:hAnsi="Arial" w:cs="Arial"/>
          <w:spacing w:val="-2"/>
          <w:sz w:val="20"/>
        </w:rPr>
        <w:tab/>
      </w:r>
      <w:r w:rsidRPr="00D95CD7">
        <w:rPr>
          <w:rFonts w:ascii="Arial" w:hAnsi="Arial" w:cs="Arial"/>
          <w:spacing w:val="-2"/>
          <w:sz w:val="20"/>
        </w:rPr>
        <w:tab/>
        <w:t>3.</w:t>
      </w:r>
      <w:r w:rsidRPr="00D95CD7">
        <w:rPr>
          <w:rFonts w:ascii="Arial" w:hAnsi="Arial" w:cs="Arial"/>
          <w:spacing w:val="-2"/>
          <w:sz w:val="20"/>
        </w:rPr>
        <w:tab/>
        <w:t>Event Rules, Chapter 4, 5</w:t>
      </w:r>
    </w:p>
    <w:p w14:paraId="79EAB0CF" w14:textId="0FA6B0E6" w:rsidR="00F21804" w:rsidRPr="00570D91" w:rsidRDefault="00AC7064">
      <w:pPr>
        <w:tabs>
          <w:tab w:val="left" w:pos="426"/>
          <w:tab w:val="left" w:pos="3672"/>
          <w:tab w:val="left" w:pos="4111"/>
          <w:tab w:val="right" w:pos="9639"/>
        </w:tabs>
        <w:ind w:left="426" w:hanging="426"/>
        <w:jc w:val="both"/>
        <w:rPr>
          <w:rFonts w:ascii="Arial" w:hAnsi="Arial" w:cs="Arial"/>
          <w:color w:val="000000"/>
          <w:spacing w:val="-2"/>
          <w:sz w:val="20"/>
        </w:rPr>
      </w:pPr>
      <w:r w:rsidRPr="00D95CD7">
        <w:rPr>
          <w:rFonts w:ascii="Arial" w:hAnsi="Arial" w:cs="Arial"/>
          <w:color w:val="000000"/>
          <w:spacing w:val="-2"/>
          <w:sz w:val="20"/>
        </w:rPr>
        <w:tab/>
      </w:r>
      <w:r w:rsidRPr="00D95CD7">
        <w:rPr>
          <w:rFonts w:ascii="Arial" w:hAnsi="Arial" w:cs="Arial"/>
          <w:color w:val="000000"/>
          <w:spacing w:val="-2"/>
          <w:sz w:val="20"/>
        </w:rPr>
        <w:tab/>
        <w:t xml:space="preserve">4. </w:t>
      </w:r>
      <w:r w:rsidRPr="00D95CD7">
        <w:rPr>
          <w:rFonts w:ascii="Arial" w:hAnsi="Arial" w:cs="Arial"/>
          <w:color w:val="000000"/>
          <w:spacing w:val="-2"/>
          <w:sz w:val="20"/>
        </w:rPr>
        <w:tab/>
        <w:t>FAI Code of Ethics</w:t>
      </w:r>
      <w:r w:rsidRPr="00D95CD7">
        <w:rPr>
          <w:rFonts w:ascii="Arial" w:hAnsi="Arial" w:cs="Arial"/>
          <w:color w:val="000000"/>
          <w:spacing w:val="-2"/>
          <w:sz w:val="20"/>
        </w:rPr>
        <w:tab/>
      </w:r>
      <w:r w:rsidRPr="00570D91">
        <w:rPr>
          <w:rFonts w:ascii="Arial" w:hAnsi="Arial" w:cs="Arial"/>
          <w:color w:val="000000"/>
          <w:spacing w:val="-2"/>
          <w:sz w:val="20"/>
        </w:rPr>
        <w:t>(A</w:t>
      </w:r>
      <w:r w:rsidR="00C44A5F" w:rsidRPr="00570D91">
        <w:rPr>
          <w:rFonts w:ascii="Arial" w:hAnsi="Arial" w:cs="Arial"/>
          <w:color w:val="000000"/>
          <w:spacing w:val="-2"/>
          <w:sz w:val="20"/>
        </w:rPr>
        <w:t>2024</w:t>
      </w:r>
      <w:r w:rsidRPr="00570D91">
        <w:rPr>
          <w:rFonts w:ascii="Arial" w:hAnsi="Arial" w:cs="Arial"/>
          <w:color w:val="000000"/>
          <w:spacing w:val="-2"/>
          <w:sz w:val="20"/>
        </w:rPr>
        <w:t>)</w:t>
      </w:r>
    </w:p>
    <w:p w14:paraId="3FA31D99" w14:textId="5B22998E" w:rsidR="00BB21B1" w:rsidRPr="00570D91" w:rsidRDefault="00BB21B1">
      <w:pPr>
        <w:tabs>
          <w:tab w:val="left" w:pos="426"/>
          <w:tab w:val="left" w:pos="3672"/>
          <w:tab w:val="left" w:pos="4111"/>
          <w:tab w:val="right" w:pos="9639"/>
        </w:tabs>
        <w:ind w:left="426" w:hanging="426"/>
        <w:jc w:val="both"/>
        <w:rPr>
          <w:rFonts w:ascii="Arial" w:hAnsi="Arial" w:cs="Arial"/>
          <w:sz w:val="20"/>
          <w:lang w:val="fr-FR"/>
        </w:rPr>
      </w:pPr>
      <w:r w:rsidRPr="00570D91">
        <w:rPr>
          <w:rFonts w:ascii="Arial" w:hAnsi="Arial" w:cs="Arial"/>
          <w:color w:val="000000"/>
          <w:spacing w:val="-2"/>
          <w:sz w:val="20"/>
        </w:rPr>
        <w:tab/>
      </w:r>
      <w:r w:rsidRPr="00570D91">
        <w:rPr>
          <w:rFonts w:ascii="Arial" w:hAnsi="Arial" w:cs="Arial"/>
          <w:color w:val="000000"/>
          <w:spacing w:val="-2"/>
          <w:sz w:val="20"/>
        </w:rPr>
        <w:tab/>
      </w:r>
      <w:r w:rsidRPr="00570D91">
        <w:rPr>
          <w:rFonts w:ascii="Arial" w:hAnsi="Arial" w:cs="Arial"/>
          <w:color w:val="000000"/>
          <w:spacing w:val="-2"/>
          <w:sz w:val="20"/>
          <w:lang w:val="fr-FR"/>
        </w:rPr>
        <w:t xml:space="preserve">5. </w:t>
      </w:r>
      <w:r w:rsidRPr="00570D91">
        <w:rPr>
          <w:rFonts w:ascii="Arial" w:hAnsi="Arial" w:cs="Arial"/>
          <w:color w:val="000000"/>
          <w:spacing w:val="-2"/>
          <w:sz w:val="20"/>
          <w:lang w:val="fr-FR"/>
        </w:rPr>
        <w:tab/>
        <w:t xml:space="preserve">FAI </w:t>
      </w:r>
      <w:proofErr w:type="spellStart"/>
      <w:r w:rsidRPr="00570D91">
        <w:rPr>
          <w:rFonts w:ascii="Arial" w:hAnsi="Arial" w:cs="Arial"/>
          <w:color w:val="000000"/>
          <w:spacing w:val="-2"/>
          <w:sz w:val="20"/>
          <w:lang w:val="fr-FR"/>
        </w:rPr>
        <w:t>Disciplinary</w:t>
      </w:r>
      <w:proofErr w:type="spellEnd"/>
      <w:r w:rsidRPr="00570D91">
        <w:rPr>
          <w:rFonts w:ascii="Arial" w:hAnsi="Arial" w:cs="Arial"/>
          <w:color w:val="000000"/>
          <w:spacing w:val="-2"/>
          <w:sz w:val="20"/>
          <w:lang w:val="fr-FR"/>
        </w:rPr>
        <w:t xml:space="preserve"> Code</w:t>
      </w:r>
      <w:r w:rsidRPr="00570D91">
        <w:rPr>
          <w:rFonts w:ascii="Arial" w:hAnsi="Arial" w:cs="Arial"/>
          <w:color w:val="000000"/>
          <w:spacing w:val="-2"/>
          <w:sz w:val="20"/>
          <w:lang w:val="fr-FR"/>
        </w:rPr>
        <w:tab/>
        <w:t>(JB2023)</w:t>
      </w:r>
    </w:p>
    <w:p w14:paraId="3B8DF4BA" w14:textId="77777777" w:rsidR="00F21804" w:rsidRPr="00570D91" w:rsidRDefault="00AC7064">
      <w:pPr>
        <w:pBdr>
          <w:top w:val="none" w:sz="0" w:space="0" w:color="000000"/>
          <w:left w:val="none" w:sz="0" w:space="0" w:color="000000"/>
          <w:bottom w:val="none" w:sz="0" w:space="0" w:color="000000"/>
          <w:right w:val="none" w:sz="0" w:space="0" w:color="000000"/>
        </w:pBdr>
        <w:tabs>
          <w:tab w:val="left" w:pos="426"/>
          <w:tab w:val="left" w:pos="3672"/>
          <w:tab w:val="left" w:pos="4111"/>
          <w:tab w:val="right" w:pos="9576"/>
        </w:tabs>
        <w:spacing w:before="120"/>
        <w:ind w:left="425" w:hanging="425"/>
        <w:jc w:val="both"/>
        <w:rPr>
          <w:rFonts w:ascii="Arial" w:hAnsi="Arial" w:cs="Arial"/>
          <w:sz w:val="20"/>
        </w:rPr>
      </w:pPr>
      <w:r w:rsidRPr="00A52B61">
        <w:rPr>
          <w:rFonts w:ascii="Arial" w:hAnsi="Arial" w:cs="Arial"/>
          <w:spacing w:val="-2"/>
          <w:sz w:val="20"/>
          <w:lang w:val="fr-FR"/>
        </w:rPr>
        <w:t>B.</w:t>
      </w:r>
      <w:r w:rsidRPr="00A52B61">
        <w:rPr>
          <w:rFonts w:ascii="Arial" w:hAnsi="Arial" w:cs="Arial"/>
          <w:spacing w:val="-2"/>
          <w:sz w:val="20"/>
          <w:lang w:val="fr-FR"/>
        </w:rPr>
        <w:tab/>
        <w:t>COMPLAINTS, PROTESTS</w:t>
      </w:r>
      <w:r w:rsidRPr="00A52B61">
        <w:rPr>
          <w:rFonts w:ascii="Arial" w:hAnsi="Arial" w:cs="Arial"/>
          <w:spacing w:val="-2"/>
          <w:sz w:val="20"/>
          <w:lang w:val="fr-FR"/>
        </w:rPr>
        <w:tab/>
        <w:t>1.</w:t>
      </w:r>
      <w:r w:rsidRPr="00A52B61">
        <w:rPr>
          <w:rFonts w:ascii="Arial" w:hAnsi="Arial" w:cs="Arial"/>
          <w:spacing w:val="-2"/>
          <w:sz w:val="20"/>
          <w:lang w:val="fr-FR"/>
        </w:rPr>
        <w:tab/>
      </w:r>
      <w:r w:rsidRPr="00570D91">
        <w:rPr>
          <w:rFonts w:ascii="Arial" w:hAnsi="Arial" w:cs="Arial"/>
          <w:spacing w:val="-2"/>
          <w:sz w:val="20"/>
        </w:rPr>
        <w:t xml:space="preserve">General Section, Chapter </w:t>
      </w:r>
      <w:r w:rsidRPr="00570D91">
        <w:rPr>
          <w:rFonts w:ascii="Arial" w:hAnsi="Arial" w:cs="Arial"/>
          <w:color w:val="000000"/>
          <w:spacing w:val="-2"/>
          <w:sz w:val="20"/>
        </w:rPr>
        <w:t>4, 5 and 6</w:t>
      </w:r>
      <w:r w:rsidRPr="00570D91">
        <w:rPr>
          <w:rFonts w:ascii="Arial" w:hAnsi="Arial" w:cs="Arial"/>
          <w:spacing w:val="-2"/>
          <w:sz w:val="20"/>
        </w:rPr>
        <w:tab/>
      </w:r>
      <w:r w:rsidRPr="00570D91">
        <w:rPr>
          <w:rFonts w:ascii="Arial" w:hAnsi="Arial" w:cs="Arial"/>
          <w:color w:val="000000"/>
          <w:spacing w:val="-2"/>
          <w:sz w:val="20"/>
        </w:rPr>
        <w:t>(A2016)</w:t>
      </w:r>
    </w:p>
    <w:p w14:paraId="4FF26367" w14:textId="77777777" w:rsidR="00F21804" w:rsidRPr="00570D91" w:rsidRDefault="00AC7064">
      <w:pPr>
        <w:tabs>
          <w:tab w:val="left" w:pos="426"/>
          <w:tab w:val="left" w:pos="3672"/>
          <w:tab w:val="left" w:pos="4111"/>
        </w:tabs>
        <w:ind w:left="426" w:hanging="426"/>
        <w:jc w:val="both"/>
        <w:rPr>
          <w:rFonts w:ascii="Arial" w:hAnsi="Arial" w:cs="Arial"/>
          <w:sz w:val="20"/>
        </w:rPr>
      </w:pPr>
      <w:r w:rsidRPr="00570D91">
        <w:rPr>
          <w:rFonts w:ascii="Arial" w:hAnsi="Arial" w:cs="Arial"/>
          <w:spacing w:val="-2"/>
          <w:sz w:val="20"/>
        </w:rPr>
        <w:tab/>
        <w:t>AND PENALTIES</w:t>
      </w:r>
      <w:r w:rsidRPr="00570D91">
        <w:rPr>
          <w:rFonts w:ascii="Arial" w:hAnsi="Arial" w:cs="Arial"/>
          <w:spacing w:val="-2"/>
          <w:sz w:val="20"/>
        </w:rPr>
        <w:tab/>
        <w:t>2.</w:t>
      </w:r>
      <w:r w:rsidRPr="00570D91">
        <w:rPr>
          <w:rFonts w:ascii="Arial" w:hAnsi="Arial" w:cs="Arial"/>
          <w:spacing w:val="-2"/>
          <w:sz w:val="20"/>
        </w:rPr>
        <w:tab/>
        <w:t>Event Rules, Chapter 5 and 13</w:t>
      </w:r>
    </w:p>
    <w:p w14:paraId="20DC4C79" w14:textId="104C7D61" w:rsidR="00F21804" w:rsidRPr="00570D91" w:rsidRDefault="00AC7064" w:rsidP="009E35B0">
      <w:pPr>
        <w:pBdr>
          <w:top w:val="none" w:sz="0" w:space="0" w:color="000000"/>
          <w:left w:val="none" w:sz="0" w:space="0" w:color="000000"/>
          <w:bottom w:val="none" w:sz="0" w:space="0" w:color="000000"/>
          <w:right w:val="none" w:sz="0" w:space="0" w:color="000000"/>
        </w:pBdr>
        <w:tabs>
          <w:tab w:val="right" w:pos="9648"/>
        </w:tabs>
        <w:spacing w:before="113"/>
        <w:ind w:left="454"/>
        <w:jc w:val="both"/>
        <w:rPr>
          <w:rFonts w:ascii="Arial" w:hAnsi="Arial" w:cs="Arial"/>
          <w:sz w:val="20"/>
        </w:rPr>
      </w:pPr>
      <w:r w:rsidRPr="00570D91">
        <w:rPr>
          <w:rFonts w:ascii="Arial" w:hAnsi="Arial" w:cs="Arial"/>
          <w:spacing w:val="-2"/>
          <w:sz w:val="20"/>
        </w:rPr>
        <w:t xml:space="preserve">In </w:t>
      </w:r>
      <w:r w:rsidR="009E35B0" w:rsidRPr="00570D91">
        <w:rPr>
          <w:rFonts w:ascii="Arial" w:hAnsi="Arial" w:cs="Arial"/>
          <w:spacing w:val="-2"/>
          <w:sz w:val="20"/>
        </w:rPr>
        <w:t>addition,</w:t>
      </w:r>
      <w:r w:rsidRPr="00570D91">
        <w:rPr>
          <w:rFonts w:ascii="Arial" w:hAnsi="Arial" w:cs="Arial"/>
          <w:spacing w:val="-2"/>
          <w:sz w:val="20"/>
        </w:rPr>
        <w:t xml:space="preserve"> the CIA COMPETITION </w:t>
      </w:r>
      <w:r w:rsidR="00382E4E" w:rsidRPr="00570D91">
        <w:rPr>
          <w:rFonts w:ascii="Arial" w:hAnsi="Arial" w:cs="Arial"/>
          <w:spacing w:val="-2"/>
          <w:sz w:val="20"/>
        </w:rPr>
        <w:t>OFFICIALS’</w:t>
      </w:r>
      <w:r w:rsidRPr="00570D91">
        <w:rPr>
          <w:rFonts w:ascii="Arial" w:hAnsi="Arial" w:cs="Arial"/>
          <w:spacing w:val="-2"/>
          <w:sz w:val="20"/>
        </w:rPr>
        <w:t xml:space="preserve"> HANDBOOK (COH) is recommended. It contains guides for event organisers, advice on event rules and a penalty guide. The use of the COH is </w:t>
      </w:r>
      <w:r w:rsidR="00570D91" w:rsidRPr="00570D91">
        <w:rPr>
          <w:rFonts w:ascii="Arial" w:hAnsi="Arial" w:cs="Arial"/>
          <w:spacing w:val="-2"/>
          <w:sz w:val="20"/>
        </w:rPr>
        <w:t xml:space="preserve">                           </w:t>
      </w:r>
      <w:r w:rsidRPr="00570D91">
        <w:rPr>
          <w:rFonts w:ascii="Arial" w:hAnsi="Arial" w:cs="Arial"/>
          <w:spacing w:val="-2"/>
          <w:sz w:val="20"/>
        </w:rPr>
        <w:t xml:space="preserve"> at all CIA events.</w:t>
      </w:r>
      <w:r w:rsidRPr="00570D91">
        <w:rPr>
          <w:rFonts w:ascii="Arial" w:hAnsi="Arial" w:cs="Arial"/>
          <w:spacing w:val="-2"/>
          <w:sz w:val="20"/>
        </w:rPr>
        <w:tab/>
        <w:t>(A20</w:t>
      </w:r>
      <w:r w:rsidR="00C44A5F" w:rsidRPr="00570D91">
        <w:rPr>
          <w:rFonts w:ascii="Arial" w:hAnsi="Arial" w:cs="Arial"/>
          <w:spacing w:val="-2"/>
          <w:sz w:val="20"/>
        </w:rPr>
        <w:t>24</w:t>
      </w:r>
      <w:r w:rsidRPr="00570D91">
        <w:rPr>
          <w:rFonts w:ascii="Arial" w:hAnsi="Arial" w:cs="Arial"/>
          <w:spacing w:val="-2"/>
          <w:sz w:val="20"/>
        </w:rPr>
        <w:t>)</w:t>
      </w:r>
    </w:p>
    <w:p w14:paraId="3E6E8092" w14:textId="7FAB73DD" w:rsidR="00F21804" w:rsidRPr="00570D91" w:rsidRDefault="00AC7064">
      <w:pPr>
        <w:tabs>
          <w:tab w:val="left" w:pos="426"/>
          <w:tab w:val="left" w:pos="3672"/>
          <w:tab w:val="left" w:pos="4111"/>
        </w:tabs>
        <w:spacing w:before="120"/>
        <w:ind w:left="425" w:hanging="425"/>
        <w:jc w:val="both"/>
        <w:rPr>
          <w:rFonts w:ascii="Arial" w:hAnsi="Arial" w:cs="Arial"/>
          <w:sz w:val="20"/>
        </w:rPr>
      </w:pPr>
      <w:r w:rsidRPr="00570D91">
        <w:rPr>
          <w:rFonts w:ascii="Arial" w:hAnsi="Arial" w:cs="Arial"/>
          <w:spacing w:val="-2"/>
          <w:sz w:val="20"/>
        </w:rPr>
        <w:t>C</w:t>
      </w:r>
      <w:r w:rsidRPr="00570D91">
        <w:rPr>
          <w:rFonts w:ascii="Arial" w:hAnsi="Arial" w:cs="Arial"/>
          <w:spacing w:val="-2"/>
          <w:sz w:val="20"/>
        </w:rPr>
        <w:tab/>
        <w:t>APPEALS</w:t>
      </w:r>
      <w:r w:rsidRPr="00570D91">
        <w:rPr>
          <w:rFonts w:ascii="Arial" w:hAnsi="Arial" w:cs="Arial"/>
          <w:spacing w:val="-2"/>
          <w:sz w:val="20"/>
        </w:rPr>
        <w:tab/>
        <w:t>1.</w:t>
      </w:r>
      <w:r w:rsidRPr="00570D91">
        <w:rPr>
          <w:rFonts w:ascii="Arial" w:hAnsi="Arial" w:cs="Arial"/>
          <w:spacing w:val="-2"/>
          <w:sz w:val="20"/>
        </w:rPr>
        <w:tab/>
        <w:t>Statutes 1.10</w:t>
      </w:r>
      <w:r w:rsidR="00E94373" w:rsidRPr="00570D91">
        <w:rPr>
          <w:rFonts w:ascii="Arial" w:hAnsi="Arial" w:cs="Arial"/>
          <w:spacing w:val="-2"/>
          <w:sz w:val="20"/>
        </w:rPr>
        <w:tab/>
      </w:r>
      <w:r w:rsidR="00E94373" w:rsidRPr="00570D91">
        <w:rPr>
          <w:rFonts w:ascii="Arial" w:hAnsi="Arial" w:cs="Arial"/>
          <w:spacing w:val="-2"/>
          <w:sz w:val="20"/>
        </w:rPr>
        <w:tab/>
      </w:r>
      <w:r w:rsidR="00E94373" w:rsidRPr="00570D91">
        <w:rPr>
          <w:rFonts w:ascii="Arial" w:hAnsi="Arial" w:cs="Arial"/>
          <w:spacing w:val="-2"/>
          <w:sz w:val="20"/>
        </w:rPr>
        <w:tab/>
      </w:r>
      <w:r w:rsidR="00E94373" w:rsidRPr="00570D91">
        <w:rPr>
          <w:rFonts w:ascii="Arial" w:hAnsi="Arial" w:cs="Arial"/>
          <w:spacing w:val="-2"/>
          <w:sz w:val="20"/>
        </w:rPr>
        <w:tab/>
        <w:t xml:space="preserve">     </w:t>
      </w:r>
      <w:proofErr w:type="gramStart"/>
      <w:r w:rsidR="00E94373" w:rsidRPr="00570D91">
        <w:rPr>
          <w:rFonts w:ascii="Arial" w:hAnsi="Arial" w:cs="Arial"/>
          <w:spacing w:val="-2"/>
          <w:sz w:val="20"/>
        </w:rPr>
        <w:t xml:space="preserve">   (</w:t>
      </w:r>
      <w:proofErr w:type="gramEnd"/>
      <w:r w:rsidR="00E94373" w:rsidRPr="00570D91">
        <w:rPr>
          <w:rFonts w:ascii="Arial" w:hAnsi="Arial" w:cs="Arial"/>
          <w:spacing w:val="-2"/>
          <w:sz w:val="20"/>
        </w:rPr>
        <w:t>A2024)</w:t>
      </w:r>
    </w:p>
    <w:p w14:paraId="63EC14A3" w14:textId="66A10FD7" w:rsidR="00026F63" w:rsidRPr="00570D91" w:rsidRDefault="00AC7064" w:rsidP="00BB21B1">
      <w:pPr>
        <w:pBdr>
          <w:top w:val="none" w:sz="0" w:space="0" w:color="000000"/>
          <w:left w:val="none" w:sz="0" w:space="0" w:color="000000"/>
          <w:bottom w:val="none" w:sz="0" w:space="0" w:color="000000"/>
          <w:right w:val="none" w:sz="0" w:space="0" w:color="000000"/>
        </w:pBdr>
        <w:tabs>
          <w:tab w:val="left" w:pos="426"/>
          <w:tab w:val="left" w:pos="3672"/>
          <w:tab w:val="left" w:pos="4111"/>
          <w:tab w:val="right" w:pos="9564"/>
        </w:tabs>
        <w:ind w:left="426" w:hanging="426"/>
        <w:jc w:val="both"/>
        <w:rPr>
          <w:rFonts w:ascii="Arial" w:hAnsi="Arial" w:cs="Arial"/>
          <w:color w:val="000000"/>
          <w:spacing w:val="-2"/>
          <w:sz w:val="20"/>
        </w:rPr>
      </w:pPr>
      <w:r w:rsidRPr="00570D91">
        <w:rPr>
          <w:rFonts w:ascii="Arial" w:hAnsi="Arial" w:cs="Arial"/>
          <w:spacing w:val="-2"/>
          <w:sz w:val="20"/>
        </w:rPr>
        <w:tab/>
      </w:r>
      <w:r w:rsidRPr="00570D91">
        <w:rPr>
          <w:rFonts w:ascii="Arial" w:hAnsi="Arial" w:cs="Arial"/>
          <w:spacing w:val="-2"/>
          <w:sz w:val="20"/>
        </w:rPr>
        <w:tab/>
        <w:t>2.</w:t>
      </w:r>
      <w:r w:rsidRPr="00570D91">
        <w:rPr>
          <w:rFonts w:ascii="Arial" w:hAnsi="Arial" w:cs="Arial"/>
          <w:spacing w:val="-2"/>
          <w:sz w:val="20"/>
        </w:rPr>
        <w:tab/>
        <w:t>General Section, Chapte</w:t>
      </w:r>
      <w:r w:rsidRPr="00570D91">
        <w:rPr>
          <w:rFonts w:ascii="Arial" w:hAnsi="Arial" w:cs="Arial"/>
          <w:color w:val="000000"/>
          <w:spacing w:val="-2"/>
          <w:sz w:val="20"/>
        </w:rPr>
        <w:t>r 6</w:t>
      </w:r>
      <w:r w:rsidRPr="00570D91">
        <w:rPr>
          <w:rFonts w:ascii="Arial" w:hAnsi="Arial" w:cs="Arial"/>
          <w:color w:val="FF0000"/>
          <w:spacing w:val="-2"/>
          <w:sz w:val="20"/>
        </w:rPr>
        <w:tab/>
      </w:r>
      <w:r w:rsidRPr="00570D91">
        <w:rPr>
          <w:rFonts w:ascii="Arial" w:hAnsi="Arial" w:cs="Arial"/>
          <w:color w:val="000000"/>
          <w:spacing w:val="-2"/>
          <w:sz w:val="20"/>
        </w:rPr>
        <w:t>(A</w:t>
      </w:r>
      <w:r w:rsidR="00E94373" w:rsidRPr="00570D91">
        <w:rPr>
          <w:rFonts w:ascii="Arial" w:hAnsi="Arial" w:cs="Arial"/>
          <w:color w:val="000000"/>
          <w:spacing w:val="-2"/>
          <w:sz w:val="20"/>
        </w:rPr>
        <w:t>2024</w:t>
      </w:r>
      <w:r w:rsidRPr="00570D91">
        <w:rPr>
          <w:rFonts w:ascii="Arial" w:hAnsi="Arial" w:cs="Arial"/>
          <w:color w:val="000000"/>
          <w:spacing w:val="-2"/>
          <w:sz w:val="20"/>
        </w:rPr>
        <w:t>)</w:t>
      </w:r>
    </w:p>
    <w:p w14:paraId="34AB1DF1" w14:textId="25FB3494" w:rsidR="00F21804" w:rsidRPr="00570D91" w:rsidRDefault="00AC7064">
      <w:pPr>
        <w:pBdr>
          <w:top w:val="none" w:sz="0" w:space="0" w:color="000000"/>
          <w:left w:val="none" w:sz="0" w:space="0" w:color="000000"/>
          <w:bottom w:val="none" w:sz="0" w:space="0" w:color="000000"/>
          <w:right w:val="none" w:sz="0" w:space="0" w:color="000000"/>
        </w:pBdr>
        <w:tabs>
          <w:tab w:val="left" w:pos="426"/>
          <w:tab w:val="left" w:pos="3672"/>
          <w:tab w:val="left" w:pos="4111"/>
          <w:tab w:val="right" w:pos="9638"/>
        </w:tabs>
        <w:spacing w:before="120"/>
        <w:ind w:left="425" w:hanging="425"/>
        <w:jc w:val="both"/>
        <w:rPr>
          <w:rFonts w:ascii="Arial" w:hAnsi="Arial" w:cs="Arial"/>
          <w:sz w:val="20"/>
        </w:rPr>
      </w:pPr>
      <w:r w:rsidRPr="00570D91">
        <w:rPr>
          <w:rFonts w:ascii="Arial" w:hAnsi="Arial" w:cs="Arial"/>
          <w:spacing w:val="-2"/>
          <w:sz w:val="20"/>
        </w:rPr>
        <w:t>D.</w:t>
      </w:r>
      <w:r w:rsidRPr="00570D91">
        <w:rPr>
          <w:rFonts w:ascii="Arial" w:hAnsi="Arial" w:cs="Arial"/>
          <w:spacing w:val="-2"/>
          <w:sz w:val="20"/>
        </w:rPr>
        <w:tab/>
        <w:t>RESULTS &amp; PRIZE GIVING</w:t>
      </w:r>
      <w:r w:rsidRPr="00570D91">
        <w:rPr>
          <w:rFonts w:ascii="Arial" w:hAnsi="Arial" w:cs="Arial"/>
          <w:spacing w:val="-2"/>
          <w:sz w:val="20"/>
        </w:rPr>
        <w:tab/>
        <w:t>1.</w:t>
      </w:r>
      <w:r w:rsidRPr="00570D91">
        <w:rPr>
          <w:rFonts w:ascii="Arial" w:hAnsi="Arial" w:cs="Arial"/>
          <w:spacing w:val="-2"/>
          <w:sz w:val="20"/>
        </w:rPr>
        <w:tab/>
        <w:t>General Section, Chapter</w:t>
      </w:r>
      <w:r w:rsidRPr="00570D91">
        <w:rPr>
          <w:rFonts w:ascii="Arial" w:hAnsi="Arial" w:cs="Arial"/>
          <w:color w:val="000000"/>
          <w:spacing w:val="-2"/>
          <w:sz w:val="20"/>
        </w:rPr>
        <w:t xml:space="preserve"> 4</w:t>
      </w:r>
      <w:r w:rsidRPr="00570D91">
        <w:rPr>
          <w:rFonts w:ascii="Arial" w:hAnsi="Arial" w:cs="Arial"/>
          <w:color w:val="FF0000"/>
          <w:spacing w:val="-2"/>
          <w:sz w:val="20"/>
        </w:rPr>
        <w:tab/>
      </w:r>
      <w:r w:rsidRPr="00570D91">
        <w:rPr>
          <w:rFonts w:ascii="Arial" w:hAnsi="Arial" w:cs="Arial"/>
          <w:color w:val="000000"/>
          <w:spacing w:val="-2"/>
          <w:sz w:val="20"/>
        </w:rPr>
        <w:t>(A</w:t>
      </w:r>
      <w:r w:rsidR="00E94373" w:rsidRPr="00570D91">
        <w:rPr>
          <w:rFonts w:ascii="Arial" w:hAnsi="Arial" w:cs="Arial"/>
          <w:color w:val="000000"/>
          <w:spacing w:val="-2"/>
          <w:sz w:val="20"/>
        </w:rPr>
        <w:t>2024</w:t>
      </w:r>
      <w:r w:rsidRPr="00570D91">
        <w:rPr>
          <w:rFonts w:ascii="Arial" w:hAnsi="Arial" w:cs="Arial"/>
          <w:color w:val="000000"/>
          <w:spacing w:val="-2"/>
          <w:sz w:val="20"/>
        </w:rPr>
        <w:t>)</w:t>
      </w:r>
    </w:p>
    <w:p w14:paraId="23A873BB" w14:textId="77777777" w:rsidR="00F21804" w:rsidRPr="00D95CD7" w:rsidRDefault="00AC7064">
      <w:pPr>
        <w:spacing w:before="120"/>
        <w:jc w:val="both"/>
        <w:rPr>
          <w:rFonts w:ascii="Arial" w:hAnsi="Arial" w:cs="Arial"/>
          <w:sz w:val="20"/>
        </w:rPr>
      </w:pPr>
      <w:r w:rsidRPr="00570D91">
        <w:rPr>
          <w:rFonts w:ascii="Arial" w:hAnsi="Arial" w:cs="Arial"/>
          <w:spacing w:val="-2"/>
          <w:sz w:val="20"/>
        </w:rPr>
        <w:t>This Handbook should be read in conjunction with these rules and gives further instructions on:</w:t>
      </w:r>
    </w:p>
    <w:p w14:paraId="106C83DC" w14:textId="77777777" w:rsidR="00F21804" w:rsidRPr="00D95CD7" w:rsidRDefault="00AC7064">
      <w:pPr>
        <w:tabs>
          <w:tab w:val="left" w:pos="851"/>
          <w:tab w:val="left" w:pos="1134"/>
        </w:tabs>
        <w:jc w:val="both"/>
        <w:rPr>
          <w:rFonts w:ascii="Arial" w:hAnsi="Arial" w:cs="Arial"/>
          <w:sz w:val="20"/>
        </w:rPr>
      </w:pPr>
      <w:r w:rsidRPr="00D95CD7">
        <w:rPr>
          <w:rFonts w:ascii="Arial" w:hAnsi="Arial" w:cs="Arial"/>
          <w:spacing w:val="-2"/>
          <w:sz w:val="20"/>
        </w:rPr>
        <w:tab/>
        <w:t>-</w:t>
      </w:r>
      <w:r w:rsidRPr="00D95CD7">
        <w:rPr>
          <w:rFonts w:ascii="Arial" w:hAnsi="Arial" w:cs="Arial"/>
          <w:spacing w:val="-2"/>
          <w:sz w:val="20"/>
        </w:rPr>
        <w:tab/>
        <w:t>The procedures when hearing a protest,</w:t>
      </w:r>
    </w:p>
    <w:p w14:paraId="2E0B47DE" w14:textId="77777777" w:rsidR="00F21804" w:rsidRPr="00D95CD7" w:rsidRDefault="00AC7064">
      <w:pPr>
        <w:tabs>
          <w:tab w:val="left" w:pos="851"/>
          <w:tab w:val="left" w:pos="1134"/>
        </w:tabs>
        <w:jc w:val="both"/>
        <w:rPr>
          <w:rFonts w:ascii="Arial" w:hAnsi="Arial" w:cs="Arial"/>
          <w:sz w:val="20"/>
        </w:rPr>
      </w:pPr>
      <w:r w:rsidRPr="00D95CD7">
        <w:rPr>
          <w:rFonts w:ascii="Arial" w:hAnsi="Arial" w:cs="Arial"/>
          <w:spacing w:val="-2"/>
          <w:sz w:val="20"/>
        </w:rPr>
        <w:tab/>
        <w:t>-</w:t>
      </w:r>
      <w:r w:rsidRPr="00D95CD7">
        <w:rPr>
          <w:rFonts w:ascii="Arial" w:hAnsi="Arial" w:cs="Arial"/>
          <w:spacing w:val="-2"/>
          <w:sz w:val="20"/>
        </w:rPr>
        <w:tab/>
        <w:t>Jury duties at the end of the event,</w:t>
      </w:r>
    </w:p>
    <w:p w14:paraId="01D0EB4A" w14:textId="77777777" w:rsidR="00F21804" w:rsidRPr="00D95CD7" w:rsidRDefault="00AC7064">
      <w:pPr>
        <w:tabs>
          <w:tab w:val="left" w:pos="851"/>
          <w:tab w:val="left" w:pos="1134"/>
        </w:tabs>
        <w:jc w:val="both"/>
        <w:rPr>
          <w:rFonts w:ascii="Arial" w:hAnsi="Arial" w:cs="Arial"/>
          <w:sz w:val="20"/>
        </w:rPr>
      </w:pPr>
      <w:r w:rsidRPr="00D95CD7">
        <w:rPr>
          <w:rFonts w:ascii="Arial" w:hAnsi="Arial" w:cs="Arial"/>
          <w:spacing w:val="-2"/>
          <w:sz w:val="20"/>
        </w:rPr>
        <w:tab/>
        <w:t>-</w:t>
      </w:r>
      <w:r w:rsidRPr="00D95CD7">
        <w:rPr>
          <w:rFonts w:ascii="Arial" w:hAnsi="Arial" w:cs="Arial"/>
          <w:spacing w:val="-2"/>
          <w:sz w:val="20"/>
        </w:rPr>
        <w:tab/>
        <w:t>The function of Jury Members during a Championship,</w:t>
      </w:r>
    </w:p>
    <w:p w14:paraId="46DF2EFA" w14:textId="77777777" w:rsidR="00F21804" w:rsidRPr="00D95CD7" w:rsidRDefault="00AC7064">
      <w:pPr>
        <w:tabs>
          <w:tab w:val="left" w:pos="851"/>
          <w:tab w:val="left" w:pos="1134"/>
        </w:tabs>
        <w:jc w:val="both"/>
        <w:rPr>
          <w:rFonts w:ascii="Arial" w:hAnsi="Arial" w:cs="Arial"/>
          <w:sz w:val="20"/>
        </w:rPr>
      </w:pPr>
      <w:r w:rsidRPr="00D95CD7">
        <w:rPr>
          <w:rFonts w:ascii="Arial" w:hAnsi="Arial" w:cs="Arial"/>
          <w:spacing w:val="-2"/>
          <w:sz w:val="20"/>
        </w:rPr>
        <w:tab/>
        <w:t>-</w:t>
      </w:r>
      <w:r w:rsidRPr="00D95CD7">
        <w:rPr>
          <w:rFonts w:ascii="Arial" w:hAnsi="Arial" w:cs="Arial"/>
          <w:spacing w:val="-2"/>
          <w:sz w:val="20"/>
        </w:rPr>
        <w:tab/>
        <w:t>Appeals to the FAI.</w:t>
      </w:r>
    </w:p>
    <w:p w14:paraId="40C61E60" w14:textId="43FD0C7B" w:rsidR="009E35B0" w:rsidRPr="00D95CD7" w:rsidRDefault="00AC7064" w:rsidP="003F2945">
      <w:pPr>
        <w:tabs>
          <w:tab w:val="left" w:pos="426"/>
          <w:tab w:val="left" w:pos="3672"/>
          <w:tab w:val="left" w:pos="4111"/>
          <w:tab w:val="right" w:pos="9612"/>
        </w:tabs>
        <w:spacing w:before="113" w:after="113"/>
        <w:ind w:left="426" w:hanging="426"/>
        <w:jc w:val="both"/>
        <w:rPr>
          <w:rFonts w:ascii="Arial" w:hAnsi="Arial" w:cs="Arial"/>
          <w:color w:val="000000"/>
          <w:spacing w:val="-2"/>
          <w:sz w:val="20"/>
        </w:rPr>
      </w:pPr>
      <w:r w:rsidRPr="00D95CD7">
        <w:rPr>
          <w:rFonts w:ascii="Arial" w:hAnsi="Arial" w:cs="Arial"/>
          <w:color w:val="000000"/>
          <w:spacing w:val="-2"/>
          <w:sz w:val="20"/>
        </w:rPr>
        <w:t>Additional advice on event operations is found in the Competition Operations Handbook, COH</w:t>
      </w:r>
      <w:r w:rsidRPr="00D95CD7">
        <w:rPr>
          <w:rFonts w:ascii="Arial" w:hAnsi="Arial" w:cs="Arial"/>
          <w:color w:val="000000"/>
          <w:spacing w:val="-2"/>
          <w:sz w:val="20"/>
        </w:rPr>
        <w:tab/>
      </w:r>
      <w:r w:rsidR="005271B1" w:rsidRPr="00D95CD7">
        <w:rPr>
          <w:rFonts w:ascii="Arial" w:hAnsi="Arial" w:cs="Arial"/>
          <w:color w:val="000000"/>
          <w:spacing w:val="-2"/>
          <w:sz w:val="20"/>
        </w:rPr>
        <w:tab/>
      </w:r>
      <w:r w:rsidR="005271B1" w:rsidRPr="00D95CD7">
        <w:rPr>
          <w:rFonts w:ascii="Arial" w:hAnsi="Arial" w:cs="Arial"/>
          <w:color w:val="000000"/>
          <w:spacing w:val="-2"/>
          <w:sz w:val="20"/>
        </w:rPr>
        <w:tab/>
      </w:r>
      <w:r w:rsidRPr="00D95CD7">
        <w:rPr>
          <w:rFonts w:ascii="Arial" w:hAnsi="Arial" w:cs="Arial"/>
          <w:color w:val="000000"/>
          <w:spacing w:val="-2"/>
          <w:sz w:val="20"/>
        </w:rPr>
        <w:t>(A</w:t>
      </w:r>
      <w:r w:rsidR="00E94373">
        <w:rPr>
          <w:rFonts w:ascii="Arial" w:hAnsi="Arial" w:cs="Arial"/>
          <w:color w:val="000000"/>
          <w:spacing w:val="-2"/>
          <w:sz w:val="20"/>
        </w:rPr>
        <w:t>2024</w:t>
      </w:r>
      <w:r w:rsidRPr="00D95CD7">
        <w:rPr>
          <w:rFonts w:ascii="Arial" w:hAnsi="Arial" w:cs="Arial"/>
          <w:color w:val="000000"/>
          <w:spacing w:val="-2"/>
          <w:sz w:val="20"/>
        </w:rPr>
        <w:t>)</w:t>
      </w:r>
    </w:p>
    <w:p w14:paraId="32DA0EE9" w14:textId="724D5781" w:rsidR="00F21804" w:rsidRPr="00D95CD7" w:rsidRDefault="00AC7064" w:rsidP="003F2945">
      <w:pPr>
        <w:tabs>
          <w:tab w:val="left" w:pos="426"/>
          <w:tab w:val="left" w:pos="3672"/>
          <w:tab w:val="left" w:pos="4111"/>
          <w:tab w:val="right" w:pos="9612"/>
        </w:tabs>
        <w:spacing w:before="113" w:after="113"/>
        <w:ind w:left="426" w:hanging="426"/>
        <w:jc w:val="both"/>
        <w:rPr>
          <w:rFonts w:ascii="Arial" w:hAnsi="Arial" w:cs="Arial"/>
          <w:sz w:val="20"/>
        </w:rPr>
      </w:pPr>
      <w:r w:rsidRPr="00D95CD7">
        <w:rPr>
          <w:rFonts w:ascii="Arial" w:hAnsi="Arial" w:cs="Arial"/>
          <w:color w:val="000000"/>
          <w:spacing w:val="-2"/>
          <w:sz w:val="20"/>
        </w:rPr>
        <w:t>All changes since previous printed version (</w:t>
      </w:r>
      <w:r w:rsidR="003F2A04" w:rsidRPr="00D95CD7">
        <w:rPr>
          <w:rFonts w:ascii="Arial" w:hAnsi="Arial" w:cs="Arial"/>
          <w:color w:val="000000"/>
          <w:spacing w:val="-2"/>
          <w:sz w:val="20"/>
        </w:rPr>
        <w:t>2</w:t>
      </w:r>
      <w:r w:rsidR="000C39AC" w:rsidRPr="00D95CD7">
        <w:rPr>
          <w:rFonts w:ascii="Arial" w:hAnsi="Arial" w:cs="Arial"/>
          <w:color w:val="000000"/>
          <w:spacing w:val="-2"/>
          <w:sz w:val="20"/>
        </w:rPr>
        <w:t>1</w:t>
      </w:r>
      <w:r w:rsidR="003F2A04" w:rsidRPr="00D95CD7">
        <w:rPr>
          <w:rFonts w:ascii="Arial" w:hAnsi="Arial" w:cs="Arial"/>
          <w:color w:val="000000"/>
          <w:spacing w:val="-2"/>
          <w:sz w:val="20"/>
        </w:rPr>
        <w:t>/202</w:t>
      </w:r>
      <w:r w:rsidR="000C39AC" w:rsidRPr="00D95CD7">
        <w:rPr>
          <w:rFonts w:ascii="Arial" w:hAnsi="Arial" w:cs="Arial"/>
          <w:color w:val="000000"/>
          <w:spacing w:val="-2"/>
          <w:sz w:val="20"/>
        </w:rPr>
        <w:t>3</w:t>
      </w:r>
      <w:r w:rsidRPr="00D95CD7">
        <w:rPr>
          <w:rFonts w:ascii="Arial" w:hAnsi="Arial" w:cs="Arial"/>
          <w:color w:val="000000"/>
          <w:spacing w:val="-2"/>
          <w:sz w:val="20"/>
        </w:rPr>
        <w:t>) are marked with a vertical line in the margin.</w:t>
      </w:r>
      <w:r w:rsidRPr="00D95CD7">
        <w:rPr>
          <w:rFonts w:ascii="Arial" w:hAnsi="Arial" w:cs="Arial"/>
          <w:color w:val="000000"/>
          <w:spacing w:val="-2"/>
          <w:sz w:val="20"/>
        </w:rPr>
        <w:tab/>
      </w:r>
      <w:r w:rsidR="005271B1" w:rsidRPr="00D95CD7">
        <w:rPr>
          <w:rFonts w:ascii="Arial" w:hAnsi="Arial" w:cs="Arial"/>
          <w:color w:val="000000"/>
          <w:spacing w:val="-2"/>
          <w:sz w:val="20"/>
        </w:rPr>
        <w:tab/>
      </w:r>
      <w:r w:rsidR="005271B1" w:rsidRPr="00D95CD7">
        <w:rPr>
          <w:rFonts w:ascii="Arial" w:hAnsi="Arial" w:cs="Arial"/>
          <w:color w:val="000000"/>
          <w:spacing w:val="-2"/>
          <w:sz w:val="20"/>
        </w:rPr>
        <w:tab/>
      </w:r>
      <w:r w:rsidRPr="00D95CD7">
        <w:rPr>
          <w:rFonts w:ascii="Arial" w:hAnsi="Arial" w:cs="Arial"/>
          <w:color w:val="000000"/>
          <w:spacing w:val="-2"/>
          <w:sz w:val="20"/>
        </w:rPr>
        <w:t>(A2019)</w:t>
      </w:r>
    </w:p>
    <w:p w14:paraId="727AE1F9" w14:textId="737FC436" w:rsidR="00F21804" w:rsidRPr="00D36BB6" w:rsidRDefault="00AC7064">
      <w:pPr>
        <w:pageBreakBefore/>
        <w:jc w:val="both"/>
      </w:pPr>
      <w:r w:rsidRPr="00D36BB6">
        <w:rPr>
          <w:rFonts w:ascii="Arial" w:hAnsi="Arial" w:cs="Arial"/>
          <w:b/>
          <w:sz w:val="28"/>
        </w:rPr>
        <w:lastRenderedPageBreak/>
        <w:t xml:space="preserve">CHAPTER </w:t>
      </w:r>
      <w:r w:rsidR="009E35B0" w:rsidRPr="00D36BB6">
        <w:rPr>
          <w:rFonts w:ascii="Arial" w:hAnsi="Arial" w:cs="Arial"/>
          <w:b/>
          <w:sz w:val="28"/>
        </w:rPr>
        <w:t xml:space="preserve">1 </w:t>
      </w:r>
      <w:r w:rsidR="00570D91" w:rsidRPr="00D36BB6">
        <w:rPr>
          <w:rFonts w:ascii="Arial" w:hAnsi="Arial" w:cs="Arial"/>
          <w:b/>
          <w:sz w:val="28"/>
        </w:rPr>
        <w:t>- PROSPECTIVE</w:t>
      </w:r>
      <w:r w:rsidRPr="00D36BB6">
        <w:rPr>
          <w:rFonts w:ascii="Arial" w:hAnsi="Arial" w:cs="Arial"/>
          <w:b/>
          <w:sz w:val="28"/>
        </w:rPr>
        <w:t xml:space="preserve"> JUROR'S GUIDE</w:t>
      </w:r>
    </w:p>
    <w:p w14:paraId="6F3C0BC9" w14:textId="77777777" w:rsidR="00F21804" w:rsidRPr="00D36BB6" w:rsidRDefault="00F21804">
      <w:pPr>
        <w:jc w:val="both"/>
        <w:rPr>
          <w:rFonts w:ascii="Arial" w:hAnsi="Arial" w:cs="Arial"/>
          <w:b/>
          <w:spacing w:val="-3"/>
        </w:rPr>
      </w:pPr>
    </w:p>
    <w:p w14:paraId="6D9D0172" w14:textId="77777777" w:rsidR="00F21804" w:rsidRPr="00D36BB6" w:rsidRDefault="00AC7064">
      <w:pPr>
        <w:jc w:val="both"/>
      </w:pPr>
      <w:r w:rsidRPr="00D36BB6">
        <w:rPr>
          <w:rFonts w:ascii="Arial" w:hAnsi="Arial" w:cs="Arial"/>
          <w:b/>
          <w:spacing w:val="-3"/>
          <w:u w:val="single"/>
        </w:rPr>
        <w:t>1.1. ORGANIZATION, AUTHORITY AND REGULATIONS</w:t>
      </w:r>
    </w:p>
    <w:p w14:paraId="3B4D741E" w14:textId="77777777" w:rsidR="00F21804" w:rsidRPr="00D36BB6" w:rsidRDefault="00F21804">
      <w:pPr>
        <w:jc w:val="both"/>
        <w:rPr>
          <w:rFonts w:ascii="Arial" w:hAnsi="Arial" w:cs="Arial"/>
          <w:b/>
          <w:spacing w:val="-2"/>
          <w:sz w:val="20"/>
        </w:rPr>
      </w:pPr>
    </w:p>
    <w:p w14:paraId="256C6690" w14:textId="77777777" w:rsidR="00F21804" w:rsidRPr="00D36BB6" w:rsidRDefault="00AC7064">
      <w:pPr>
        <w:tabs>
          <w:tab w:val="center" w:pos="1985"/>
          <w:tab w:val="center" w:pos="8364"/>
        </w:tabs>
        <w:ind w:firstLine="993"/>
        <w:jc w:val="both"/>
      </w:pPr>
      <w:r w:rsidRPr="00D36BB6">
        <w:rPr>
          <w:rFonts w:ascii="Arial" w:hAnsi="Arial" w:cs="Arial"/>
          <w:b/>
          <w:spacing w:val="-2"/>
          <w:u w:val="single"/>
        </w:rPr>
        <w:t>FAI AUTHORITY</w:t>
      </w:r>
      <w:r w:rsidRPr="00D36BB6">
        <w:rPr>
          <w:rFonts w:ascii="Arial" w:hAnsi="Arial" w:cs="Arial"/>
          <w:b/>
          <w:spacing w:val="-2"/>
        </w:rPr>
        <w:tab/>
      </w:r>
      <w:r w:rsidRPr="00D36BB6">
        <w:rPr>
          <w:rFonts w:ascii="Arial" w:hAnsi="Arial" w:cs="Arial"/>
          <w:b/>
          <w:spacing w:val="-2"/>
          <w:u w:val="single"/>
        </w:rPr>
        <w:t>FAI REGULATIONS</w:t>
      </w:r>
    </w:p>
    <w:p w14:paraId="4AA7569D" w14:textId="77777777" w:rsidR="00F21804" w:rsidRPr="00D36BB6" w:rsidRDefault="00F21804">
      <w:pPr>
        <w:jc w:val="both"/>
        <w:rPr>
          <w:rFonts w:ascii="Arial" w:hAnsi="Arial" w:cs="Arial"/>
          <w:b/>
          <w:spacing w:val="-3"/>
          <w:u w:val="single"/>
        </w:rPr>
      </w:pPr>
    </w:p>
    <w:p w14:paraId="10B296A3" w14:textId="03FA4515" w:rsidR="00F21804" w:rsidRPr="00D36BB6" w:rsidRDefault="0052556E">
      <w:pPr>
        <w:jc w:val="both"/>
        <w:rPr>
          <w:rFonts w:ascii="Arial" w:hAnsi="Arial" w:cs="Arial"/>
          <w:b/>
          <w:spacing w:val="-3"/>
          <w:u w:val="single"/>
          <w:lang w:eastAsia="en-GB"/>
        </w:rPr>
      </w:pPr>
      <w:r w:rsidRPr="00D36BB6">
        <w:rPr>
          <w:noProof/>
          <w:lang w:val="sv-SE" w:eastAsia="sv-SE"/>
        </w:rPr>
        <mc:AlternateContent>
          <mc:Choice Requires="wps">
            <w:drawing>
              <wp:anchor distT="0" distB="0" distL="114935" distR="114935" simplePos="0" relativeHeight="251630592" behindDoc="0" locked="0" layoutInCell="1" allowOverlap="1" wp14:anchorId="035A2D9F" wp14:editId="12B6A590">
                <wp:simplePos x="0" y="0"/>
                <wp:positionH relativeFrom="column">
                  <wp:posOffset>4486275</wp:posOffset>
                </wp:positionH>
                <wp:positionV relativeFrom="paragraph">
                  <wp:posOffset>-1905</wp:posOffset>
                </wp:positionV>
                <wp:extent cx="1532255" cy="342900"/>
                <wp:effectExtent l="0" t="0" r="0" b="0"/>
                <wp:wrapNone/>
                <wp:docPr id="75329211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42900"/>
                        </a:xfrm>
                        <a:prstGeom prst="rect">
                          <a:avLst/>
                        </a:prstGeom>
                        <a:solidFill>
                          <a:srgbClr val="FFFFFF"/>
                        </a:solidFill>
                        <a:ln w="12700">
                          <a:solidFill>
                            <a:srgbClr val="000000"/>
                          </a:solidFill>
                          <a:miter lim="800000"/>
                          <a:headEnd/>
                          <a:tailEnd/>
                        </a:ln>
                      </wps:spPr>
                      <wps:txbx>
                        <w:txbxContent>
                          <w:p w14:paraId="0D32842B" w14:textId="77777777" w:rsidR="00107F16" w:rsidRDefault="00107F16">
                            <w:pPr>
                              <w:jc w:val="center"/>
                            </w:pPr>
                            <w:r>
                              <w:rPr>
                                <w:rFonts w:ascii="Arial" w:hAnsi="Arial" w:cs="Arial"/>
                                <w:b/>
                                <w:sz w:val="20"/>
                              </w:rPr>
                              <w:t>FAI</w:t>
                            </w:r>
                          </w:p>
                          <w:p w14:paraId="660523E2" w14:textId="77777777" w:rsidR="00107F16" w:rsidRDefault="00107F16">
                            <w:pPr>
                              <w:jc w:val="center"/>
                            </w:pPr>
                            <w:r>
                              <w:rPr>
                                <w:rFonts w:ascii="Arial" w:hAnsi="Arial" w:cs="Arial"/>
                                <w:b/>
                                <w:sz w:val="20"/>
                              </w:rPr>
                              <w:t>STATUTES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5A2D9F" id="_x0000_t202" coordsize="21600,21600" o:spt="202" path="m,l,21600r21600,l21600,xe">
                <v:stroke joinstyle="miter"/>
                <v:path gradientshapeok="t" o:connecttype="rect"/>
              </v:shapetype>
              <v:shape id="Text Box 9" o:spid="_x0000_s1026" type="#_x0000_t202" style="position:absolute;left:0;text-align:left;margin-left:353.25pt;margin-top:-.15pt;width:120.65pt;height:27pt;z-index:2516305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" strokeweight="1pt">
                <v:textbox inset="0,0,0,0">
                  <w:txbxContent>
                    <w:p w14:paraId="0D32842B" w14:textId="77777777" w:rsidR="00107F16" w:rsidRDefault="00107F16">
                      <w:pPr>
                        <w:jc w:val="center"/>
                      </w:pPr>
                      <w:r>
                        <w:rPr>
                          <w:rFonts w:ascii="Arial" w:hAnsi="Arial" w:cs="Arial"/>
                          <w:b/>
                          <w:sz w:val="20"/>
                        </w:rPr>
                        <w:t>FAI</w:t>
                      </w:r>
                    </w:p>
                    <w:p w14:paraId="660523E2" w14:textId="77777777" w:rsidR="00107F16" w:rsidRDefault="00107F16">
                      <w:pPr>
                        <w:jc w:val="center"/>
                      </w:pPr>
                      <w:r>
                        <w:rPr>
                          <w:rFonts w:ascii="Arial" w:hAnsi="Arial" w:cs="Arial"/>
                          <w:b/>
                          <w:sz w:val="20"/>
                        </w:rPr>
                        <w:t>STATUTES</w:t>
                      </w:r>
                    </w:p>
                  </w:txbxContent>
                </v:textbox>
              </v:shape>
            </w:pict>
          </mc:Fallback>
        </mc:AlternateContent>
      </w:r>
      <w:r w:rsidRPr="00D36BB6">
        <w:rPr>
          <w:noProof/>
          <w:lang w:val="sv-SE" w:eastAsia="sv-SE"/>
        </w:rPr>
        <mc:AlternateContent>
          <mc:Choice Requires="wps">
            <w:drawing>
              <wp:anchor distT="0" distB="0" distL="114935" distR="114935" simplePos="0" relativeHeight="251631616" behindDoc="0" locked="0" layoutInCell="1" allowOverlap="1" wp14:anchorId="3594EFD3" wp14:editId="5E4311E9">
                <wp:simplePos x="0" y="0"/>
                <wp:positionH relativeFrom="column">
                  <wp:posOffset>280035</wp:posOffset>
                </wp:positionH>
                <wp:positionV relativeFrom="paragraph">
                  <wp:posOffset>104775</wp:posOffset>
                </wp:positionV>
                <wp:extent cx="1806575" cy="460375"/>
                <wp:effectExtent l="0" t="0" r="0" b="0"/>
                <wp:wrapNone/>
                <wp:docPr id="90686359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6575" cy="460375"/>
                        </a:xfrm>
                        <a:prstGeom prst="rect">
                          <a:avLst/>
                        </a:prstGeom>
                        <a:solidFill>
                          <a:srgbClr val="FFFFFF"/>
                        </a:solidFill>
                        <a:ln w="12700">
                          <a:solidFill>
                            <a:srgbClr val="000000"/>
                          </a:solidFill>
                          <a:miter lim="800000"/>
                          <a:headEnd/>
                          <a:tailEnd/>
                        </a:ln>
                      </wps:spPr>
                      <wps:txbx>
                        <w:txbxContent>
                          <w:p w14:paraId="719F46C1" w14:textId="77777777" w:rsidR="00107F16" w:rsidRDefault="00107F16">
                            <w:pPr>
                              <w:spacing w:before="120"/>
                              <w:jc w:val="center"/>
                            </w:pPr>
                            <w:r>
                              <w:rPr>
                                <w:rFonts w:ascii="Arial" w:hAnsi="Arial" w:cs="Arial"/>
                                <w:b/>
                                <w:sz w:val="20"/>
                              </w:rPr>
                              <w:t>FAI</w:t>
                            </w:r>
                          </w:p>
                          <w:p w14:paraId="066A5E5E" w14:textId="77777777" w:rsidR="00107F16" w:rsidRDefault="00107F16">
                            <w:pPr>
                              <w:jc w:val="center"/>
                            </w:pPr>
                            <w:r>
                              <w:rPr>
                                <w:rFonts w:ascii="Arial" w:hAnsi="Arial" w:cs="Arial"/>
                                <w:b/>
                                <w:sz w:val="20"/>
                              </w:rPr>
                              <w:t>GENERAL CONFERENCE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4EFD3" id="Text Box 10" o:spid="_x0000_s1027" type="#_x0000_t202" style="position:absolute;left:0;text-align:left;margin-left:22.05pt;margin-top:8.25pt;width:142.25pt;height:36.25pt;z-index:2516316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" strokeweight="1pt">
                <v:textbox inset="0,0,0,0">
                  <w:txbxContent>
                    <w:p w14:paraId="719F46C1" w14:textId="77777777" w:rsidR="00107F16" w:rsidRDefault="00107F16">
                      <w:pPr>
                        <w:spacing w:before="120"/>
                        <w:jc w:val="center"/>
                      </w:pPr>
                      <w:r>
                        <w:rPr>
                          <w:rFonts w:ascii="Arial" w:hAnsi="Arial" w:cs="Arial"/>
                          <w:b/>
                          <w:sz w:val="20"/>
                        </w:rPr>
                        <w:t>FAI</w:t>
                      </w:r>
                    </w:p>
                    <w:p w14:paraId="066A5E5E" w14:textId="77777777" w:rsidR="00107F16" w:rsidRDefault="00107F16">
                      <w:pPr>
                        <w:jc w:val="center"/>
                      </w:pPr>
                      <w:r>
                        <w:rPr>
                          <w:rFonts w:ascii="Arial" w:hAnsi="Arial" w:cs="Arial"/>
                          <w:b/>
                          <w:sz w:val="20"/>
                        </w:rPr>
                        <w:t>GENERAL CONFERENCE</w:t>
                      </w:r>
                    </w:p>
                  </w:txbxContent>
                </v:textbox>
              </v:shape>
            </w:pict>
          </mc:Fallback>
        </mc:AlternateContent>
      </w:r>
    </w:p>
    <w:p w14:paraId="2E499746" w14:textId="38F11245" w:rsidR="00F21804" w:rsidRPr="00D36BB6" w:rsidRDefault="0052556E">
      <w:pPr>
        <w:jc w:val="both"/>
        <w:rPr>
          <w:rFonts w:ascii="Arial" w:hAnsi="Arial" w:cs="Arial"/>
          <w:b/>
          <w:spacing w:val="-3"/>
          <w:u w:val="single"/>
          <w:lang w:eastAsia="en-GB"/>
        </w:rPr>
      </w:pPr>
      <w:r w:rsidRPr="00D36BB6">
        <w:rPr>
          <w:noProof/>
          <w:lang w:val="sv-SE" w:eastAsia="sv-SE"/>
        </w:rPr>
        <mc:AlternateContent>
          <mc:Choice Requires="wps">
            <w:drawing>
              <wp:anchor distT="0" distB="0" distL="114300" distR="114300" simplePos="0" relativeHeight="251646976" behindDoc="0" locked="0" layoutInCell="1" allowOverlap="1" wp14:anchorId="2DC13AEF" wp14:editId="5E8F4258">
                <wp:simplePos x="0" y="0"/>
                <wp:positionH relativeFrom="column">
                  <wp:posOffset>2115185</wp:posOffset>
                </wp:positionH>
                <wp:positionV relativeFrom="paragraph">
                  <wp:posOffset>169545</wp:posOffset>
                </wp:positionV>
                <wp:extent cx="2378075" cy="635"/>
                <wp:effectExtent l="0" t="0" r="0" b="0"/>
                <wp:wrapNone/>
                <wp:docPr id="8171477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075" cy="63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67D609" id="Line 24"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55pt,13.35pt" to="353.8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" strokeweight=".35mm">
                <v:stroke joinstyle="miter" endcap="square"/>
              </v:line>
            </w:pict>
          </mc:Fallback>
        </mc:AlternateContent>
      </w:r>
    </w:p>
    <w:p w14:paraId="583D2AC6" w14:textId="04CE8255" w:rsidR="00F21804" w:rsidRPr="00D36BB6" w:rsidRDefault="0052556E">
      <w:pPr>
        <w:jc w:val="both"/>
        <w:rPr>
          <w:rFonts w:ascii="Arial" w:hAnsi="Arial" w:cs="Arial"/>
          <w:b/>
          <w:spacing w:val="-3"/>
          <w:u w:val="single"/>
          <w:lang w:eastAsia="en-GB"/>
        </w:rPr>
      </w:pPr>
      <w:r w:rsidRPr="00D36BB6">
        <w:rPr>
          <w:noProof/>
          <w:lang w:val="sv-SE" w:eastAsia="sv-SE"/>
        </w:rPr>
        <mc:AlternateContent>
          <mc:Choice Requires="wps">
            <w:drawing>
              <wp:anchor distT="0" distB="0" distL="114935" distR="114935" simplePos="0" relativeHeight="251632640" behindDoc="0" locked="0" layoutInCell="1" allowOverlap="1" wp14:anchorId="68FEAF06" wp14:editId="44E79F13">
                <wp:simplePos x="0" y="0"/>
                <wp:positionH relativeFrom="column">
                  <wp:posOffset>4486275</wp:posOffset>
                </wp:positionH>
                <wp:positionV relativeFrom="paragraph">
                  <wp:posOffset>-12700</wp:posOffset>
                </wp:positionV>
                <wp:extent cx="1532255" cy="343535"/>
                <wp:effectExtent l="0" t="0" r="0" b="0"/>
                <wp:wrapNone/>
                <wp:docPr id="207751476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43535"/>
                        </a:xfrm>
                        <a:prstGeom prst="rect">
                          <a:avLst/>
                        </a:prstGeom>
                        <a:solidFill>
                          <a:srgbClr val="FFFFFF"/>
                        </a:solidFill>
                        <a:ln w="12700">
                          <a:solidFill>
                            <a:srgbClr val="000000"/>
                          </a:solidFill>
                          <a:miter lim="800000"/>
                          <a:headEnd/>
                          <a:tailEnd/>
                        </a:ln>
                      </wps:spPr>
                      <wps:txbx>
                        <w:txbxContent>
                          <w:p w14:paraId="1E4F7971" w14:textId="77777777" w:rsidR="00107F16" w:rsidRDefault="00107F16">
                            <w:pPr>
                              <w:jc w:val="center"/>
                            </w:pPr>
                            <w:r>
                              <w:rPr>
                                <w:rFonts w:ascii="Arial" w:hAnsi="Arial" w:cs="Arial"/>
                                <w:b/>
                                <w:sz w:val="20"/>
                              </w:rPr>
                              <w:t>FAI</w:t>
                            </w:r>
                          </w:p>
                          <w:p w14:paraId="69F29C05" w14:textId="77777777" w:rsidR="00107F16" w:rsidRDefault="00107F16">
                            <w:pPr>
                              <w:jc w:val="center"/>
                            </w:pPr>
                            <w:r>
                              <w:rPr>
                                <w:rFonts w:ascii="Arial" w:hAnsi="Arial" w:cs="Arial"/>
                                <w:b/>
                                <w:sz w:val="20"/>
                              </w:rPr>
                              <w:t>BY - LAWS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FEAF06" id="Text Box 11" o:spid="_x0000_s1028" type="#_x0000_t202" style="position:absolute;left:0;text-align:left;margin-left:353.25pt;margin-top:-1pt;width:120.65pt;height:27.05pt;z-index:2516326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" strokeweight="1pt">
                <v:textbox inset="0,0,0,0">
                  <w:txbxContent>
                    <w:p w14:paraId="1E4F7971" w14:textId="77777777" w:rsidR="00107F16" w:rsidRDefault="00107F16">
                      <w:pPr>
                        <w:jc w:val="center"/>
                      </w:pPr>
                      <w:r>
                        <w:rPr>
                          <w:rFonts w:ascii="Arial" w:hAnsi="Arial" w:cs="Arial"/>
                          <w:b/>
                          <w:sz w:val="20"/>
                        </w:rPr>
                        <w:t>FAI</w:t>
                      </w:r>
                    </w:p>
                    <w:p w14:paraId="69F29C05" w14:textId="77777777" w:rsidR="00107F16" w:rsidRDefault="00107F16">
                      <w:pPr>
                        <w:jc w:val="center"/>
                      </w:pPr>
                      <w:r>
                        <w:rPr>
                          <w:rFonts w:ascii="Arial" w:hAnsi="Arial" w:cs="Arial"/>
                          <w:b/>
                          <w:sz w:val="20"/>
                        </w:rPr>
                        <w:t>BY - LAWS</w:t>
                      </w:r>
                    </w:p>
                  </w:txbxContent>
                </v:textbox>
              </v:shape>
            </w:pict>
          </mc:Fallback>
        </mc:AlternateContent>
      </w:r>
    </w:p>
    <w:p w14:paraId="3D9EDFAC" w14:textId="0AF38BDB" w:rsidR="00F21804" w:rsidRPr="00D36BB6" w:rsidRDefault="0052556E">
      <w:pPr>
        <w:jc w:val="both"/>
        <w:rPr>
          <w:rFonts w:ascii="Arial" w:hAnsi="Arial" w:cs="Arial"/>
          <w:b/>
          <w:spacing w:val="-3"/>
          <w:u w:val="single"/>
          <w:lang w:eastAsia="en-GB"/>
        </w:rPr>
      </w:pPr>
      <w:r w:rsidRPr="00D36BB6">
        <w:rPr>
          <w:noProof/>
          <w:lang w:val="sv-SE" w:eastAsia="sv-SE"/>
        </w:rPr>
        <mc:AlternateContent>
          <mc:Choice Requires="wps">
            <w:drawing>
              <wp:anchor distT="0" distB="0" distL="114300" distR="114300" simplePos="0" relativeHeight="251645952" behindDoc="0" locked="0" layoutInCell="1" allowOverlap="1" wp14:anchorId="0D8D6EF8" wp14:editId="74AF7A4B">
                <wp:simplePos x="0" y="0"/>
                <wp:positionH relativeFrom="column">
                  <wp:posOffset>1191260</wp:posOffset>
                </wp:positionH>
                <wp:positionV relativeFrom="paragraph">
                  <wp:posOffset>45720</wp:posOffset>
                </wp:positionV>
                <wp:extent cx="0" cy="497840"/>
                <wp:effectExtent l="0" t="0" r="0" b="0"/>
                <wp:wrapNone/>
                <wp:docPr id="142274125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784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7E66E2" id="Line 23"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8pt,3.6pt" to="93.8pt,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" strokeweight=".35mm">
                <v:stroke joinstyle="miter" endcap="square"/>
              </v:line>
            </w:pict>
          </mc:Fallback>
        </mc:AlternateContent>
      </w:r>
    </w:p>
    <w:p w14:paraId="12F798FD" w14:textId="2ACF2483" w:rsidR="00F21804" w:rsidRPr="00D36BB6" w:rsidRDefault="0052556E">
      <w:pPr>
        <w:tabs>
          <w:tab w:val="right" w:pos="9498"/>
        </w:tabs>
        <w:ind w:firstLine="720"/>
        <w:jc w:val="both"/>
      </w:pPr>
      <w:r w:rsidRPr="00D36BB6">
        <w:rPr>
          <w:noProof/>
          <w:lang w:val="sv-SE" w:eastAsia="sv-SE"/>
        </w:rPr>
        <mc:AlternateContent>
          <mc:Choice Requires="wps">
            <w:drawing>
              <wp:anchor distT="0" distB="0" distL="114300" distR="114300" simplePos="0" relativeHeight="251648000" behindDoc="0" locked="0" layoutInCell="1" allowOverlap="1" wp14:anchorId="05E6E841" wp14:editId="5EF9A8D7">
                <wp:simplePos x="0" y="0"/>
                <wp:positionH relativeFrom="column">
                  <wp:posOffset>5315585</wp:posOffset>
                </wp:positionH>
                <wp:positionV relativeFrom="paragraph">
                  <wp:posOffset>-5715</wp:posOffset>
                </wp:positionV>
                <wp:extent cx="635" cy="366395"/>
                <wp:effectExtent l="0" t="0" r="0" b="0"/>
                <wp:wrapNone/>
                <wp:docPr id="45551173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6639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796559" id="Line 25"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55pt,-.45pt" to="418.6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" strokeweight=".35mm">
                <v:stroke joinstyle="miter" endcap="square"/>
              </v:line>
            </w:pict>
          </mc:Fallback>
        </mc:AlternateContent>
      </w:r>
      <w:r w:rsidRPr="00D36BB6">
        <w:rPr>
          <w:noProof/>
          <w:lang w:val="sv-SE" w:eastAsia="sv-SE"/>
        </w:rPr>
        <mc:AlternateContent>
          <mc:Choice Requires="wps">
            <w:drawing>
              <wp:anchor distT="0" distB="0" distL="114300" distR="114300" simplePos="0" relativeHeight="251654144" behindDoc="0" locked="0" layoutInCell="1" allowOverlap="1" wp14:anchorId="0668B605" wp14:editId="617DAC02">
                <wp:simplePos x="0" y="0"/>
                <wp:positionH relativeFrom="column">
                  <wp:posOffset>1200785</wp:posOffset>
                </wp:positionH>
                <wp:positionV relativeFrom="paragraph">
                  <wp:posOffset>177165</wp:posOffset>
                </wp:positionV>
                <wp:extent cx="2652395" cy="635"/>
                <wp:effectExtent l="0" t="0" r="0" b="0"/>
                <wp:wrapNone/>
                <wp:docPr id="1430769613"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52395" cy="63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46F20" id="Line 29"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5pt,13.95pt" to="303.4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" strokeweight=".35mm">
                <v:stroke joinstyle="miter" endcap="square"/>
              </v:line>
            </w:pict>
          </mc:Fallback>
        </mc:AlternateContent>
      </w:r>
      <w:r w:rsidRPr="00D36BB6">
        <w:rPr>
          <w:noProof/>
          <w:lang w:val="sv-SE" w:eastAsia="sv-SE"/>
        </w:rPr>
        <mc:AlternateContent>
          <mc:Choice Requires="wps">
            <w:drawing>
              <wp:anchor distT="0" distB="0" distL="114300" distR="114300" simplePos="0" relativeHeight="251655168" behindDoc="0" locked="0" layoutInCell="1" allowOverlap="1" wp14:anchorId="7A1B9E54" wp14:editId="7402B0D0">
                <wp:simplePos x="0" y="0"/>
                <wp:positionH relativeFrom="column">
                  <wp:posOffset>2938145</wp:posOffset>
                </wp:positionH>
                <wp:positionV relativeFrom="paragraph">
                  <wp:posOffset>177165</wp:posOffset>
                </wp:positionV>
                <wp:extent cx="635" cy="183515"/>
                <wp:effectExtent l="0" t="0" r="0" b="0"/>
                <wp:wrapNone/>
                <wp:docPr id="205446234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351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6E1B8" id="Line 30"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35pt,13.95pt" to="231.4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" strokeweight=".35mm">
                <v:stroke joinstyle="miter" endcap="square"/>
              </v:line>
            </w:pict>
          </mc:Fallback>
        </mc:AlternateContent>
      </w:r>
      <w:r w:rsidRPr="00D36BB6">
        <w:rPr>
          <w:rFonts w:ascii="Arial" w:hAnsi="Arial" w:cs="Arial"/>
          <w:noProof/>
          <w:color w:val="000000"/>
          <w:spacing w:val="-3"/>
          <w:sz w:val="20"/>
          <w:lang w:val="sv-SE" w:eastAsia="sv-SE"/>
        </w:rPr>
        <mc:AlternateContent>
          <mc:Choice Requires="wps">
            <w:drawing>
              <wp:anchor distT="0" distB="0" distL="114300" distR="114300" simplePos="0" relativeHeight="251656192" behindDoc="0" locked="0" layoutInCell="1" allowOverlap="1" wp14:anchorId="1095E56B" wp14:editId="04AEE0FF">
                <wp:simplePos x="0" y="0"/>
                <wp:positionH relativeFrom="column">
                  <wp:posOffset>3852545</wp:posOffset>
                </wp:positionH>
                <wp:positionV relativeFrom="paragraph">
                  <wp:posOffset>177165</wp:posOffset>
                </wp:positionV>
                <wp:extent cx="635" cy="183515"/>
                <wp:effectExtent l="0" t="0" r="0" b="0"/>
                <wp:wrapNone/>
                <wp:docPr id="22720415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351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4AC86" id="Line 3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3.35pt,13.95pt" to="303.4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" strokeweight=".35mm">
                <v:stroke joinstyle="miter" endcap="square"/>
              </v:line>
            </w:pict>
          </mc:Fallback>
        </mc:AlternateContent>
      </w:r>
      <w:r w:rsidR="00AC7064" w:rsidRPr="00D36BB6">
        <w:rPr>
          <w:rFonts w:ascii="Arial" w:hAnsi="Arial" w:cs="Arial"/>
          <w:color w:val="000000"/>
          <w:spacing w:val="-3"/>
          <w:sz w:val="20"/>
        </w:rPr>
        <w:tab/>
        <w:t>(A2007)</w:t>
      </w:r>
    </w:p>
    <w:p w14:paraId="3FB4CAAC" w14:textId="77777777" w:rsidR="00F21804" w:rsidRPr="00D36BB6" w:rsidRDefault="00F21804">
      <w:pPr>
        <w:jc w:val="both"/>
        <w:rPr>
          <w:rFonts w:ascii="Arial" w:hAnsi="Arial" w:cs="Arial"/>
          <w:b/>
          <w:spacing w:val="-3"/>
          <w:sz w:val="28"/>
          <w:szCs w:val="28"/>
          <w:u w:val="single"/>
        </w:rPr>
      </w:pPr>
    </w:p>
    <w:p w14:paraId="15CFFB22" w14:textId="1573B3DB" w:rsidR="00F21804" w:rsidRPr="00D36BB6" w:rsidRDefault="0052556E">
      <w:pPr>
        <w:jc w:val="both"/>
        <w:rPr>
          <w:rFonts w:ascii="Arial" w:hAnsi="Arial" w:cs="Arial"/>
          <w:b/>
          <w:spacing w:val="-3"/>
          <w:sz w:val="28"/>
          <w:szCs w:val="28"/>
          <w:u w:val="single"/>
          <w:lang w:eastAsia="en-GB"/>
        </w:rPr>
      </w:pPr>
      <w:r w:rsidRPr="00D36BB6">
        <w:rPr>
          <w:noProof/>
          <w:lang w:val="sv-SE" w:eastAsia="sv-SE"/>
        </w:rPr>
        <mc:AlternateContent>
          <mc:Choice Requires="wps">
            <w:drawing>
              <wp:anchor distT="0" distB="0" distL="114935" distR="114935" simplePos="0" relativeHeight="251633664" behindDoc="0" locked="0" layoutInCell="1" allowOverlap="1" wp14:anchorId="618EF8BC" wp14:editId="501D7739">
                <wp:simplePos x="0" y="0"/>
                <wp:positionH relativeFrom="column">
                  <wp:posOffset>280035</wp:posOffset>
                </wp:positionH>
                <wp:positionV relativeFrom="paragraph">
                  <wp:posOffset>-12065</wp:posOffset>
                </wp:positionV>
                <wp:extent cx="1806575" cy="343535"/>
                <wp:effectExtent l="0" t="0" r="0" b="0"/>
                <wp:wrapNone/>
                <wp:docPr id="213323316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6575" cy="343535"/>
                        </a:xfrm>
                        <a:prstGeom prst="rect">
                          <a:avLst/>
                        </a:prstGeom>
                        <a:solidFill>
                          <a:srgbClr val="FFFFFF"/>
                        </a:solidFill>
                        <a:ln w="12700">
                          <a:solidFill>
                            <a:srgbClr val="000000"/>
                          </a:solidFill>
                          <a:miter lim="800000"/>
                          <a:headEnd/>
                          <a:tailEnd/>
                        </a:ln>
                      </wps:spPr>
                      <wps:txbx>
                        <w:txbxContent>
                          <w:p w14:paraId="28660250" w14:textId="77777777" w:rsidR="00107F16" w:rsidRDefault="00107F16">
                            <w:pPr>
                              <w:jc w:val="center"/>
                            </w:pPr>
                            <w:r>
                              <w:rPr>
                                <w:rFonts w:ascii="Arial" w:hAnsi="Arial" w:cs="Arial"/>
                                <w:b/>
                                <w:sz w:val="20"/>
                              </w:rPr>
                              <w:t>FAI</w:t>
                            </w:r>
                          </w:p>
                          <w:p w14:paraId="6C737567" w14:textId="77777777" w:rsidR="00107F16" w:rsidRDefault="00107F16">
                            <w:pPr>
                              <w:jc w:val="center"/>
                            </w:pPr>
                            <w:r>
                              <w:rPr>
                                <w:rFonts w:ascii="Arial" w:hAnsi="Arial" w:cs="Arial"/>
                                <w:b/>
                                <w:sz w:val="20"/>
                              </w:rPr>
                              <w:t>AIR SPORT COMMISSIONS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8EF8BC" id="Text Box 12" o:spid="_x0000_s1029" type="#_x0000_t202" style="position:absolute;left:0;text-align:left;margin-left:22.05pt;margin-top:-.95pt;width:142.25pt;height:27.05pt;z-index:2516336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" strokeweight="1pt">
                <v:textbox inset="0,0,0,0">
                  <w:txbxContent>
                    <w:p w14:paraId="28660250" w14:textId="77777777" w:rsidR="00107F16" w:rsidRDefault="00107F16">
                      <w:pPr>
                        <w:jc w:val="center"/>
                      </w:pPr>
                      <w:r>
                        <w:rPr>
                          <w:rFonts w:ascii="Arial" w:hAnsi="Arial" w:cs="Arial"/>
                          <w:b/>
                          <w:sz w:val="20"/>
                        </w:rPr>
                        <w:t>FAI</w:t>
                      </w:r>
                    </w:p>
                    <w:p w14:paraId="6C737567" w14:textId="77777777" w:rsidR="00107F16" w:rsidRDefault="00107F16">
                      <w:pPr>
                        <w:jc w:val="center"/>
                      </w:pPr>
                      <w:r>
                        <w:rPr>
                          <w:rFonts w:ascii="Arial" w:hAnsi="Arial" w:cs="Arial"/>
                          <w:b/>
                          <w:sz w:val="20"/>
                        </w:rPr>
                        <w:t>AIR SPORT COMMISSIONS</w:t>
                      </w:r>
                    </w:p>
                  </w:txbxContent>
                </v:textbox>
              </v:shape>
            </w:pict>
          </mc:Fallback>
        </mc:AlternateContent>
      </w:r>
      <w:r w:rsidRPr="00D36BB6">
        <w:rPr>
          <w:noProof/>
          <w:lang w:val="sv-SE" w:eastAsia="sv-SE"/>
        </w:rPr>
        <mc:AlternateContent>
          <mc:Choice Requires="wps">
            <w:drawing>
              <wp:anchor distT="0" distB="0" distL="114935" distR="114935" simplePos="0" relativeHeight="251634688" behindDoc="0" locked="0" layoutInCell="1" allowOverlap="1" wp14:anchorId="44E92D59" wp14:editId="2FD5363F">
                <wp:simplePos x="0" y="0"/>
                <wp:positionH relativeFrom="column">
                  <wp:posOffset>2566035</wp:posOffset>
                </wp:positionH>
                <wp:positionV relativeFrom="paragraph">
                  <wp:posOffset>-12065</wp:posOffset>
                </wp:positionV>
                <wp:extent cx="617855" cy="343535"/>
                <wp:effectExtent l="0" t="0" r="0" b="0"/>
                <wp:wrapNone/>
                <wp:docPr id="8540015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343535"/>
                        </a:xfrm>
                        <a:prstGeom prst="rect">
                          <a:avLst/>
                        </a:prstGeom>
                        <a:solidFill>
                          <a:srgbClr val="FFFFFF"/>
                        </a:solidFill>
                        <a:ln w="12700">
                          <a:solidFill>
                            <a:srgbClr val="000000"/>
                          </a:solidFill>
                          <a:miter lim="800000"/>
                          <a:headEnd/>
                          <a:tailEnd/>
                        </a:ln>
                      </wps:spPr>
                      <wps:txbx>
                        <w:txbxContent>
                          <w:p w14:paraId="56F30F72" w14:textId="77777777" w:rsidR="00107F16" w:rsidRDefault="00107F16">
                            <w:pPr>
                              <w:jc w:val="center"/>
                            </w:pPr>
                            <w:r>
                              <w:rPr>
                                <w:rFonts w:ascii="Arial" w:hAnsi="Arial" w:cs="Arial"/>
                                <w:b/>
                                <w:sz w:val="20"/>
                              </w:rPr>
                              <w:t>FAI</w:t>
                            </w:r>
                          </w:p>
                          <w:p w14:paraId="45A46D91" w14:textId="77777777" w:rsidR="00107F16" w:rsidRDefault="00107F16">
                            <w:pPr>
                              <w:jc w:val="center"/>
                            </w:pPr>
                            <w:r>
                              <w:rPr>
                                <w:rFonts w:ascii="Arial" w:hAnsi="Arial" w:cs="Arial"/>
                                <w:b/>
                                <w:sz w:val="20"/>
                              </w:rPr>
                              <w:t>CIA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92D59" id="Text Box 13" o:spid="_x0000_s1030" type="#_x0000_t202" style="position:absolute;left:0;text-align:left;margin-left:202.05pt;margin-top:-.95pt;width:48.65pt;height:27.05pt;z-index:2516346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" strokeweight="1pt">
                <v:textbox inset="0,0,0,0">
                  <w:txbxContent>
                    <w:p w14:paraId="56F30F72" w14:textId="77777777" w:rsidR="00107F16" w:rsidRDefault="00107F16">
                      <w:pPr>
                        <w:jc w:val="center"/>
                      </w:pPr>
                      <w:r>
                        <w:rPr>
                          <w:rFonts w:ascii="Arial" w:hAnsi="Arial" w:cs="Arial"/>
                          <w:b/>
                          <w:sz w:val="20"/>
                        </w:rPr>
                        <w:t>FAI</w:t>
                      </w:r>
                    </w:p>
                    <w:p w14:paraId="45A46D91" w14:textId="77777777" w:rsidR="00107F16" w:rsidRDefault="00107F16">
                      <w:pPr>
                        <w:jc w:val="center"/>
                      </w:pPr>
                      <w:r>
                        <w:rPr>
                          <w:rFonts w:ascii="Arial" w:hAnsi="Arial" w:cs="Arial"/>
                          <w:b/>
                          <w:sz w:val="20"/>
                        </w:rPr>
                        <w:t>CIA</w:t>
                      </w:r>
                    </w:p>
                  </w:txbxContent>
                </v:textbox>
              </v:shape>
            </w:pict>
          </mc:Fallback>
        </mc:AlternateContent>
      </w:r>
      <w:r w:rsidRPr="00D36BB6">
        <w:rPr>
          <w:noProof/>
          <w:lang w:val="sv-SE" w:eastAsia="sv-SE"/>
        </w:rPr>
        <mc:AlternateContent>
          <mc:Choice Requires="wps">
            <w:drawing>
              <wp:anchor distT="0" distB="0" distL="114935" distR="114935" simplePos="0" relativeHeight="251635712" behindDoc="0" locked="0" layoutInCell="1" allowOverlap="1" wp14:anchorId="407D7C22" wp14:editId="09FE0923">
                <wp:simplePos x="0" y="0"/>
                <wp:positionH relativeFrom="column">
                  <wp:posOffset>3480435</wp:posOffset>
                </wp:positionH>
                <wp:positionV relativeFrom="paragraph">
                  <wp:posOffset>-12065</wp:posOffset>
                </wp:positionV>
                <wp:extent cx="617855" cy="343535"/>
                <wp:effectExtent l="0" t="0" r="0" b="0"/>
                <wp:wrapNone/>
                <wp:docPr id="158753778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855" cy="343535"/>
                        </a:xfrm>
                        <a:prstGeom prst="rect">
                          <a:avLst/>
                        </a:prstGeom>
                        <a:solidFill>
                          <a:srgbClr val="FFFFFF"/>
                        </a:solidFill>
                        <a:ln w="12700">
                          <a:solidFill>
                            <a:srgbClr val="000000"/>
                          </a:solidFill>
                          <a:miter lim="800000"/>
                          <a:headEnd/>
                          <a:tailEnd/>
                        </a:ln>
                      </wps:spPr>
                      <wps:txbx>
                        <w:txbxContent>
                          <w:p w14:paraId="7F772465" w14:textId="77777777" w:rsidR="00107F16" w:rsidRDefault="00107F16">
                            <w:pPr>
                              <w:jc w:val="center"/>
                            </w:pPr>
                            <w:r>
                              <w:rPr>
                                <w:rFonts w:ascii="Arial" w:hAnsi="Arial" w:cs="Arial"/>
                                <w:b/>
                                <w:sz w:val="20"/>
                              </w:rPr>
                              <w:t>FAI</w:t>
                            </w:r>
                          </w:p>
                          <w:p w14:paraId="18BC3D7D" w14:textId="77777777" w:rsidR="00107F16" w:rsidRDefault="00107F16">
                            <w:pPr>
                              <w:jc w:val="center"/>
                            </w:pPr>
                            <w:r>
                              <w:rPr>
                                <w:rFonts w:ascii="Arial" w:hAnsi="Arial" w:cs="Arial"/>
                                <w:b/>
                                <w:sz w:val="20"/>
                              </w:rPr>
                              <w:t>CASI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7D7C22" id="Text Box 14" o:spid="_x0000_s1031" type="#_x0000_t202" style="position:absolute;left:0;text-align:left;margin-left:274.05pt;margin-top:-.95pt;width:48.65pt;height:27.05pt;z-index:2516357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" strokeweight="1pt">
                <v:textbox inset="0,0,0,0">
                  <w:txbxContent>
                    <w:p w14:paraId="7F772465" w14:textId="77777777" w:rsidR="00107F16" w:rsidRDefault="00107F16">
                      <w:pPr>
                        <w:jc w:val="center"/>
                      </w:pPr>
                      <w:r>
                        <w:rPr>
                          <w:rFonts w:ascii="Arial" w:hAnsi="Arial" w:cs="Arial"/>
                          <w:b/>
                          <w:sz w:val="20"/>
                        </w:rPr>
                        <w:t>FAI</w:t>
                      </w:r>
                    </w:p>
                    <w:p w14:paraId="18BC3D7D" w14:textId="77777777" w:rsidR="00107F16" w:rsidRDefault="00107F16">
                      <w:pPr>
                        <w:jc w:val="center"/>
                      </w:pPr>
                      <w:r>
                        <w:rPr>
                          <w:rFonts w:ascii="Arial" w:hAnsi="Arial" w:cs="Arial"/>
                          <w:b/>
                          <w:sz w:val="20"/>
                        </w:rPr>
                        <w:t>CASI</w:t>
                      </w:r>
                    </w:p>
                  </w:txbxContent>
                </v:textbox>
              </v:shape>
            </w:pict>
          </mc:Fallback>
        </mc:AlternateContent>
      </w:r>
      <w:r w:rsidRPr="00D36BB6">
        <w:rPr>
          <w:noProof/>
          <w:lang w:val="sv-SE" w:eastAsia="sv-SE"/>
        </w:rPr>
        <mc:AlternateContent>
          <mc:Choice Requires="wps">
            <w:drawing>
              <wp:anchor distT="0" distB="0" distL="114935" distR="114935" simplePos="0" relativeHeight="251636736" behindDoc="0" locked="0" layoutInCell="1" allowOverlap="1" wp14:anchorId="29100529" wp14:editId="5940CADD">
                <wp:simplePos x="0" y="0"/>
                <wp:positionH relativeFrom="column">
                  <wp:posOffset>4486275</wp:posOffset>
                </wp:positionH>
                <wp:positionV relativeFrom="paragraph">
                  <wp:posOffset>-12065</wp:posOffset>
                </wp:positionV>
                <wp:extent cx="1532255" cy="343535"/>
                <wp:effectExtent l="0" t="0" r="0" b="0"/>
                <wp:wrapNone/>
                <wp:docPr id="17058474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43535"/>
                        </a:xfrm>
                        <a:prstGeom prst="rect">
                          <a:avLst/>
                        </a:prstGeom>
                        <a:solidFill>
                          <a:srgbClr val="FFFFFF"/>
                        </a:solidFill>
                        <a:ln w="12700">
                          <a:solidFill>
                            <a:srgbClr val="000000"/>
                          </a:solidFill>
                          <a:miter lim="800000"/>
                          <a:headEnd/>
                          <a:tailEnd/>
                        </a:ln>
                      </wps:spPr>
                      <wps:txbx>
                        <w:txbxContent>
                          <w:p w14:paraId="0C34FDED" w14:textId="77777777" w:rsidR="00107F16" w:rsidRDefault="00107F16">
                            <w:pPr>
                              <w:jc w:val="center"/>
                            </w:pPr>
                            <w:r>
                              <w:rPr>
                                <w:rFonts w:ascii="Arial" w:hAnsi="Arial" w:cs="Arial"/>
                                <w:b/>
                                <w:sz w:val="20"/>
                              </w:rPr>
                              <w:t>SPORTING CODE</w:t>
                            </w:r>
                          </w:p>
                          <w:p w14:paraId="67FE31CE" w14:textId="77777777" w:rsidR="00107F16" w:rsidRDefault="00107F16">
                            <w:pPr>
                              <w:jc w:val="center"/>
                            </w:pPr>
                            <w:r>
                              <w:rPr>
                                <w:rFonts w:ascii="Arial" w:hAnsi="Arial" w:cs="Arial"/>
                                <w:b/>
                                <w:sz w:val="20"/>
                              </w:rPr>
                              <w:t>GENERAL SECTION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100529" id="Text Box 15" o:spid="_x0000_s1032" type="#_x0000_t202" style="position:absolute;left:0;text-align:left;margin-left:353.25pt;margin-top:-.95pt;width:120.65pt;height:27.05pt;z-index:2516367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" strokeweight="1pt">
                <v:textbox inset="0,0,0,0">
                  <w:txbxContent>
                    <w:p w14:paraId="0C34FDED" w14:textId="77777777" w:rsidR="00107F16" w:rsidRDefault="00107F16">
                      <w:pPr>
                        <w:jc w:val="center"/>
                      </w:pPr>
                      <w:r>
                        <w:rPr>
                          <w:rFonts w:ascii="Arial" w:hAnsi="Arial" w:cs="Arial"/>
                          <w:b/>
                          <w:sz w:val="20"/>
                        </w:rPr>
                        <w:t>SPORTING CODE</w:t>
                      </w:r>
                    </w:p>
                    <w:p w14:paraId="67FE31CE" w14:textId="77777777" w:rsidR="00107F16" w:rsidRDefault="00107F16">
                      <w:pPr>
                        <w:jc w:val="center"/>
                      </w:pPr>
                      <w:r>
                        <w:rPr>
                          <w:rFonts w:ascii="Arial" w:hAnsi="Arial" w:cs="Arial"/>
                          <w:b/>
                          <w:sz w:val="20"/>
                        </w:rPr>
                        <w:t>GENERAL SECTION</w:t>
                      </w:r>
                    </w:p>
                  </w:txbxContent>
                </v:textbox>
              </v:shape>
            </w:pict>
          </mc:Fallback>
        </mc:AlternateContent>
      </w:r>
    </w:p>
    <w:p w14:paraId="66E2083D" w14:textId="38D6A8C9" w:rsidR="00F21804" w:rsidRPr="00D36BB6" w:rsidRDefault="0052556E">
      <w:pPr>
        <w:jc w:val="both"/>
        <w:rPr>
          <w:rFonts w:ascii="Arial" w:hAnsi="Arial" w:cs="Arial"/>
          <w:b/>
          <w:spacing w:val="-3"/>
          <w:sz w:val="28"/>
          <w:szCs w:val="28"/>
          <w:u w:val="single"/>
          <w:lang w:eastAsia="en-GB"/>
        </w:rPr>
      </w:pPr>
      <w:r w:rsidRPr="00D36BB6">
        <w:rPr>
          <w:noProof/>
          <w:lang w:val="sv-SE" w:eastAsia="sv-SE"/>
        </w:rPr>
        <mc:AlternateContent>
          <mc:Choice Requires="wps">
            <w:drawing>
              <wp:anchor distT="0" distB="0" distL="114300" distR="114300" simplePos="0" relativeHeight="251650048" behindDoc="0" locked="0" layoutInCell="1" allowOverlap="1" wp14:anchorId="66A2C371" wp14:editId="5021B983">
                <wp:simplePos x="0" y="0"/>
                <wp:positionH relativeFrom="column">
                  <wp:posOffset>5306060</wp:posOffset>
                </wp:positionH>
                <wp:positionV relativeFrom="paragraph">
                  <wp:posOffset>171450</wp:posOffset>
                </wp:positionV>
                <wp:extent cx="0" cy="114300"/>
                <wp:effectExtent l="0" t="0" r="0" b="0"/>
                <wp:wrapNone/>
                <wp:docPr id="181393687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76594F" id="Line 26"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8pt,13.5pt" to="417.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" strokeweight=".35mm">
                <v:stroke joinstyle="miter" endcap="square"/>
              </v:line>
            </w:pict>
          </mc:Fallback>
        </mc:AlternateContent>
      </w:r>
      <w:r w:rsidRPr="00D36BB6">
        <w:rPr>
          <w:noProof/>
          <w:lang w:val="sv-SE" w:eastAsia="sv-SE"/>
        </w:rPr>
        <mc:AlternateContent>
          <mc:Choice Requires="wps">
            <w:drawing>
              <wp:anchor distT="0" distB="0" distL="114300" distR="114300" simplePos="0" relativeHeight="251658240" behindDoc="0" locked="0" layoutInCell="1" allowOverlap="1" wp14:anchorId="0D30C62E" wp14:editId="484A3DF2">
                <wp:simplePos x="0" y="0"/>
                <wp:positionH relativeFrom="column">
                  <wp:posOffset>4126865</wp:posOffset>
                </wp:positionH>
                <wp:positionV relativeFrom="paragraph">
                  <wp:posOffset>15240</wp:posOffset>
                </wp:positionV>
                <wp:extent cx="366395" cy="635"/>
                <wp:effectExtent l="0" t="0" r="0" b="0"/>
                <wp:wrapNone/>
                <wp:docPr id="1931361386"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63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BCC13" id="Line 3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95pt,1.2pt" to="353.8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" strokeweight=".35mm">
                <v:stroke joinstyle="miter" endcap="square"/>
              </v:line>
            </w:pict>
          </mc:Fallback>
        </mc:AlternateContent>
      </w:r>
    </w:p>
    <w:p w14:paraId="0862F18B" w14:textId="7CD66473" w:rsidR="00F21804" w:rsidRPr="00D36BB6" w:rsidRDefault="0052556E">
      <w:pPr>
        <w:jc w:val="both"/>
        <w:rPr>
          <w:rFonts w:ascii="Arial" w:hAnsi="Arial" w:cs="Arial"/>
          <w:b/>
          <w:spacing w:val="-3"/>
          <w:sz w:val="28"/>
          <w:szCs w:val="28"/>
          <w:u w:val="single"/>
          <w:lang w:eastAsia="en-GB"/>
        </w:rPr>
      </w:pPr>
      <w:r w:rsidRPr="00D36BB6">
        <w:rPr>
          <w:noProof/>
          <w:lang w:val="sv-SE" w:eastAsia="sv-SE"/>
        </w:rPr>
        <mc:AlternateContent>
          <mc:Choice Requires="wps">
            <w:drawing>
              <wp:anchor distT="0" distB="0" distL="114935" distR="114935" simplePos="0" relativeHeight="251637760" behindDoc="0" locked="0" layoutInCell="1" allowOverlap="1" wp14:anchorId="232F9D6B" wp14:editId="220D8C91">
                <wp:simplePos x="0" y="0"/>
                <wp:positionH relativeFrom="column">
                  <wp:posOffset>4490085</wp:posOffset>
                </wp:positionH>
                <wp:positionV relativeFrom="paragraph">
                  <wp:posOffset>107950</wp:posOffset>
                </wp:positionV>
                <wp:extent cx="1532255" cy="365760"/>
                <wp:effectExtent l="0" t="0" r="0" b="0"/>
                <wp:wrapNone/>
                <wp:docPr id="79783397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65760"/>
                        </a:xfrm>
                        <a:prstGeom prst="rect">
                          <a:avLst/>
                        </a:prstGeom>
                        <a:solidFill>
                          <a:srgbClr val="FFFFFF"/>
                        </a:solidFill>
                        <a:ln w="12700">
                          <a:solidFill>
                            <a:srgbClr val="000000"/>
                          </a:solidFill>
                          <a:miter lim="800000"/>
                          <a:headEnd/>
                          <a:tailEnd/>
                        </a:ln>
                      </wps:spPr>
                      <wps:txbx>
                        <w:txbxContent>
                          <w:p w14:paraId="5A58CA25" w14:textId="77777777" w:rsidR="00107F16" w:rsidRDefault="00107F16">
                            <w:pPr>
                              <w:jc w:val="center"/>
                            </w:pPr>
                            <w:r>
                              <w:rPr>
                                <w:rFonts w:ascii="Arial" w:hAnsi="Arial" w:cs="Arial"/>
                                <w:b/>
                                <w:sz w:val="20"/>
                              </w:rPr>
                              <w:t>SPORTING CODE</w:t>
                            </w:r>
                          </w:p>
                          <w:p w14:paraId="1B4FC51C" w14:textId="77777777" w:rsidR="00107F16" w:rsidRDefault="00107F16">
                            <w:pPr>
                              <w:jc w:val="center"/>
                            </w:pPr>
                            <w:r>
                              <w:rPr>
                                <w:rFonts w:ascii="Arial" w:hAnsi="Arial" w:cs="Arial"/>
                                <w:b/>
                                <w:sz w:val="20"/>
                              </w:rPr>
                              <w:t>SECTION 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F9D6B" id="Text Box 16" o:spid="_x0000_s1033" type="#_x0000_t202" style="position:absolute;left:0;text-align:left;margin-left:353.55pt;margin-top:8.5pt;width:120.65pt;height:28.8pt;z-index:2516377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" strokeweight="1pt">
                <v:textbox inset="0,0,0,0">
                  <w:txbxContent>
                    <w:p w14:paraId="5A58CA25" w14:textId="77777777" w:rsidR="00107F16" w:rsidRDefault="00107F16">
                      <w:pPr>
                        <w:jc w:val="center"/>
                      </w:pPr>
                      <w:r>
                        <w:rPr>
                          <w:rFonts w:ascii="Arial" w:hAnsi="Arial" w:cs="Arial"/>
                          <w:b/>
                          <w:sz w:val="20"/>
                        </w:rPr>
                        <w:t>SPORTING CODE</w:t>
                      </w:r>
                    </w:p>
                    <w:p w14:paraId="1B4FC51C" w14:textId="77777777" w:rsidR="00107F16" w:rsidRDefault="00107F16">
                      <w:pPr>
                        <w:jc w:val="center"/>
                      </w:pPr>
                      <w:r>
                        <w:rPr>
                          <w:rFonts w:ascii="Arial" w:hAnsi="Arial" w:cs="Arial"/>
                          <w:b/>
                          <w:sz w:val="20"/>
                        </w:rPr>
                        <w:t>SECTION ONE</w:t>
                      </w:r>
                    </w:p>
                  </w:txbxContent>
                </v:textbox>
              </v:shape>
            </w:pict>
          </mc:Fallback>
        </mc:AlternateContent>
      </w:r>
    </w:p>
    <w:p w14:paraId="56D90BC1" w14:textId="34AE3D4C"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300" distR="114300" simplePos="0" relativeHeight="251659264" behindDoc="0" locked="0" layoutInCell="1" allowOverlap="1" wp14:anchorId="74B6C904" wp14:editId="140C3DDF">
                <wp:simplePos x="0" y="0"/>
                <wp:positionH relativeFrom="column">
                  <wp:posOffset>2486660</wp:posOffset>
                </wp:positionH>
                <wp:positionV relativeFrom="paragraph">
                  <wp:posOffset>43815</wp:posOffset>
                </wp:positionV>
                <wp:extent cx="0" cy="1028700"/>
                <wp:effectExtent l="0" t="0" r="0" b="0"/>
                <wp:wrapNone/>
                <wp:docPr id="189694452"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0D2E8" id="Line 3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8pt,3.45pt" to="195.8pt,8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" strokeweight=".35mm">
                <v:stroke joinstyle="miter" endcap="square"/>
              </v:line>
            </w:pict>
          </mc:Fallback>
        </mc:AlternateContent>
      </w:r>
      <w:r w:rsidRPr="00D36BB6">
        <w:rPr>
          <w:noProof/>
          <w:lang w:val="sv-SE" w:eastAsia="sv-SE"/>
        </w:rPr>
        <mc:AlternateContent>
          <mc:Choice Requires="wps">
            <w:drawing>
              <wp:anchor distT="0" distB="0" distL="114300" distR="114300" simplePos="0" relativeHeight="251661312" behindDoc="0" locked="0" layoutInCell="1" allowOverlap="1" wp14:anchorId="234A92AB" wp14:editId="23DBA94A">
                <wp:simplePos x="0" y="0"/>
                <wp:positionH relativeFrom="column">
                  <wp:posOffset>1286510</wp:posOffset>
                </wp:positionH>
                <wp:positionV relativeFrom="paragraph">
                  <wp:posOffset>22860</wp:posOffset>
                </wp:positionV>
                <wp:extent cx="3201035" cy="635"/>
                <wp:effectExtent l="0" t="0" r="0" b="0"/>
                <wp:wrapNone/>
                <wp:docPr id="204663354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01035" cy="63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D163B7" id="Line 34" o:spid="_x0000_s1026" style="position:absolute;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3pt,1.8pt" to="353.3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" strokeweight=".35mm">
                <v:stroke joinstyle="miter" endcap="square"/>
              </v:line>
            </w:pict>
          </mc:Fallback>
        </mc:AlternateContent>
      </w:r>
      <w:r w:rsidRPr="00D36BB6">
        <w:rPr>
          <w:noProof/>
          <w:lang w:val="sv-SE" w:eastAsia="sv-SE"/>
        </w:rPr>
        <mc:AlternateContent>
          <mc:Choice Requires="wps">
            <w:drawing>
              <wp:anchor distT="0" distB="0" distL="114300" distR="114300" simplePos="0" relativeHeight="251662336" behindDoc="0" locked="0" layoutInCell="1" allowOverlap="1" wp14:anchorId="7EE97977" wp14:editId="3E577972">
                <wp:simplePos x="0" y="0"/>
                <wp:positionH relativeFrom="column">
                  <wp:posOffset>1292225</wp:posOffset>
                </wp:positionH>
                <wp:positionV relativeFrom="paragraph">
                  <wp:posOffset>22225</wp:posOffset>
                </wp:positionV>
                <wp:extent cx="4445" cy="418465"/>
                <wp:effectExtent l="0" t="0" r="0" b="0"/>
                <wp:wrapNone/>
                <wp:docPr id="254570839"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 cy="418465"/>
                        </a:xfrm>
                        <a:custGeom>
                          <a:avLst/>
                          <a:gdLst>
                            <a:gd name="T0" fmla="*/ 0 w 7"/>
                            <a:gd name="T1" fmla="*/ 0 h 659"/>
                            <a:gd name="T2" fmla="*/ 7 w 7"/>
                            <a:gd name="T3" fmla="*/ 659 h 659"/>
                          </a:gdLst>
                          <a:ahLst/>
                          <a:cxnLst>
                            <a:cxn ang="0">
                              <a:pos x="T0" y="T1"/>
                            </a:cxn>
                            <a:cxn ang="0">
                              <a:pos x="T2" y="T3"/>
                            </a:cxn>
                          </a:cxnLst>
                          <a:rect l="0" t="0" r="r" b="b"/>
                          <a:pathLst>
                            <a:path w="7" h="659">
                              <a:moveTo>
                                <a:pt x="0" y="0"/>
                              </a:moveTo>
                              <a:lnTo>
                                <a:pt x="7" y="659"/>
                              </a:lnTo>
                            </a:path>
                          </a:pathLst>
                        </a:custGeom>
                        <a:solidFill>
                          <a:srgbClr val="FFFFFF"/>
                        </a:solidFill>
                        <a:ln w="12600" cap="sq">
                          <a:solidFill>
                            <a:srgbClr val="000000"/>
                          </a:solidFill>
                          <a:round/>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polyline w14:anchorId="6E9FE908" id="Freeform 35" o:spid="_x0000_s1026" style="position:absolute;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points="101.75pt,1.75pt,102.1pt,34.7pt" coordsize="7,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" strokeweight=".35mm">
                <v:stroke endcap="square"/>
                <v:path o:connecttype="custom" o:connectlocs="0,0;4445,418465" o:connectangles="0,0"/>
              </v:polyline>
            </w:pict>
          </mc:Fallback>
        </mc:AlternateContent>
      </w:r>
      <w:r w:rsidRPr="00D36BB6">
        <w:rPr>
          <w:noProof/>
          <w:lang w:val="sv-SE" w:eastAsia="sv-SE"/>
        </w:rPr>
        <mc:AlternateContent>
          <mc:Choice Requires="wps">
            <w:drawing>
              <wp:anchor distT="0" distB="0" distL="114300" distR="114300" simplePos="0" relativeHeight="251663360" behindDoc="0" locked="0" layoutInCell="1" allowOverlap="1" wp14:anchorId="5DE5D825" wp14:editId="1183DFF2">
                <wp:simplePos x="0" y="0"/>
                <wp:positionH relativeFrom="column">
                  <wp:posOffset>3505835</wp:posOffset>
                </wp:positionH>
                <wp:positionV relativeFrom="paragraph">
                  <wp:posOffset>15240</wp:posOffset>
                </wp:positionV>
                <wp:extent cx="635" cy="434975"/>
                <wp:effectExtent l="0" t="0" r="0" b="0"/>
                <wp:wrapNone/>
                <wp:docPr id="621810721"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3497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7DDC42" id="Line 3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6.05pt,1.2pt" to="276.1pt,3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" strokeweight=".35mm">
                <v:stroke joinstyle="miter" endcap="square"/>
              </v:line>
            </w:pict>
          </mc:Fallback>
        </mc:AlternateContent>
      </w:r>
    </w:p>
    <w:p w14:paraId="5FA4D609" w14:textId="77777777" w:rsidR="00F21804" w:rsidRPr="00D36BB6" w:rsidRDefault="00F21804">
      <w:pPr>
        <w:jc w:val="both"/>
        <w:rPr>
          <w:rFonts w:ascii="Arial" w:hAnsi="Arial" w:cs="Arial"/>
          <w:b/>
          <w:spacing w:val="-3"/>
          <w:sz w:val="20"/>
          <w:szCs w:val="28"/>
          <w:u w:val="single"/>
          <w:lang w:eastAsia="en-GB"/>
        </w:rPr>
      </w:pPr>
    </w:p>
    <w:p w14:paraId="51B3F8D3" w14:textId="739366EE"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300" distR="114300" simplePos="0" relativeHeight="251651072" behindDoc="0" locked="0" layoutInCell="1" allowOverlap="1" wp14:anchorId="55A1DE7A" wp14:editId="00B9D0FF">
                <wp:simplePos x="0" y="0"/>
                <wp:positionH relativeFrom="column">
                  <wp:posOffset>5315585</wp:posOffset>
                </wp:positionH>
                <wp:positionV relativeFrom="paragraph">
                  <wp:posOffset>20320</wp:posOffset>
                </wp:positionV>
                <wp:extent cx="0" cy="114300"/>
                <wp:effectExtent l="0" t="0" r="0" b="0"/>
                <wp:wrapNone/>
                <wp:docPr id="677564876"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A4FA7F" id="Line 27"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55pt,1.6pt" to="418.5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" strokeweight=".35mm">
                <v:stroke joinstyle="miter" endcap="square"/>
              </v:line>
            </w:pict>
          </mc:Fallback>
        </mc:AlternateContent>
      </w:r>
    </w:p>
    <w:p w14:paraId="005DA387" w14:textId="33812823"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935" distR="114935" simplePos="0" relativeHeight="251638784" behindDoc="0" locked="0" layoutInCell="1" allowOverlap="1" wp14:anchorId="3DE0E2C2" wp14:editId="67228CD1">
                <wp:simplePos x="0" y="0"/>
                <wp:positionH relativeFrom="column">
                  <wp:posOffset>4486275</wp:posOffset>
                </wp:positionH>
                <wp:positionV relativeFrom="paragraph">
                  <wp:posOffset>-12065</wp:posOffset>
                </wp:positionV>
                <wp:extent cx="1532255" cy="342900"/>
                <wp:effectExtent l="0" t="0" r="0" b="0"/>
                <wp:wrapNone/>
                <wp:docPr id="163258197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42900"/>
                        </a:xfrm>
                        <a:prstGeom prst="rect">
                          <a:avLst/>
                        </a:prstGeom>
                        <a:solidFill>
                          <a:srgbClr val="FFFFFF"/>
                        </a:solidFill>
                        <a:ln w="12700">
                          <a:solidFill>
                            <a:srgbClr val="000000"/>
                          </a:solidFill>
                          <a:miter lim="800000"/>
                          <a:headEnd/>
                          <a:tailEnd/>
                        </a:ln>
                      </wps:spPr>
                      <wps:txbx>
                        <w:txbxContent>
                          <w:p w14:paraId="46562D93" w14:textId="77777777" w:rsidR="00107F16" w:rsidRDefault="00107F16">
                            <w:pPr>
                              <w:jc w:val="center"/>
                            </w:pPr>
                            <w:r>
                              <w:rPr>
                                <w:rFonts w:ascii="Arial" w:hAnsi="Arial" w:cs="Arial"/>
                                <w:b/>
                                <w:sz w:val="20"/>
                              </w:rPr>
                              <w:t>CIA MODEL EVENT</w:t>
                            </w:r>
                          </w:p>
                          <w:p w14:paraId="731F4A20" w14:textId="77777777" w:rsidR="00107F16" w:rsidRDefault="00107F16">
                            <w:pPr>
                              <w:jc w:val="center"/>
                            </w:pPr>
                            <w:r>
                              <w:rPr>
                                <w:rFonts w:ascii="Arial" w:hAnsi="Arial" w:cs="Arial"/>
                                <w:b/>
                                <w:sz w:val="20"/>
                              </w:rPr>
                              <w:t>RULES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0E2C2" id="Text Box 17" o:spid="_x0000_s1034" type="#_x0000_t202" style="position:absolute;left:0;text-align:left;margin-left:353.25pt;margin-top:-.95pt;width:120.65pt;height:27pt;z-index:2516387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" strokeweight="1pt">
                <v:textbox inset="0,0,0,0">
                  <w:txbxContent>
                    <w:p w14:paraId="46562D93" w14:textId="77777777" w:rsidR="00107F16" w:rsidRDefault="00107F16">
                      <w:pPr>
                        <w:jc w:val="center"/>
                      </w:pPr>
                      <w:r>
                        <w:rPr>
                          <w:rFonts w:ascii="Arial" w:hAnsi="Arial" w:cs="Arial"/>
                          <w:b/>
                          <w:sz w:val="20"/>
                        </w:rPr>
                        <w:t>CIA MODEL EVENT</w:t>
                      </w:r>
                    </w:p>
                    <w:p w14:paraId="731F4A20" w14:textId="77777777" w:rsidR="00107F16" w:rsidRDefault="00107F16">
                      <w:pPr>
                        <w:jc w:val="center"/>
                      </w:pPr>
                      <w:r>
                        <w:rPr>
                          <w:rFonts w:ascii="Arial" w:hAnsi="Arial" w:cs="Arial"/>
                          <w:b/>
                          <w:sz w:val="20"/>
                        </w:rPr>
                        <w:t>RULES</w:t>
                      </w:r>
                    </w:p>
                  </w:txbxContent>
                </v:textbox>
              </v:shape>
            </w:pict>
          </mc:Fallback>
        </mc:AlternateContent>
      </w:r>
      <w:r w:rsidRPr="00D36BB6">
        <w:rPr>
          <w:noProof/>
          <w:lang w:val="sv-SE" w:eastAsia="sv-SE"/>
        </w:rPr>
        <mc:AlternateContent>
          <mc:Choice Requires="wps">
            <w:drawing>
              <wp:anchor distT="0" distB="0" distL="114935" distR="114935" simplePos="0" relativeHeight="251639808" behindDoc="0" locked="0" layoutInCell="1" allowOverlap="1" wp14:anchorId="776810A7" wp14:editId="4D21EAA7">
                <wp:simplePos x="0" y="0"/>
                <wp:positionH relativeFrom="column">
                  <wp:posOffset>2840355</wp:posOffset>
                </wp:positionH>
                <wp:positionV relativeFrom="paragraph">
                  <wp:posOffset>-12065</wp:posOffset>
                </wp:positionV>
                <wp:extent cx="1257935" cy="343535"/>
                <wp:effectExtent l="0" t="0" r="0" b="0"/>
                <wp:wrapNone/>
                <wp:docPr id="144642773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935" cy="343535"/>
                        </a:xfrm>
                        <a:prstGeom prst="rect">
                          <a:avLst/>
                        </a:prstGeom>
                        <a:solidFill>
                          <a:srgbClr val="FFFFFF"/>
                        </a:solidFill>
                        <a:ln w="12700">
                          <a:solidFill>
                            <a:srgbClr val="000000"/>
                          </a:solidFill>
                          <a:miter lim="800000"/>
                          <a:headEnd/>
                          <a:tailEnd/>
                        </a:ln>
                      </wps:spPr>
                      <wps:txbx>
                        <w:txbxContent>
                          <w:p w14:paraId="43EABE86" w14:textId="77777777" w:rsidR="00107F16" w:rsidRDefault="00107F16">
                            <w:pPr>
                              <w:jc w:val="center"/>
                            </w:pPr>
                            <w:r>
                              <w:rPr>
                                <w:rFonts w:ascii="Arial" w:hAnsi="Arial" w:cs="Arial"/>
                                <w:b/>
                                <w:sz w:val="20"/>
                              </w:rPr>
                              <w:t>CIA RULES</w:t>
                            </w:r>
                          </w:p>
                          <w:p w14:paraId="1F9BF98B" w14:textId="77777777" w:rsidR="00107F16" w:rsidRDefault="00107F16">
                            <w:pPr>
                              <w:jc w:val="center"/>
                            </w:pPr>
                            <w:r>
                              <w:rPr>
                                <w:rFonts w:ascii="Arial" w:hAnsi="Arial" w:cs="Arial"/>
                                <w:b/>
                                <w:sz w:val="20"/>
                              </w:rPr>
                              <w:t>SUBCOMMITTEE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6810A7" id="Text Box 18" o:spid="_x0000_s1035" type="#_x0000_t202" style="position:absolute;left:0;text-align:left;margin-left:223.65pt;margin-top:-.95pt;width:99.05pt;height:27.05pt;z-index:2516398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" strokeweight="1pt">
                <v:textbox inset="0,0,0,0">
                  <w:txbxContent>
                    <w:p w14:paraId="43EABE86" w14:textId="77777777" w:rsidR="00107F16" w:rsidRDefault="00107F16">
                      <w:pPr>
                        <w:jc w:val="center"/>
                      </w:pPr>
                      <w:r>
                        <w:rPr>
                          <w:rFonts w:ascii="Arial" w:hAnsi="Arial" w:cs="Arial"/>
                          <w:b/>
                          <w:sz w:val="20"/>
                        </w:rPr>
                        <w:t>CIA RULES</w:t>
                      </w:r>
                    </w:p>
                    <w:p w14:paraId="1F9BF98B" w14:textId="77777777" w:rsidR="00107F16" w:rsidRDefault="00107F16">
                      <w:pPr>
                        <w:jc w:val="center"/>
                      </w:pPr>
                      <w:r>
                        <w:rPr>
                          <w:rFonts w:ascii="Arial" w:hAnsi="Arial" w:cs="Arial"/>
                          <w:b/>
                          <w:sz w:val="20"/>
                        </w:rPr>
                        <w:t>SUBCOMMITTEE</w:t>
                      </w:r>
                    </w:p>
                  </w:txbxContent>
                </v:textbox>
              </v:shape>
            </w:pict>
          </mc:Fallback>
        </mc:AlternateContent>
      </w:r>
      <w:r w:rsidRPr="00D36BB6">
        <w:rPr>
          <w:noProof/>
          <w:lang w:val="sv-SE" w:eastAsia="sv-SE"/>
        </w:rPr>
        <mc:AlternateContent>
          <mc:Choice Requires="wps">
            <w:drawing>
              <wp:anchor distT="0" distB="0" distL="114935" distR="114935" simplePos="0" relativeHeight="251640832" behindDoc="0" locked="0" layoutInCell="1" allowOverlap="1" wp14:anchorId="6E53D140" wp14:editId="2F35FACC">
                <wp:simplePos x="0" y="0"/>
                <wp:positionH relativeFrom="column">
                  <wp:posOffset>371475</wp:posOffset>
                </wp:positionH>
                <wp:positionV relativeFrom="paragraph">
                  <wp:posOffset>-12065</wp:posOffset>
                </wp:positionV>
                <wp:extent cx="1715135" cy="343535"/>
                <wp:effectExtent l="0" t="0" r="0" b="0"/>
                <wp:wrapNone/>
                <wp:docPr id="185155525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5135" cy="343535"/>
                        </a:xfrm>
                        <a:prstGeom prst="rect">
                          <a:avLst/>
                        </a:prstGeom>
                        <a:solidFill>
                          <a:srgbClr val="FFFFFF"/>
                        </a:solidFill>
                        <a:ln w="12700">
                          <a:solidFill>
                            <a:srgbClr val="000000"/>
                          </a:solidFill>
                          <a:miter lim="800000"/>
                          <a:headEnd/>
                          <a:tailEnd/>
                        </a:ln>
                      </wps:spPr>
                      <wps:txbx>
                        <w:txbxContent>
                          <w:p w14:paraId="2F7670FA" w14:textId="77777777" w:rsidR="00107F16" w:rsidRDefault="00107F16">
                            <w:pPr>
                              <w:jc w:val="center"/>
                            </w:pPr>
                            <w:r>
                              <w:rPr>
                                <w:rFonts w:ascii="Arial" w:hAnsi="Arial" w:cs="Arial"/>
                                <w:b/>
                                <w:sz w:val="20"/>
                              </w:rPr>
                              <w:t xml:space="preserve">FAI </w:t>
                            </w:r>
                          </w:p>
                          <w:p w14:paraId="6DD8E7C8" w14:textId="77777777" w:rsidR="00107F16" w:rsidRDefault="00107F16">
                            <w:pPr>
                              <w:jc w:val="center"/>
                            </w:pPr>
                            <w:r>
                              <w:rPr>
                                <w:rFonts w:ascii="Arial" w:hAnsi="Arial" w:cs="Arial"/>
                                <w:b/>
                                <w:sz w:val="20"/>
                              </w:rPr>
                              <w:t>INTERNATIONAL JURY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53D140" id="Text Box 19" o:spid="_x0000_s1036" type="#_x0000_t202" style="position:absolute;left:0;text-align:left;margin-left:29.25pt;margin-top:-.95pt;width:135.05pt;height:27.05pt;z-index:2516408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" strokeweight="1pt">
                <v:textbox inset="0,0,0,0">
                  <w:txbxContent>
                    <w:p w14:paraId="2F7670FA" w14:textId="77777777" w:rsidR="00107F16" w:rsidRDefault="00107F16">
                      <w:pPr>
                        <w:jc w:val="center"/>
                      </w:pPr>
                      <w:r>
                        <w:rPr>
                          <w:rFonts w:ascii="Arial" w:hAnsi="Arial" w:cs="Arial"/>
                          <w:b/>
                          <w:sz w:val="20"/>
                        </w:rPr>
                        <w:t xml:space="preserve">FAI </w:t>
                      </w:r>
                    </w:p>
                    <w:p w14:paraId="6DD8E7C8" w14:textId="77777777" w:rsidR="00107F16" w:rsidRDefault="00107F16">
                      <w:pPr>
                        <w:jc w:val="center"/>
                      </w:pPr>
                      <w:r>
                        <w:rPr>
                          <w:rFonts w:ascii="Arial" w:hAnsi="Arial" w:cs="Arial"/>
                          <w:b/>
                          <w:sz w:val="20"/>
                        </w:rPr>
                        <w:t>INTERNATIONAL JURY</w:t>
                      </w:r>
                    </w:p>
                  </w:txbxContent>
                </v:textbox>
              </v:shape>
            </w:pict>
          </mc:Fallback>
        </mc:AlternateContent>
      </w:r>
      <w:r w:rsidRPr="00D36BB6">
        <w:rPr>
          <w:noProof/>
          <w:lang w:val="sv-SE" w:eastAsia="sv-SE"/>
        </w:rPr>
        <mc:AlternateContent>
          <mc:Choice Requires="wps">
            <w:drawing>
              <wp:anchor distT="0" distB="0" distL="114300" distR="114300" simplePos="0" relativeHeight="251664384" behindDoc="0" locked="0" layoutInCell="1" allowOverlap="1" wp14:anchorId="208F6463" wp14:editId="73ED0A9D">
                <wp:simplePos x="0" y="0"/>
                <wp:positionH relativeFrom="column">
                  <wp:posOffset>4126865</wp:posOffset>
                </wp:positionH>
                <wp:positionV relativeFrom="paragraph">
                  <wp:posOffset>177165</wp:posOffset>
                </wp:positionV>
                <wp:extent cx="366395" cy="635"/>
                <wp:effectExtent l="0" t="0" r="0" b="0"/>
                <wp:wrapNone/>
                <wp:docPr id="639314313"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63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977188" id="Line 3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4.95pt,13.95pt" to="353.8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" strokeweight=".35mm">
                <v:stroke joinstyle="miter" endcap="square"/>
              </v:line>
            </w:pict>
          </mc:Fallback>
        </mc:AlternateContent>
      </w:r>
    </w:p>
    <w:p w14:paraId="23572299" w14:textId="77777777" w:rsidR="00F21804" w:rsidRPr="00D36BB6" w:rsidRDefault="00F21804">
      <w:pPr>
        <w:jc w:val="both"/>
        <w:rPr>
          <w:rFonts w:ascii="Arial" w:hAnsi="Arial" w:cs="Arial"/>
          <w:b/>
          <w:spacing w:val="-3"/>
          <w:sz w:val="20"/>
          <w:szCs w:val="28"/>
          <w:u w:val="single"/>
          <w:lang w:eastAsia="en-GB"/>
        </w:rPr>
      </w:pPr>
    </w:p>
    <w:p w14:paraId="60D71608" w14:textId="1422F3A7"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300" distR="114300" simplePos="0" relativeHeight="251652096" behindDoc="0" locked="0" layoutInCell="1" allowOverlap="1" wp14:anchorId="380ADF3D" wp14:editId="6B0AB086">
                <wp:simplePos x="0" y="0"/>
                <wp:positionH relativeFrom="column">
                  <wp:posOffset>5315585</wp:posOffset>
                </wp:positionH>
                <wp:positionV relativeFrom="paragraph">
                  <wp:posOffset>-5715</wp:posOffset>
                </wp:positionV>
                <wp:extent cx="635" cy="274955"/>
                <wp:effectExtent l="0" t="0" r="0" b="0"/>
                <wp:wrapNone/>
                <wp:docPr id="468562714"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BEEB2" id="Line 28"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8.55pt,-.45pt" to="418.6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" strokeweight=".35mm">
                <v:stroke joinstyle="miter" endcap="square"/>
              </v:line>
            </w:pict>
          </mc:Fallback>
        </mc:AlternateContent>
      </w:r>
      <w:r w:rsidRPr="00D36BB6">
        <w:rPr>
          <w:noProof/>
          <w:lang w:val="sv-SE" w:eastAsia="sv-SE"/>
        </w:rPr>
        <mc:AlternateContent>
          <mc:Choice Requires="wps">
            <w:drawing>
              <wp:anchor distT="0" distB="0" distL="114300" distR="114300" simplePos="0" relativeHeight="251665408" behindDoc="0" locked="0" layoutInCell="1" allowOverlap="1" wp14:anchorId="1423069F" wp14:editId="69EDF44C">
                <wp:simplePos x="0" y="0"/>
                <wp:positionH relativeFrom="column">
                  <wp:posOffset>1292225</wp:posOffset>
                </wp:positionH>
                <wp:positionV relativeFrom="paragraph">
                  <wp:posOffset>-5715</wp:posOffset>
                </wp:positionV>
                <wp:extent cx="635" cy="1189355"/>
                <wp:effectExtent l="0" t="0" r="0" b="0"/>
                <wp:wrapNone/>
                <wp:docPr id="800010274"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18935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CF128B" id="Line 38"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75pt,-.45pt" to="101.8pt,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" strokeweight=".35mm">
                <v:stroke joinstyle="miter" endcap="square"/>
              </v:line>
            </w:pict>
          </mc:Fallback>
        </mc:AlternateContent>
      </w:r>
    </w:p>
    <w:p w14:paraId="36751FF3" w14:textId="1EFCF1BD"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935" distR="114935" simplePos="0" relativeHeight="251641856" behindDoc="0" locked="0" layoutInCell="1" allowOverlap="1" wp14:anchorId="1EC1C4FA" wp14:editId="5C03F5E3">
                <wp:simplePos x="0" y="0"/>
                <wp:positionH relativeFrom="column">
                  <wp:posOffset>2200275</wp:posOffset>
                </wp:positionH>
                <wp:positionV relativeFrom="paragraph">
                  <wp:posOffset>78740</wp:posOffset>
                </wp:positionV>
                <wp:extent cx="526415" cy="343535"/>
                <wp:effectExtent l="0" t="0" r="0" b="0"/>
                <wp:wrapNone/>
                <wp:docPr id="89238070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415" cy="343535"/>
                        </a:xfrm>
                        <a:prstGeom prst="rect">
                          <a:avLst/>
                        </a:prstGeom>
                        <a:solidFill>
                          <a:srgbClr val="FFFFFF"/>
                        </a:solidFill>
                        <a:ln w="12700">
                          <a:solidFill>
                            <a:srgbClr val="000000"/>
                          </a:solidFill>
                          <a:miter lim="800000"/>
                          <a:headEnd/>
                          <a:tailEnd/>
                        </a:ln>
                      </wps:spPr>
                      <wps:txbx>
                        <w:txbxContent>
                          <w:p w14:paraId="12788305" w14:textId="77777777" w:rsidR="00107F16" w:rsidRDefault="00107F16">
                            <w:pPr>
                              <w:jc w:val="center"/>
                            </w:pPr>
                            <w:r>
                              <w:rPr>
                                <w:rFonts w:ascii="Arial" w:hAnsi="Arial" w:cs="Arial"/>
                                <w:b/>
                                <w:sz w:val="20"/>
                              </w:rPr>
                              <w:t>NAC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C1C4FA" id="Text Box 20" o:spid="_x0000_s1037" type="#_x0000_t202" style="position:absolute;left:0;text-align:left;margin-left:173.25pt;margin-top:6.2pt;width:41.45pt;height:27.05pt;z-index:2516418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" strokeweight="1pt">
                <v:textbox inset="0,0,0,0">
                  <w:txbxContent>
                    <w:p w14:paraId="12788305" w14:textId="77777777" w:rsidR="00107F16" w:rsidRDefault="00107F16">
                      <w:pPr>
                        <w:jc w:val="center"/>
                      </w:pPr>
                      <w:r>
                        <w:rPr>
                          <w:rFonts w:ascii="Arial" w:hAnsi="Arial" w:cs="Arial"/>
                          <w:b/>
                          <w:sz w:val="20"/>
                        </w:rPr>
                        <w:t>NAC</w:t>
                      </w:r>
                    </w:p>
                  </w:txbxContent>
                </v:textbox>
              </v:shape>
            </w:pict>
          </mc:Fallback>
        </mc:AlternateContent>
      </w:r>
      <w:r w:rsidRPr="00D36BB6">
        <w:rPr>
          <w:noProof/>
          <w:lang w:val="sv-SE" w:eastAsia="sv-SE"/>
        </w:rPr>
        <mc:AlternateContent>
          <mc:Choice Requires="wps">
            <w:drawing>
              <wp:anchor distT="0" distB="0" distL="114935" distR="114935" simplePos="0" relativeHeight="251642880" behindDoc="0" locked="0" layoutInCell="1" allowOverlap="1" wp14:anchorId="0AAE5BAD" wp14:editId="22A6CA9F">
                <wp:simplePos x="0" y="0"/>
                <wp:positionH relativeFrom="column">
                  <wp:posOffset>4486275</wp:posOffset>
                </wp:positionH>
                <wp:positionV relativeFrom="paragraph">
                  <wp:posOffset>78740</wp:posOffset>
                </wp:positionV>
                <wp:extent cx="1532255" cy="343535"/>
                <wp:effectExtent l="0" t="0" r="0" b="0"/>
                <wp:wrapNone/>
                <wp:docPr id="209608768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43535"/>
                        </a:xfrm>
                        <a:prstGeom prst="rect">
                          <a:avLst/>
                        </a:prstGeom>
                        <a:solidFill>
                          <a:srgbClr val="FFFFFF"/>
                        </a:solidFill>
                        <a:ln w="12700">
                          <a:solidFill>
                            <a:srgbClr val="000000"/>
                          </a:solidFill>
                          <a:miter lim="800000"/>
                          <a:headEnd/>
                          <a:tailEnd/>
                        </a:ln>
                      </wps:spPr>
                      <wps:txbx>
                        <w:txbxContent>
                          <w:p w14:paraId="23575CF3" w14:textId="77777777" w:rsidR="00107F16" w:rsidRDefault="00107F16">
                            <w:pPr>
                              <w:jc w:val="center"/>
                            </w:pPr>
                            <w:r>
                              <w:rPr>
                                <w:rFonts w:ascii="Arial" w:hAnsi="Arial" w:cs="Arial"/>
                                <w:b/>
                                <w:sz w:val="20"/>
                              </w:rPr>
                              <w:t xml:space="preserve">EVENT </w:t>
                            </w:r>
                          </w:p>
                          <w:p w14:paraId="699588ED" w14:textId="77777777" w:rsidR="00107F16" w:rsidRDefault="00107F16">
                            <w:pPr>
                              <w:jc w:val="center"/>
                            </w:pPr>
                            <w:r>
                              <w:rPr>
                                <w:rFonts w:ascii="Arial" w:hAnsi="Arial" w:cs="Arial"/>
                                <w:b/>
                                <w:sz w:val="20"/>
                              </w:rPr>
                              <w:t>RULES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E5BAD" id="Text Box 21" o:spid="_x0000_s1038" type="#_x0000_t202" style="position:absolute;left:0;text-align:left;margin-left:353.25pt;margin-top:6.2pt;width:120.65pt;height:27.05pt;z-index:2516428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" strokeweight="1pt">
                <v:textbox inset="0,0,0,0">
                  <w:txbxContent>
                    <w:p w14:paraId="23575CF3" w14:textId="77777777" w:rsidR="00107F16" w:rsidRDefault="00107F16">
                      <w:pPr>
                        <w:jc w:val="center"/>
                      </w:pPr>
                      <w:r>
                        <w:rPr>
                          <w:rFonts w:ascii="Arial" w:hAnsi="Arial" w:cs="Arial"/>
                          <w:b/>
                          <w:sz w:val="20"/>
                        </w:rPr>
                        <w:t xml:space="preserve">EVENT </w:t>
                      </w:r>
                    </w:p>
                    <w:p w14:paraId="699588ED" w14:textId="77777777" w:rsidR="00107F16" w:rsidRDefault="00107F16">
                      <w:pPr>
                        <w:jc w:val="center"/>
                      </w:pPr>
                      <w:r>
                        <w:rPr>
                          <w:rFonts w:ascii="Arial" w:hAnsi="Arial" w:cs="Arial"/>
                          <w:b/>
                          <w:sz w:val="20"/>
                        </w:rPr>
                        <w:t>RULES</w:t>
                      </w:r>
                    </w:p>
                  </w:txbxContent>
                </v:textbox>
              </v:shape>
            </w:pict>
          </mc:Fallback>
        </mc:AlternateContent>
      </w:r>
    </w:p>
    <w:p w14:paraId="46578E76" w14:textId="4986C0C3"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300" distR="114300" simplePos="0" relativeHeight="251668480" behindDoc="0" locked="0" layoutInCell="1" allowOverlap="1" wp14:anchorId="5DFFBFCE" wp14:editId="7C46F736">
                <wp:simplePos x="0" y="0"/>
                <wp:positionH relativeFrom="column">
                  <wp:posOffset>2753360</wp:posOffset>
                </wp:positionH>
                <wp:positionV relativeFrom="paragraph">
                  <wp:posOffset>58420</wp:posOffset>
                </wp:positionV>
                <wp:extent cx="1737995" cy="635"/>
                <wp:effectExtent l="0" t="0" r="0" b="0"/>
                <wp:wrapNone/>
                <wp:docPr id="959422712"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7995" cy="63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A8391" id="Line 4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6.8pt,4.6pt" to="353.6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" strokeweight=".35mm">
                <v:stroke joinstyle="miter" endcap="square"/>
              </v:line>
            </w:pict>
          </mc:Fallback>
        </mc:AlternateContent>
      </w:r>
    </w:p>
    <w:p w14:paraId="28010EE6" w14:textId="7F09B773"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300" distR="114300" simplePos="0" relativeHeight="251667456" behindDoc="0" locked="0" layoutInCell="1" allowOverlap="1" wp14:anchorId="376E3860" wp14:editId="66F5CEC1">
                <wp:simplePos x="0" y="0"/>
                <wp:positionH relativeFrom="column">
                  <wp:posOffset>2480945</wp:posOffset>
                </wp:positionH>
                <wp:positionV relativeFrom="paragraph">
                  <wp:posOffset>85725</wp:posOffset>
                </wp:positionV>
                <wp:extent cx="635" cy="366395"/>
                <wp:effectExtent l="0" t="0" r="0" b="0"/>
                <wp:wrapNone/>
                <wp:docPr id="1084063149"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6639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F2353" id="Line 4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35pt,6.75pt" to="195.4pt,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" strokeweight=".35mm">
                <v:stroke joinstyle="miter" endcap="square"/>
              </v:line>
            </w:pict>
          </mc:Fallback>
        </mc:AlternateContent>
      </w:r>
    </w:p>
    <w:p w14:paraId="4BA552B7" w14:textId="77777777" w:rsidR="00F21804" w:rsidRPr="00D36BB6" w:rsidRDefault="00F21804">
      <w:pPr>
        <w:jc w:val="both"/>
        <w:rPr>
          <w:rFonts w:ascii="Arial" w:hAnsi="Arial" w:cs="Arial"/>
          <w:b/>
          <w:spacing w:val="-3"/>
          <w:sz w:val="20"/>
          <w:szCs w:val="28"/>
          <w:u w:val="single"/>
          <w:lang w:eastAsia="en-GB"/>
        </w:rPr>
      </w:pPr>
    </w:p>
    <w:p w14:paraId="2063030F" w14:textId="23C16355"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935" distR="114935" simplePos="0" relativeHeight="251644928" behindDoc="0" locked="0" layoutInCell="1" allowOverlap="1" wp14:anchorId="1A757BFE" wp14:editId="22369A12">
                <wp:simplePos x="0" y="0"/>
                <wp:positionH relativeFrom="column">
                  <wp:posOffset>1651635</wp:posOffset>
                </wp:positionH>
                <wp:positionV relativeFrom="paragraph">
                  <wp:posOffset>79375</wp:posOffset>
                </wp:positionV>
                <wp:extent cx="1623695" cy="343535"/>
                <wp:effectExtent l="0" t="0" r="0" b="0"/>
                <wp:wrapNone/>
                <wp:docPr id="188101670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3695" cy="343535"/>
                        </a:xfrm>
                        <a:prstGeom prst="rect">
                          <a:avLst/>
                        </a:prstGeom>
                        <a:solidFill>
                          <a:srgbClr val="FFFFFF"/>
                        </a:solidFill>
                        <a:ln w="12700">
                          <a:solidFill>
                            <a:srgbClr val="000000"/>
                          </a:solidFill>
                          <a:miter lim="800000"/>
                          <a:headEnd/>
                          <a:tailEnd/>
                        </a:ln>
                      </wps:spPr>
                      <wps:txbx>
                        <w:txbxContent>
                          <w:p w14:paraId="71E9A59C" w14:textId="77777777" w:rsidR="00107F16" w:rsidRDefault="00107F16">
                            <w:pPr>
                              <w:jc w:val="center"/>
                            </w:pPr>
                            <w:r>
                              <w:rPr>
                                <w:rFonts w:ascii="Arial" w:hAnsi="Arial" w:cs="Arial"/>
                                <w:b/>
                                <w:sz w:val="20"/>
                              </w:rPr>
                              <w:t>EVENT</w:t>
                            </w:r>
                          </w:p>
                          <w:p w14:paraId="2B834224" w14:textId="77777777" w:rsidR="00107F16" w:rsidRDefault="00107F16">
                            <w:pPr>
                              <w:jc w:val="center"/>
                            </w:pPr>
                            <w:r>
                              <w:rPr>
                                <w:rFonts w:ascii="Arial" w:hAnsi="Arial" w:cs="Arial"/>
                                <w:b/>
                                <w:sz w:val="20"/>
                              </w:rPr>
                              <w:t>DIRECTOR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57BFE" id="Text Box 22" o:spid="_x0000_s1039" type="#_x0000_t202" style="position:absolute;left:0;text-align:left;margin-left:130.05pt;margin-top:6.25pt;width:127.85pt;height:27.05pt;z-index:2516449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" strokeweight="1pt">
                <v:textbox inset="0,0,0,0">
                  <w:txbxContent>
                    <w:p w14:paraId="71E9A59C" w14:textId="77777777" w:rsidR="00107F16" w:rsidRDefault="00107F16">
                      <w:pPr>
                        <w:jc w:val="center"/>
                      </w:pPr>
                      <w:r>
                        <w:rPr>
                          <w:rFonts w:ascii="Arial" w:hAnsi="Arial" w:cs="Arial"/>
                          <w:b/>
                          <w:sz w:val="20"/>
                        </w:rPr>
                        <w:t>EVENT</w:t>
                      </w:r>
                    </w:p>
                    <w:p w14:paraId="2B834224" w14:textId="77777777" w:rsidR="00107F16" w:rsidRDefault="00107F16">
                      <w:pPr>
                        <w:jc w:val="center"/>
                      </w:pPr>
                      <w:r>
                        <w:rPr>
                          <w:rFonts w:ascii="Arial" w:hAnsi="Arial" w:cs="Arial"/>
                          <w:b/>
                          <w:sz w:val="20"/>
                        </w:rPr>
                        <w:t>DIRECTOR</w:t>
                      </w:r>
                    </w:p>
                  </w:txbxContent>
                </v:textbox>
              </v:shape>
            </w:pict>
          </mc:Fallback>
        </mc:AlternateContent>
      </w:r>
    </w:p>
    <w:p w14:paraId="1179225B" w14:textId="20FF3764" w:rsidR="00F21804" w:rsidRPr="00D36BB6" w:rsidRDefault="0052556E">
      <w:pPr>
        <w:jc w:val="both"/>
        <w:rPr>
          <w:rFonts w:ascii="Arial" w:hAnsi="Arial" w:cs="Arial"/>
          <w:b/>
          <w:spacing w:val="-3"/>
          <w:sz w:val="20"/>
          <w:szCs w:val="28"/>
          <w:u w:val="single"/>
          <w:lang w:eastAsia="en-GB"/>
        </w:rPr>
      </w:pPr>
      <w:r w:rsidRPr="00D36BB6">
        <w:rPr>
          <w:noProof/>
          <w:lang w:val="sv-SE" w:eastAsia="sv-SE"/>
        </w:rPr>
        <mc:AlternateContent>
          <mc:Choice Requires="wps">
            <w:drawing>
              <wp:anchor distT="0" distB="0" distL="114300" distR="114300" simplePos="0" relativeHeight="251666432" behindDoc="0" locked="0" layoutInCell="1" allowOverlap="1" wp14:anchorId="28226CD5" wp14:editId="30289C41">
                <wp:simplePos x="0" y="0"/>
                <wp:positionH relativeFrom="column">
                  <wp:posOffset>1292225</wp:posOffset>
                </wp:positionH>
                <wp:positionV relativeFrom="paragraph">
                  <wp:posOffset>85725</wp:posOffset>
                </wp:positionV>
                <wp:extent cx="366395" cy="635"/>
                <wp:effectExtent l="0" t="0" r="0" b="0"/>
                <wp:wrapNone/>
                <wp:docPr id="5864187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6395" cy="635"/>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E91595" id="Line 3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75pt,6.75pt" to="130.6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" strokeweight=".35mm">
                <v:stroke joinstyle="miter" endcap="square"/>
              </v:line>
            </w:pict>
          </mc:Fallback>
        </mc:AlternateContent>
      </w:r>
    </w:p>
    <w:p w14:paraId="6F27B09B" w14:textId="77777777" w:rsidR="00F21804" w:rsidRPr="00D36BB6" w:rsidRDefault="00F21804">
      <w:pPr>
        <w:jc w:val="both"/>
        <w:rPr>
          <w:rFonts w:ascii="Arial" w:hAnsi="Arial" w:cs="Arial"/>
          <w:b/>
          <w:spacing w:val="-3"/>
          <w:sz w:val="20"/>
          <w:szCs w:val="28"/>
          <w:u w:val="single"/>
          <w:lang w:eastAsia="en-GB"/>
        </w:rPr>
      </w:pPr>
    </w:p>
    <w:p w14:paraId="60AF294F" w14:textId="77777777" w:rsidR="00F21804" w:rsidRPr="00D36BB6" w:rsidRDefault="00F21804">
      <w:pPr>
        <w:jc w:val="both"/>
        <w:rPr>
          <w:rFonts w:ascii="Arial" w:hAnsi="Arial" w:cs="Arial"/>
          <w:b/>
          <w:spacing w:val="-3"/>
          <w:sz w:val="20"/>
          <w:szCs w:val="28"/>
          <w:u w:val="single"/>
          <w:lang w:eastAsia="en-GB"/>
        </w:rPr>
      </w:pPr>
    </w:p>
    <w:p w14:paraId="3AD0B768" w14:textId="77777777" w:rsidR="00F21804" w:rsidRPr="00D36BB6" w:rsidRDefault="00AC7064">
      <w:pPr>
        <w:jc w:val="both"/>
      </w:pPr>
      <w:r w:rsidRPr="00D36BB6">
        <w:rPr>
          <w:rFonts w:ascii="Arial" w:hAnsi="Arial" w:cs="Arial"/>
          <w:b/>
          <w:spacing w:val="-3"/>
          <w:u w:val="single"/>
        </w:rPr>
        <w:t>1.2. THE CIA JURY BOARD</w:t>
      </w:r>
    </w:p>
    <w:p w14:paraId="7418E659" w14:textId="77777777" w:rsidR="00F21804" w:rsidRPr="00D36BB6" w:rsidRDefault="00F21804">
      <w:pPr>
        <w:jc w:val="both"/>
        <w:rPr>
          <w:rFonts w:ascii="Arial" w:hAnsi="Arial" w:cs="Arial"/>
          <w:spacing w:val="-2"/>
          <w:sz w:val="20"/>
        </w:rPr>
      </w:pPr>
    </w:p>
    <w:p w14:paraId="7A49CECD" w14:textId="77777777" w:rsidR="00F21804" w:rsidRPr="00D36BB6" w:rsidRDefault="00AC7064">
      <w:pPr>
        <w:spacing w:after="120"/>
        <w:jc w:val="both"/>
      </w:pPr>
      <w:r w:rsidRPr="00D36BB6">
        <w:rPr>
          <w:rFonts w:ascii="Arial" w:hAnsi="Arial" w:cs="Arial"/>
          <w:spacing w:val="-2"/>
          <w:sz w:val="20"/>
        </w:rPr>
        <w:t>The Jury Board was set up at the 1991 CIA Plenary Meeting to:</w:t>
      </w:r>
    </w:p>
    <w:p w14:paraId="7C8F9304" w14:textId="7C6C1DCF" w:rsidR="00F21804" w:rsidRPr="00D36BB6" w:rsidRDefault="00AC7064">
      <w:pPr>
        <w:tabs>
          <w:tab w:val="left" w:pos="567"/>
          <w:tab w:val="right" w:pos="9498"/>
        </w:tabs>
        <w:ind w:left="567" w:hanging="567"/>
        <w:jc w:val="both"/>
      </w:pPr>
      <w:r w:rsidRPr="00D36BB6">
        <w:rPr>
          <w:rFonts w:ascii="Arial" w:hAnsi="Arial" w:cs="Arial"/>
          <w:spacing w:val="-2"/>
          <w:sz w:val="20"/>
        </w:rPr>
        <w:t>a)</w:t>
      </w:r>
      <w:r w:rsidRPr="00D36BB6">
        <w:rPr>
          <w:rFonts w:ascii="Arial" w:hAnsi="Arial" w:cs="Arial"/>
          <w:spacing w:val="-2"/>
          <w:sz w:val="20"/>
        </w:rPr>
        <w:tab/>
        <w:t>Prepare, maintain and publish the CIA JURY HANDBOOK as laid down in the Sporting Code Section One 5.10.</w:t>
      </w:r>
      <w:r w:rsidR="003F2A04" w:rsidRPr="00D36BB6">
        <w:rPr>
          <w:rFonts w:ascii="Arial" w:hAnsi="Arial" w:cs="Arial"/>
          <w:spacing w:val="-2"/>
          <w:sz w:val="20"/>
        </w:rPr>
        <w:t>4</w:t>
      </w:r>
      <w:r w:rsidRPr="00D36BB6">
        <w:rPr>
          <w:rFonts w:ascii="Arial" w:hAnsi="Arial" w:cs="Arial"/>
          <w:spacing w:val="-2"/>
          <w:sz w:val="20"/>
        </w:rPr>
        <w:t xml:space="preserve"> and 7.1.15.1.2.</w:t>
      </w:r>
      <w:r w:rsidRPr="00D36BB6">
        <w:rPr>
          <w:rFonts w:ascii="Arial" w:hAnsi="Arial" w:cs="Arial"/>
          <w:spacing w:val="-2"/>
          <w:sz w:val="20"/>
        </w:rPr>
        <w:tab/>
        <w:t>(A2001)</w:t>
      </w:r>
    </w:p>
    <w:p w14:paraId="2B080D18" w14:textId="77777777" w:rsidR="00F21804" w:rsidRPr="00D36BB6" w:rsidRDefault="00AC7064">
      <w:pPr>
        <w:tabs>
          <w:tab w:val="left" w:pos="567"/>
        </w:tabs>
        <w:ind w:left="567" w:hanging="567"/>
        <w:jc w:val="both"/>
      </w:pPr>
      <w:r w:rsidRPr="00D36BB6">
        <w:rPr>
          <w:rFonts w:ascii="Arial" w:hAnsi="Arial" w:cs="Arial"/>
          <w:spacing w:val="-2"/>
          <w:sz w:val="20"/>
        </w:rPr>
        <w:t>b)</w:t>
      </w:r>
      <w:r w:rsidRPr="00D36BB6">
        <w:rPr>
          <w:rFonts w:ascii="Arial" w:hAnsi="Arial" w:cs="Arial"/>
          <w:spacing w:val="-2"/>
          <w:sz w:val="20"/>
        </w:rPr>
        <w:tab/>
        <w:t>Establish and administer a Juror grading system which will specifically outline qualifications and criteria, including an OPEN BOOK TEST, for three different levels of Jurors. The system will incorporate a provision for training and regrading at all levels.</w:t>
      </w:r>
    </w:p>
    <w:p w14:paraId="6EEB294F" w14:textId="77777777" w:rsidR="00F21804" w:rsidRPr="00D36BB6" w:rsidRDefault="00AC7064">
      <w:pPr>
        <w:tabs>
          <w:tab w:val="left" w:pos="567"/>
        </w:tabs>
        <w:ind w:left="567" w:hanging="567"/>
        <w:jc w:val="both"/>
      </w:pPr>
      <w:r w:rsidRPr="00D36BB6">
        <w:rPr>
          <w:rFonts w:ascii="Arial" w:hAnsi="Arial" w:cs="Arial"/>
          <w:spacing w:val="-2"/>
          <w:sz w:val="20"/>
        </w:rPr>
        <w:t>c)</w:t>
      </w:r>
      <w:r w:rsidRPr="00D36BB6">
        <w:rPr>
          <w:rFonts w:ascii="Arial" w:hAnsi="Arial" w:cs="Arial"/>
          <w:spacing w:val="-2"/>
          <w:sz w:val="20"/>
        </w:rPr>
        <w:tab/>
        <w:t xml:space="preserve">Prepare, maintain and publish a list of CIA approved Jurors, to be used by CIA Category 1 event organizers for selection of Jurors to be appointed by the CIA. </w:t>
      </w:r>
    </w:p>
    <w:p w14:paraId="4E9CA280" w14:textId="77777777" w:rsidR="00F21804" w:rsidRPr="00D36BB6" w:rsidRDefault="00AC7064">
      <w:pPr>
        <w:tabs>
          <w:tab w:val="left" w:pos="567"/>
        </w:tabs>
        <w:ind w:left="567" w:hanging="567"/>
        <w:jc w:val="both"/>
      </w:pPr>
      <w:r w:rsidRPr="00D36BB6">
        <w:rPr>
          <w:rFonts w:ascii="Arial" w:hAnsi="Arial" w:cs="Arial"/>
          <w:spacing w:val="-2"/>
          <w:sz w:val="20"/>
        </w:rPr>
        <w:t>d)</w:t>
      </w:r>
      <w:r w:rsidRPr="00D36BB6">
        <w:rPr>
          <w:rFonts w:ascii="Arial" w:hAnsi="Arial" w:cs="Arial"/>
          <w:spacing w:val="-2"/>
          <w:sz w:val="20"/>
        </w:rPr>
        <w:tab/>
        <w:t>Prepare and publish an annual NEWSLETTER for all CIA approved Jurors.</w:t>
      </w:r>
    </w:p>
    <w:p w14:paraId="6A12EA6E" w14:textId="77777777" w:rsidR="00F21804" w:rsidRPr="00D36BB6" w:rsidRDefault="00AC7064">
      <w:pPr>
        <w:tabs>
          <w:tab w:val="left" w:pos="567"/>
        </w:tabs>
        <w:ind w:left="567" w:hanging="567"/>
        <w:jc w:val="both"/>
      </w:pPr>
      <w:r w:rsidRPr="00D36BB6">
        <w:rPr>
          <w:rFonts w:ascii="Arial" w:hAnsi="Arial" w:cs="Arial"/>
          <w:spacing w:val="-2"/>
          <w:sz w:val="20"/>
        </w:rPr>
        <w:t>e)</w:t>
      </w:r>
      <w:r w:rsidRPr="00D36BB6">
        <w:rPr>
          <w:rFonts w:ascii="Arial" w:hAnsi="Arial" w:cs="Arial"/>
          <w:spacing w:val="-2"/>
          <w:sz w:val="20"/>
        </w:rPr>
        <w:tab/>
        <w:t>Establish a procedure to obtain and maintain case histories of protests handled in CIA Category 1 events.</w:t>
      </w:r>
    </w:p>
    <w:p w14:paraId="72B8674F" w14:textId="77777777" w:rsidR="00F21804" w:rsidRPr="00D36BB6" w:rsidRDefault="00AC7064">
      <w:pPr>
        <w:spacing w:before="120"/>
        <w:jc w:val="both"/>
      </w:pPr>
      <w:r w:rsidRPr="00D36BB6">
        <w:rPr>
          <w:rFonts w:ascii="Arial" w:hAnsi="Arial" w:cs="Arial"/>
          <w:spacing w:val="-2"/>
          <w:sz w:val="20"/>
        </w:rPr>
        <w:t>Nominations of Jurors in each grade, who meet the criteria and an OPEN BOOK TEST, shall be accepted unless disqualifying evidence is claimed. The grading structure shall be limited to three levels, and the criteria and specific qualifications for the different levels shall be specified.</w:t>
      </w:r>
    </w:p>
    <w:p w14:paraId="27602A60" w14:textId="30FC5938" w:rsidR="00F21804" w:rsidRPr="00D36BB6" w:rsidRDefault="00AC7064">
      <w:pPr>
        <w:spacing w:before="120"/>
        <w:jc w:val="both"/>
      </w:pPr>
      <w:r w:rsidRPr="00D36BB6">
        <w:rPr>
          <w:rFonts w:ascii="Arial" w:hAnsi="Arial" w:cs="Arial"/>
          <w:spacing w:val="-2"/>
          <w:sz w:val="20"/>
        </w:rPr>
        <w:t>Selection of candidates will be based upon their completion of an application form which outlines their ballooning experience in the field of competition</w:t>
      </w:r>
      <w:r w:rsidR="00382E4E" w:rsidRPr="00D36BB6">
        <w:rPr>
          <w:rFonts w:ascii="Arial" w:hAnsi="Arial" w:cs="Arial"/>
          <w:spacing w:val="-2"/>
          <w:sz w:val="20"/>
        </w:rPr>
        <w:t>, and particularly</w:t>
      </w:r>
      <w:r w:rsidRPr="00D36BB6">
        <w:rPr>
          <w:rFonts w:ascii="Arial" w:hAnsi="Arial" w:cs="Arial"/>
          <w:spacing w:val="-2"/>
          <w:sz w:val="20"/>
        </w:rPr>
        <w:t xml:space="preserve"> their experience as a Jury Member, as a Competition Official and as a Competitor. They will be classified according to the requirements specified by the CIA Jury Board and published in this Handbook. Persons wishing to receive an application for Jury Member should ask the CIA delegate of their NAC.</w:t>
      </w:r>
    </w:p>
    <w:p w14:paraId="2BDA4582" w14:textId="77777777" w:rsidR="009E35B0" w:rsidRDefault="00AC7064" w:rsidP="009E35B0">
      <w:pPr>
        <w:tabs>
          <w:tab w:val="right" w:pos="9639"/>
        </w:tabs>
        <w:spacing w:before="120"/>
        <w:jc w:val="both"/>
        <w:rPr>
          <w:rFonts w:ascii="Arial" w:hAnsi="Arial" w:cs="Arial"/>
          <w:b/>
          <w:spacing w:val="-2"/>
          <w:sz w:val="20"/>
        </w:rPr>
      </w:pPr>
      <w:r w:rsidRPr="00D36BB6">
        <w:rPr>
          <w:rFonts w:ascii="Arial" w:hAnsi="Arial" w:cs="Arial"/>
          <w:spacing w:val="-2"/>
          <w:sz w:val="20"/>
        </w:rPr>
        <w:t>International Jurors must be holders of a valid FAI Sporting License. Applicants, candidates and approved Jurors shall have the approval of their NAC or their CIA delegate</w:t>
      </w:r>
      <w:r w:rsidRPr="00D36BB6">
        <w:rPr>
          <w:rFonts w:ascii="Arial" w:hAnsi="Arial" w:cs="Arial"/>
          <w:spacing w:val="-2"/>
          <w:sz w:val="20"/>
        </w:rPr>
        <w:tab/>
        <w:t>(A2010)</w:t>
      </w:r>
      <w:r w:rsidRPr="00D36BB6">
        <w:rPr>
          <w:rFonts w:ascii="Arial" w:hAnsi="Arial" w:cs="Arial"/>
          <w:b/>
          <w:spacing w:val="-2"/>
          <w:sz w:val="20"/>
        </w:rPr>
        <w:t>.</w:t>
      </w:r>
    </w:p>
    <w:p w14:paraId="4FA97843" w14:textId="77777777" w:rsidR="009E35B0" w:rsidRDefault="009E35B0">
      <w:pPr>
        <w:suppressAutoHyphens w:val="0"/>
        <w:rPr>
          <w:rFonts w:ascii="Arial" w:hAnsi="Arial" w:cs="Arial"/>
          <w:b/>
          <w:spacing w:val="-2"/>
          <w:sz w:val="20"/>
        </w:rPr>
      </w:pPr>
      <w:r>
        <w:rPr>
          <w:rFonts w:ascii="Arial" w:hAnsi="Arial" w:cs="Arial"/>
          <w:b/>
          <w:spacing w:val="-2"/>
          <w:sz w:val="20"/>
        </w:rPr>
        <w:br w:type="page"/>
      </w:r>
    </w:p>
    <w:p w14:paraId="3D0DD473" w14:textId="6FA95EDF" w:rsidR="00F21804" w:rsidRDefault="00AC7064" w:rsidP="009E35B0">
      <w:pPr>
        <w:tabs>
          <w:tab w:val="right" w:pos="9639"/>
        </w:tabs>
        <w:spacing w:before="120"/>
        <w:jc w:val="both"/>
        <w:rPr>
          <w:rFonts w:ascii="Arial" w:hAnsi="Arial" w:cs="Arial"/>
          <w:b/>
          <w:spacing w:val="-3"/>
          <w:u w:val="single"/>
        </w:rPr>
      </w:pPr>
      <w:r w:rsidRPr="00D36BB6">
        <w:rPr>
          <w:rFonts w:ascii="Arial" w:hAnsi="Arial" w:cs="Arial"/>
          <w:b/>
          <w:spacing w:val="-3"/>
          <w:u w:val="single"/>
        </w:rPr>
        <w:lastRenderedPageBreak/>
        <w:t>1.3. JUROR QUALIFICATION LEVELS</w:t>
      </w:r>
    </w:p>
    <w:p w14:paraId="153E341D" w14:textId="77777777" w:rsidR="00EE58D7" w:rsidRPr="00D36BB6" w:rsidRDefault="00EE58D7" w:rsidP="009E35B0">
      <w:pPr>
        <w:tabs>
          <w:tab w:val="right" w:pos="9639"/>
        </w:tabs>
        <w:spacing w:before="120"/>
        <w:jc w:val="both"/>
      </w:pPr>
    </w:p>
    <w:p w14:paraId="7DC482EB" w14:textId="77777777" w:rsidR="00EE58D7" w:rsidRDefault="00AC7064">
      <w:pPr>
        <w:jc w:val="both"/>
        <w:rPr>
          <w:rFonts w:ascii="Arial" w:hAnsi="Arial" w:cs="Arial"/>
          <w:spacing w:val="-2"/>
          <w:sz w:val="20"/>
        </w:rPr>
      </w:pPr>
      <w:r w:rsidRPr="00D36BB6">
        <w:rPr>
          <w:rFonts w:ascii="Arial" w:hAnsi="Arial" w:cs="Arial"/>
          <w:spacing w:val="-2"/>
          <w:sz w:val="20"/>
        </w:rPr>
        <w:t xml:space="preserve">The three CIA approved Juror qualification levels </w:t>
      </w:r>
      <w:r w:rsidR="00EE58D7">
        <w:rPr>
          <w:rFonts w:ascii="Arial" w:hAnsi="Arial" w:cs="Arial"/>
          <w:spacing w:val="-2"/>
          <w:sz w:val="20"/>
        </w:rPr>
        <w:t>are:</w:t>
      </w:r>
    </w:p>
    <w:p w14:paraId="43E03825" w14:textId="77777777" w:rsidR="00EE58D7" w:rsidRDefault="00EE58D7">
      <w:pPr>
        <w:jc w:val="both"/>
        <w:rPr>
          <w:rFonts w:ascii="Arial" w:hAnsi="Arial" w:cs="Arial"/>
          <w:spacing w:val="-2"/>
          <w:sz w:val="20"/>
        </w:rPr>
      </w:pPr>
    </w:p>
    <w:p w14:paraId="73519A87" w14:textId="0BF72EE9" w:rsidR="00EE58D7" w:rsidRPr="00EE58D7" w:rsidRDefault="00EE58D7" w:rsidP="00EE58D7">
      <w:pPr>
        <w:pStyle w:val="ListParagraph"/>
        <w:numPr>
          <w:ilvl w:val="0"/>
          <w:numId w:val="15"/>
        </w:numPr>
        <w:jc w:val="both"/>
        <w:rPr>
          <w:rFonts w:ascii="Arial" w:hAnsi="Arial" w:cs="Arial"/>
          <w:b/>
          <w:spacing w:val="-2"/>
          <w:sz w:val="20"/>
        </w:rPr>
      </w:pPr>
      <w:r w:rsidRPr="00EE58D7">
        <w:rPr>
          <w:rFonts w:ascii="Arial" w:hAnsi="Arial" w:cs="Arial"/>
          <w:b/>
          <w:spacing w:val="-2"/>
          <w:sz w:val="20"/>
        </w:rPr>
        <w:t>ENTRY LEVEL</w:t>
      </w:r>
    </w:p>
    <w:p w14:paraId="48AF5EC0" w14:textId="33C392E7" w:rsidR="00EE58D7" w:rsidRPr="00EE58D7" w:rsidRDefault="00EE58D7" w:rsidP="00EE58D7">
      <w:pPr>
        <w:pStyle w:val="ListParagraph"/>
        <w:numPr>
          <w:ilvl w:val="0"/>
          <w:numId w:val="15"/>
        </w:numPr>
        <w:jc w:val="both"/>
        <w:rPr>
          <w:rFonts w:ascii="Arial" w:hAnsi="Arial" w:cs="Arial"/>
          <w:b/>
          <w:spacing w:val="-2"/>
          <w:sz w:val="20"/>
        </w:rPr>
      </w:pPr>
      <w:r w:rsidRPr="00EE58D7">
        <w:rPr>
          <w:rFonts w:ascii="Arial" w:hAnsi="Arial" w:cs="Arial"/>
          <w:b/>
          <w:spacing w:val="-2"/>
          <w:sz w:val="20"/>
        </w:rPr>
        <w:t>INTERMEDIATE LEVEL</w:t>
      </w:r>
    </w:p>
    <w:p w14:paraId="79D49EE4" w14:textId="4FA0216B" w:rsidR="00EE58D7" w:rsidRPr="00EE58D7" w:rsidRDefault="00EE58D7" w:rsidP="00EE58D7">
      <w:pPr>
        <w:pStyle w:val="ListParagraph"/>
        <w:numPr>
          <w:ilvl w:val="0"/>
          <w:numId w:val="15"/>
        </w:numPr>
        <w:jc w:val="both"/>
        <w:rPr>
          <w:rFonts w:ascii="Arial" w:hAnsi="Arial" w:cs="Arial"/>
          <w:b/>
          <w:spacing w:val="-2"/>
          <w:sz w:val="20"/>
        </w:rPr>
      </w:pPr>
      <w:r w:rsidRPr="00EE58D7">
        <w:rPr>
          <w:rFonts w:ascii="Arial" w:hAnsi="Arial" w:cs="Arial"/>
          <w:b/>
          <w:spacing w:val="-2"/>
          <w:sz w:val="20"/>
        </w:rPr>
        <w:t>SENIOR LEVEL</w:t>
      </w:r>
    </w:p>
    <w:p w14:paraId="569C0755" w14:textId="184B64BD" w:rsidR="00F21804" w:rsidRPr="00D36BB6" w:rsidRDefault="00EE58D7">
      <w:pPr>
        <w:jc w:val="both"/>
      </w:pPr>
      <w:r>
        <w:rPr>
          <w:rFonts w:ascii="Arial" w:hAnsi="Arial" w:cs="Arial"/>
          <w:spacing w:val="-2"/>
          <w:sz w:val="20"/>
        </w:rPr>
        <w:t xml:space="preserve">They </w:t>
      </w:r>
      <w:r w:rsidR="00AC7064" w:rsidRPr="00D36BB6">
        <w:rPr>
          <w:rFonts w:ascii="Arial" w:hAnsi="Arial" w:cs="Arial"/>
          <w:spacing w:val="-2"/>
          <w:sz w:val="20"/>
        </w:rPr>
        <w:t>will allow CIA approved Jurors to serve on Juries at FAI Category 1 Sporting Events according to the table set out below:</w:t>
      </w:r>
    </w:p>
    <w:p w14:paraId="5D30C2FC" w14:textId="77777777" w:rsidR="00F21804" w:rsidRPr="00D36BB6" w:rsidRDefault="00F21804">
      <w:pPr>
        <w:jc w:val="both"/>
        <w:rPr>
          <w:rFonts w:ascii="Arial" w:hAnsi="Arial" w:cs="Arial"/>
          <w:spacing w:val="-2"/>
          <w:sz w:val="16"/>
        </w:rPr>
      </w:pPr>
    </w:p>
    <w:tbl>
      <w:tblPr>
        <w:tblStyle w:val="TableGrid"/>
        <w:tblW w:w="0" w:type="auto"/>
        <w:tblLook w:val="04A0" w:firstRow="1" w:lastRow="0" w:firstColumn="1" w:lastColumn="0" w:noHBand="0" w:noVBand="1"/>
      </w:tblPr>
      <w:tblGrid>
        <w:gridCol w:w="1812"/>
        <w:gridCol w:w="1812"/>
        <w:gridCol w:w="1812"/>
        <w:gridCol w:w="1813"/>
        <w:gridCol w:w="1813"/>
      </w:tblGrid>
      <w:tr w:rsidR="00F2123E" w:rsidRPr="00F2123E" w14:paraId="7ECCC2DF" w14:textId="77777777" w:rsidTr="00F2123E">
        <w:trPr>
          <w:trHeight w:val="401"/>
        </w:trPr>
        <w:tc>
          <w:tcPr>
            <w:tcW w:w="3624" w:type="dxa"/>
            <w:gridSpan w:val="2"/>
            <w:vAlign w:val="center"/>
          </w:tcPr>
          <w:p w14:paraId="770CCB61" w14:textId="49338F06" w:rsidR="00F2123E" w:rsidRPr="00F2123E" w:rsidRDefault="00F2123E">
            <w:pPr>
              <w:tabs>
                <w:tab w:val="left" w:pos="3402"/>
                <w:tab w:val="center" w:pos="5812"/>
                <w:tab w:val="center" w:pos="7371"/>
                <w:tab w:val="center" w:pos="8931"/>
              </w:tabs>
              <w:jc w:val="both"/>
              <w:rPr>
                <w:rFonts w:ascii="Arial" w:hAnsi="Arial" w:cs="Arial"/>
                <w:spacing w:val="-2"/>
                <w:sz w:val="18"/>
                <w:szCs w:val="18"/>
              </w:rPr>
            </w:pPr>
          </w:p>
        </w:tc>
        <w:tc>
          <w:tcPr>
            <w:tcW w:w="5438" w:type="dxa"/>
            <w:gridSpan w:val="3"/>
            <w:vAlign w:val="center"/>
          </w:tcPr>
          <w:p w14:paraId="1AF331DE" w14:textId="43A4C760" w:rsidR="00F2123E" w:rsidRPr="00F2123E" w:rsidRDefault="00F2123E" w:rsidP="00F2123E">
            <w:pPr>
              <w:tabs>
                <w:tab w:val="left" w:pos="3402"/>
                <w:tab w:val="center" w:pos="5812"/>
                <w:tab w:val="center" w:pos="7371"/>
                <w:tab w:val="center" w:pos="8931"/>
              </w:tabs>
              <w:jc w:val="center"/>
              <w:rPr>
                <w:rFonts w:ascii="Arial" w:hAnsi="Arial" w:cs="Arial"/>
                <w:b/>
                <w:bCs/>
                <w:spacing w:val="-2"/>
                <w:sz w:val="18"/>
                <w:szCs w:val="18"/>
              </w:rPr>
            </w:pPr>
            <w:r w:rsidRPr="00F2123E">
              <w:rPr>
                <w:rFonts w:ascii="Arial" w:hAnsi="Arial" w:cs="Arial"/>
                <w:b/>
                <w:bCs/>
                <w:spacing w:val="-2"/>
                <w:sz w:val="18"/>
                <w:szCs w:val="18"/>
              </w:rPr>
              <w:t>QUALIFICATION LEVEL</w:t>
            </w:r>
          </w:p>
        </w:tc>
      </w:tr>
      <w:tr w:rsidR="00F2123E" w:rsidRPr="00F2123E" w14:paraId="6B2DC3BC" w14:textId="77777777" w:rsidTr="00F2123E">
        <w:trPr>
          <w:trHeight w:val="279"/>
        </w:trPr>
        <w:tc>
          <w:tcPr>
            <w:tcW w:w="1812" w:type="dxa"/>
            <w:vAlign w:val="center"/>
          </w:tcPr>
          <w:p w14:paraId="105CF22E" w14:textId="382BEE9B" w:rsidR="00F2123E" w:rsidRPr="00F2123E" w:rsidRDefault="00F2123E" w:rsidP="00F2123E">
            <w:pPr>
              <w:tabs>
                <w:tab w:val="left" w:pos="3402"/>
                <w:tab w:val="center" w:pos="5812"/>
                <w:tab w:val="center" w:pos="7371"/>
                <w:tab w:val="center" w:pos="8931"/>
              </w:tabs>
              <w:jc w:val="both"/>
              <w:rPr>
                <w:rFonts w:ascii="Arial" w:hAnsi="Arial" w:cs="Arial"/>
                <w:b/>
                <w:bCs/>
                <w:spacing w:val="-2"/>
                <w:sz w:val="18"/>
                <w:szCs w:val="18"/>
              </w:rPr>
            </w:pPr>
            <w:r w:rsidRPr="00F2123E">
              <w:rPr>
                <w:rFonts w:ascii="Arial" w:hAnsi="Arial" w:cs="Arial"/>
                <w:b/>
                <w:bCs/>
                <w:spacing w:val="-2"/>
                <w:sz w:val="18"/>
                <w:szCs w:val="18"/>
              </w:rPr>
              <w:t>SPORTING EVENT</w:t>
            </w:r>
          </w:p>
        </w:tc>
        <w:tc>
          <w:tcPr>
            <w:tcW w:w="1812" w:type="dxa"/>
            <w:vAlign w:val="center"/>
          </w:tcPr>
          <w:p w14:paraId="58C38A47" w14:textId="6B3E67B1" w:rsidR="00F2123E" w:rsidRPr="00F2123E" w:rsidRDefault="00F2123E" w:rsidP="00F2123E">
            <w:pPr>
              <w:tabs>
                <w:tab w:val="left" w:pos="3402"/>
                <w:tab w:val="center" w:pos="5812"/>
                <w:tab w:val="center" w:pos="7371"/>
                <w:tab w:val="center" w:pos="8931"/>
              </w:tabs>
              <w:jc w:val="center"/>
              <w:rPr>
                <w:rFonts w:ascii="Arial" w:hAnsi="Arial" w:cs="Arial"/>
                <w:b/>
                <w:bCs/>
                <w:spacing w:val="-2"/>
                <w:sz w:val="18"/>
                <w:szCs w:val="18"/>
              </w:rPr>
            </w:pPr>
            <w:r w:rsidRPr="00F2123E">
              <w:rPr>
                <w:rFonts w:ascii="Arial" w:hAnsi="Arial" w:cs="Arial"/>
                <w:b/>
                <w:bCs/>
                <w:spacing w:val="-2"/>
                <w:sz w:val="18"/>
                <w:szCs w:val="18"/>
              </w:rPr>
              <w:t>CAPACITY</w:t>
            </w:r>
          </w:p>
        </w:tc>
        <w:tc>
          <w:tcPr>
            <w:tcW w:w="1812" w:type="dxa"/>
            <w:vAlign w:val="center"/>
          </w:tcPr>
          <w:p w14:paraId="609CAF24" w14:textId="50418D8C" w:rsidR="00F2123E" w:rsidRPr="00F2123E" w:rsidRDefault="00F2123E" w:rsidP="00F2123E">
            <w:pPr>
              <w:tabs>
                <w:tab w:val="left" w:pos="3402"/>
                <w:tab w:val="center" w:pos="5812"/>
                <w:tab w:val="center" w:pos="7371"/>
                <w:tab w:val="center" w:pos="8931"/>
              </w:tabs>
              <w:jc w:val="center"/>
              <w:rPr>
                <w:rFonts w:ascii="Arial" w:hAnsi="Arial" w:cs="Arial"/>
                <w:b/>
                <w:bCs/>
                <w:spacing w:val="-2"/>
                <w:sz w:val="18"/>
                <w:szCs w:val="18"/>
              </w:rPr>
            </w:pPr>
            <w:r w:rsidRPr="00F2123E">
              <w:rPr>
                <w:rFonts w:ascii="Arial" w:hAnsi="Arial" w:cs="Arial"/>
                <w:b/>
                <w:bCs/>
                <w:spacing w:val="-2"/>
                <w:sz w:val="18"/>
                <w:szCs w:val="18"/>
              </w:rPr>
              <w:t>ENTRY</w:t>
            </w:r>
          </w:p>
        </w:tc>
        <w:tc>
          <w:tcPr>
            <w:tcW w:w="1813" w:type="dxa"/>
            <w:vAlign w:val="center"/>
          </w:tcPr>
          <w:p w14:paraId="75F7E0C0" w14:textId="68128C1A" w:rsidR="00F2123E" w:rsidRPr="00F2123E" w:rsidRDefault="00F2123E" w:rsidP="00F2123E">
            <w:pPr>
              <w:tabs>
                <w:tab w:val="left" w:pos="3402"/>
                <w:tab w:val="center" w:pos="5812"/>
                <w:tab w:val="center" w:pos="7371"/>
                <w:tab w:val="center" w:pos="8931"/>
              </w:tabs>
              <w:jc w:val="center"/>
              <w:rPr>
                <w:rFonts w:ascii="Arial" w:hAnsi="Arial" w:cs="Arial"/>
                <w:b/>
                <w:bCs/>
                <w:spacing w:val="-2"/>
                <w:sz w:val="18"/>
                <w:szCs w:val="18"/>
              </w:rPr>
            </w:pPr>
            <w:r w:rsidRPr="00F2123E">
              <w:rPr>
                <w:rFonts w:ascii="Arial" w:hAnsi="Arial" w:cs="Arial"/>
                <w:b/>
                <w:bCs/>
                <w:spacing w:val="-2"/>
                <w:sz w:val="18"/>
                <w:szCs w:val="18"/>
              </w:rPr>
              <w:t>INTERMEDIATE</w:t>
            </w:r>
          </w:p>
        </w:tc>
        <w:tc>
          <w:tcPr>
            <w:tcW w:w="1813" w:type="dxa"/>
            <w:vAlign w:val="center"/>
          </w:tcPr>
          <w:p w14:paraId="41761C70" w14:textId="779ED158" w:rsidR="00F2123E" w:rsidRPr="00F2123E" w:rsidRDefault="00F2123E" w:rsidP="00F2123E">
            <w:pPr>
              <w:tabs>
                <w:tab w:val="left" w:pos="3402"/>
                <w:tab w:val="center" w:pos="5812"/>
                <w:tab w:val="center" w:pos="7371"/>
                <w:tab w:val="center" w:pos="8931"/>
              </w:tabs>
              <w:jc w:val="center"/>
              <w:rPr>
                <w:rFonts w:ascii="Arial" w:hAnsi="Arial" w:cs="Arial"/>
                <w:b/>
                <w:bCs/>
                <w:spacing w:val="-2"/>
                <w:sz w:val="18"/>
                <w:szCs w:val="18"/>
              </w:rPr>
            </w:pPr>
            <w:r w:rsidRPr="00F2123E">
              <w:rPr>
                <w:rFonts w:ascii="Arial" w:hAnsi="Arial" w:cs="Arial"/>
                <w:b/>
                <w:bCs/>
                <w:spacing w:val="-2"/>
                <w:sz w:val="18"/>
                <w:szCs w:val="18"/>
              </w:rPr>
              <w:t>SENIOR</w:t>
            </w:r>
          </w:p>
        </w:tc>
      </w:tr>
      <w:tr w:rsidR="00F2123E" w:rsidRPr="00F2123E" w14:paraId="0EFA6319" w14:textId="77777777" w:rsidTr="00EE58D7">
        <w:trPr>
          <w:trHeight w:val="397"/>
        </w:trPr>
        <w:tc>
          <w:tcPr>
            <w:tcW w:w="1812" w:type="dxa"/>
            <w:vMerge w:val="restart"/>
            <w:vAlign w:val="center"/>
          </w:tcPr>
          <w:p w14:paraId="7C793236" w14:textId="77777777" w:rsidR="00F2123E" w:rsidRDefault="00F2123E" w:rsidP="00F2123E">
            <w:pPr>
              <w:tabs>
                <w:tab w:val="left" w:pos="3402"/>
                <w:tab w:val="center" w:pos="5812"/>
                <w:tab w:val="center" w:pos="7371"/>
                <w:tab w:val="center" w:pos="8931"/>
              </w:tabs>
              <w:jc w:val="both"/>
              <w:rPr>
                <w:rFonts w:ascii="Arial" w:hAnsi="Arial" w:cs="Arial"/>
                <w:b/>
                <w:bCs/>
                <w:spacing w:val="-2"/>
                <w:sz w:val="18"/>
                <w:szCs w:val="18"/>
              </w:rPr>
            </w:pPr>
            <w:r w:rsidRPr="00F2123E">
              <w:rPr>
                <w:rFonts w:ascii="Arial" w:hAnsi="Arial" w:cs="Arial"/>
                <w:b/>
                <w:bCs/>
                <w:spacing w:val="-2"/>
                <w:sz w:val="18"/>
                <w:szCs w:val="18"/>
              </w:rPr>
              <w:t>WORLD</w:t>
            </w:r>
          </w:p>
          <w:p w14:paraId="55BAF556" w14:textId="52448D03" w:rsidR="00EE58D7" w:rsidRPr="00F2123E" w:rsidRDefault="00EE58D7" w:rsidP="00F2123E">
            <w:pPr>
              <w:tabs>
                <w:tab w:val="left" w:pos="3402"/>
                <w:tab w:val="center" w:pos="5812"/>
                <w:tab w:val="center" w:pos="7371"/>
                <w:tab w:val="center" w:pos="8931"/>
              </w:tabs>
              <w:jc w:val="both"/>
              <w:rPr>
                <w:rFonts w:ascii="Arial" w:hAnsi="Arial" w:cs="Arial"/>
                <w:b/>
                <w:bCs/>
                <w:spacing w:val="-2"/>
                <w:sz w:val="18"/>
                <w:szCs w:val="18"/>
              </w:rPr>
            </w:pPr>
            <w:r>
              <w:rPr>
                <w:rFonts w:ascii="Arial" w:hAnsi="Arial" w:cs="Arial"/>
                <w:b/>
                <w:bCs/>
                <w:spacing w:val="-2"/>
                <w:sz w:val="18"/>
                <w:szCs w:val="18"/>
              </w:rPr>
              <w:t>CHAMPIONSHIP</w:t>
            </w:r>
          </w:p>
        </w:tc>
        <w:tc>
          <w:tcPr>
            <w:tcW w:w="1812" w:type="dxa"/>
            <w:vAlign w:val="center"/>
          </w:tcPr>
          <w:p w14:paraId="0062CFC5" w14:textId="627445BB" w:rsidR="00F2123E" w:rsidRPr="00F2123E" w:rsidRDefault="00F2123E" w:rsidP="00F2123E">
            <w:pPr>
              <w:tabs>
                <w:tab w:val="left" w:pos="3402"/>
                <w:tab w:val="center" w:pos="5812"/>
                <w:tab w:val="center" w:pos="7371"/>
                <w:tab w:val="center" w:pos="8931"/>
              </w:tabs>
              <w:jc w:val="both"/>
              <w:rPr>
                <w:rFonts w:ascii="Arial" w:hAnsi="Arial" w:cs="Arial"/>
                <w:spacing w:val="-2"/>
                <w:sz w:val="18"/>
                <w:szCs w:val="18"/>
              </w:rPr>
            </w:pPr>
            <w:r w:rsidRPr="00F2123E">
              <w:rPr>
                <w:rFonts w:ascii="Arial" w:hAnsi="Arial" w:cs="Arial"/>
                <w:spacing w:val="-2"/>
                <w:sz w:val="18"/>
                <w:szCs w:val="18"/>
              </w:rPr>
              <w:t>PRESIDENT</w:t>
            </w:r>
          </w:p>
        </w:tc>
        <w:tc>
          <w:tcPr>
            <w:tcW w:w="1812" w:type="dxa"/>
            <w:vAlign w:val="center"/>
          </w:tcPr>
          <w:p w14:paraId="69C95EC7" w14:textId="01AB0FB1"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NO</w:t>
            </w:r>
          </w:p>
        </w:tc>
        <w:tc>
          <w:tcPr>
            <w:tcW w:w="1813" w:type="dxa"/>
            <w:vAlign w:val="center"/>
          </w:tcPr>
          <w:p w14:paraId="6D45EA8F" w14:textId="4988158E"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NO</w:t>
            </w:r>
          </w:p>
        </w:tc>
        <w:tc>
          <w:tcPr>
            <w:tcW w:w="1813" w:type="dxa"/>
            <w:vAlign w:val="center"/>
          </w:tcPr>
          <w:p w14:paraId="2E445840" w14:textId="1D9DA660"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r>
      <w:tr w:rsidR="00F2123E" w:rsidRPr="00F2123E" w14:paraId="0E23CF02" w14:textId="77777777" w:rsidTr="00EE58D7">
        <w:trPr>
          <w:trHeight w:val="471"/>
        </w:trPr>
        <w:tc>
          <w:tcPr>
            <w:tcW w:w="1812" w:type="dxa"/>
            <w:vMerge/>
          </w:tcPr>
          <w:p w14:paraId="36B87360" w14:textId="3324E624" w:rsidR="00F2123E" w:rsidRPr="00F2123E" w:rsidRDefault="00F2123E" w:rsidP="00F2123E">
            <w:pPr>
              <w:tabs>
                <w:tab w:val="left" w:pos="3402"/>
                <w:tab w:val="center" w:pos="5812"/>
                <w:tab w:val="center" w:pos="7371"/>
                <w:tab w:val="center" w:pos="8931"/>
              </w:tabs>
              <w:jc w:val="both"/>
              <w:rPr>
                <w:rFonts w:ascii="Arial" w:hAnsi="Arial" w:cs="Arial"/>
                <w:b/>
                <w:bCs/>
                <w:spacing w:val="-2"/>
                <w:sz w:val="18"/>
                <w:szCs w:val="18"/>
              </w:rPr>
            </w:pPr>
          </w:p>
        </w:tc>
        <w:tc>
          <w:tcPr>
            <w:tcW w:w="1812" w:type="dxa"/>
            <w:vAlign w:val="center"/>
          </w:tcPr>
          <w:p w14:paraId="5D2EF3AE" w14:textId="13D689B6" w:rsidR="00F2123E" w:rsidRPr="00F2123E" w:rsidRDefault="00F2123E" w:rsidP="00F2123E">
            <w:pPr>
              <w:tabs>
                <w:tab w:val="left" w:pos="3402"/>
                <w:tab w:val="center" w:pos="5812"/>
                <w:tab w:val="center" w:pos="7371"/>
                <w:tab w:val="center" w:pos="8931"/>
              </w:tabs>
              <w:jc w:val="both"/>
              <w:rPr>
                <w:rFonts w:ascii="Arial" w:hAnsi="Arial" w:cs="Arial"/>
                <w:spacing w:val="-2"/>
                <w:sz w:val="18"/>
                <w:szCs w:val="18"/>
              </w:rPr>
            </w:pPr>
            <w:r w:rsidRPr="00F2123E">
              <w:rPr>
                <w:rFonts w:ascii="Arial" w:hAnsi="Arial" w:cs="Arial"/>
                <w:spacing w:val="-2"/>
                <w:sz w:val="18"/>
                <w:szCs w:val="18"/>
              </w:rPr>
              <w:t>JURY MEMBER</w:t>
            </w:r>
          </w:p>
        </w:tc>
        <w:tc>
          <w:tcPr>
            <w:tcW w:w="1812" w:type="dxa"/>
            <w:vAlign w:val="center"/>
          </w:tcPr>
          <w:p w14:paraId="6D4730D3" w14:textId="26EFFFE0"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 only one</w:t>
            </w:r>
          </w:p>
        </w:tc>
        <w:tc>
          <w:tcPr>
            <w:tcW w:w="1813" w:type="dxa"/>
            <w:vAlign w:val="center"/>
          </w:tcPr>
          <w:p w14:paraId="5F290DF4" w14:textId="2F8D1ACE"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c>
          <w:tcPr>
            <w:tcW w:w="1813" w:type="dxa"/>
            <w:vAlign w:val="center"/>
          </w:tcPr>
          <w:p w14:paraId="45093ADB" w14:textId="288C4BAF"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r>
      <w:tr w:rsidR="00F2123E" w:rsidRPr="00F2123E" w14:paraId="41438B3F" w14:textId="77777777" w:rsidTr="00EE58D7">
        <w:trPr>
          <w:trHeight w:val="407"/>
        </w:trPr>
        <w:tc>
          <w:tcPr>
            <w:tcW w:w="1812" w:type="dxa"/>
            <w:vMerge w:val="restart"/>
            <w:vAlign w:val="center"/>
          </w:tcPr>
          <w:p w14:paraId="064F2D13" w14:textId="77777777" w:rsidR="00F2123E" w:rsidRDefault="00F2123E" w:rsidP="00F2123E">
            <w:pPr>
              <w:tabs>
                <w:tab w:val="left" w:pos="3402"/>
                <w:tab w:val="center" w:pos="5812"/>
                <w:tab w:val="center" w:pos="7371"/>
                <w:tab w:val="center" w:pos="8931"/>
              </w:tabs>
              <w:jc w:val="both"/>
              <w:rPr>
                <w:rFonts w:ascii="Arial" w:hAnsi="Arial" w:cs="Arial"/>
                <w:b/>
                <w:bCs/>
                <w:spacing w:val="-2"/>
                <w:sz w:val="18"/>
                <w:szCs w:val="18"/>
              </w:rPr>
            </w:pPr>
            <w:r w:rsidRPr="00F2123E">
              <w:rPr>
                <w:rFonts w:ascii="Arial" w:hAnsi="Arial" w:cs="Arial"/>
                <w:b/>
                <w:bCs/>
                <w:spacing w:val="-2"/>
                <w:sz w:val="18"/>
                <w:szCs w:val="18"/>
              </w:rPr>
              <w:t>CONTINENTAL</w:t>
            </w:r>
          </w:p>
          <w:p w14:paraId="0EC94557" w14:textId="0B1B9D70" w:rsidR="00EE58D7" w:rsidRPr="00F2123E" w:rsidRDefault="00EE58D7" w:rsidP="00F2123E">
            <w:pPr>
              <w:tabs>
                <w:tab w:val="left" w:pos="3402"/>
                <w:tab w:val="center" w:pos="5812"/>
                <w:tab w:val="center" w:pos="7371"/>
                <w:tab w:val="center" w:pos="8931"/>
              </w:tabs>
              <w:jc w:val="both"/>
              <w:rPr>
                <w:rFonts w:ascii="Arial" w:hAnsi="Arial" w:cs="Arial"/>
                <w:b/>
                <w:bCs/>
                <w:spacing w:val="-2"/>
                <w:sz w:val="18"/>
                <w:szCs w:val="18"/>
              </w:rPr>
            </w:pPr>
            <w:r>
              <w:rPr>
                <w:rFonts w:ascii="Arial" w:hAnsi="Arial" w:cs="Arial"/>
                <w:b/>
                <w:bCs/>
                <w:spacing w:val="-2"/>
                <w:sz w:val="18"/>
                <w:szCs w:val="18"/>
              </w:rPr>
              <w:t>CHAMPIONSHIP</w:t>
            </w:r>
          </w:p>
        </w:tc>
        <w:tc>
          <w:tcPr>
            <w:tcW w:w="1812" w:type="dxa"/>
            <w:vAlign w:val="center"/>
          </w:tcPr>
          <w:p w14:paraId="5A75C444" w14:textId="43D4F416" w:rsidR="00F2123E" w:rsidRPr="00F2123E" w:rsidRDefault="00F2123E" w:rsidP="00F2123E">
            <w:pPr>
              <w:tabs>
                <w:tab w:val="left" w:pos="3402"/>
                <w:tab w:val="center" w:pos="5812"/>
                <w:tab w:val="center" w:pos="7371"/>
                <w:tab w:val="center" w:pos="8931"/>
              </w:tabs>
              <w:jc w:val="both"/>
              <w:rPr>
                <w:rFonts w:ascii="Arial" w:hAnsi="Arial" w:cs="Arial"/>
                <w:spacing w:val="-2"/>
                <w:sz w:val="18"/>
                <w:szCs w:val="18"/>
              </w:rPr>
            </w:pPr>
            <w:r w:rsidRPr="00F2123E">
              <w:rPr>
                <w:rFonts w:ascii="Arial" w:hAnsi="Arial" w:cs="Arial"/>
                <w:spacing w:val="-2"/>
                <w:sz w:val="18"/>
                <w:szCs w:val="18"/>
              </w:rPr>
              <w:t>PRESIDENT</w:t>
            </w:r>
          </w:p>
        </w:tc>
        <w:tc>
          <w:tcPr>
            <w:tcW w:w="1812" w:type="dxa"/>
            <w:vAlign w:val="center"/>
          </w:tcPr>
          <w:p w14:paraId="72F73E3D" w14:textId="5E476B07"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NO</w:t>
            </w:r>
          </w:p>
        </w:tc>
        <w:tc>
          <w:tcPr>
            <w:tcW w:w="1813" w:type="dxa"/>
            <w:vAlign w:val="center"/>
          </w:tcPr>
          <w:p w14:paraId="121BACB0" w14:textId="7F780560"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c>
          <w:tcPr>
            <w:tcW w:w="1813" w:type="dxa"/>
            <w:vAlign w:val="center"/>
          </w:tcPr>
          <w:p w14:paraId="4ABC9F99" w14:textId="29404C92"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r>
      <w:tr w:rsidR="00F2123E" w:rsidRPr="00F2123E" w14:paraId="2FE38E7E" w14:textId="77777777" w:rsidTr="00EE58D7">
        <w:trPr>
          <w:trHeight w:val="415"/>
        </w:trPr>
        <w:tc>
          <w:tcPr>
            <w:tcW w:w="1812" w:type="dxa"/>
            <w:vMerge/>
            <w:vAlign w:val="center"/>
          </w:tcPr>
          <w:p w14:paraId="5741C17C" w14:textId="2740FB3B" w:rsidR="00F2123E" w:rsidRPr="00F2123E" w:rsidRDefault="00F2123E" w:rsidP="00F2123E">
            <w:pPr>
              <w:tabs>
                <w:tab w:val="left" w:pos="3402"/>
                <w:tab w:val="center" w:pos="5812"/>
                <w:tab w:val="center" w:pos="7371"/>
                <w:tab w:val="center" w:pos="8931"/>
              </w:tabs>
              <w:jc w:val="both"/>
              <w:rPr>
                <w:rFonts w:ascii="Arial" w:hAnsi="Arial" w:cs="Arial"/>
                <w:b/>
                <w:bCs/>
                <w:spacing w:val="-2"/>
                <w:sz w:val="18"/>
                <w:szCs w:val="18"/>
              </w:rPr>
            </w:pPr>
          </w:p>
        </w:tc>
        <w:tc>
          <w:tcPr>
            <w:tcW w:w="1812" w:type="dxa"/>
            <w:vAlign w:val="center"/>
          </w:tcPr>
          <w:p w14:paraId="10A88479" w14:textId="2D720CC4" w:rsidR="00F2123E" w:rsidRPr="00F2123E" w:rsidRDefault="00F2123E" w:rsidP="00F2123E">
            <w:pPr>
              <w:tabs>
                <w:tab w:val="left" w:pos="3402"/>
                <w:tab w:val="center" w:pos="5812"/>
                <w:tab w:val="center" w:pos="7371"/>
                <w:tab w:val="center" w:pos="8931"/>
              </w:tabs>
              <w:jc w:val="both"/>
              <w:rPr>
                <w:rFonts w:ascii="Arial" w:hAnsi="Arial" w:cs="Arial"/>
                <w:spacing w:val="-2"/>
                <w:sz w:val="18"/>
                <w:szCs w:val="18"/>
              </w:rPr>
            </w:pPr>
            <w:r w:rsidRPr="00F2123E">
              <w:rPr>
                <w:rFonts w:ascii="Arial" w:hAnsi="Arial" w:cs="Arial"/>
                <w:spacing w:val="-2"/>
                <w:sz w:val="18"/>
                <w:szCs w:val="18"/>
              </w:rPr>
              <w:t>JURY MEMBER</w:t>
            </w:r>
          </w:p>
        </w:tc>
        <w:tc>
          <w:tcPr>
            <w:tcW w:w="1812" w:type="dxa"/>
            <w:vAlign w:val="center"/>
          </w:tcPr>
          <w:p w14:paraId="2BEEC1F1" w14:textId="4A9CE909"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c>
          <w:tcPr>
            <w:tcW w:w="1813" w:type="dxa"/>
            <w:vAlign w:val="center"/>
          </w:tcPr>
          <w:p w14:paraId="019305EF" w14:textId="38282BC1"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c>
          <w:tcPr>
            <w:tcW w:w="1813" w:type="dxa"/>
            <w:vAlign w:val="center"/>
          </w:tcPr>
          <w:p w14:paraId="00574AF7" w14:textId="22C64845"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r>
      <w:tr w:rsidR="00F2123E" w:rsidRPr="00F2123E" w14:paraId="4F18F3E6" w14:textId="77777777" w:rsidTr="00EE58D7">
        <w:trPr>
          <w:trHeight w:val="421"/>
        </w:trPr>
        <w:tc>
          <w:tcPr>
            <w:tcW w:w="1812" w:type="dxa"/>
            <w:vMerge w:val="restart"/>
            <w:vAlign w:val="center"/>
          </w:tcPr>
          <w:p w14:paraId="1BF409F6" w14:textId="77777777" w:rsidR="00F2123E" w:rsidRPr="00F2123E" w:rsidRDefault="00F2123E" w:rsidP="00F2123E">
            <w:pPr>
              <w:tabs>
                <w:tab w:val="left" w:pos="3402"/>
                <w:tab w:val="center" w:pos="5812"/>
                <w:tab w:val="center" w:pos="7371"/>
                <w:tab w:val="center" w:pos="8931"/>
              </w:tabs>
              <w:jc w:val="both"/>
              <w:rPr>
                <w:rFonts w:ascii="Arial" w:hAnsi="Arial" w:cs="Arial"/>
                <w:b/>
                <w:bCs/>
                <w:spacing w:val="-2"/>
                <w:sz w:val="18"/>
                <w:szCs w:val="18"/>
              </w:rPr>
            </w:pPr>
            <w:r w:rsidRPr="00F2123E">
              <w:rPr>
                <w:rFonts w:ascii="Arial" w:hAnsi="Arial" w:cs="Arial"/>
                <w:b/>
                <w:bCs/>
                <w:spacing w:val="-2"/>
                <w:sz w:val="18"/>
                <w:szCs w:val="18"/>
              </w:rPr>
              <w:t xml:space="preserve">OTHER </w:t>
            </w:r>
          </w:p>
          <w:p w14:paraId="47DE55EB" w14:textId="7C2EDD68" w:rsidR="00F2123E" w:rsidRPr="00F2123E" w:rsidRDefault="00F2123E" w:rsidP="00F2123E">
            <w:pPr>
              <w:tabs>
                <w:tab w:val="left" w:pos="3402"/>
                <w:tab w:val="center" w:pos="5812"/>
                <w:tab w:val="center" w:pos="7371"/>
                <w:tab w:val="center" w:pos="8931"/>
              </w:tabs>
              <w:jc w:val="both"/>
              <w:rPr>
                <w:rFonts w:ascii="Arial" w:hAnsi="Arial" w:cs="Arial"/>
                <w:b/>
                <w:bCs/>
                <w:spacing w:val="-2"/>
                <w:sz w:val="18"/>
                <w:szCs w:val="18"/>
              </w:rPr>
            </w:pPr>
            <w:r w:rsidRPr="00F2123E">
              <w:rPr>
                <w:rFonts w:ascii="Arial" w:hAnsi="Arial" w:cs="Arial"/>
                <w:b/>
                <w:bCs/>
                <w:spacing w:val="-2"/>
                <w:sz w:val="18"/>
                <w:szCs w:val="18"/>
              </w:rPr>
              <w:t>CAT1 EVENTS</w:t>
            </w:r>
          </w:p>
        </w:tc>
        <w:tc>
          <w:tcPr>
            <w:tcW w:w="1812" w:type="dxa"/>
            <w:vAlign w:val="center"/>
          </w:tcPr>
          <w:p w14:paraId="3792FA27" w14:textId="1C98FFAF" w:rsidR="00F2123E" w:rsidRPr="00F2123E" w:rsidRDefault="00F2123E" w:rsidP="00F2123E">
            <w:pPr>
              <w:tabs>
                <w:tab w:val="left" w:pos="3402"/>
                <w:tab w:val="center" w:pos="5812"/>
                <w:tab w:val="center" w:pos="7371"/>
                <w:tab w:val="center" w:pos="8931"/>
              </w:tabs>
              <w:jc w:val="both"/>
              <w:rPr>
                <w:rFonts w:ascii="Arial" w:hAnsi="Arial" w:cs="Arial"/>
                <w:spacing w:val="-2"/>
                <w:sz w:val="18"/>
                <w:szCs w:val="18"/>
              </w:rPr>
            </w:pPr>
            <w:r w:rsidRPr="00F2123E">
              <w:rPr>
                <w:rFonts w:ascii="Arial" w:hAnsi="Arial" w:cs="Arial"/>
                <w:spacing w:val="-2"/>
                <w:sz w:val="18"/>
                <w:szCs w:val="18"/>
              </w:rPr>
              <w:t>PRESIDENT</w:t>
            </w:r>
          </w:p>
        </w:tc>
        <w:tc>
          <w:tcPr>
            <w:tcW w:w="1812" w:type="dxa"/>
            <w:vAlign w:val="center"/>
          </w:tcPr>
          <w:p w14:paraId="1C938595" w14:textId="4F4598DE"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NO</w:t>
            </w:r>
          </w:p>
        </w:tc>
        <w:tc>
          <w:tcPr>
            <w:tcW w:w="1813" w:type="dxa"/>
            <w:vAlign w:val="center"/>
          </w:tcPr>
          <w:p w14:paraId="62786FAE" w14:textId="591AEFEB"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c>
          <w:tcPr>
            <w:tcW w:w="1813" w:type="dxa"/>
            <w:vAlign w:val="center"/>
          </w:tcPr>
          <w:p w14:paraId="41615C26" w14:textId="2BCF40A1"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r>
      <w:tr w:rsidR="00F2123E" w:rsidRPr="00F2123E" w14:paraId="4924BFA3" w14:textId="77777777" w:rsidTr="00EE58D7">
        <w:trPr>
          <w:trHeight w:val="455"/>
        </w:trPr>
        <w:tc>
          <w:tcPr>
            <w:tcW w:w="1812" w:type="dxa"/>
            <w:vMerge/>
          </w:tcPr>
          <w:p w14:paraId="0B518D15" w14:textId="77777777" w:rsidR="00F2123E" w:rsidRPr="00F2123E" w:rsidRDefault="00F2123E" w:rsidP="00F2123E">
            <w:pPr>
              <w:tabs>
                <w:tab w:val="left" w:pos="3402"/>
                <w:tab w:val="center" w:pos="5812"/>
                <w:tab w:val="center" w:pos="7371"/>
                <w:tab w:val="center" w:pos="8931"/>
              </w:tabs>
              <w:jc w:val="both"/>
              <w:rPr>
                <w:rFonts w:ascii="Arial" w:hAnsi="Arial" w:cs="Arial"/>
                <w:spacing w:val="-2"/>
                <w:sz w:val="18"/>
                <w:szCs w:val="18"/>
              </w:rPr>
            </w:pPr>
          </w:p>
        </w:tc>
        <w:tc>
          <w:tcPr>
            <w:tcW w:w="1812" w:type="dxa"/>
            <w:vAlign w:val="center"/>
          </w:tcPr>
          <w:p w14:paraId="529E1FE4" w14:textId="3B1BA200" w:rsidR="00F2123E" w:rsidRPr="00F2123E" w:rsidRDefault="00F2123E" w:rsidP="00F2123E">
            <w:pPr>
              <w:tabs>
                <w:tab w:val="left" w:pos="3402"/>
                <w:tab w:val="center" w:pos="5812"/>
                <w:tab w:val="center" w:pos="7371"/>
                <w:tab w:val="center" w:pos="8931"/>
              </w:tabs>
              <w:jc w:val="both"/>
              <w:rPr>
                <w:rFonts w:ascii="Arial" w:hAnsi="Arial" w:cs="Arial"/>
                <w:spacing w:val="-2"/>
                <w:sz w:val="18"/>
                <w:szCs w:val="18"/>
              </w:rPr>
            </w:pPr>
            <w:r w:rsidRPr="00F2123E">
              <w:rPr>
                <w:rFonts w:ascii="Arial" w:hAnsi="Arial" w:cs="Arial"/>
                <w:spacing w:val="-2"/>
                <w:sz w:val="18"/>
                <w:szCs w:val="18"/>
              </w:rPr>
              <w:t>JURY MEMBER</w:t>
            </w:r>
          </w:p>
        </w:tc>
        <w:tc>
          <w:tcPr>
            <w:tcW w:w="1812" w:type="dxa"/>
            <w:vAlign w:val="center"/>
          </w:tcPr>
          <w:p w14:paraId="173A4FB0" w14:textId="45872742"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c>
          <w:tcPr>
            <w:tcW w:w="1813" w:type="dxa"/>
            <w:vAlign w:val="center"/>
          </w:tcPr>
          <w:p w14:paraId="330FCEF5" w14:textId="7E7D04BE"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c>
          <w:tcPr>
            <w:tcW w:w="1813" w:type="dxa"/>
            <w:vAlign w:val="center"/>
          </w:tcPr>
          <w:p w14:paraId="00835371" w14:textId="48EF37DB" w:rsidR="00F2123E" w:rsidRPr="00F2123E" w:rsidRDefault="00F2123E" w:rsidP="00F2123E">
            <w:pPr>
              <w:tabs>
                <w:tab w:val="left" w:pos="3402"/>
                <w:tab w:val="center" w:pos="5812"/>
                <w:tab w:val="center" w:pos="7371"/>
                <w:tab w:val="center" w:pos="8931"/>
              </w:tabs>
              <w:jc w:val="center"/>
              <w:rPr>
                <w:rFonts w:ascii="Arial" w:hAnsi="Arial" w:cs="Arial"/>
                <w:spacing w:val="-2"/>
                <w:sz w:val="18"/>
                <w:szCs w:val="18"/>
              </w:rPr>
            </w:pPr>
            <w:r w:rsidRPr="00F2123E">
              <w:rPr>
                <w:rFonts w:ascii="Arial" w:hAnsi="Arial" w:cs="Arial"/>
                <w:spacing w:val="-2"/>
                <w:sz w:val="18"/>
                <w:szCs w:val="18"/>
              </w:rPr>
              <w:t>YES</w:t>
            </w:r>
          </w:p>
        </w:tc>
      </w:tr>
    </w:tbl>
    <w:p w14:paraId="5C6AD582" w14:textId="77777777" w:rsidR="00AE2278" w:rsidRDefault="00AE2278">
      <w:pPr>
        <w:tabs>
          <w:tab w:val="left" w:pos="3402"/>
          <w:tab w:val="center" w:pos="5812"/>
          <w:tab w:val="center" w:pos="7371"/>
          <w:tab w:val="center" w:pos="8931"/>
        </w:tabs>
        <w:jc w:val="both"/>
        <w:rPr>
          <w:rFonts w:ascii="Arial" w:hAnsi="Arial" w:cs="Arial"/>
          <w:spacing w:val="-2"/>
          <w:sz w:val="20"/>
        </w:rPr>
      </w:pPr>
    </w:p>
    <w:p w14:paraId="0877230B" w14:textId="77777777" w:rsidR="005844D9" w:rsidRPr="00D36BB6" w:rsidRDefault="005844D9" w:rsidP="009E35B0">
      <w:pPr>
        <w:suppressAutoHyphens w:val="0"/>
        <w:ind w:left="1701" w:hanging="1701"/>
        <w:rPr>
          <w:rFonts w:ascii="Arial" w:hAnsi="Arial" w:cs="Arial"/>
          <w:spacing w:val="-2"/>
          <w:sz w:val="16"/>
        </w:rPr>
      </w:pPr>
      <w:r w:rsidRPr="00D36BB6">
        <w:rPr>
          <w:rFonts w:ascii="Arial" w:hAnsi="Arial" w:cs="Arial"/>
          <w:b/>
          <w:i/>
          <w:spacing w:val="-2"/>
          <w:sz w:val="20"/>
        </w:rPr>
        <w:t>Important Note:</w:t>
      </w:r>
      <w:r w:rsidRPr="00D36BB6">
        <w:rPr>
          <w:rFonts w:ascii="Arial" w:hAnsi="Arial" w:cs="Arial"/>
          <w:b/>
          <w:i/>
          <w:spacing w:val="-2"/>
          <w:sz w:val="20"/>
        </w:rPr>
        <w:tab/>
      </w:r>
      <w:r w:rsidRPr="00D36BB6">
        <w:rPr>
          <w:rFonts w:ascii="Arial" w:hAnsi="Arial" w:cs="Arial"/>
          <w:spacing w:val="-2"/>
          <w:sz w:val="20"/>
        </w:rPr>
        <w:t>Jurors or applicants wishing to be considered for service on any event in FAI Class B (Airships) are required to take and pass the Jury Board Open Book Test 5.</w:t>
      </w:r>
    </w:p>
    <w:p w14:paraId="5D88023C" w14:textId="77777777" w:rsidR="005844D9" w:rsidRPr="00D36BB6" w:rsidRDefault="005844D9" w:rsidP="009E35B0">
      <w:pPr>
        <w:pBdr>
          <w:top w:val="none" w:sz="0" w:space="0" w:color="000000"/>
          <w:left w:val="none" w:sz="0" w:space="31" w:color="000000"/>
          <w:bottom w:val="none" w:sz="0" w:space="0" w:color="000000"/>
          <w:right w:val="none" w:sz="0" w:space="0" w:color="000000"/>
        </w:pBdr>
        <w:tabs>
          <w:tab w:val="left" w:pos="1701"/>
          <w:tab w:val="right" w:pos="9648"/>
        </w:tabs>
        <w:ind w:left="1701" w:hanging="1701"/>
        <w:jc w:val="both"/>
        <w:rPr>
          <w:rFonts w:ascii="Arial" w:hAnsi="Arial" w:cs="Arial"/>
          <w:spacing w:val="-3"/>
          <w:sz w:val="20"/>
        </w:rPr>
      </w:pPr>
      <w:r w:rsidRPr="00D36BB6">
        <w:rPr>
          <w:rFonts w:ascii="Arial" w:hAnsi="Arial" w:cs="Arial"/>
          <w:b/>
          <w:spacing w:val="-3"/>
          <w:sz w:val="20"/>
        </w:rPr>
        <w:tab/>
      </w:r>
      <w:r w:rsidRPr="00D36BB6">
        <w:rPr>
          <w:rFonts w:ascii="Arial" w:hAnsi="Arial" w:cs="Arial"/>
          <w:spacing w:val="-3"/>
          <w:sz w:val="20"/>
        </w:rPr>
        <w:t>Entry level juror permitted in a World Championship, but only one at each event</w:t>
      </w:r>
      <w:r w:rsidRPr="00D36BB6">
        <w:rPr>
          <w:rFonts w:ascii="Arial" w:hAnsi="Arial" w:cs="Arial"/>
          <w:spacing w:val="-3"/>
          <w:sz w:val="20"/>
        </w:rPr>
        <w:tab/>
        <w:t>(A2014)</w:t>
      </w:r>
    </w:p>
    <w:p w14:paraId="08D739A8" w14:textId="11302A37" w:rsidR="005844D9" w:rsidRPr="00D36BB6" w:rsidRDefault="005844D9" w:rsidP="001C2B84">
      <w:pPr>
        <w:pBdr>
          <w:top w:val="none" w:sz="0" w:space="0" w:color="000000"/>
          <w:left w:val="none" w:sz="0" w:space="31" w:color="000000"/>
          <w:bottom w:val="none" w:sz="0" w:space="0" w:color="000000"/>
          <w:right w:val="none" w:sz="0" w:space="0" w:color="000000"/>
        </w:pBdr>
        <w:tabs>
          <w:tab w:val="left" w:pos="1701"/>
          <w:tab w:val="right" w:pos="9648"/>
        </w:tabs>
        <w:ind w:left="1707" w:hanging="1707"/>
        <w:jc w:val="both"/>
        <w:rPr>
          <w:rFonts w:ascii="Arial" w:hAnsi="Arial" w:cs="Arial"/>
          <w:spacing w:val="-3"/>
          <w:sz w:val="20"/>
        </w:rPr>
      </w:pPr>
      <w:r w:rsidRPr="00D36BB6">
        <w:rPr>
          <w:rFonts w:ascii="Arial" w:hAnsi="Arial" w:cs="Arial"/>
          <w:b/>
          <w:bCs/>
          <w:spacing w:val="-3"/>
          <w:sz w:val="20"/>
        </w:rPr>
        <w:t>Note 2:</w:t>
      </w:r>
      <w:r w:rsidRPr="00D36BB6">
        <w:rPr>
          <w:rFonts w:ascii="Arial" w:hAnsi="Arial" w:cs="Arial"/>
          <w:spacing w:val="-3"/>
          <w:sz w:val="20"/>
        </w:rPr>
        <w:t xml:space="preserve"> </w:t>
      </w:r>
      <w:r w:rsidRPr="00D36BB6">
        <w:rPr>
          <w:rFonts w:ascii="Arial" w:hAnsi="Arial" w:cs="Arial"/>
          <w:spacing w:val="-3"/>
          <w:sz w:val="20"/>
        </w:rPr>
        <w:tab/>
        <w:t>See Appendix C for International Jury Qualification levels and criteria</w:t>
      </w:r>
      <w:r w:rsidR="00FA3306" w:rsidRPr="00D36BB6">
        <w:rPr>
          <w:rFonts w:ascii="Arial" w:hAnsi="Arial" w:cs="Arial"/>
          <w:spacing w:val="-3"/>
          <w:sz w:val="20"/>
        </w:rPr>
        <w:t>.</w:t>
      </w:r>
      <w:r w:rsidR="00C00B4E" w:rsidRPr="00D36BB6">
        <w:rPr>
          <w:rFonts w:ascii="Arial" w:hAnsi="Arial" w:cs="Arial"/>
          <w:spacing w:val="-3"/>
          <w:sz w:val="20"/>
        </w:rPr>
        <w:t xml:space="preserve"> (JB conf June 26, 2023)</w:t>
      </w:r>
    </w:p>
    <w:p w14:paraId="5EEFC7F2" w14:textId="77777777" w:rsidR="00D312DA" w:rsidRPr="00D36BB6" w:rsidRDefault="00D312DA" w:rsidP="001C2B84">
      <w:pPr>
        <w:pBdr>
          <w:top w:val="none" w:sz="0" w:space="0" w:color="000000"/>
          <w:left w:val="none" w:sz="0" w:space="31" w:color="000000"/>
          <w:bottom w:val="none" w:sz="0" w:space="0" w:color="000000"/>
          <w:right w:val="none" w:sz="0" w:space="0" w:color="000000"/>
        </w:pBdr>
        <w:tabs>
          <w:tab w:val="left" w:pos="1701"/>
          <w:tab w:val="right" w:pos="9648"/>
        </w:tabs>
        <w:ind w:left="1707" w:hanging="1707"/>
        <w:jc w:val="both"/>
        <w:rPr>
          <w:rFonts w:ascii="Arial" w:hAnsi="Arial" w:cs="Arial"/>
          <w:spacing w:val="-3"/>
          <w:sz w:val="20"/>
        </w:rPr>
      </w:pPr>
    </w:p>
    <w:p w14:paraId="2FD6786A" w14:textId="77777777" w:rsidR="00D312DA" w:rsidRPr="00D36BB6" w:rsidRDefault="00D312DA" w:rsidP="001C2B84">
      <w:pPr>
        <w:pBdr>
          <w:top w:val="none" w:sz="0" w:space="0" w:color="000000"/>
          <w:left w:val="none" w:sz="0" w:space="31" w:color="000000"/>
          <w:bottom w:val="none" w:sz="0" w:space="0" w:color="000000"/>
          <w:right w:val="none" w:sz="0" w:space="0" w:color="000000"/>
        </w:pBdr>
        <w:tabs>
          <w:tab w:val="left" w:pos="1701"/>
          <w:tab w:val="right" w:pos="9648"/>
        </w:tabs>
        <w:ind w:left="1707" w:hanging="1707"/>
        <w:jc w:val="both"/>
        <w:rPr>
          <w:rFonts w:ascii="Arial" w:hAnsi="Arial" w:cs="Arial"/>
          <w:b/>
          <w:bCs/>
          <w:spacing w:val="-3"/>
          <w:szCs w:val="24"/>
          <w:u w:val="single"/>
        </w:rPr>
      </w:pPr>
      <w:r w:rsidRPr="00D36BB6">
        <w:rPr>
          <w:rFonts w:ascii="Arial" w:hAnsi="Arial" w:cs="Arial"/>
          <w:b/>
          <w:bCs/>
          <w:spacing w:val="-3"/>
          <w:szCs w:val="24"/>
          <w:u w:val="single"/>
        </w:rPr>
        <w:t>1.4. INITIAL APPLICATION PROCEDURES</w:t>
      </w:r>
    </w:p>
    <w:p w14:paraId="43BA26D4" w14:textId="77777777" w:rsidR="00D312DA" w:rsidRPr="00D36BB6" w:rsidRDefault="00D312DA" w:rsidP="001C2B84">
      <w:pPr>
        <w:pBdr>
          <w:top w:val="none" w:sz="0" w:space="0" w:color="000000"/>
          <w:left w:val="none" w:sz="0" w:space="31" w:color="000000"/>
          <w:bottom w:val="none" w:sz="0" w:space="0" w:color="000000"/>
          <w:right w:val="none" w:sz="0" w:space="0" w:color="000000"/>
        </w:pBdr>
        <w:tabs>
          <w:tab w:val="left" w:pos="1701"/>
          <w:tab w:val="right" w:pos="9648"/>
        </w:tabs>
        <w:jc w:val="both"/>
        <w:rPr>
          <w:rFonts w:ascii="Arial" w:hAnsi="Arial" w:cs="Arial"/>
          <w:b/>
          <w:bCs/>
          <w:spacing w:val="-3"/>
          <w:sz w:val="20"/>
        </w:rPr>
      </w:pPr>
    </w:p>
    <w:p w14:paraId="0229611E" w14:textId="397F071B" w:rsidR="00D312DA" w:rsidRPr="00D36BB6" w:rsidRDefault="00EE58D7"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r>
        <w:rPr>
          <w:noProof/>
        </w:rPr>
        <mc:AlternateContent>
          <mc:Choice Requires="wps">
            <w:drawing>
              <wp:anchor distT="0" distB="0" distL="114300" distR="114300" simplePos="0" relativeHeight="251697152" behindDoc="0" locked="0" layoutInCell="1" allowOverlap="1" wp14:anchorId="1D35796F" wp14:editId="64A3B2F5">
                <wp:simplePos x="0" y="0"/>
                <wp:positionH relativeFrom="column">
                  <wp:posOffset>-447675</wp:posOffset>
                </wp:positionH>
                <wp:positionV relativeFrom="paragraph">
                  <wp:posOffset>381000</wp:posOffset>
                </wp:positionV>
                <wp:extent cx="6350" cy="285750"/>
                <wp:effectExtent l="0" t="0" r="31750" b="19050"/>
                <wp:wrapNone/>
                <wp:docPr id="2030507467" name="Rak koppling 10"/>
                <wp:cNvGraphicFramePr/>
                <a:graphic xmlns:a="http://schemas.openxmlformats.org/drawingml/2006/main">
                  <a:graphicData uri="http://schemas.microsoft.com/office/word/2010/wordprocessingShape">
                    <wps:wsp>
                      <wps:cNvCnPr/>
                      <wps:spPr>
                        <a:xfrm>
                          <a:off x="0" y="0"/>
                          <a:ext cx="6350" cy="2857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A54D5CF" id="Rak koppling 10"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25pt,30pt" to="-34.7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" strokecolor="#4a7ebb"/>
            </w:pict>
          </mc:Fallback>
        </mc:AlternateContent>
      </w:r>
      <w:r w:rsidR="00FC6002" w:rsidRPr="00D36BB6">
        <w:rPr>
          <w:rFonts w:ascii="Arial" w:hAnsi="Arial" w:cs="Arial"/>
          <w:spacing w:val="-3"/>
          <w:sz w:val="20"/>
        </w:rPr>
        <w:t>To</w:t>
      </w:r>
      <w:r w:rsidR="00D312DA" w:rsidRPr="00D36BB6">
        <w:rPr>
          <w:rFonts w:ascii="Arial" w:hAnsi="Arial" w:cs="Arial"/>
          <w:spacing w:val="-3"/>
          <w:sz w:val="20"/>
        </w:rPr>
        <w:t xml:space="preserve"> become an International Juror, all candidates must make an application on the</w:t>
      </w:r>
      <w:r w:rsidR="009E35B0">
        <w:rPr>
          <w:rFonts w:ascii="Arial" w:hAnsi="Arial" w:cs="Arial"/>
          <w:spacing w:val="-3"/>
          <w:sz w:val="20"/>
        </w:rPr>
        <w:t xml:space="preserve"> </w:t>
      </w:r>
      <w:r w:rsidR="00D312DA" w:rsidRPr="00D36BB6">
        <w:rPr>
          <w:rFonts w:ascii="Arial" w:hAnsi="Arial" w:cs="Arial"/>
          <w:spacing w:val="-3"/>
          <w:sz w:val="20"/>
        </w:rPr>
        <w:t>approved application form (Appendix H) to the Jury Board. All applications must be signed by</w:t>
      </w:r>
      <w:r w:rsidR="009E35B0">
        <w:rPr>
          <w:rFonts w:ascii="Arial" w:hAnsi="Arial" w:cs="Arial"/>
          <w:spacing w:val="-3"/>
          <w:sz w:val="20"/>
        </w:rPr>
        <w:t xml:space="preserve"> </w:t>
      </w:r>
      <w:r w:rsidR="00C16BF2" w:rsidRPr="00D36BB6">
        <w:rPr>
          <w:rFonts w:ascii="Arial" w:hAnsi="Arial" w:cs="Arial"/>
          <w:spacing w:val="-3"/>
          <w:sz w:val="20"/>
        </w:rPr>
        <w:t>the applicant</w:t>
      </w:r>
      <w:r w:rsidR="00D312DA" w:rsidRPr="00D36BB6">
        <w:rPr>
          <w:rFonts w:ascii="Arial" w:hAnsi="Arial" w:cs="Arial"/>
          <w:spacing w:val="-3"/>
          <w:sz w:val="20"/>
        </w:rPr>
        <w:t xml:space="preserve">s CIA delegate or his </w:t>
      </w:r>
      <w:r w:rsidR="00FC6002" w:rsidRPr="00D36BB6">
        <w:rPr>
          <w:rFonts w:ascii="Arial" w:hAnsi="Arial" w:cs="Arial"/>
          <w:spacing w:val="-3"/>
          <w:sz w:val="20"/>
        </w:rPr>
        <w:t>NAC and</w:t>
      </w:r>
      <w:r w:rsidR="00D312DA" w:rsidRPr="00D36BB6">
        <w:rPr>
          <w:rFonts w:ascii="Arial" w:hAnsi="Arial" w:cs="Arial"/>
          <w:spacing w:val="-3"/>
          <w:sz w:val="20"/>
        </w:rPr>
        <w:t xml:space="preserve"> must be addressed to and sent to the Jury Board at </w:t>
      </w:r>
      <w:hyperlink r:id="rId13" w:history="1">
        <w:r w:rsidR="00FC6002" w:rsidRPr="00CD737C">
          <w:rPr>
            <w:rStyle w:val="Hyperlink"/>
            <w:rFonts w:ascii="Arial" w:hAnsi="Arial" w:cs="Arial"/>
            <w:spacing w:val="-3"/>
            <w:sz w:val="20"/>
          </w:rPr>
          <w:t>cia-jury@fai.org</w:t>
        </w:r>
      </w:hyperlink>
      <w:r w:rsidR="00FC6002">
        <w:rPr>
          <w:rFonts w:ascii="Arial" w:hAnsi="Arial" w:cs="Arial"/>
          <w:spacing w:val="-3"/>
          <w:sz w:val="20"/>
        </w:rPr>
        <w:t xml:space="preserve"> </w:t>
      </w:r>
      <w:r w:rsidR="00D312DA" w:rsidRPr="00D36BB6">
        <w:rPr>
          <w:rFonts w:ascii="Arial" w:hAnsi="Arial" w:cs="Arial"/>
          <w:spacing w:val="-3"/>
          <w:sz w:val="20"/>
        </w:rPr>
        <w:t xml:space="preserve"> in time to allow the candidate to take the</w:t>
      </w:r>
      <w:r w:rsidR="00FC1BA2">
        <w:rPr>
          <w:rFonts w:ascii="Arial" w:hAnsi="Arial" w:cs="Arial"/>
          <w:spacing w:val="-3"/>
          <w:sz w:val="20"/>
        </w:rPr>
        <w:t xml:space="preserve"> </w:t>
      </w:r>
      <w:r w:rsidR="00D312DA" w:rsidRPr="00D36BB6">
        <w:rPr>
          <w:rFonts w:ascii="Arial" w:hAnsi="Arial" w:cs="Arial"/>
          <w:spacing w:val="-3"/>
          <w:sz w:val="20"/>
        </w:rPr>
        <w:t xml:space="preserve">required </w:t>
      </w:r>
      <w:r w:rsidR="00382E4E">
        <w:rPr>
          <w:rFonts w:ascii="Arial" w:hAnsi="Arial" w:cs="Arial"/>
          <w:spacing w:val="-3"/>
          <w:sz w:val="20"/>
        </w:rPr>
        <w:t xml:space="preserve">online </w:t>
      </w:r>
      <w:r w:rsidR="00D312DA" w:rsidRPr="00D36BB6">
        <w:rPr>
          <w:rFonts w:ascii="Arial" w:hAnsi="Arial" w:cs="Arial"/>
          <w:spacing w:val="-3"/>
          <w:sz w:val="20"/>
        </w:rPr>
        <w:t>CIA Jury Board OPEN BOOK TEST(s) before 31</w:t>
      </w:r>
      <w:r w:rsidR="00D312DA" w:rsidRPr="00FC1BA2">
        <w:rPr>
          <w:rFonts w:ascii="Arial" w:hAnsi="Arial" w:cs="Arial"/>
          <w:spacing w:val="-3"/>
          <w:sz w:val="20"/>
          <w:vertAlign w:val="superscript"/>
        </w:rPr>
        <w:t>st</w:t>
      </w:r>
      <w:r w:rsidR="00FC1BA2">
        <w:rPr>
          <w:rFonts w:ascii="Arial" w:hAnsi="Arial" w:cs="Arial"/>
          <w:spacing w:val="-3"/>
          <w:sz w:val="20"/>
        </w:rPr>
        <w:t xml:space="preserve"> </w:t>
      </w:r>
      <w:r w:rsidR="00D312DA" w:rsidRPr="00D36BB6">
        <w:rPr>
          <w:rFonts w:ascii="Arial" w:hAnsi="Arial" w:cs="Arial"/>
          <w:spacing w:val="-3"/>
          <w:sz w:val="20"/>
        </w:rPr>
        <w:t>December in any year. Candidates</w:t>
      </w:r>
      <w:r w:rsidR="009E35B0">
        <w:rPr>
          <w:rFonts w:ascii="Arial" w:hAnsi="Arial" w:cs="Arial"/>
          <w:spacing w:val="-3"/>
          <w:sz w:val="20"/>
        </w:rPr>
        <w:t xml:space="preserve"> </w:t>
      </w:r>
      <w:r w:rsidR="00D312DA" w:rsidRPr="00D36BB6">
        <w:rPr>
          <w:rFonts w:ascii="Arial" w:hAnsi="Arial" w:cs="Arial"/>
          <w:spacing w:val="-3"/>
          <w:sz w:val="20"/>
        </w:rPr>
        <w:t>should carefully check the published qualification requirements (Appendix C) and indicate on</w:t>
      </w:r>
      <w:r w:rsidR="009E35B0">
        <w:rPr>
          <w:rFonts w:ascii="Arial" w:hAnsi="Arial" w:cs="Arial"/>
          <w:spacing w:val="-3"/>
          <w:sz w:val="20"/>
        </w:rPr>
        <w:t xml:space="preserve"> </w:t>
      </w:r>
      <w:r w:rsidR="00D312DA" w:rsidRPr="00D36BB6">
        <w:rPr>
          <w:rFonts w:ascii="Arial" w:hAnsi="Arial" w:cs="Arial"/>
          <w:spacing w:val="-3"/>
          <w:sz w:val="20"/>
        </w:rPr>
        <w:t>the application form for which level they believe they meet the published requirements.</w:t>
      </w:r>
      <w:r w:rsidR="00382E4E">
        <w:rPr>
          <w:rFonts w:ascii="Arial" w:hAnsi="Arial" w:cs="Arial"/>
          <w:spacing w:val="-3"/>
          <w:sz w:val="20"/>
        </w:rPr>
        <w:tab/>
        <w:t>A2024)</w:t>
      </w:r>
    </w:p>
    <w:p w14:paraId="1FCF91C1" w14:textId="60EDFA79" w:rsidR="00D312DA" w:rsidRPr="00D36BB6" w:rsidRDefault="00FC6002"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r>
        <w:rPr>
          <w:noProof/>
        </w:rPr>
        <mc:AlternateContent>
          <mc:Choice Requires="wps">
            <w:drawing>
              <wp:anchor distT="0" distB="0" distL="114300" distR="114300" simplePos="0" relativeHeight="251643904" behindDoc="0" locked="0" layoutInCell="1" allowOverlap="1" wp14:anchorId="74E5216B" wp14:editId="7F7A1703">
                <wp:simplePos x="0" y="0"/>
                <wp:positionH relativeFrom="column">
                  <wp:posOffset>-432435</wp:posOffset>
                </wp:positionH>
                <wp:positionV relativeFrom="paragraph">
                  <wp:posOffset>136525</wp:posOffset>
                </wp:positionV>
                <wp:extent cx="6350" cy="285750"/>
                <wp:effectExtent l="0" t="0" r="31750" b="19050"/>
                <wp:wrapNone/>
                <wp:docPr id="1231584991" name="Rak koppling 10"/>
                <wp:cNvGraphicFramePr/>
                <a:graphic xmlns:a="http://schemas.openxmlformats.org/drawingml/2006/main">
                  <a:graphicData uri="http://schemas.microsoft.com/office/word/2010/wordprocessingShape">
                    <wps:wsp>
                      <wps:cNvCnPr/>
                      <wps:spPr>
                        <a:xfrm>
                          <a:off x="0" y="0"/>
                          <a:ext cx="6350" cy="285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8595AD" id="Rak koppling 10"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05pt,10.75pt" to="-33.55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" strokecolor="#4579b8 [3044]"/>
            </w:pict>
          </mc:Fallback>
        </mc:AlternateContent>
      </w:r>
    </w:p>
    <w:p w14:paraId="77AEF4E1" w14:textId="7087B504" w:rsidR="00D312DA" w:rsidRPr="00D36BB6" w:rsidRDefault="00D312DA"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r w:rsidRPr="00D36BB6">
        <w:rPr>
          <w:rFonts w:ascii="Arial" w:hAnsi="Arial" w:cs="Arial"/>
          <w:spacing w:val="-3"/>
          <w:sz w:val="20"/>
        </w:rPr>
        <w:t xml:space="preserve">Applications received by the Jury Board will be </w:t>
      </w:r>
      <w:r w:rsidRPr="00382E4E">
        <w:rPr>
          <w:rFonts w:ascii="Arial" w:hAnsi="Arial" w:cs="Arial"/>
          <w:spacing w:val="-3"/>
          <w:sz w:val="20"/>
        </w:rPr>
        <w:t>verified</w:t>
      </w:r>
      <w:r w:rsidR="001C2B84" w:rsidRPr="00382E4E">
        <w:rPr>
          <w:rFonts w:ascii="Arial" w:hAnsi="Arial" w:cs="Arial"/>
          <w:spacing w:val="-3"/>
          <w:sz w:val="20"/>
        </w:rPr>
        <w:t xml:space="preserve"> by the Jury Board chairman</w:t>
      </w:r>
      <w:r w:rsidRPr="00382E4E">
        <w:rPr>
          <w:rFonts w:ascii="Arial" w:hAnsi="Arial" w:cs="Arial"/>
          <w:spacing w:val="-3"/>
          <w:sz w:val="20"/>
        </w:rPr>
        <w:t>, and if compliant,</w:t>
      </w:r>
      <w:r w:rsidR="001C2B84" w:rsidRPr="00382E4E">
        <w:rPr>
          <w:rFonts w:ascii="Arial" w:hAnsi="Arial" w:cs="Arial"/>
          <w:spacing w:val="-3"/>
          <w:sz w:val="20"/>
        </w:rPr>
        <w:t xml:space="preserve"> the Jury Board chairman will ask the Jury Board Test administrator to invite</w:t>
      </w:r>
      <w:r w:rsidRPr="00382E4E">
        <w:rPr>
          <w:rFonts w:ascii="Arial" w:hAnsi="Arial" w:cs="Arial"/>
          <w:spacing w:val="-3"/>
          <w:sz w:val="20"/>
        </w:rPr>
        <w:t xml:space="preserve"> the</w:t>
      </w:r>
      <w:r w:rsidR="001C2B84" w:rsidRPr="00382E4E">
        <w:rPr>
          <w:rFonts w:ascii="Arial" w:hAnsi="Arial" w:cs="Arial"/>
          <w:spacing w:val="-3"/>
          <w:sz w:val="20"/>
        </w:rPr>
        <w:t xml:space="preserve"> </w:t>
      </w:r>
      <w:r w:rsidRPr="00382E4E">
        <w:rPr>
          <w:rFonts w:ascii="Arial" w:hAnsi="Arial" w:cs="Arial"/>
          <w:spacing w:val="-3"/>
          <w:sz w:val="20"/>
        </w:rPr>
        <w:t>candidates to</w:t>
      </w:r>
      <w:r w:rsidRPr="00D36BB6">
        <w:rPr>
          <w:rFonts w:ascii="Arial" w:hAnsi="Arial" w:cs="Arial"/>
          <w:spacing w:val="-3"/>
          <w:sz w:val="20"/>
        </w:rPr>
        <w:t xml:space="preserve"> pass</w:t>
      </w:r>
      <w:r w:rsidR="001C2B84">
        <w:rPr>
          <w:rFonts w:ascii="Arial" w:hAnsi="Arial" w:cs="Arial"/>
          <w:spacing w:val="-3"/>
          <w:sz w:val="20"/>
        </w:rPr>
        <w:t xml:space="preserve"> the</w:t>
      </w:r>
      <w:r w:rsidRPr="00D36BB6">
        <w:rPr>
          <w:rFonts w:ascii="Arial" w:hAnsi="Arial" w:cs="Arial"/>
          <w:spacing w:val="-3"/>
          <w:sz w:val="20"/>
        </w:rPr>
        <w:t xml:space="preserve"> relevant </w:t>
      </w:r>
      <w:r w:rsidR="00382E4E">
        <w:rPr>
          <w:rFonts w:ascii="Arial" w:hAnsi="Arial" w:cs="Arial"/>
          <w:spacing w:val="-3"/>
          <w:sz w:val="20"/>
        </w:rPr>
        <w:t>on</w:t>
      </w:r>
      <w:r w:rsidR="00633344">
        <w:rPr>
          <w:rFonts w:ascii="Arial" w:hAnsi="Arial" w:cs="Arial"/>
          <w:spacing w:val="-3"/>
          <w:sz w:val="20"/>
        </w:rPr>
        <w:t>-</w:t>
      </w:r>
      <w:r w:rsidR="00382E4E">
        <w:rPr>
          <w:rFonts w:ascii="Arial" w:hAnsi="Arial" w:cs="Arial"/>
          <w:spacing w:val="-3"/>
          <w:sz w:val="20"/>
        </w:rPr>
        <w:t xml:space="preserve">line </w:t>
      </w:r>
      <w:r w:rsidRPr="00D36BB6">
        <w:rPr>
          <w:rFonts w:ascii="Arial" w:hAnsi="Arial" w:cs="Arial"/>
          <w:spacing w:val="-3"/>
          <w:sz w:val="20"/>
        </w:rPr>
        <w:t>OPEN BOOK TEST(s) according to the qualification level and type requested and retained.</w:t>
      </w:r>
      <w:r w:rsidR="00382E4E">
        <w:rPr>
          <w:rFonts w:ascii="Arial" w:hAnsi="Arial" w:cs="Arial"/>
          <w:spacing w:val="-3"/>
          <w:sz w:val="20"/>
        </w:rPr>
        <w:t xml:space="preserve"> </w:t>
      </w:r>
      <w:r w:rsidR="00382E4E">
        <w:rPr>
          <w:rFonts w:ascii="Arial" w:hAnsi="Arial" w:cs="Arial"/>
          <w:spacing w:val="-3"/>
          <w:sz w:val="20"/>
        </w:rPr>
        <w:tab/>
        <w:t>(A2024)</w:t>
      </w:r>
    </w:p>
    <w:p w14:paraId="6A3FB236" w14:textId="177CCD23" w:rsidR="00D312DA" w:rsidRPr="00D36BB6" w:rsidRDefault="00D312DA"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p>
    <w:p w14:paraId="373FBFB0" w14:textId="52889712" w:rsidR="00D312DA" w:rsidRPr="00D36BB6" w:rsidRDefault="00EE58D7"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r>
        <w:rPr>
          <w:noProof/>
        </w:rPr>
        <mc:AlternateContent>
          <mc:Choice Requires="wps">
            <w:drawing>
              <wp:anchor distT="0" distB="0" distL="114300" distR="114300" simplePos="0" relativeHeight="251699200" behindDoc="0" locked="0" layoutInCell="1" allowOverlap="1" wp14:anchorId="167F3561" wp14:editId="3F76905D">
                <wp:simplePos x="0" y="0"/>
                <wp:positionH relativeFrom="column">
                  <wp:posOffset>-428625</wp:posOffset>
                </wp:positionH>
                <wp:positionV relativeFrom="paragraph">
                  <wp:posOffset>215900</wp:posOffset>
                </wp:positionV>
                <wp:extent cx="6350" cy="285750"/>
                <wp:effectExtent l="0" t="0" r="31750" b="19050"/>
                <wp:wrapNone/>
                <wp:docPr id="1950347233" name="Rak koppling 10"/>
                <wp:cNvGraphicFramePr/>
                <a:graphic xmlns:a="http://schemas.openxmlformats.org/drawingml/2006/main">
                  <a:graphicData uri="http://schemas.microsoft.com/office/word/2010/wordprocessingShape">
                    <wps:wsp>
                      <wps:cNvCnPr/>
                      <wps:spPr>
                        <a:xfrm>
                          <a:off x="0" y="0"/>
                          <a:ext cx="6350" cy="28575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E234EE0" id="Rak koppling 10"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5pt,17pt" to="-33.2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" strokecolor="#4a7ebb"/>
            </w:pict>
          </mc:Fallback>
        </mc:AlternateContent>
      </w:r>
      <w:r w:rsidR="00D312DA" w:rsidRPr="00D36BB6">
        <w:rPr>
          <w:rFonts w:ascii="Arial" w:hAnsi="Arial" w:cs="Arial"/>
          <w:spacing w:val="-3"/>
          <w:sz w:val="20"/>
        </w:rPr>
        <w:t>Applications which do not meet the relevant requirements will be sent back to the applicant</w:t>
      </w:r>
      <w:r w:rsidR="00FC1BA2">
        <w:rPr>
          <w:rFonts w:ascii="Arial" w:hAnsi="Arial" w:cs="Arial"/>
          <w:spacing w:val="-3"/>
          <w:sz w:val="20"/>
        </w:rPr>
        <w:t xml:space="preserve"> </w:t>
      </w:r>
      <w:r w:rsidR="00D312DA" w:rsidRPr="00D36BB6">
        <w:rPr>
          <w:rFonts w:ascii="Arial" w:hAnsi="Arial" w:cs="Arial"/>
          <w:spacing w:val="-3"/>
          <w:sz w:val="20"/>
        </w:rPr>
        <w:t>with the denying reasons. Candidates wishing to reapply must send a new application to the</w:t>
      </w:r>
      <w:r w:rsidR="00FC1BA2">
        <w:rPr>
          <w:rFonts w:ascii="Arial" w:hAnsi="Arial" w:cs="Arial"/>
          <w:spacing w:val="-3"/>
          <w:sz w:val="20"/>
        </w:rPr>
        <w:t xml:space="preserve"> </w:t>
      </w:r>
      <w:r w:rsidR="00D312DA" w:rsidRPr="00D36BB6">
        <w:rPr>
          <w:rFonts w:ascii="Arial" w:hAnsi="Arial" w:cs="Arial"/>
          <w:spacing w:val="-3"/>
          <w:sz w:val="20"/>
        </w:rPr>
        <w:t xml:space="preserve">Jury Board at </w:t>
      </w:r>
      <w:hyperlink r:id="rId14" w:history="1">
        <w:r w:rsidR="00633344" w:rsidRPr="004305D6">
          <w:rPr>
            <w:rStyle w:val="Hyperlink"/>
            <w:rFonts w:ascii="Arial" w:hAnsi="Arial" w:cs="Arial"/>
            <w:spacing w:val="-3"/>
            <w:sz w:val="20"/>
          </w:rPr>
          <w:t>cia-jury@fai.org</w:t>
        </w:r>
      </w:hyperlink>
      <w:r w:rsidR="00633344">
        <w:rPr>
          <w:rFonts w:ascii="Arial" w:hAnsi="Arial" w:cs="Arial"/>
          <w:spacing w:val="-3"/>
          <w:sz w:val="20"/>
        </w:rPr>
        <w:t xml:space="preserve"> </w:t>
      </w:r>
      <w:r w:rsidR="00D312DA" w:rsidRPr="00D36BB6">
        <w:rPr>
          <w:rFonts w:ascii="Arial" w:hAnsi="Arial" w:cs="Arial"/>
          <w:spacing w:val="-3"/>
          <w:sz w:val="20"/>
        </w:rPr>
        <w:t xml:space="preserve">. Candidates failing to </w:t>
      </w:r>
      <w:r w:rsidR="00633344">
        <w:rPr>
          <w:rFonts w:ascii="Arial" w:hAnsi="Arial" w:cs="Arial"/>
          <w:spacing w:val="-3"/>
          <w:sz w:val="20"/>
        </w:rPr>
        <w:t xml:space="preserve">pass </w:t>
      </w:r>
      <w:r w:rsidR="00D312DA" w:rsidRPr="00D36BB6">
        <w:rPr>
          <w:rFonts w:ascii="Arial" w:hAnsi="Arial" w:cs="Arial"/>
          <w:spacing w:val="-3"/>
          <w:sz w:val="20"/>
        </w:rPr>
        <w:t>the required test</w:t>
      </w:r>
      <w:r w:rsidR="00633344">
        <w:rPr>
          <w:rFonts w:ascii="Arial" w:hAnsi="Arial" w:cs="Arial"/>
          <w:spacing w:val="-3"/>
          <w:sz w:val="20"/>
        </w:rPr>
        <w:t>(s)</w:t>
      </w:r>
      <w:r w:rsidR="00D312DA" w:rsidRPr="00D36BB6">
        <w:rPr>
          <w:rFonts w:ascii="Arial" w:hAnsi="Arial" w:cs="Arial"/>
          <w:spacing w:val="-3"/>
          <w:sz w:val="20"/>
        </w:rPr>
        <w:t xml:space="preserve"> before the</w:t>
      </w:r>
      <w:r w:rsidR="00FC1BA2">
        <w:rPr>
          <w:rFonts w:ascii="Arial" w:hAnsi="Arial" w:cs="Arial"/>
          <w:spacing w:val="-3"/>
          <w:sz w:val="20"/>
        </w:rPr>
        <w:t xml:space="preserve"> </w:t>
      </w:r>
      <w:r w:rsidR="00FC1BA2" w:rsidRPr="00D36BB6">
        <w:rPr>
          <w:rFonts w:ascii="Arial" w:hAnsi="Arial" w:cs="Arial"/>
          <w:spacing w:val="-3"/>
          <w:sz w:val="20"/>
        </w:rPr>
        <w:t>31</w:t>
      </w:r>
      <w:r w:rsidR="00FC1BA2" w:rsidRPr="00FC1BA2">
        <w:rPr>
          <w:rFonts w:ascii="Arial" w:hAnsi="Arial" w:cs="Arial"/>
          <w:spacing w:val="-3"/>
          <w:sz w:val="20"/>
          <w:vertAlign w:val="superscript"/>
        </w:rPr>
        <w:t>st</w:t>
      </w:r>
      <w:r w:rsidR="00FC1BA2">
        <w:rPr>
          <w:rFonts w:ascii="Arial" w:hAnsi="Arial" w:cs="Arial"/>
          <w:spacing w:val="-3"/>
          <w:sz w:val="20"/>
        </w:rPr>
        <w:t xml:space="preserve"> </w:t>
      </w:r>
      <w:r w:rsidR="00FC1BA2" w:rsidRPr="00D36BB6">
        <w:rPr>
          <w:rFonts w:ascii="Arial" w:hAnsi="Arial" w:cs="Arial"/>
          <w:spacing w:val="-3"/>
          <w:sz w:val="20"/>
        </w:rPr>
        <w:t>of</w:t>
      </w:r>
      <w:r w:rsidR="00D312DA" w:rsidRPr="00D36BB6">
        <w:rPr>
          <w:rFonts w:ascii="Arial" w:hAnsi="Arial" w:cs="Arial"/>
          <w:spacing w:val="-3"/>
          <w:sz w:val="20"/>
        </w:rPr>
        <w:t xml:space="preserve"> December deadline will remain on the Jury Board candidates list for one additional year.</w:t>
      </w:r>
      <w:r w:rsidR="00633344">
        <w:rPr>
          <w:rFonts w:ascii="Arial" w:hAnsi="Arial" w:cs="Arial"/>
          <w:spacing w:val="-3"/>
          <w:sz w:val="20"/>
        </w:rPr>
        <w:tab/>
        <w:t>(A2024)</w:t>
      </w:r>
    </w:p>
    <w:p w14:paraId="5275F4ED" w14:textId="29D67169" w:rsidR="00D312DA" w:rsidRPr="00D36BB6" w:rsidRDefault="00D312DA"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p>
    <w:p w14:paraId="64EAB05B" w14:textId="5F93ECAF" w:rsidR="00D312DA" w:rsidRPr="00D36BB6" w:rsidRDefault="00D312DA"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r w:rsidRPr="00D36BB6">
        <w:rPr>
          <w:rFonts w:ascii="Arial" w:hAnsi="Arial" w:cs="Arial"/>
          <w:spacing w:val="-3"/>
          <w:sz w:val="20"/>
        </w:rPr>
        <w:t>The passing grade for any Open Book Test shall be 90%. Candidates passing the relevant Open</w:t>
      </w:r>
      <w:r w:rsidR="00FC1BA2">
        <w:rPr>
          <w:rFonts w:ascii="Arial" w:hAnsi="Arial" w:cs="Arial"/>
          <w:spacing w:val="-3"/>
          <w:sz w:val="20"/>
        </w:rPr>
        <w:t xml:space="preserve"> </w:t>
      </w:r>
      <w:r w:rsidR="00243BD8">
        <w:rPr>
          <w:noProof/>
        </w:rPr>
        <mc:AlternateContent>
          <mc:Choice Requires="wps">
            <w:drawing>
              <wp:anchor distT="0" distB="0" distL="114300" distR="114300" simplePos="0" relativeHeight="251649024" behindDoc="0" locked="0" layoutInCell="1" allowOverlap="1" wp14:anchorId="743C811D" wp14:editId="5BA7793B">
                <wp:simplePos x="0" y="0"/>
                <wp:positionH relativeFrom="column">
                  <wp:posOffset>-413385</wp:posOffset>
                </wp:positionH>
                <wp:positionV relativeFrom="paragraph">
                  <wp:posOffset>85725</wp:posOffset>
                </wp:positionV>
                <wp:extent cx="0" cy="234950"/>
                <wp:effectExtent l="0" t="0" r="38100" b="31750"/>
                <wp:wrapNone/>
                <wp:docPr id="1358837077" name="Rak koppling 10"/>
                <wp:cNvGraphicFramePr/>
                <a:graphic xmlns:a="http://schemas.openxmlformats.org/drawingml/2006/main">
                  <a:graphicData uri="http://schemas.microsoft.com/office/word/2010/wordprocessingShape">
                    <wps:wsp>
                      <wps:cNvCnPr/>
                      <wps:spPr>
                        <a:xfrm>
                          <a:off x="0" y="0"/>
                          <a:ext cx="0" cy="234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EC264D" id="Rak koppling 10"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55pt,6.75pt" to="-32.5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" strokecolor="#4579b8 [3044]"/>
            </w:pict>
          </mc:Fallback>
        </mc:AlternateContent>
      </w:r>
      <w:r w:rsidRPr="00D36BB6">
        <w:rPr>
          <w:rFonts w:ascii="Arial" w:hAnsi="Arial" w:cs="Arial"/>
          <w:spacing w:val="-3"/>
          <w:sz w:val="20"/>
        </w:rPr>
        <w:t>Book Tests, as well as the concerned CIA delegate, will be informed of the Test results</w:t>
      </w:r>
      <w:r w:rsidR="001C2B84">
        <w:rPr>
          <w:rFonts w:ascii="Arial" w:hAnsi="Arial" w:cs="Arial"/>
          <w:spacing w:val="-3"/>
          <w:sz w:val="20"/>
        </w:rPr>
        <w:t xml:space="preserve"> </w:t>
      </w:r>
      <w:r w:rsidR="001C2B84" w:rsidRPr="00382E4E">
        <w:rPr>
          <w:rFonts w:ascii="Arial" w:hAnsi="Arial" w:cs="Arial"/>
          <w:spacing w:val="-3"/>
          <w:sz w:val="20"/>
        </w:rPr>
        <w:t xml:space="preserve">by the Jury </w:t>
      </w:r>
      <w:r w:rsidR="00243BD8" w:rsidRPr="00382E4E">
        <w:rPr>
          <w:rFonts w:ascii="Arial" w:hAnsi="Arial" w:cs="Arial"/>
          <w:spacing w:val="-3"/>
          <w:sz w:val="20"/>
        </w:rPr>
        <w:t xml:space="preserve">Board Test </w:t>
      </w:r>
      <w:r w:rsidR="00FC1BA2" w:rsidRPr="00382E4E">
        <w:rPr>
          <w:rFonts w:ascii="Arial" w:hAnsi="Arial" w:cs="Arial"/>
          <w:spacing w:val="-3"/>
          <w:sz w:val="20"/>
        </w:rPr>
        <w:t>administrator</w:t>
      </w:r>
      <w:r w:rsidRPr="00382E4E">
        <w:rPr>
          <w:rFonts w:ascii="Arial" w:hAnsi="Arial" w:cs="Arial"/>
          <w:spacing w:val="-3"/>
          <w:sz w:val="20"/>
        </w:rPr>
        <w:t>.</w:t>
      </w:r>
      <w:r w:rsidR="00FC6002" w:rsidRPr="00382E4E">
        <w:rPr>
          <w:rFonts w:ascii="Arial" w:hAnsi="Arial" w:cs="Arial"/>
          <w:spacing w:val="-3"/>
          <w:sz w:val="20"/>
        </w:rPr>
        <w:t xml:space="preserve"> </w:t>
      </w:r>
      <w:r w:rsidRPr="00382E4E">
        <w:rPr>
          <w:rFonts w:ascii="Arial" w:hAnsi="Arial" w:cs="Arial"/>
          <w:spacing w:val="-3"/>
          <w:sz w:val="20"/>
        </w:rPr>
        <w:t>Candidates failing to achieve the 90% result in any test will be informed that they failed without</w:t>
      </w:r>
      <w:r w:rsidR="00FC1BA2">
        <w:rPr>
          <w:rFonts w:ascii="Arial" w:hAnsi="Arial" w:cs="Arial"/>
          <w:spacing w:val="-3"/>
          <w:sz w:val="20"/>
        </w:rPr>
        <w:t xml:space="preserve"> </w:t>
      </w:r>
      <w:r w:rsidRPr="00D36BB6">
        <w:rPr>
          <w:rFonts w:ascii="Arial" w:hAnsi="Arial" w:cs="Arial"/>
          <w:spacing w:val="-3"/>
          <w:sz w:val="20"/>
        </w:rPr>
        <w:t xml:space="preserve">being given the details as to the failed test(s) or questions. They will be invited to </w:t>
      </w:r>
      <w:r w:rsidR="00633344">
        <w:rPr>
          <w:rFonts w:ascii="Arial" w:hAnsi="Arial" w:cs="Arial"/>
          <w:spacing w:val="-3"/>
          <w:sz w:val="20"/>
        </w:rPr>
        <w:t>pass</w:t>
      </w:r>
      <w:r w:rsidRPr="00D36BB6">
        <w:rPr>
          <w:rFonts w:ascii="Arial" w:hAnsi="Arial" w:cs="Arial"/>
          <w:spacing w:val="-3"/>
          <w:sz w:val="20"/>
        </w:rPr>
        <w:t xml:space="preserve"> the</w:t>
      </w:r>
      <w:r w:rsidR="00FC1BA2">
        <w:rPr>
          <w:rFonts w:ascii="Arial" w:hAnsi="Arial" w:cs="Arial"/>
          <w:spacing w:val="-3"/>
          <w:sz w:val="20"/>
        </w:rPr>
        <w:t xml:space="preserve"> </w:t>
      </w:r>
      <w:r w:rsidRPr="00D36BB6">
        <w:rPr>
          <w:rFonts w:ascii="Arial" w:hAnsi="Arial" w:cs="Arial"/>
          <w:spacing w:val="-3"/>
          <w:sz w:val="20"/>
        </w:rPr>
        <w:t>required test</w:t>
      </w:r>
      <w:r w:rsidR="00633344">
        <w:rPr>
          <w:rFonts w:ascii="Arial" w:hAnsi="Arial" w:cs="Arial"/>
          <w:spacing w:val="-3"/>
          <w:sz w:val="20"/>
        </w:rPr>
        <w:t>(s)</w:t>
      </w:r>
      <w:r w:rsidRPr="00D36BB6">
        <w:rPr>
          <w:rFonts w:ascii="Arial" w:hAnsi="Arial" w:cs="Arial"/>
          <w:spacing w:val="-3"/>
          <w:sz w:val="20"/>
        </w:rPr>
        <w:t xml:space="preserve"> </w:t>
      </w:r>
      <w:r w:rsidR="00633344">
        <w:rPr>
          <w:rFonts w:ascii="Arial" w:hAnsi="Arial" w:cs="Arial"/>
          <w:spacing w:val="-3"/>
          <w:sz w:val="20"/>
        </w:rPr>
        <w:t>again</w:t>
      </w:r>
      <w:r w:rsidRPr="00D36BB6">
        <w:rPr>
          <w:rFonts w:ascii="Arial" w:hAnsi="Arial" w:cs="Arial"/>
          <w:spacing w:val="-3"/>
          <w:sz w:val="20"/>
        </w:rPr>
        <w:t xml:space="preserve"> as soon as possible but within an indicated deadline. If they fail again, or</w:t>
      </w:r>
      <w:r w:rsidR="00FC1BA2">
        <w:rPr>
          <w:rFonts w:ascii="Arial" w:hAnsi="Arial" w:cs="Arial"/>
          <w:spacing w:val="-3"/>
          <w:sz w:val="20"/>
        </w:rPr>
        <w:t xml:space="preserve"> </w:t>
      </w:r>
      <w:r w:rsidRPr="00D36BB6">
        <w:rPr>
          <w:rFonts w:ascii="Arial" w:hAnsi="Arial" w:cs="Arial"/>
          <w:spacing w:val="-3"/>
          <w:sz w:val="20"/>
        </w:rPr>
        <w:t>do not resubmit, no further test will be allowed until the Jury Board has reconsidered the</w:t>
      </w:r>
      <w:r w:rsidR="00FC1BA2">
        <w:rPr>
          <w:rFonts w:ascii="Arial" w:hAnsi="Arial" w:cs="Arial"/>
          <w:spacing w:val="-3"/>
          <w:sz w:val="20"/>
        </w:rPr>
        <w:t xml:space="preserve"> </w:t>
      </w:r>
      <w:r w:rsidRPr="00D36BB6">
        <w:rPr>
          <w:rFonts w:ascii="Arial" w:hAnsi="Arial" w:cs="Arial"/>
          <w:spacing w:val="-3"/>
          <w:sz w:val="20"/>
        </w:rPr>
        <w:t>application.</w:t>
      </w:r>
      <w:r w:rsidR="00382E4E">
        <w:rPr>
          <w:rFonts w:ascii="Arial" w:hAnsi="Arial" w:cs="Arial"/>
          <w:spacing w:val="-3"/>
          <w:sz w:val="20"/>
        </w:rPr>
        <w:t xml:space="preserve"> </w:t>
      </w:r>
      <w:r w:rsidR="00382E4E">
        <w:rPr>
          <w:rFonts w:ascii="Arial" w:hAnsi="Arial" w:cs="Arial"/>
          <w:spacing w:val="-3"/>
          <w:sz w:val="20"/>
        </w:rPr>
        <w:tab/>
        <w:t>(A2024)</w:t>
      </w:r>
    </w:p>
    <w:p w14:paraId="0CB53ECE" w14:textId="77777777" w:rsidR="00D312DA" w:rsidRPr="00D36BB6" w:rsidRDefault="00D312DA"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p>
    <w:p w14:paraId="5D9B06E1" w14:textId="77777777" w:rsidR="00EE58D7" w:rsidRDefault="00EE58D7">
      <w:pPr>
        <w:suppressAutoHyphens w:val="0"/>
        <w:rPr>
          <w:rFonts w:ascii="Arial" w:hAnsi="Arial" w:cs="Arial"/>
          <w:spacing w:val="-3"/>
          <w:sz w:val="20"/>
        </w:rPr>
      </w:pPr>
      <w:r>
        <w:rPr>
          <w:rFonts w:ascii="Arial" w:hAnsi="Arial" w:cs="Arial"/>
          <w:spacing w:val="-3"/>
          <w:sz w:val="20"/>
        </w:rPr>
        <w:br w:type="page"/>
      </w:r>
    </w:p>
    <w:p w14:paraId="0EEB17FE" w14:textId="76B6CB1D" w:rsidR="00D312DA" w:rsidRPr="00D36BB6" w:rsidRDefault="00D312DA"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r w:rsidRPr="00D36BB6">
        <w:rPr>
          <w:rFonts w:ascii="Arial" w:hAnsi="Arial" w:cs="Arial"/>
          <w:spacing w:val="-3"/>
          <w:sz w:val="20"/>
        </w:rPr>
        <w:lastRenderedPageBreak/>
        <w:t xml:space="preserve">Open Book Tests, passed and verified by the Jury Board up to the </w:t>
      </w:r>
      <w:r w:rsidR="00FC1BA2" w:rsidRPr="00D36BB6">
        <w:rPr>
          <w:rFonts w:ascii="Arial" w:hAnsi="Arial" w:cs="Arial"/>
          <w:spacing w:val="-3"/>
          <w:sz w:val="20"/>
        </w:rPr>
        <w:t>31</w:t>
      </w:r>
      <w:r w:rsidR="00FC1BA2" w:rsidRPr="00FC1BA2">
        <w:rPr>
          <w:rFonts w:ascii="Arial" w:hAnsi="Arial" w:cs="Arial"/>
          <w:spacing w:val="-3"/>
          <w:sz w:val="20"/>
          <w:vertAlign w:val="superscript"/>
        </w:rPr>
        <w:t>st</w:t>
      </w:r>
      <w:r w:rsidR="00FC1BA2">
        <w:rPr>
          <w:rFonts w:ascii="Arial" w:hAnsi="Arial" w:cs="Arial"/>
          <w:spacing w:val="-3"/>
          <w:sz w:val="20"/>
        </w:rPr>
        <w:t xml:space="preserve"> </w:t>
      </w:r>
      <w:r w:rsidR="00FC1BA2" w:rsidRPr="00D36BB6">
        <w:rPr>
          <w:rFonts w:ascii="Arial" w:hAnsi="Arial" w:cs="Arial"/>
          <w:spacing w:val="-3"/>
          <w:sz w:val="20"/>
        </w:rPr>
        <w:t>of</w:t>
      </w:r>
      <w:r w:rsidRPr="00D36BB6">
        <w:rPr>
          <w:rFonts w:ascii="Arial" w:hAnsi="Arial" w:cs="Arial"/>
          <w:spacing w:val="-3"/>
          <w:sz w:val="20"/>
        </w:rPr>
        <w:t xml:space="preserve"> December in any year,</w:t>
      </w:r>
      <w:r w:rsidR="00FC1BA2">
        <w:rPr>
          <w:rFonts w:ascii="Arial" w:hAnsi="Arial" w:cs="Arial"/>
          <w:spacing w:val="-3"/>
          <w:sz w:val="20"/>
        </w:rPr>
        <w:t xml:space="preserve"> </w:t>
      </w:r>
      <w:r w:rsidRPr="00D36BB6">
        <w:rPr>
          <w:rFonts w:ascii="Arial" w:hAnsi="Arial" w:cs="Arial"/>
          <w:spacing w:val="-3"/>
          <w:sz w:val="20"/>
        </w:rPr>
        <w:t>will qualify the respective candidates to appear on the Jury Board list of approved Jurors to be</w:t>
      </w:r>
      <w:r w:rsidR="00FC1BA2">
        <w:rPr>
          <w:rFonts w:ascii="Arial" w:hAnsi="Arial" w:cs="Arial"/>
          <w:spacing w:val="-3"/>
          <w:sz w:val="20"/>
        </w:rPr>
        <w:t xml:space="preserve"> </w:t>
      </w:r>
      <w:r w:rsidRPr="00D36BB6">
        <w:rPr>
          <w:rFonts w:ascii="Arial" w:hAnsi="Arial" w:cs="Arial"/>
          <w:spacing w:val="-3"/>
          <w:sz w:val="20"/>
        </w:rPr>
        <w:t>published with the Agenda for the CIA Plenary Meeting the following March, for ratification and</w:t>
      </w:r>
      <w:r w:rsidR="00FC1BA2">
        <w:rPr>
          <w:rFonts w:ascii="Arial" w:hAnsi="Arial" w:cs="Arial"/>
          <w:spacing w:val="-3"/>
          <w:sz w:val="20"/>
        </w:rPr>
        <w:t xml:space="preserve"> </w:t>
      </w:r>
      <w:r w:rsidRPr="00D36BB6">
        <w:rPr>
          <w:rFonts w:ascii="Arial" w:hAnsi="Arial" w:cs="Arial"/>
          <w:spacing w:val="-3"/>
          <w:sz w:val="20"/>
        </w:rPr>
        <w:t>final approval by the CIA. Should any disqualifying evidence be claimed during the application</w:t>
      </w:r>
      <w:r w:rsidR="00FC1BA2">
        <w:rPr>
          <w:rFonts w:ascii="Arial" w:hAnsi="Arial" w:cs="Arial"/>
          <w:spacing w:val="-3"/>
          <w:sz w:val="20"/>
        </w:rPr>
        <w:t xml:space="preserve"> </w:t>
      </w:r>
      <w:r w:rsidRPr="00D36BB6">
        <w:rPr>
          <w:rFonts w:ascii="Arial" w:hAnsi="Arial" w:cs="Arial"/>
          <w:spacing w:val="-3"/>
          <w:sz w:val="20"/>
        </w:rPr>
        <w:t>and approval process to prevent approval by the Jury Board or the CIA, then the candidate shall</w:t>
      </w:r>
      <w:r w:rsidR="00FC1BA2">
        <w:rPr>
          <w:rFonts w:ascii="Arial" w:hAnsi="Arial" w:cs="Arial"/>
          <w:spacing w:val="-3"/>
          <w:sz w:val="20"/>
        </w:rPr>
        <w:t xml:space="preserve"> </w:t>
      </w:r>
      <w:r w:rsidRPr="00D36BB6">
        <w:rPr>
          <w:rFonts w:ascii="Arial" w:hAnsi="Arial" w:cs="Arial"/>
          <w:spacing w:val="-3"/>
          <w:sz w:val="20"/>
        </w:rPr>
        <w:t>be invited, and the disqualifying evidence be put in his presence, and the candidate shall have</w:t>
      </w:r>
      <w:r w:rsidR="00FC1BA2">
        <w:rPr>
          <w:rFonts w:ascii="Arial" w:hAnsi="Arial" w:cs="Arial"/>
          <w:spacing w:val="-3"/>
          <w:sz w:val="20"/>
        </w:rPr>
        <w:t xml:space="preserve"> </w:t>
      </w:r>
      <w:r w:rsidRPr="00D36BB6">
        <w:rPr>
          <w:rFonts w:ascii="Arial" w:hAnsi="Arial" w:cs="Arial"/>
          <w:spacing w:val="-3"/>
          <w:sz w:val="20"/>
        </w:rPr>
        <w:t>the right to reply.</w:t>
      </w:r>
    </w:p>
    <w:p w14:paraId="7FD16285" w14:textId="77777777" w:rsidR="00D312DA" w:rsidRPr="00D36BB6" w:rsidRDefault="00D312DA" w:rsidP="009E35B0">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p>
    <w:p w14:paraId="642441A3" w14:textId="77777777" w:rsidR="00215AF2" w:rsidRDefault="00D312DA" w:rsidP="00215AF2">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r w:rsidRPr="00D36BB6">
        <w:rPr>
          <w:rFonts w:ascii="Arial" w:hAnsi="Arial" w:cs="Arial"/>
          <w:spacing w:val="-3"/>
          <w:sz w:val="20"/>
        </w:rPr>
        <w:t>The CIA approved Jurors will appear on the CIA list of CIA APPROVED JURORS, published with</w:t>
      </w:r>
      <w:r w:rsidR="00FC1BA2">
        <w:rPr>
          <w:rFonts w:ascii="Arial" w:hAnsi="Arial" w:cs="Arial"/>
          <w:spacing w:val="-3"/>
          <w:sz w:val="20"/>
        </w:rPr>
        <w:t xml:space="preserve"> </w:t>
      </w:r>
      <w:r w:rsidRPr="00D36BB6">
        <w:rPr>
          <w:rFonts w:ascii="Arial" w:hAnsi="Arial" w:cs="Arial"/>
          <w:spacing w:val="-3"/>
          <w:sz w:val="20"/>
        </w:rPr>
        <w:t>the CIA Plenary Meeting minutes, which shall then be used for the selection of Jury Members</w:t>
      </w:r>
      <w:r w:rsidR="00FC1BA2">
        <w:rPr>
          <w:rFonts w:ascii="Arial" w:hAnsi="Arial" w:cs="Arial"/>
          <w:spacing w:val="-3"/>
          <w:sz w:val="20"/>
        </w:rPr>
        <w:t xml:space="preserve"> </w:t>
      </w:r>
      <w:r w:rsidRPr="00D36BB6">
        <w:rPr>
          <w:rFonts w:ascii="Arial" w:hAnsi="Arial" w:cs="Arial"/>
          <w:spacing w:val="-3"/>
          <w:sz w:val="20"/>
        </w:rPr>
        <w:t>for events held that or subsequent years.</w:t>
      </w:r>
    </w:p>
    <w:p w14:paraId="680A0B8B" w14:textId="77777777" w:rsidR="00215AF2" w:rsidRDefault="00215AF2" w:rsidP="00215AF2">
      <w:pPr>
        <w:pBdr>
          <w:top w:val="none" w:sz="0" w:space="0" w:color="000000"/>
          <w:left w:val="none" w:sz="0" w:space="31" w:color="000000"/>
          <w:bottom w:val="none" w:sz="0" w:space="0" w:color="000000"/>
          <w:right w:val="none" w:sz="0" w:space="0" w:color="000000"/>
        </w:pBdr>
        <w:tabs>
          <w:tab w:val="right" w:pos="9648"/>
        </w:tabs>
        <w:jc w:val="both"/>
        <w:rPr>
          <w:rFonts w:ascii="Arial" w:hAnsi="Arial" w:cs="Arial"/>
          <w:spacing w:val="-3"/>
          <w:sz w:val="20"/>
        </w:rPr>
      </w:pPr>
    </w:p>
    <w:p w14:paraId="1FDD2B2A" w14:textId="5DF701B9" w:rsidR="00F21804" w:rsidRPr="00D36BB6" w:rsidRDefault="00AC7064" w:rsidP="00215AF2">
      <w:pPr>
        <w:pBdr>
          <w:top w:val="none" w:sz="0" w:space="0" w:color="000000"/>
          <w:left w:val="none" w:sz="0" w:space="31" w:color="000000"/>
          <w:bottom w:val="none" w:sz="0" w:space="0" w:color="000000"/>
          <w:right w:val="none" w:sz="0" w:space="0" w:color="000000"/>
        </w:pBdr>
        <w:tabs>
          <w:tab w:val="right" w:pos="9648"/>
        </w:tabs>
        <w:jc w:val="both"/>
      </w:pPr>
      <w:r w:rsidRPr="00D36BB6">
        <w:rPr>
          <w:rFonts w:ascii="Arial" w:hAnsi="Arial" w:cs="Arial"/>
          <w:b/>
          <w:spacing w:val="-3"/>
          <w:u w:val="single"/>
        </w:rPr>
        <w:t>1.5. REGRADING APPLICATION PROCEDURES</w:t>
      </w:r>
    </w:p>
    <w:p w14:paraId="02CD9A97" w14:textId="1592C132" w:rsidR="00F21804" w:rsidRDefault="00243BD8" w:rsidP="00FC1BA2">
      <w:pPr>
        <w:spacing w:before="57" w:after="57"/>
        <w:jc w:val="both"/>
        <w:rPr>
          <w:rFonts w:ascii="Arial" w:hAnsi="Arial" w:cs="Arial"/>
          <w:spacing w:val="-2"/>
          <w:sz w:val="20"/>
        </w:rPr>
      </w:pPr>
      <w:r>
        <w:rPr>
          <w:noProof/>
        </w:rPr>
        <mc:AlternateContent>
          <mc:Choice Requires="wps">
            <w:drawing>
              <wp:anchor distT="0" distB="0" distL="114300" distR="114300" simplePos="0" relativeHeight="251653120" behindDoc="0" locked="0" layoutInCell="1" allowOverlap="1" wp14:anchorId="5B0FB434" wp14:editId="1497FFE2">
                <wp:simplePos x="0" y="0"/>
                <wp:positionH relativeFrom="column">
                  <wp:posOffset>-374650</wp:posOffset>
                </wp:positionH>
                <wp:positionV relativeFrom="paragraph">
                  <wp:posOffset>435610</wp:posOffset>
                </wp:positionV>
                <wp:extent cx="6350" cy="285750"/>
                <wp:effectExtent l="0" t="0" r="31750" b="19050"/>
                <wp:wrapNone/>
                <wp:docPr id="2014059259" name="Rak koppling 10"/>
                <wp:cNvGraphicFramePr/>
                <a:graphic xmlns:a="http://schemas.openxmlformats.org/drawingml/2006/main">
                  <a:graphicData uri="http://schemas.microsoft.com/office/word/2010/wordprocessingShape">
                    <wps:wsp>
                      <wps:cNvCnPr/>
                      <wps:spPr>
                        <a:xfrm>
                          <a:off x="0" y="0"/>
                          <a:ext cx="6350" cy="2857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C1856A" id="Rak koppling 1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pt,34.3pt" to="-29pt,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" strokecolor="#4579b8 [3044]"/>
            </w:pict>
          </mc:Fallback>
        </mc:AlternateContent>
      </w:r>
      <w:proofErr w:type="gramStart"/>
      <w:r w:rsidR="00AC7064" w:rsidRPr="00D36BB6">
        <w:rPr>
          <w:rFonts w:ascii="Arial" w:hAnsi="Arial" w:cs="Arial"/>
          <w:spacing w:val="-2"/>
          <w:sz w:val="20"/>
        </w:rPr>
        <w:t>In order to</w:t>
      </w:r>
      <w:proofErr w:type="gramEnd"/>
      <w:r w:rsidR="00AC7064" w:rsidRPr="00D36BB6">
        <w:rPr>
          <w:rFonts w:ascii="Arial" w:hAnsi="Arial" w:cs="Arial"/>
          <w:spacing w:val="-2"/>
          <w:sz w:val="20"/>
        </w:rPr>
        <w:t xml:space="preserve"> be upgraded, all approved Jurors must make a regrading application on the approved application form </w:t>
      </w:r>
      <w:r w:rsidR="00AC7064" w:rsidRPr="00D36BB6">
        <w:rPr>
          <w:rFonts w:ascii="Arial" w:hAnsi="Arial" w:cs="Arial"/>
          <w:b/>
          <w:spacing w:val="-2"/>
          <w:sz w:val="20"/>
        </w:rPr>
        <w:t>(Appendix H)</w:t>
      </w:r>
      <w:r w:rsidR="00AC7064" w:rsidRPr="00D36BB6">
        <w:rPr>
          <w:rFonts w:ascii="Arial" w:hAnsi="Arial" w:cs="Arial"/>
          <w:spacing w:val="-2"/>
          <w:sz w:val="20"/>
        </w:rPr>
        <w:t xml:space="preserve"> to the Jury Board, highlighting new experience according to the published qualification requirements. All regrading applications must be signed by the applicant's CIA delegate or his </w:t>
      </w:r>
      <w:r w:rsidR="00FC1BA2" w:rsidRPr="00D36BB6">
        <w:rPr>
          <w:rFonts w:ascii="Arial" w:hAnsi="Arial" w:cs="Arial"/>
          <w:spacing w:val="-2"/>
          <w:sz w:val="20"/>
        </w:rPr>
        <w:t>NAC and</w:t>
      </w:r>
      <w:r w:rsidR="00AC7064" w:rsidRPr="00D36BB6">
        <w:rPr>
          <w:rFonts w:ascii="Arial" w:hAnsi="Arial" w:cs="Arial"/>
          <w:spacing w:val="-2"/>
          <w:sz w:val="20"/>
        </w:rPr>
        <w:t xml:space="preserve"> must be addressed to and </w:t>
      </w:r>
      <w:r w:rsidRPr="00633344">
        <w:rPr>
          <w:rFonts w:ascii="Arial" w:hAnsi="Arial" w:cs="Arial"/>
          <w:spacing w:val="-2"/>
          <w:sz w:val="20"/>
        </w:rPr>
        <w:t xml:space="preserve">sent to the Jury Board at </w:t>
      </w:r>
      <w:hyperlink r:id="rId15" w:history="1">
        <w:r w:rsidR="00FC6002" w:rsidRPr="00633344">
          <w:rPr>
            <w:rStyle w:val="Hyperlink"/>
            <w:rFonts w:ascii="Arial" w:hAnsi="Arial" w:cs="Arial"/>
            <w:spacing w:val="-2"/>
            <w:sz w:val="20"/>
            <w:u w:val="none"/>
          </w:rPr>
          <w:t>cia-jury@fai.org</w:t>
        </w:r>
      </w:hyperlink>
      <w:r w:rsidR="00AC7064" w:rsidRPr="00D36BB6">
        <w:rPr>
          <w:rFonts w:ascii="Arial" w:hAnsi="Arial" w:cs="Arial"/>
          <w:spacing w:val="-2"/>
          <w:sz w:val="20"/>
        </w:rPr>
        <w:t xml:space="preserve"> in time to allow the candidate to take the required CIA Jury Board OPEN BOOK TEST(s) (if necessary) before 31</w:t>
      </w:r>
      <w:r w:rsidR="00AC7064" w:rsidRPr="00FC1BA2">
        <w:rPr>
          <w:rFonts w:ascii="Arial" w:hAnsi="Arial" w:cs="Arial"/>
          <w:spacing w:val="-2"/>
          <w:sz w:val="20"/>
          <w:vertAlign w:val="superscript"/>
        </w:rPr>
        <w:t>st</w:t>
      </w:r>
      <w:r w:rsidR="00FC1BA2">
        <w:rPr>
          <w:rFonts w:ascii="Arial" w:hAnsi="Arial" w:cs="Arial"/>
          <w:spacing w:val="-2"/>
          <w:sz w:val="20"/>
        </w:rPr>
        <w:t xml:space="preserve"> </w:t>
      </w:r>
      <w:r w:rsidR="00AC7064" w:rsidRPr="00D36BB6">
        <w:rPr>
          <w:rFonts w:ascii="Arial" w:hAnsi="Arial" w:cs="Arial"/>
          <w:spacing w:val="-2"/>
          <w:sz w:val="20"/>
        </w:rPr>
        <w:t xml:space="preserve">December in any year. Candidates should carefully check the published qualification requirements </w:t>
      </w:r>
      <w:r w:rsidR="00AC7064" w:rsidRPr="00D36BB6">
        <w:rPr>
          <w:rFonts w:ascii="Arial" w:hAnsi="Arial" w:cs="Arial"/>
          <w:b/>
          <w:spacing w:val="-2"/>
          <w:sz w:val="20"/>
        </w:rPr>
        <w:t>(Appendix C)</w:t>
      </w:r>
      <w:r w:rsidR="00AC7064" w:rsidRPr="00D36BB6">
        <w:rPr>
          <w:rFonts w:ascii="Arial" w:hAnsi="Arial" w:cs="Arial"/>
          <w:spacing w:val="-2"/>
          <w:sz w:val="20"/>
        </w:rPr>
        <w:t xml:space="preserve"> and indicate on the regrading application form for which level they believe they meet the published requirements.</w:t>
      </w:r>
      <w:r w:rsidR="00382E4E">
        <w:rPr>
          <w:rFonts w:ascii="Arial" w:hAnsi="Arial" w:cs="Arial"/>
          <w:spacing w:val="-2"/>
          <w:sz w:val="20"/>
        </w:rPr>
        <w:t xml:space="preserve"> </w:t>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r>
      <w:r w:rsidR="00382E4E">
        <w:rPr>
          <w:rFonts w:ascii="Arial" w:hAnsi="Arial" w:cs="Arial"/>
          <w:spacing w:val="-2"/>
          <w:sz w:val="20"/>
        </w:rPr>
        <w:tab/>
        <w:t>(A2024)</w:t>
      </w:r>
    </w:p>
    <w:p w14:paraId="3F1680F0" w14:textId="517930B4" w:rsidR="00C91DEF" w:rsidRPr="00382E4E" w:rsidRDefault="009B2633" w:rsidP="00FC1BA2">
      <w:pPr>
        <w:jc w:val="both"/>
        <w:rPr>
          <w:rFonts w:ascii="Arial" w:hAnsi="Arial" w:cs="Arial"/>
          <w:sz w:val="20"/>
        </w:rPr>
      </w:pPr>
      <w:r w:rsidRPr="00382E4E">
        <w:rPr>
          <w:rFonts w:ascii="Arial" w:hAnsi="Arial" w:cs="Arial"/>
          <w:noProof/>
          <w:sz w:val="20"/>
        </w:rPr>
        <mc:AlternateContent>
          <mc:Choice Requires="wps">
            <w:drawing>
              <wp:anchor distT="0" distB="0" distL="114300" distR="114300" simplePos="0" relativeHeight="251657216" behindDoc="0" locked="0" layoutInCell="1" allowOverlap="1" wp14:anchorId="0FFE88DE" wp14:editId="550B65F6">
                <wp:simplePos x="0" y="0"/>
                <wp:positionH relativeFrom="column">
                  <wp:posOffset>-356235</wp:posOffset>
                </wp:positionH>
                <wp:positionV relativeFrom="paragraph">
                  <wp:posOffset>0</wp:posOffset>
                </wp:positionV>
                <wp:extent cx="0" cy="2095500"/>
                <wp:effectExtent l="0" t="0" r="38100" b="19050"/>
                <wp:wrapNone/>
                <wp:docPr id="1101889027" name="Rak koppling 10"/>
                <wp:cNvGraphicFramePr/>
                <a:graphic xmlns:a="http://schemas.openxmlformats.org/drawingml/2006/main">
                  <a:graphicData uri="http://schemas.microsoft.com/office/word/2010/wordprocessingShape">
                    <wps:wsp>
                      <wps:cNvCnPr/>
                      <wps:spPr>
                        <a:xfrm flipH="1">
                          <a:off x="0" y="0"/>
                          <a:ext cx="0" cy="20955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845E730" id="Rak koppling 10"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05pt,0" to="-28.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" strokecolor="#4579b8 [3044]"/>
            </w:pict>
          </mc:Fallback>
        </mc:AlternateContent>
      </w:r>
      <w:r w:rsidR="00C91DEF" w:rsidRPr="00382E4E">
        <w:rPr>
          <w:rFonts w:ascii="Arial" w:hAnsi="Arial" w:cs="Arial"/>
          <w:sz w:val="20"/>
        </w:rPr>
        <w:t>Applications received by the Jury Board will be verified by the Jury Board chairman, and if</w:t>
      </w:r>
      <w:r w:rsidRPr="00382E4E">
        <w:rPr>
          <w:rFonts w:ascii="Arial" w:hAnsi="Arial" w:cs="Arial"/>
          <w:sz w:val="20"/>
        </w:rPr>
        <w:t xml:space="preserve"> </w:t>
      </w:r>
      <w:r w:rsidR="00C91DEF" w:rsidRPr="00382E4E">
        <w:rPr>
          <w:rFonts w:ascii="Arial" w:hAnsi="Arial" w:cs="Arial"/>
          <w:sz w:val="20"/>
        </w:rPr>
        <w:t>compliant, the Jury Board chairman will ask the Jury Board Test administrator to invite the</w:t>
      </w:r>
      <w:r w:rsidRPr="00382E4E">
        <w:rPr>
          <w:rFonts w:ascii="Arial" w:hAnsi="Arial" w:cs="Arial"/>
          <w:sz w:val="20"/>
        </w:rPr>
        <w:t xml:space="preserve"> </w:t>
      </w:r>
      <w:r w:rsidR="00C91DEF" w:rsidRPr="00382E4E">
        <w:rPr>
          <w:rFonts w:ascii="Arial" w:hAnsi="Arial" w:cs="Arial"/>
          <w:sz w:val="20"/>
        </w:rPr>
        <w:t>candidates to pass the relevant OPEN BOOK TEST(s) according to the qualification level and</w:t>
      </w:r>
      <w:r w:rsidRPr="00382E4E">
        <w:rPr>
          <w:rFonts w:ascii="Arial" w:hAnsi="Arial" w:cs="Arial"/>
          <w:sz w:val="20"/>
        </w:rPr>
        <w:t xml:space="preserve"> </w:t>
      </w:r>
      <w:r w:rsidR="00C91DEF" w:rsidRPr="00382E4E">
        <w:rPr>
          <w:rFonts w:ascii="Arial" w:hAnsi="Arial" w:cs="Arial"/>
          <w:sz w:val="20"/>
        </w:rPr>
        <w:t>type requested and retained.</w:t>
      </w:r>
    </w:p>
    <w:p w14:paraId="24CEC514" w14:textId="04A4375C" w:rsidR="009B2633" w:rsidRDefault="00C91DEF" w:rsidP="00FC1BA2">
      <w:pPr>
        <w:jc w:val="both"/>
        <w:rPr>
          <w:rFonts w:ascii="Arial" w:hAnsi="Arial" w:cs="Arial"/>
          <w:sz w:val="20"/>
        </w:rPr>
      </w:pPr>
      <w:r w:rsidRPr="00382E4E">
        <w:rPr>
          <w:rFonts w:ascii="Arial" w:hAnsi="Arial" w:cs="Arial"/>
          <w:sz w:val="20"/>
        </w:rPr>
        <w:t>Applications which do not meet the relevant requirements will be sent back to the applicant</w:t>
      </w:r>
      <w:r w:rsidR="009B2633" w:rsidRPr="00382E4E">
        <w:rPr>
          <w:rFonts w:ascii="Arial" w:hAnsi="Arial" w:cs="Arial"/>
          <w:sz w:val="20"/>
        </w:rPr>
        <w:t xml:space="preserve"> </w:t>
      </w:r>
      <w:r w:rsidRPr="00382E4E">
        <w:rPr>
          <w:rFonts w:ascii="Arial" w:hAnsi="Arial" w:cs="Arial"/>
          <w:sz w:val="20"/>
        </w:rPr>
        <w:t>with the denying reasons. Candidates wishing to reapply must send a new application to the</w:t>
      </w:r>
      <w:r w:rsidR="009B2633" w:rsidRPr="00382E4E">
        <w:rPr>
          <w:rFonts w:ascii="Arial" w:hAnsi="Arial" w:cs="Arial"/>
          <w:sz w:val="20"/>
        </w:rPr>
        <w:t xml:space="preserve"> </w:t>
      </w:r>
      <w:r w:rsidRPr="00382E4E">
        <w:rPr>
          <w:rFonts w:ascii="Arial" w:hAnsi="Arial" w:cs="Arial"/>
          <w:sz w:val="20"/>
        </w:rPr>
        <w:t>Jury Board at cia-jury@fai.org. Candidates failing to submit the required test papers before</w:t>
      </w:r>
      <w:r w:rsidR="009B2633" w:rsidRPr="00382E4E">
        <w:rPr>
          <w:rFonts w:ascii="Arial" w:hAnsi="Arial" w:cs="Arial"/>
          <w:sz w:val="20"/>
        </w:rPr>
        <w:t xml:space="preserve"> t</w:t>
      </w:r>
      <w:r w:rsidRPr="00382E4E">
        <w:rPr>
          <w:rFonts w:ascii="Arial" w:hAnsi="Arial" w:cs="Arial"/>
          <w:sz w:val="20"/>
        </w:rPr>
        <w:t>he</w:t>
      </w:r>
      <w:r w:rsidRPr="00382E4E">
        <w:rPr>
          <w:rFonts w:ascii="Arial" w:hAnsi="Arial" w:cs="Arial"/>
          <w:spacing w:val="-2"/>
          <w:sz w:val="20"/>
        </w:rPr>
        <w:t>31</w:t>
      </w:r>
      <w:r w:rsidR="00FC1BA2" w:rsidRPr="00382E4E">
        <w:rPr>
          <w:rFonts w:ascii="Arial" w:hAnsi="Arial" w:cs="Arial"/>
          <w:spacing w:val="-2"/>
          <w:sz w:val="20"/>
          <w:vertAlign w:val="superscript"/>
        </w:rPr>
        <w:t>st</w:t>
      </w:r>
      <w:r w:rsidR="00FC1BA2" w:rsidRPr="00382E4E">
        <w:rPr>
          <w:rFonts w:ascii="Arial" w:hAnsi="Arial" w:cs="Arial"/>
          <w:sz w:val="20"/>
        </w:rPr>
        <w:t xml:space="preserve"> </w:t>
      </w:r>
      <w:r w:rsidRPr="00382E4E">
        <w:rPr>
          <w:rFonts w:ascii="Arial" w:hAnsi="Arial" w:cs="Arial"/>
          <w:sz w:val="20"/>
        </w:rPr>
        <w:t>December deadline will remain on the Jury Board candidates list for one additional</w:t>
      </w:r>
      <w:r w:rsidR="009B2633" w:rsidRPr="00382E4E">
        <w:rPr>
          <w:rFonts w:ascii="Arial" w:hAnsi="Arial" w:cs="Arial"/>
          <w:sz w:val="20"/>
        </w:rPr>
        <w:t xml:space="preserve"> </w:t>
      </w:r>
      <w:r w:rsidRPr="00382E4E">
        <w:rPr>
          <w:rFonts w:ascii="Arial" w:hAnsi="Arial" w:cs="Arial"/>
          <w:sz w:val="20"/>
        </w:rPr>
        <w:t>year.</w:t>
      </w:r>
      <w:r w:rsidR="00382E4E">
        <w:rPr>
          <w:rFonts w:ascii="Arial" w:hAnsi="Arial" w:cs="Arial"/>
          <w:sz w:val="20"/>
        </w:rPr>
        <w:t xml:space="preserve"> </w:t>
      </w:r>
      <w:r w:rsidR="00382E4E">
        <w:rPr>
          <w:rFonts w:ascii="Arial" w:hAnsi="Arial" w:cs="Arial"/>
          <w:sz w:val="20"/>
        </w:rPr>
        <w:tab/>
      </w:r>
      <w:r w:rsidR="00382E4E">
        <w:rPr>
          <w:rFonts w:ascii="Arial" w:hAnsi="Arial" w:cs="Arial"/>
          <w:sz w:val="20"/>
        </w:rPr>
        <w:tab/>
      </w:r>
      <w:r w:rsidR="00382E4E">
        <w:rPr>
          <w:rFonts w:ascii="Arial" w:hAnsi="Arial" w:cs="Arial"/>
          <w:sz w:val="20"/>
        </w:rPr>
        <w:tab/>
        <w:t>(A2024)</w:t>
      </w:r>
    </w:p>
    <w:p w14:paraId="24402871" w14:textId="77777777" w:rsidR="00382E4E" w:rsidRPr="00382E4E" w:rsidRDefault="00382E4E" w:rsidP="00FC1BA2">
      <w:pPr>
        <w:jc w:val="both"/>
        <w:rPr>
          <w:rFonts w:ascii="Arial" w:hAnsi="Arial" w:cs="Arial"/>
          <w:sz w:val="20"/>
        </w:rPr>
      </w:pPr>
    </w:p>
    <w:p w14:paraId="025C77EC" w14:textId="5DFFB93B" w:rsidR="00C91DEF" w:rsidRPr="00382E4E" w:rsidRDefault="00C91DEF" w:rsidP="00FC1BA2">
      <w:pPr>
        <w:jc w:val="both"/>
        <w:rPr>
          <w:rFonts w:ascii="Arial" w:hAnsi="Arial" w:cs="Arial"/>
          <w:sz w:val="20"/>
        </w:rPr>
      </w:pPr>
      <w:r w:rsidRPr="00382E4E">
        <w:rPr>
          <w:rFonts w:ascii="Arial" w:hAnsi="Arial" w:cs="Arial"/>
          <w:sz w:val="20"/>
        </w:rPr>
        <w:t>The passing grade for any Open Book Test shall be 90%. Candidates passing the relevant</w:t>
      </w:r>
      <w:r w:rsidR="009B2633" w:rsidRPr="00382E4E">
        <w:rPr>
          <w:rFonts w:ascii="Arial" w:hAnsi="Arial" w:cs="Arial"/>
          <w:sz w:val="20"/>
        </w:rPr>
        <w:t xml:space="preserve"> </w:t>
      </w:r>
      <w:r w:rsidRPr="00382E4E">
        <w:rPr>
          <w:rFonts w:ascii="Arial" w:hAnsi="Arial" w:cs="Arial"/>
          <w:sz w:val="20"/>
        </w:rPr>
        <w:t>Open Book Tests, as well as the concerned CIA delegate, will be informed of the Test results.</w:t>
      </w:r>
    </w:p>
    <w:p w14:paraId="225D4EB0" w14:textId="4A8A3DB4" w:rsidR="00C91DEF" w:rsidRPr="00382E4E" w:rsidRDefault="00C91DEF" w:rsidP="00FC1BA2">
      <w:pPr>
        <w:jc w:val="both"/>
        <w:rPr>
          <w:rFonts w:ascii="Arial" w:hAnsi="Arial" w:cs="Arial"/>
          <w:sz w:val="20"/>
        </w:rPr>
      </w:pPr>
      <w:r w:rsidRPr="00382E4E">
        <w:rPr>
          <w:rFonts w:ascii="Arial" w:hAnsi="Arial" w:cs="Arial"/>
          <w:sz w:val="20"/>
        </w:rPr>
        <w:t>Candidates failing to achieve the 90% result in any test will be informed that they failed</w:t>
      </w:r>
      <w:r w:rsidR="009B2633" w:rsidRPr="00382E4E">
        <w:rPr>
          <w:rFonts w:ascii="Arial" w:hAnsi="Arial" w:cs="Arial"/>
          <w:sz w:val="20"/>
        </w:rPr>
        <w:t xml:space="preserve"> w</w:t>
      </w:r>
      <w:r w:rsidRPr="00382E4E">
        <w:rPr>
          <w:rFonts w:ascii="Arial" w:hAnsi="Arial" w:cs="Arial"/>
          <w:sz w:val="20"/>
        </w:rPr>
        <w:t>ithout</w:t>
      </w:r>
      <w:r w:rsidR="009B2633" w:rsidRPr="00382E4E">
        <w:rPr>
          <w:rFonts w:ascii="Arial" w:hAnsi="Arial" w:cs="Arial"/>
          <w:sz w:val="20"/>
        </w:rPr>
        <w:t xml:space="preserve"> </w:t>
      </w:r>
      <w:r w:rsidRPr="00382E4E">
        <w:rPr>
          <w:rFonts w:ascii="Arial" w:hAnsi="Arial" w:cs="Arial"/>
          <w:sz w:val="20"/>
        </w:rPr>
        <w:t>being given the details as to the failed test(s) or questions. They will be invited to</w:t>
      </w:r>
      <w:r w:rsidR="009B2633" w:rsidRPr="00382E4E">
        <w:rPr>
          <w:rFonts w:ascii="Arial" w:hAnsi="Arial" w:cs="Arial"/>
          <w:sz w:val="20"/>
        </w:rPr>
        <w:t xml:space="preserve"> </w:t>
      </w:r>
      <w:r w:rsidRPr="00382E4E">
        <w:rPr>
          <w:rFonts w:ascii="Arial" w:hAnsi="Arial" w:cs="Arial"/>
          <w:sz w:val="20"/>
        </w:rPr>
        <w:t>resubmit the required test paper(s) as soon as possible but within an indicated deadline. If</w:t>
      </w:r>
      <w:r w:rsidR="009B2633" w:rsidRPr="00382E4E">
        <w:rPr>
          <w:rFonts w:ascii="Arial" w:hAnsi="Arial" w:cs="Arial"/>
          <w:sz w:val="20"/>
        </w:rPr>
        <w:t xml:space="preserve"> </w:t>
      </w:r>
      <w:r w:rsidRPr="00382E4E">
        <w:rPr>
          <w:rFonts w:ascii="Arial" w:hAnsi="Arial" w:cs="Arial"/>
          <w:sz w:val="20"/>
        </w:rPr>
        <w:t>they fail again, or do not resubmit, no further test will be allowed until the Jury Board has</w:t>
      </w:r>
      <w:r w:rsidR="009B2633" w:rsidRPr="00382E4E">
        <w:rPr>
          <w:rFonts w:ascii="Arial" w:hAnsi="Arial" w:cs="Arial"/>
          <w:sz w:val="20"/>
        </w:rPr>
        <w:t xml:space="preserve"> </w:t>
      </w:r>
      <w:r w:rsidRPr="00382E4E">
        <w:rPr>
          <w:rFonts w:ascii="Arial" w:hAnsi="Arial" w:cs="Arial"/>
          <w:sz w:val="20"/>
        </w:rPr>
        <w:t>reconsidered the application.</w:t>
      </w:r>
      <w:r w:rsidR="00382E4E">
        <w:rPr>
          <w:rFonts w:ascii="Arial" w:hAnsi="Arial" w:cs="Arial"/>
          <w:sz w:val="20"/>
        </w:rPr>
        <w:t xml:space="preserve"> </w:t>
      </w:r>
      <w:r w:rsidR="00382E4E">
        <w:rPr>
          <w:rFonts w:ascii="Arial" w:hAnsi="Arial" w:cs="Arial"/>
          <w:sz w:val="20"/>
        </w:rPr>
        <w:tab/>
      </w:r>
      <w:r w:rsidR="00382E4E">
        <w:rPr>
          <w:rFonts w:ascii="Arial" w:hAnsi="Arial" w:cs="Arial"/>
          <w:sz w:val="20"/>
        </w:rPr>
        <w:tab/>
        <w:t>(A2024)</w:t>
      </w:r>
    </w:p>
    <w:p w14:paraId="546641A6" w14:textId="77777777" w:rsidR="009B2633" w:rsidRPr="009B2633" w:rsidRDefault="009B2633" w:rsidP="00FC1BA2">
      <w:pPr>
        <w:jc w:val="both"/>
        <w:rPr>
          <w:rFonts w:ascii="Arial" w:hAnsi="Arial" w:cs="Arial"/>
          <w:sz w:val="20"/>
          <w:u w:val="single"/>
        </w:rPr>
      </w:pPr>
    </w:p>
    <w:p w14:paraId="24B04C67" w14:textId="2FA8F669" w:rsidR="00F21804" w:rsidRPr="00D36BB6" w:rsidRDefault="001C02E7">
      <w:pPr>
        <w:spacing w:before="57" w:after="57"/>
        <w:jc w:val="both"/>
      </w:pPr>
      <w:r w:rsidRPr="00382E4E">
        <w:rPr>
          <w:rFonts w:ascii="Arial" w:hAnsi="Arial" w:cs="Arial"/>
          <w:noProof/>
          <w:sz w:val="20"/>
        </w:rPr>
        <mc:AlternateContent>
          <mc:Choice Requires="wps">
            <w:drawing>
              <wp:anchor distT="0" distB="0" distL="114300" distR="114300" simplePos="0" relativeHeight="251695104" behindDoc="0" locked="0" layoutInCell="1" allowOverlap="1" wp14:anchorId="4058C814" wp14:editId="1B412882">
                <wp:simplePos x="0" y="0"/>
                <wp:positionH relativeFrom="column">
                  <wp:posOffset>-356236</wp:posOffset>
                </wp:positionH>
                <wp:positionV relativeFrom="paragraph">
                  <wp:posOffset>108585</wp:posOffset>
                </wp:positionV>
                <wp:extent cx="9525" cy="923925"/>
                <wp:effectExtent l="0" t="0" r="28575" b="28575"/>
                <wp:wrapNone/>
                <wp:docPr id="2032831021" name="Rak koppling 10"/>
                <wp:cNvGraphicFramePr/>
                <a:graphic xmlns:a="http://schemas.openxmlformats.org/drawingml/2006/main">
                  <a:graphicData uri="http://schemas.microsoft.com/office/word/2010/wordprocessingShape">
                    <wps:wsp>
                      <wps:cNvCnPr/>
                      <wps:spPr>
                        <a:xfrm>
                          <a:off x="0" y="0"/>
                          <a:ext cx="9525" cy="923925"/>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F7A8ED3" id="Rak koppling 10"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05pt,8.55pt" to="-27.3pt,8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" strokecolor="#4a7ebb"/>
            </w:pict>
          </mc:Fallback>
        </mc:AlternateContent>
      </w:r>
      <w:r w:rsidR="00AC7064" w:rsidRPr="00D36BB6">
        <w:rPr>
          <w:rFonts w:ascii="Arial" w:hAnsi="Arial" w:cs="Arial"/>
          <w:spacing w:val="-2"/>
          <w:sz w:val="20"/>
        </w:rPr>
        <w:t xml:space="preserve">Subsequent Open Book Tests for all Juror qualification levels and types may be requested at any time by the Jury Board from approved Jurors. Regrading will be based upon the Juror's resubmitted evidence and the results of the appropriate Open Book Tests. Jurors failing to achieve the 90% result in any test will be informed that they failed without being given details as to the failed test(s) or questions. They will be invited to </w:t>
      </w:r>
      <w:r>
        <w:rPr>
          <w:rFonts w:ascii="Arial" w:hAnsi="Arial" w:cs="Arial"/>
          <w:spacing w:val="-2"/>
          <w:sz w:val="20"/>
        </w:rPr>
        <w:t xml:space="preserve">pass </w:t>
      </w:r>
      <w:r w:rsidR="00AC7064" w:rsidRPr="00D36BB6">
        <w:rPr>
          <w:rFonts w:ascii="Arial" w:hAnsi="Arial" w:cs="Arial"/>
          <w:spacing w:val="-2"/>
          <w:sz w:val="20"/>
        </w:rPr>
        <w:t xml:space="preserve">the required </w:t>
      </w:r>
      <w:r>
        <w:rPr>
          <w:rFonts w:ascii="Arial" w:hAnsi="Arial" w:cs="Arial"/>
          <w:spacing w:val="-2"/>
          <w:sz w:val="20"/>
        </w:rPr>
        <w:t xml:space="preserve">on-line </w:t>
      </w:r>
      <w:r w:rsidR="00AC7064" w:rsidRPr="00D36BB6">
        <w:rPr>
          <w:rFonts w:ascii="Arial" w:hAnsi="Arial" w:cs="Arial"/>
          <w:spacing w:val="-2"/>
          <w:sz w:val="20"/>
        </w:rPr>
        <w:t>test</w:t>
      </w:r>
      <w:r>
        <w:rPr>
          <w:rFonts w:ascii="Arial" w:hAnsi="Arial" w:cs="Arial"/>
          <w:spacing w:val="-2"/>
          <w:sz w:val="20"/>
        </w:rPr>
        <w:t>(</w:t>
      </w:r>
      <w:r w:rsidR="00AC7064" w:rsidRPr="00D36BB6">
        <w:rPr>
          <w:rFonts w:ascii="Arial" w:hAnsi="Arial" w:cs="Arial"/>
          <w:spacing w:val="-2"/>
          <w:sz w:val="20"/>
        </w:rPr>
        <w:t xml:space="preserve">s) </w:t>
      </w:r>
      <w:r>
        <w:rPr>
          <w:rFonts w:ascii="Arial" w:hAnsi="Arial" w:cs="Arial"/>
          <w:spacing w:val="-2"/>
          <w:sz w:val="20"/>
        </w:rPr>
        <w:t xml:space="preserve">again </w:t>
      </w:r>
      <w:r w:rsidR="00AC7064" w:rsidRPr="00D36BB6">
        <w:rPr>
          <w:rFonts w:ascii="Arial" w:hAnsi="Arial" w:cs="Arial"/>
          <w:spacing w:val="-2"/>
          <w:sz w:val="20"/>
        </w:rPr>
        <w:t>as soon as possible but within an indicated deadline. If they fail again, or do not resubmit, no further test will be allowed</w:t>
      </w:r>
      <w:r>
        <w:rPr>
          <w:rFonts w:ascii="Arial" w:hAnsi="Arial" w:cs="Arial"/>
          <w:spacing w:val="-2"/>
          <w:sz w:val="20"/>
        </w:rPr>
        <w:t>,</w:t>
      </w:r>
      <w:r w:rsidR="00AC7064" w:rsidRPr="00D36BB6">
        <w:rPr>
          <w:rFonts w:ascii="Arial" w:hAnsi="Arial" w:cs="Arial"/>
          <w:spacing w:val="-2"/>
          <w:sz w:val="20"/>
        </w:rPr>
        <w:t xml:space="preserve"> and the Juror will be downgraded to the level at which a successful result was achieved.</w:t>
      </w:r>
      <w:r>
        <w:rPr>
          <w:rFonts w:ascii="Arial" w:hAnsi="Arial" w:cs="Arial"/>
          <w:spacing w:val="-2"/>
          <w:sz w:val="20"/>
        </w:rPr>
        <w:tab/>
      </w:r>
      <w:r>
        <w:rPr>
          <w:rFonts w:ascii="Arial" w:hAnsi="Arial" w:cs="Arial"/>
          <w:spacing w:val="-2"/>
          <w:sz w:val="20"/>
        </w:rPr>
        <w:tab/>
      </w:r>
      <w:r>
        <w:rPr>
          <w:rFonts w:ascii="Arial" w:hAnsi="Arial" w:cs="Arial"/>
          <w:spacing w:val="-2"/>
          <w:sz w:val="20"/>
        </w:rPr>
        <w:tab/>
      </w:r>
      <w:r>
        <w:rPr>
          <w:rFonts w:ascii="Arial" w:hAnsi="Arial" w:cs="Arial"/>
          <w:spacing w:val="-2"/>
          <w:sz w:val="20"/>
        </w:rPr>
        <w:tab/>
      </w:r>
      <w:r>
        <w:rPr>
          <w:rFonts w:ascii="Arial" w:hAnsi="Arial" w:cs="Arial"/>
          <w:spacing w:val="-2"/>
          <w:sz w:val="20"/>
        </w:rPr>
        <w:tab/>
      </w:r>
      <w:r>
        <w:rPr>
          <w:rFonts w:ascii="Arial" w:hAnsi="Arial" w:cs="Arial"/>
          <w:spacing w:val="-2"/>
          <w:sz w:val="20"/>
        </w:rPr>
        <w:tab/>
      </w:r>
      <w:r>
        <w:rPr>
          <w:rFonts w:ascii="Arial" w:hAnsi="Arial" w:cs="Arial"/>
          <w:spacing w:val="-2"/>
          <w:sz w:val="20"/>
        </w:rPr>
        <w:tab/>
        <w:t>(A2024)</w:t>
      </w:r>
    </w:p>
    <w:p w14:paraId="1A6FD215" w14:textId="5334D26C" w:rsidR="00F21804" w:rsidRPr="00D36BB6" w:rsidRDefault="00AC7064">
      <w:pPr>
        <w:spacing w:before="57" w:after="57"/>
        <w:jc w:val="both"/>
      </w:pPr>
      <w:r w:rsidRPr="00D36BB6">
        <w:rPr>
          <w:rFonts w:ascii="Arial" w:hAnsi="Arial" w:cs="Arial"/>
          <w:spacing w:val="-2"/>
          <w:sz w:val="20"/>
        </w:rPr>
        <w:t>Jurors having queries, problems or disputes regarding this Handbook or any other matter concerning their duties and responsibilities should contact the Jury Board (</w:t>
      </w:r>
      <w:r w:rsidR="00FC6002">
        <w:rPr>
          <w:rFonts w:ascii="Arial" w:hAnsi="Arial" w:cs="Arial"/>
          <w:spacing w:val="-2"/>
          <w:sz w:val="20"/>
        </w:rPr>
        <w:t xml:space="preserve"> </w:t>
      </w:r>
      <w:hyperlink r:id="rId16" w:history="1">
        <w:r w:rsidR="00FC6002" w:rsidRPr="00CD737C">
          <w:rPr>
            <w:rStyle w:val="Hyperlink"/>
            <w:rFonts w:ascii="Arial" w:hAnsi="Arial" w:cs="Arial"/>
            <w:spacing w:val="-2"/>
            <w:sz w:val="20"/>
          </w:rPr>
          <w:t>cia-jury@fai.org</w:t>
        </w:r>
      </w:hyperlink>
      <w:r w:rsidR="00FC6002">
        <w:rPr>
          <w:rFonts w:ascii="Arial" w:hAnsi="Arial" w:cs="Arial"/>
          <w:spacing w:val="-2"/>
          <w:sz w:val="20"/>
        </w:rPr>
        <w:t xml:space="preserve"> </w:t>
      </w:r>
      <w:r w:rsidRPr="00D36BB6">
        <w:rPr>
          <w:rFonts w:ascii="Arial" w:hAnsi="Arial" w:cs="Arial"/>
          <w:spacing w:val="-2"/>
          <w:sz w:val="20"/>
        </w:rPr>
        <w:t>).</w:t>
      </w:r>
    </w:p>
    <w:p w14:paraId="4EDB1EC2" w14:textId="77777777" w:rsidR="00F21804" w:rsidRPr="00D36BB6" w:rsidRDefault="00AC7064">
      <w:pPr>
        <w:spacing w:before="283" w:after="113"/>
        <w:jc w:val="both"/>
      </w:pPr>
      <w:r w:rsidRPr="00D36BB6">
        <w:rPr>
          <w:rFonts w:ascii="Arial" w:hAnsi="Arial" w:cs="Arial"/>
          <w:b/>
          <w:spacing w:val="-3"/>
          <w:u w:val="single"/>
        </w:rPr>
        <w:t>1. 6. RETRAINING PROCEDURES</w:t>
      </w:r>
    </w:p>
    <w:p w14:paraId="4737DBFB" w14:textId="3599FFC8" w:rsidR="00F21804" w:rsidRPr="001C02E7" w:rsidRDefault="00AC7064">
      <w:pPr>
        <w:spacing w:before="57" w:after="57"/>
        <w:jc w:val="both"/>
        <w:rPr>
          <w:rFonts w:ascii="Arial" w:hAnsi="Arial" w:cs="Arial"/>
        </w:rPr>
      </w:pPr>
      <w:r w:rsidRPr="001C02E7">
        <w:rPr>
          <w:rFonts w:ascii="Arial" w:hAnsi="Arial" w:cs="Arial"/>
          <w:spacing w:val="-2"/>
          <w:sz w:val="20"/>
        </w:rPr>
        <w:t xml:space="preserve">The FAI Statutes and By-Laws, the Sporting Codes and the respective Event Rules are updated continuously. New rules and procedures are </w:t>
      </w:r>
      <w:r w:rsidR="00382E4E" w:rsidRPr="001C02E7">
        <w:rPr>
          <w:rFonts w:ascii="Arial" w:hAnsi="Arial" w:cs="Arial"/>
          <w:spacing w:val="-2"/>
          <w:sz w:val="20"/>
        </w:rPr>
        <w:t>added,</w:t>
      </w:r>
      <w:r w:rsidRPr="001C02E7">
        <w:rPr>
          <w:rFonts w:ascii="Arial" w:hAnsi="Arial" w:cs="Arial"/>
          <w:spacing w:val="-2"/>
          <w:sz w:val="20"/>
        </w:rPr>
        <w:t xml:space="preserve"> and rules are renumbered. To ensure that Jurors are familiar with changes in the basic documents, the 2001 CIA Plenary decided on a rolling retraining program.</w:t>
      </w:r>
    </w:p>
    <w:p w14:paraId="44FF0E6A" w14:textId="77777777" w:rsidR="00F21804" w:rsidRPr="00D36BB6" w:rsidRDefault="00AC7064">
      <w:pPr>
        <w:tabs>
          <w:tab w:val="right" w:pos="9639"/>
        </w:tabs>
        <w:spacing w:before="57" w:after="57"/>
        <w:jc w:val="both"/>
      </w:pPr>
      <w:r w:rsidRPr="00D36BB6">
        <w:rPr>
          <w:rFonts w:ascii="Arial" w:hAnsi="Arial" w:cs="Arial"/>
          <w:spacing w:val="-2"/>
          <w:sz w:val="20"/>
        </w:rPr>
        <w:t xml:space="preserve">Jurors whose latest test is more than 5 years old shall pass a retest that will be distributed to the jurors concerned by the Jury Board. The test will be an Open Book Test with questions from the latest versions of the normal tests. For Entry Level Jurors </w:t>
      </w:r>
      <w:proofErr w:type="gramStart"/>
      <w:r w:rsidRPr="00D36BB6">
        <w:rPr>
          <w:rFonts w:ascii="Arial" w:hAnsi="Arial" w:cs="Arial"/>
          <w:spacing w:val="-2"/>
          <w:sz w:val="20"/>
        </w:rPr>
        <w:t>the majority of</w:t>
      </w:r>
      <w:proofErr w:type="gramEnd"/>
      <w:r w:rsidRPr="00D36BB6">
        <w:rPr>
          <w:rFonts w:ascii="Arial" w:hAnsi="Arial" w:cs="Arial"/>
          <w:spacing w:val="-2"/>
          <w:sz w:val="20"/>
        </w:rPr>
        <w:t xml:space="preserve"> the questions will be on the FAI Sporting Codes and Event Rules. For Intermediate and Senior Level Jurors there will be additional questions on Event Rules and Event Scoring.</w:t>
      </w:r>
      <w:r w:rsidRPr="00D36BB6">
        <w:rPr>
          <w:rFonts w:ascii="Arial" w:hAnsi="Arial" w:cs="Arial"/>
          <w:spacing w:val="-2"/>
          <w:sz w:val="20"/>
        </w:rPr>
        <w:tab/>
        <w:t>(A2001)</w:t>
      </w:r>
    </w:p>
    <w:p w14:paraId="07D8D75F" w14:textId="77777777" w:rsidR="00F21804" w:rsidRPr="00D36BB6" w:rsidRDefault="00AC7064">
      <w:pPr>
        <w:tabs>
          <w:tab w:val="right" w:pos="9639"/>
        </w:tabs>
        <w:spacing w:before="57" w:after="57"/>
        <w:jc w:val="both"/>
      </w:pPr>
      <w:r w:rsidRPr="00D36BB6">
        <w:rPr>
          <w:rFonts w:ascii="Arial" w:hAnsi="Arial" w:cs="Arial"/>
          <w:spacing w:val="-2"/>
          <w:sz w:val="20"/>
        </w:rPr>
        <w:t>The retest requirement is waived for jurors who have served at CIA events within the previous 5 years.</w:t>
      </w:r>
      <w:r w:rsidRPr="00D36BB6">
        <w:rPr>
          <w:rFonts w:ascii="Arial" w:hAnsi="Arial" w:cs="Arial"/>
          <w:spacing w:val="-2"/>
          <w:sz w:val="20"/>
        </w:rPr>
        <w:tab/>
        <w:t>(A2007)</w:t>
      </w:r>
    </w:p>
    <w:p w14:paraId="018D4CC2" w14:textId="77777777" w:rsidR="00215AF2" w:rsidRDefault="00215AF2">
      <w:pPr>
        <w:suppressAutoHyphens w:val="0"/>
        <w:rPr>
          <w:rFonts w:ascii="Arial" w:hAnsi="Arial" w:cs="Arial"/>
          <w:sz w:val="20"/>
        </w:rPr>
      </w:pPr>
      <w:r>
        <w:rPr>
          <w:rFonts w:ascii="Arial" w:hAnsi="Arial" w:cs="Arial"/>
          <w:sz w:val="20"/>
        </w:rPr>
        <w:br w:type="page"/>
      </w:r>
    </w:p>
    <w:p w14:paraId="3A64CEB2" w14:textId="77777777" w:rsidR="00215AF2" w:rsidRDefault="00AC7064" w:rsidP="00215AF2">
      <w:pPr>
        <w:tabs>
          <w:tab w:val="right" w:pos="9639"/>
        </w:tabs>
        <w:spacing w:before="57" w:after="57"/>
        <w:jc w:val="both"/>
        <w:rPr>
          <w:rFonts w:ascii="Arial" w:hAnsi="Arial" w:cs="Arial"/>
          <w:spacing w:val="-2"/>
          <w:sz w:val="20"/>
        </w:rPr>
      </w:pPr>
      <w:r w:rsidRPr="001C02E7">
        <w:rPr>
          <w:rFonts w:ascii="Arial" w:hAnsi="Arial" w:cs="Arial"/>
          <w:sz w:val="20"/>
        </w:rPr>
        <w:lastRenderedPageBreak/>
        <w:t>J</w:t>
      </w:r>
      <w:r w:rsidRPr="001C02E7">
        <w:rPr>
          <w:rFonts w:ascii="Arial" w:hAnsi="Arial" w:cs="Arial"/>
          <w:spacing w:val="-2"/>
          <w:sz w:val="20"/>
        </w:rPr>
        <w:t xml:space="preserve">urors failing to achieve the 90% result in any test will be informed that they failed without being given details as to the failed test(s) or questions. They will be invited to resubmit the required test paper(s) as soon as possible but within an indicated deadline. If they fail again, or do not resubmit, no further test will be </w:t>
      </w:r>
      <w:proofErr w:type="gramStart"/>
      <w:r w:rsidRPr="001C02E7">
        <w:rPr>
          <w:rFonts w:ascii="Arial" w:hAnsi="Arial" w:cs="Arial"/>
          <w:spacing w:val="-2"/>
          <w:sz w:val="20"/>
        </w:rPr>
        <w:t>allowed</w:t>
      </w:r>
      <w:proofErr w:type="gramEnd"/>
      <w:r w:rsidRPr="001C02E7">
        <w:rPr>
          <w:rFonts w:ascii="Arial" w:hAnsi="Arial" w:cs="Arial"/>
          <w:spacing w:val="-2"/>
          <w:sz w:val="20"/>
        </w:rPr>
        <w:t xml:space="preserve"> and the Juror will be downgraded to the level at which a successful result was achieved.</w:t>
      </w:r>
      <w:r w:rsidRPr="00D36BB6">
        <w:rPr>
          <w:rFonts w:ascii="Arial" w:hAnsi="Arial" w:cs="Arial"/>
          <w:spacing w:val="-2"/>
          <w:sz w:val="20"/>
        </w:rPr>
        <w:tab/>
        <w:t>(A2001)</w:t>
      </w:r>
    </w:p>
    <w:p w14:paraId="1C32206E" w14:textId="4A730A74" w:rsidR="00F21804" w:rsidRPr="00D36BB6" w:rsidRDefault="00AC7064" w:rsidP="00215AF2">
      <w:pPr>
        <w:tabs>
          <w:tab w:val="right" w:pos="9639"/>
        </w:tabs>
        <w:spacing w:before="57" w:after="57"/>
        <w:jc w:val="both"/>
      </w:pPr>
      <w:r w:rsidRPr="00D36BB6">
        <w:rPr>
          <w:rFonts w:ascii="Arial" w:hAnsi="Arial" w:cs="Arial"/>
          <w:b/>
          <w:spacing w:val="-3"/>
          <w:szCs w:val="24"/>
          <w:u w:val="single"/>
        </w:rPr>
        <w:t>1.7. DOWNGRADING PROCEDURES</w:t>
      </w:r>
    </w:p>
    <w:p w14:paraId="6CD204F7" w14:textId="77777777" w:rsidR="00215AF2" w:rsidRDefault="00215AF2">
      <w:pPr>
        <w:pStyle w:val="BodyText"/>
        <w:tabs>
          <w:tab w:val="clear" w:pos="0"/>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rPr>
          <w:rFonts w:ascii="Arial" w:hAnsi="Arial" w:cs="Arial"/>
          <w:lang w:val="en-US"/>
        </w:rPr>
      </w:pPr>
    </w:p>
    <w:p w14:paraId="4A12DCEC" w14:textId="7872F29A" w:rsidR="00F21804" w:rsidRDefault="00AC7064">
      <w:pPr>
        <w:pStyle w:val="BodyText"/>
        <w:tabs>
          <w:tab w:val="clear" w:pos="0"/>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rPr>
          <w:rFonts w:ascii="Arial" w:hAnsi="Arial" w:cs="Arial"/>
          <w:lang w:val="en-US"/>
        </w:rPr>
      </w:pPr>
      <w:r w:rsidRPr="00D36BB6">
        <w:rPr>
          <w:rFonts w:ascii="Arial" w:hAnsi="Arial" w:cs="Arial"/>
          <w:lang w:val="en-US"/>
        </w:rPr>
        <w:t xml:space="preserve">Jurors can be downgraded or get temporarily or permanently removed from the list by: </w:t>
      </w:r>
    </w:p>
    <w:p w14:paraId="2CB2BF63" w14:textId="77777777" w:rsidR="00FC6002" w:rsidRPr="00D36BB6" w:rsidRDefault="00FC6002">
      <w:pPr>
        <w:pStyle w:val="BodyText"/>
        <w:tabs>
          <w:tab w:val="clear" w:pos="0"/>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p>
    <w:p w14:paraId="50B23614" w14:textId="77777777" w:rsidR="00F21804" w:rsidRPr="00D36BB6" w:rsidRDefault="00AC7064">
      <w:pPr>
        <w:pStyle w:val="BodyText"/>
        <w:numPr>
          <w:ilvl w:val="0"/>
          <w:numId w:val="4"/>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 xml:space="preserve">their own request </w:t>
      </w:r>
    </w:p>
    <w:p w14:paraId="5FD19021" w14:textId="77777777" w:rsidR="00F21804" w:rsidRPr="00D36BB6" w:rsidRDefault="00AC7064">
      <w:pPr>
        <w:pStyle w:val="BodyText"/>
        <w:numPr>
          <w:ilvl w:val="0"/>
          <w:numId w:val="4"/>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 xml:space="preserve">on request of the NAC </w:t>
      </w:r>
    </w:p>
    <w:p w14:paraId="05932D4A" w14:textId="77777777" w:rsidR="00F21804" w:rsidRPr="00D36BB6" w:rsidRDefault="00AC7064">
      <w:pPr>
        <w:pStyle w:val="BodyText"/>
        <w:numPr>
          <w:ilvl w:val="0"/>
          <w:numId w:val="4"/>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For not following the principles and procedures of the Jury Handbook</w:t>
      </w:r>
    </w:p>
    <w:p w14:paraId="7A3D278D" w14:textId="77777777" w:rsidR="00F21804" w:rsidRPr="00D36BB6" w:rsidRDefault="00AC7064">
      <w:pPr>
        <w:pStyle w:val="BodyText"/>
        <w:numPr>
          <w:ilvl w:val="0"/>
          <w:numId w:val="4"/>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 xml:space="preserve">For poor performance as jurors </w:t>
      </w:r>
    </w:p>
    <w:p w14:paraId="17234ADB" w14:textId="77777777" w:rsidR="00F21804" w:rsidRPr="00D36BB6" w:rsidRDefault="00AC7064">
      <w:pPr>
        <w:pStyle w:val="BodyText"/>
        <w:numPr>
          <w:ilvl w:val="0"/>
          <w:numId w:val="4"/>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spacing w:val="-3"/>
          <w:lang w:val="en-US"/>
        </w:rPr>
        <w:t>For not meeting their obligations to attend events assigned</w:t>
      </w:r>
    </w:p>
    <w:p w14:paraId="39BFE167" w14:textId="77777777" w:rsidR="001C02E7" w:rsidRDefault="001C02E7">
      <w:pPr>
        <w:pStyle w:val="BodyText"/>
        <w:tabs>
          <w:tab w:val="clear" w:pos="0"/>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spacing w:before="57"/>
        <w:rPr>
          <w:rFonts w:ascii="Arial" w:hAnsi="Arial" w:cs="Arial"/>
          <w:lang w:val="en-US"/>
        </w:rPr>
      </w:pPr>
    </w:p>
    <w:p w14:paraId="3FFB6623" w14:textId="787EF668" w:rsidR="00F21804" w:rsidRDefault="00AC7064">
      <w:pPr>
        <w:pStyle w:val="BodyText"/>
        <w:tabs>
          <w:tab w:val="clear" w:pos="0"/>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spacing w:before="57"/>
        <w:rPr>
          <w:rFonts w:ascii="Arial" w:hAnsi="Arial" w:cs="Arial"/>
          <w:lang w:val="en-US"/>
        </w:rPr>
      </w:pPr>
      <w:r w:rsidRPr="00D36BB6">
        <w:rPr>
          <w:rFonts w:ascii="Arial" w:hAnsi="Arial" w:cs="Arial"/>
          <w:lang w:val="en-US"/>
        </w:rPr>
        <w:t xml:space="preserve">The downgrading/removal process may include: </w:t>
      </w:r>
    </w:p>
    <w:p w14:paraId="057C74B9" w14:textId="77777777" w:rsidR="001C02E7" w:rsidRDefault="001C02E7">
      <w:pPr>
        <w:pStyle w:val="BodyText"/>
        <w:tabs>
          <w:tab w:val="clear" w:pos="0"/>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spacing w:before="57"/>
        <w:rPr>
          <w:rFonts w:ascii="Arial" w:hAnsi="Arial" w:cs="Arial"/>
          <w:lang w:val="en-US"/>
        </w:rPr>
      </w:pPr>
    </w:p>
    <w:p w14:paraId="2A8A177F" w14:textId="77777777" w:rsidR="00F21804" w:rsidRPr="00D36BB6" w:rsidRDefault="00AC7064">
      <w:pPr>
        <w:pStyle w:val="BodyText"/>
        <w:numPr>
          <w:ilvl w:val="0"/>
          <w:numId w:val="5"/>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 xml:space="preserve">Review of the situation by the Jury Board </w:t>
      </w:r>
    </w:p>
    <w:p w14:paraId="0EB42141" w14:textId="77777777" w:rsidR="00F21804" w:rsidRPr="00D36BB6" w:rsidRDefault="00AC7064">
      <w:pPr>
        <w:pStyle w:val="BodyText"/>
        <w:numPr>
          <w:ilvl w:val="0"/>
          <w:numId w:val="5"/>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 xml:space="preserve">Notification to the Juror by the Jury Board of action taken </w:t>
      </w:r>
    </w:p>
    <w:p w14:paraId="2F6C8458" w14:textId="77777777" w:rsidR="00F21804" w:rsidRPr="00D36BB6" w:rsidRDefault="00AC7064">
      <w:pPr>
        <w:pStyle w:val="BodyText"/>
        <w:numPr>
          <w:ilvl w:val="0"/>
          <w:numId w:val="5"/>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 xml:space="preserve">Appeal process </w:t>
      </w:r>
    </w:p>
    <w:p w14:paraId="711DF39D" w14:textId="77777777" w:rsidR="00F21804" w:rsidRPr="00D36BB6" w:rsidRDefault="00AC7064">
      <w:pPr>
        <w:pStyle w:val="BodyText"/>
        <w:numPr>
          <w:ilvl w:val="0"/>
          <w:numId w:val="5"/>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pPr>
      <w:r w:rsidRPr="00D36BB6">
        <w:rPr>
          <w:rFonts w:ascii="Arial" w:hAnsi="Arial" w:cs="Arial"/>
          <w:lang w:val="en-US"/>
        </w:rPr>
        <w:t>Decision by the Jury Board</w:t>
      </w:r>
    </w:p>
    <w:p w14:paraId="2517D176" w14:textId="77777777" w:rsidR="00F21804" w:rsidRPr="00D36BB6" w:rsidRDefault="00AC7064">
      <w:pPr>
        <w:pStyle w:val="BodyText"/>
        <w:numPr>
          <w:ilvl w:val="0"/>
          <w:numId w:val="5"/>
        </w:numPr>
        <w:tabs>
          <w:tab w:val="clear" w:pos="306"/>
          <w:tab w:val="clear" w:pos="518"/>
          <w:tab w:val="clear" w:pos="864"/>
          <w:tab w:val="clear" w:pos="1152"/>
          <w:tab w:val="clear" w:pos="1408"/>
          <w:tab w:val="clear" w:pos="1728"/>
          <w:tab w:val="clear" w:pos="1958"/>
          <w:tab w:val="clear" w:pos="2264"/>
          <w:tab w:val="clear" w:pos="2570"/>
          <w:tab w:val="clear" w:pos="2815"/>
          <w:tab w:val="clear" w:pos="3121"/>
          <w:tab w:val="clear" w:pos="3427"/>
          <w:tab w:val="clear" w:pos="3672"/>
          <w:tab w:val="clear" w:pos="3978"/>
          <w:tab w:val="clear" w:pos="4223"/>
          <w:tab w:val="clear" w:pos="4529"/>
          <w:tab w:val="clear" w:pos="4835"/>
          <w:tab w:val="clear" w:pos="5080"/>
          <w:tab w:val="clear" w:pos="5386"/>
          <w:tab w:val="clear" w:pos="5692"/>
          <w:tab w:val="clear" w:pos="5936"/>
          <w:tab w:val="clear" w:pos="6242"/>
          <w:tab w:val="clear" w:pos="6487"/>
          <w:tab w:val="clear" w:pos="6793"/>
          <w:tab w:val="clear" w:pos="7333"/>
          <w:tab w:val="clear" w:pos="7921"/>
          <w:tab w:val="clear" w:pos="8450"/>
          <w:tab w:val="clear" w:pos="9038"/>
          <w:tab w:val="clear" w:pos="9626"/>
          <w:tab w:val="clear" w:pos="10156"/>
          <w:tab w:val="clear" w:pos="10744"/>
        </w:tabs>
        <w:jc w:val="left"/>
      </w:pPr>
      <w:r w:rsidRPr="00D36BB6">
        <w:rPr>
          <w:rFonts w:ascii="Arial" w:hAnsi="Arial" w:cs="Arial"/>
          <w:lang w:val="en-US"/>
        </w:rPr>
        <w:t xml:space="preserve">Final step: Notify the Plenary of Jury Board actions </w:t>
      </w:r>
    </w:p>
    <w:p w14:paraId="1DCB666C" w14:textId="77777777" w:rsidR="00F21804" w:rsidRPr="00D36BB6" w:rsidRDefault="00AC7064">
      <w:pPr>
        <w:jc w:val="right"/>
      </w:pPr>
      <w:r w:rsidRPr="00D36BB6">
        <w:rPr>
          <w:rFonts w:ascii="Arial" w:hAnsi="Arial" w:cs="Arial"/>
          <w:spacing w:val="-2"/>
          <w:sz w:val="20"/>
        </w:rPr>
        <w:t>(A2012)</w:t>
      </w:r>
    </w:p>
    <w:p w14:paraId="1F250CD0" w14:textId="77777777" w:rsidR="00F21804" w:rsidRPr="00D36BB6" w:rsidRDefault="00AC7064">
      <w:pPr>
        <w:jc w:val="center"/>
      </w:pPr>
      <w:r w:rsidRPr="00D36BB6">
        <w:rPr>
          <w:rFonts w:ascii="Arial" w:hAnsi="Arial" w:cs="Arial"/>
          <w:spacing w:val="-2"/>
          <w:sz w:val="20"/>
        </w:rPr>
        <w:t>_____________________________________________</w:t>
      </w:r>
    </w:p>
    <w:p w14:paraId="6B69374A" w14:textId="77777777" w:rsidR="00F21804" w:rsidRPr="00D36BB6" w:rsidRDefault="00F21804">
      <w:pPr>
        <w:jc w:val="center"/>
        <w:rPr>
          <w:rFonts w:ascii="Arial" w:hAnsi="Arial" w:cs="Arial"/>
          <w:spacing w:val="-2"/>
          <w:sz w:val="20"/>
        </w:rPr>
      </w:pPr>
    </w:p>
    <w:p w14:paraId="3E7B06C5" w14:textId="4CC3508A" w:rsidR="00F21804" w:rsidRPr="00D36BB6" w:rsidRDefault="00AC7064">
      <w:pPr>
        <w:pageBreakBefore/>
        <w:jc w:val="center"/>
      </w:pPr>
      <w:r w:rsidRPr="00D36BB6">
        <w:rPr>
          <w:rFonts w:ascii="Arial" w:hAnsi="Arial" w:cs="Arial"/>
          <w:b/>
          <w:sz w:val="28"/>
        </w:rPr>
        <w:lastRenderedPageBreak/>
        <w:t xml:space="preserve">CHAPTER </w:t>
      </w:r>
      <w:r w:rsidR="00FC6002" w:rsidRPr="00D36BB6">
        <w:rPr>
          <w:rFonts w:ascii="Arial" w:hAnsi="Arial" w:cs="Arial"/>
          <w:b/>
          <w:sz w:val="28"/>
        </w:rPr>
        <w:t>2 -</w:t>
      </w:r>
      <w:r w:rsidRPr="00D36BB6">
        <w:rPr>
          <w:rFonts w:ascii="Arial" w:hAnsi="Arial" w:cs="Arial"/>
          <w:b/>
          <w:sz w:val="28"/>
        </w:rPr>
        <w:t xml:space="preserve"> JURY APPOINTMENT AND PROCEDURES</w:t>
      </w:r>
    </w:p>
    <w:p w14:paraId="10BF9B32" w14:textId="77777777" w:rsidR="00F21804" w:rsidRPr="00D36BB6" w:rsidRDefault="00AC7064">
      <w:pPr>
        <w:spacing w:before="283" w:after="113"/>
        <w:jc w:val="both"/>
      </w:pPr>
      <w:r w:rsidRPr="00D36BB6">
        <w:rPr>
          <w:rFonts w:ascii="Arial" w:hAnsi="Arial" w:cs="Arial"/>
          <w:b/>
          <w:spacing w:val="-2"/>
          <w:u w:val="single"/>
        </w:rPr>
        <w:t>2.1. APPOINTMENT</w:t>
      </w:r>
    </w:p>
    <w:p w14:paraId="21B188A9" w14:textId="77777777" w:rsidR="00F21804" w:rsidRPr="00D36BB6" w:rsidRDefault="00AC7064">
      <w:pPr>
        <w:jc w:val="both"/>
      </w:pPr>
      <w:r w:rsidRPr="00D36BB6">
        <w:rPr>
          <w:rFonts w:ascii="Arial" w:hAnsi="Arial" w:cs="Arial"/>
          <w:spacing w:val="-2"/>
          <w:sz w:val="20"/>
        </w:rPr>
        <w:t xml:space="preserve">Any FAI First Category International Sporting Event in aerostation, shall have a NOMINATED JURY of three or five persons and in which the President and Members are appointed by the CIA. The Jury President and Jury Members must represent different </w:t>
      </w:r>
      <w:proofErr w:type="gramStart"/>
      <w:r w:rsidRPr="00D36BB6">
        <w:rPr>
          <w:rFonts w:ascii="Arial" w:hAnsi="Arial" w:cs="Arial"/>
          <w:spacing w:val="-2"/>
          <w:sz w:val="20"/>
        </w:rPr>
        <w:t>NAC's</w:t>
      </w:r>
      <w:proofErr w:type="gramEnd"/>
      <w:r w:rsidRPr="00D36BB6">
        <w:rPr>
          <w:rFonts w:ascii="Arial" w:hAnsi="Arial" w:cs="Arial"/>
          <w:spacing w:val="-2"/>
          <w:sz w:val="20"/>
        </w:rPr>
        <w:t xml:space="preserve"> and the Jury President may not be of the same nationality as the organizing NAC.</w:t>
      </w:r>
    </w:p>
    <w:p w14:paraId="32D4776A" w14:textId="77777777" w:rsidR="00F21804" w:rsidRPr="00D36BB6" w:rsidRDefault="00F21804">
      <w:pPr>
        <w:jc w:val="both"/>
        <w:rPr>
          <w:rFonts w:ascii="Arial" w:hAnsi="Arial" w:cs="Arial"/>
          <w:spacing w:val="-2"/>
          <w:sz w:val="20"/>
        </w:rPr>
      </w:pPr>
    </w:p>
    <w:p w14:paraId="1BF5E3F1" w14:textId="06EA7295" w:rsidR="00F21804" w:rsidRPr="00D36BB6" w:rsidRDefault="00C93162" w:rsidP="003F2945">
      <w:pPr>
        <w:jc w:val="both"/>
        <w:rPr>
          <w:rFonts w:ascii="Arial" w:hAnsi="Arial" w:cs="Arial"/>
          <w:spacing w:val="-2"/>
          <w:sz w:val="20"/>
        </w:rPr>
      </w:pPr>
      <w:r w:rsidRPr="00D36BB6">
        <w:rPr>
          <w:rFonts w:ascii="Arial" w:hAnsi="Arial" w:cs="Arial"/>
          <w:spacing w:val="-2"/>
          <w:sz w:val="20"/>
        </w:rPr>
        <w:t>Organizing NACs, wishing to propose Jury Members for their event, must propose with the sanction application for their event twice the number of approved Jurors (from the CIA's list of approved Jurors and qualified for the relevant category of event) than they wish to have on the Jury (six persons for a Jury of three, ten persons for a Jury of five).</w:t>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t>(A2021)</w:t>
      </w:r>
    </w:p>
    <w:p w14:paraId="43366480" w14:textId="77777777" w:rsidR="00B8568F" w:rsidRPr="00D36BB6" w:rsidRDefault="00B8568F" w:rsidP="003F2945">
      <w:pPr>
        <w:jc w:val="both"/>
        <w:rPr>
          <w:rFonts w:ascii="Arial" w:hAnsi="Arial" w:cs="Arial"/>
          <w:spacing w:val="-2"/>
          <w:sz w:val="20"/>
        </w:rPr>
      </w:pPr>
    </w:p>
    <w:p w14:paraId="18BA5513" w14:textId="01E3C12D" w:rsidR="00B8568F" w:rsidRPr="00D36BB6" w:rsidRDefault="00B8568F" w:rsidP="003F2945">
      <w:pPr>
        <w:suppressAutoHyphens w:val="0"/>
        <w:jc w:val="both"/>
        <w:rPr>
          <w:rFonts w:ascii="Arial" w:hAnsi="Arial" w:cs="Arial"/>
          <w:spacing w:val="-2"/>
          <w:sz w:val="20"/>
        </w:rPr>
      </w:pPr>
      <w:bookmarkStart w:id="1" w:name="_Hlk164933420"/>
      <w:r w:rsidRPr="00D36BB6">
        <w:rPr>
          <w:rFonts w:ascii="Arial" w:hAnsi="Arial" w:cs="Arial"/>
          <w:spacing w:val="-2"/>
          <w:sz w:val="20"/>
        </w:rPr>
        <w:t xml:space="preserve">The proposed Jury Members’ written acceptance confirmations should ideally be presented to the CIA Event Development Service (EDS) with the event sanction application, but must be received by the </w:t>
      </w:r>
      <w:bookmarkStart w:id="2" w:name="_Hlk64737410"/>
      <w:r w:rsidRPr="00D36BB6">
        <w:rPr>
          <w:rFonts w:ascii="Arial" w:hAnsi="Arial" w:cs="Arial"/>
          <w:spacing w:val="-2"/>
          <w:sz w:val="20"/>
        </w:rPr>
        <w:t>CIA Event Development Service (EDS)</w:t>
      </w:r>
      <w:r w:rsidR="00215AF2">
        <w:rPr>
          <w:rFonts w:ascii="Arial" w:hAnsi="Arial" w:cs="Arial"/>
          <w:spacing w:val="-2"/>
          <w:sz w:val="20"/>
        </w:rPr>
        <w:t xml:space="preserve"> </w:t>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t>(A2021)</w:t>
      </w:r>
    </w:p>
    <w:p w14:paraId="3F5E73D3" w14:textId="77777777" w:rsidR="00B8568F" w:rsidRPr="00D36BB6" w:rsidRDefault="00B8568F" w:rsidP="003F2945">
      <w:pPr>
        <w:suppressAutoHyphens w:val="0"/>
        <w:jc w:val="both"/>
        <w:rPr>
          <w:rFonts w:ascii="Arial" w:hAnsi="Arial" w:cs="Arial"/>
          <w:spacing w:val="-2"/>
          <w:sz w:val="20"/>
        </w:rPr>
      </w:pPr>
    </w:p>
    <w:p w14:paraId="258E28CA" w14:textId="71A8C4F9" w:rsidR="00B8568F" w:rsidRPr="00D36BB6" w:rsidRDefault="00B8568F" w:rsidP="003F2945">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 xml:space="preserve">for World- and Continental Championships </w:t>
      </w:r>
      <w:bookmarkEnd w:id="2"/>
      <w:r w:rsidRPr="00D36BB6">
        <w:rPr>
          <w:rFonts w:ascii="Arial" w:hAnsi="Arial" w:cs="Arial"/>
          <w:spacing w:val="-2"/>
          <w:sz w:val="20"/>
        </w:rPr>
        <w:t>at least 60 days before the CIA Plenary meeting the year before the year scheduled for the Event,</w:t>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t>(A2021)</w:t>
      </w:r>
    </w:p>
    <w:bookmarkEnd w:id="1"/>
    <w:p w14:paraId="59BF9DA1" w14:textId="77777777" w:rsidR="00B8568F" w:rsidRPr="00D36BB6" w:rsidRDefault="00B8568F" w:rsidP="003F2945">
      <w:pPr>
        <w:suppressAutoHyphens w:val="0"/>
        <w:ind w:left="720"/>
        <w:contextualSpacing/>
        <w:jc w:val="both"/>
        <w:rPr>
          <w:rFonts w:ascii="Arial" w:hAnsi="Arial" w:cs="Arial"/>
          <w:spacing w:val="-2"/>
          <w:sz w:val="20"/>
        </w:rPr>
      </w:pPr>
    </w:p>
    <w:p w14:paraId="270F17EF" w14:textId="06C8160B" w:rsidR="00B8568F" w:rsidRPr="00D36BB6" w:rsidRDefault="00B8568F" w:rsidP="003F2945">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for all other CAT1 events, including the Coupe Gordon Bennett, at least 60 days before the CIA Plenary meeting the year of the event.</w:t>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t>(A2021)</w:t>
      </w:r>
    </w:p>
    <w:p w14:paraId="0915FBA0" w14:textId="77777777" w:rsidR="00B8568F" w:rsidRPr="00D36BB6" w:rsidRDefault="00B8568F" w:rsidP="003F2945">
      <w:pPr>
        <w:jc w:val="both"/>
        <w:rPr>
          <w:rFonts w:ascii="Arial" w:hAnsi="Arial" w:cs="Arial"/>
          <w:spacing w:val="-2"/>
          <w:sz w:val="20"/>
        </w:rPr>
      </w:pPr>
    </w:p>
    <w:p w14:paraId="2B62EDC3" w14:textId="77777777" w:rsidR="00F21804" w:rsidRPr="00D36BB6" w:rsidRDefault="00F21804">
      <w:pPr>
        <w:jc w:val="both"/>
        <w:rPr>
          <w:rFonts w:ascii="Arial" w:hAnsi="Arial" w:cs="Arial"/>
          <w:spacing w:val="-2"/>
          <w:sz w:val="20"/>
        </w:rPr>
      </w:pPr>
    </w:p>
    <w:p w14:paraId="0D481401" w14:textId="038CA988" w:rsidR="00B8568F" w:rsidRPr="00D36BB6" w:rsidRDefault="00B8568F" w:rsidP="003F2945">
      <w:pPr>
        <w:suppressAutoHyphens w:val="0"/>
        <w:jc w:val="both"/>
        <w:rPr>
          <w:rFonts w:ascii="Arial" w:hAnsi="Arial" w:cs="Arial"/>
          <w:spacing w:val="-2"/>
          <w:sz w:val="20"/>
        </w:rPr>
      </w:pPr>
      <w:r w:rsidRPr="00D36BB6">
        <w:rPr>
          <w:rFonts w:ascii="Arial" w:hAnsi="Arial" w:cs="Arial"/>
          <w:spacing w:val="-2"/>
          <w:sz w:val="20"/>
        </w:rPr>
        <w:t>At the CIA Plenary meeting the year before the year scheduled for the Event, for World- and Continental Championships, and at the CIA Plenary meeting the year of the event, for all other CAT1 events, including the Coupe Gordon Bennett, the CIA Jury Board shall</w:t>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r>
      <w:r w:rsidR="009808BF" w:rsidRPr="00D36BB6">
        <w:rPr>
          <w:rFonts w:ascii="Arial" w:hAnsi="Arial" w:cs="Arial"/>
          <w:spacing w:val="-2"/>
          <w:sz w:val="20"/>
        </w:rPr>
        <w:tab/>
        <w:t>(A2021)</w:t>
      </w:r>
    </w:p>
    <w:p w14:paraId="21342CC1" w14:textId="77777777" w:rsidR="00B8568F" w:rsidRPr="00D36BB6" w:rsidRDefault="00B8568F" w:rsidP="003F2945">
      <w:pPr>
        <w:suppressAutoHyphens w:val="0"/>
        <w:jc w:val="both"/>
        <w:rPr>
          <w:rFonts w:ascii="Calibri" w:eastAsia="SimSun" w:hAnsi="Calibri" w:cs="Calibri"/>
          <w:color w:val="00000A"/>
          <w:spacing w:val="-2"/>
          <w:kern w:val="2"/>
          <w:sz w:val="22"/>
          <w:szCs w:val="22"/>
          <w:lang w:bidi="hi-IN"/>
        </w:rPr>
      </w:pPr>
    </w:p>
    <w:p w14:paraId="69A5990A" w14:textId="1A494ECA" w:rsidR="00B8568F" w:rsidRPr="00D36BB6" w:rsidRDefault="00B8568F" w:rsidP="003F2945">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 xml:space="preserve">select from the proposed Jurors (if any) the eligible Jury President and Members, according to their qualifications, their experience, their </w:t>
      </w:r>
      <w:r w:rsidR="001C02E7" w:rsidRPr="00D36BB6">
        <w:rPr>
          <w:rFonts w:ascii="Arial" w:hAnsi="Arial" w:cs="Arial"/>
          <w:spacing w:val="-2"/>
          <w:sz w:val="20"/>
        </w:rPr>
        <w:t>availability,</w:t>
      </w:r>
      <w:r w:rsidRPr="00D36BB6">
        <w:rPr>
          <w:rFonts w:ascii="Arial" w:hAnsi="Arial" w:cs="Arial"/>
          <w:spacing w:val="-2"/>
          <w:sz w:val="20"/>
        </w:rPr>
        <w:t xml:space="preserve"> and the number of Juries they served on during the previous two years,</w:t>
      </w:r>
      <w:r w:rsidR="00E7061A" w:rsidRPr="00D36BB6">
        <w:rPr>
          <w:rFonts w:ascii="Arial" w:hAnsi="Arial" w:cs="Arial"/>
          <w:spacing w:val="-2"/>
          <w:sz w:val="20"/>
        </w:rPr>
        <w:t xml:space="preserve"> </w:t>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t>(A2021)</w:t>
      </w:r>
    </w:p>
    <w:p w14:paraId="10ED05ED" w14:textId="77777777" w:rsidR="00B8568F" w:rsidRPr="00D36BB6" w:rsidRDefault="00B8568F" w:rsidP="00B8568F">
      <w:pPr>
        <w:suppressAutoHyphens w:val="0"/>
        <w:ind w:left="720"/>
        <w:contextualSpacing/>
        <w:jc w:val="both"/>
        <w:rPr>
          <w:rFonts w:ascii="Arial" w:hAnsi="Arial" w:cs="Arial"/>
          <w:spacing w:val="-2"/>
          <w:sz w:val="20"/>
        </w:rPr>
      </w:pPr>
    </w:p>
    <w:p w14:paraId="70092126" w14:textId="77777777" w:rsidR="00B8568F" w:rsidRPr="00D36BB6" w:rsidRDefault="00B8568F" w:rsidP="00B8568F">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retain the non-selected eligible Jurors (if any) as alternate Jury Members to serve in case of necessary replacement,</w:t>
      </w:r>
    </w:p>
    <w:p w14:paraId="294996A8" w14:textId="13F3D0ED" w:rsidR="00B8568F" w:rsidRPr="00D36BB6" w:rsidRDefault="00B8568F" w:rsidP="003F2945">
      <w:pPr>
        <w:suppressAutoHyphens w:val="0"/>
        <w:spacing w:before="240" w:after="113"/>
        <w:jc w:val="both"/>
        <w:rPr>
          <w:rFonts w:ascii="Arial" w:hAnsi="Arial" w:cs="Arial"/>
          <w:spacing w:val="-2"/>
          <w:sz w:val="20"/>
        </w:rPr>
      </w:pPr>
      <w:r w:rsidRPr="00D36BB6">
        <w:rPr>
          <w:rFonts w:ascii="Arial" w:hAnsi="Arial" w:cs="Arial"/>
          <w:spacing w:val="-2"/>
          <w:sz w:val="20"/>
        </w:rPr>
        <w:t xml:space="preserve">If the organisers fail to propose any event Jury Members or if they fail to provide the proposed Jury Members’ written acceptance confirmations, the Jury Board shall select the Jury President and/or Jury Members from the CIA Approved Jurors list from all eligible juror levels, according to their qualifications, their experience, their availability and the number of Juries they served on during the previous two years, </w:t>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215AF2">
        <w:rPr>
          <w:rFonts w:ascii="Arial" w:hAnsi="Arial" w:cs="Arial"/>
          <w:spacing w:val="-2"/>
          <w:sz w:val="20"/>
        </w:rPr>
        <w:tab/>
      </w:r>
      <w:r w:rsidR="00215AF2">
        <w:rPr>
          <w:rFonts w:ascii="Arial" w:hAnsi="Arial" w:cs="Arial"/>
          <w:spacing w:val="-2"/>
          <w:sz w:val="20"/>
        </w:rPr>
        <w:tab/>
      </w:r>
      <w:r w:rsidR="00215AF2">
        <w:rPr>
          <w:rFonts w:ascii="Arial" w:hAnsi="Arial" w:cs="Arial"/>
          <w:spacing w:val="-2"/>
          <w:sz w:val="20"/>
        </w:rPr>
        <w:tab/>
      </w:r>
      <w:r w:rsidR="00215AF2">
        <w:rPr>
          <w:rFonts w:ascii="Arial" w:hAnsi="Arial" w:cs="Arial"/>
          <w:spacing w:val="-2"/>
          <w:sz w:val="20"/>
        </w:rPr>
        <w:tab/>
      </w:r>
      <w:r w:rsidR="00215AF2">
        <w:rPr>
          <w:rFonts w:ascii="Arial" w:hAnsi="Arial" w:cs="Arial"/>
          <w:spacing w:val="-2"/>
          <w:sz w:val="20"/>
        </w:rPr>
        <w:tab/>
      </w:r>
      <w:r w:rsidR="00215AF2">
        <w:rPr>
          <w:rFonts w:ascii="Arial" w:hAnsi="Arial" w:cs="Arial"/>
          <w:spacing w:val="-2"/>
          <w:sz w:val="20"/>
        </w:rPr>
        <w:tab/>
      </w:r>
      <w:r w:rsidR="00215AF2">
        <w:rPr>
          <w:rFonts w:ascii="Arial" w:hAnsi="Arial" w:cs="Arial"/>
          <w:spacing w:val="-2"/>
          <w:sz w:val="20"/>
        </w:rPr>
        <w:tab/>
      </w:r>
      <w:r w:rsidR="00215AF2">
        <w:rPr>
          <w:rFonts w:ascii="Arial" w:hAnsi="Arial" w:cs="Arial"/>
          <w:spacing w:val="-2"/>
          <w:sz w:val="20"/>
        </w:rPr>
        <w:tab/>
      </w:r>
      <w:r w:rsidR="00E7061A" w:rsidRPr="00D36BB6">
        <w:rPr>
          <w:rFonts w:ascii="Arial" w:hAnsi="Arial" w:cs="Arial"/>
          <w:spacing w:val="-2"/>
          <w:sz w:val="20"/>
        </w:rPr>
        <w:t>(A2021)</w:t>
      </w:r>
    </w:p>
    <w:p w14:paraId="07257B95" w14:textId="77777777" w:rsidR="00B8568F" w:rsidRPr="00D36BB6" w:rsidRDefault="00B8568F" w:rsidP="00B8568F">
      <w:pPr>
        <w:suppressAutoHyphens w:val="0"/>
        <w:spacing w:before="240" w:after="113"/>
        <w:jc w:val="both"/>
        <w:rPr>
          <w:rFonts w:ascii="Arial" w:hAnsi="Arial" w:cs="Arial"/>
          <w:spacing w:val="-2"/>
          <w:sz w:val="20"/>
        </w:rPr>
      </w:pPr>
      <w:r w:rsidRPr="00D36BB6">
        <w:rPr>
          <w:rFonts w:ascii="Arial" w:hAnsi="Arial" w:cs="Arial"/>
          <w:spacing w:val="-2"/>
          <w:sz w:val="20"/>
        </w:rPr>
        <w:t>The CIA Jury Board shall recommend the selected Jury and alternate Jury Members (if any) for appointment to the CIA Plenary.</w:t>
      </w:r>
    </w:p>
    <w:p w14:paraId="4402C0B8" w14:textId="77777777" w:rsidR="00F21804" w:rsidRPr="00D36BB6" w:rsidRDefault="00AC7064">
      <w:pPr>
        <w:jc w:val="both"/>
      </w:pPr>
      <w:r w:rsidRPr="00D36BB6">
        <w:rPr>
          <w:rFonts w:ascii="Arial" w:hAnsi="Arial" w:cs="Arial"/>
          <w:spacing w:val="-2"/>
          <w:sz w:val="20"/>
        </w:rPr>
        <w:t>The following appointment conditions apply to all approved Jurors:</w:t>
      </w:r>
    </w:p>
    <w:p w14:paraId="38A83886" w14:textId="77777777" w:rsidR="00F21804" w:rsidRPr="00D36BB6" w:rsidRDefault="00F21804">
      <w:pPr>
        <w:jc w:val="both"/>
        <w:rPr>
          <w:rFonts w:ascii="Arial" w:hAnsi="Arial" w:cs="Arial"/>
          <w:spacing w:val="-2"/>
          <w:sz w:val="20"/>
        </w:rPr>
      </w:pPr>
    </w:p>
    <w:p w14:paraId="4BE33000" w14:textId="3A19C613" w:rsidR="00866448" w:rsidRDefault="00866448" w:rsidP="00BD6F31">
      <w:pPr>
        <w:numPr>
          <w:ilvl w:val="0"/>
          <w:numId w:val="11"/>
        </w:numPr>
        <w:suppressAutoHyphens w:val="0"/>
        <w:contextualSpacing/>
        <w:jc w:val="both"/>
        <w:rPr>
          <w:rFonts w:ascii="Arial" w:hAnsi="Arial" w:cs="Arial"/>
          <w:spacing w:val="-2"/>
          <w:sz w:val="20"/>
        </w:rPr>
      </w:pPr>
      <w:r w:rsidRPr="00215AF2">
        <w:rPr>
          <w:rFonts w:ascii="Arial" w:hAnsi="Arial" w:cs="Arial"/>
          <w:spacing w:val="-2"/>
          <w:sz w:val="20"/>
        </w:rPr>
        <w:t>No Juror from any level shall be appointed by the CIA to serve on more than two events during one calendar year.  A juror shall only serve as Jury President at one event during the same calendar year.</w:t>
      </w:r>
      <w:r w:rsidR="00215AF2" w:rsidRPr="00215AF2">
        <w:rPr>
          <w:rFonts w:ascii="Arial" w:hAnsi="Arial" w:cs="Arial"/>
          <w:spacing w:val="-2"/>
          <w:sz w:val="20"/>
        </w:rPr>
        <w:t xml:space="preserve"> </w:t>
      </w:r>
      <w:r w:rsidR="00E7061A" w:rsidRPr="00215AF2">
        <w:rPr>
          <w:rFonts w:ascii="Arial" w:hAnsi="Arial" w:cs="Arial"/>
          <w:spacing w:val="-2"/>
          <w:sz w:val="20"/>
        </w:rPr>
        <w:tab/>
      </w:r>
      <w:r w:rsidR="00E7061A" w:rsidRPr="00215AF2">
        <w:rPr>
          <w:rFonts w:ascii="Arial" w:hAnsi="Arial" w:cs="Arial"/>
          <w:spacing w:val="-2"/>
          <w:sz w:val="20"/>
        </w:rPr>
        <w:tab/>
      </w:r>
      <w:r w:rsidR="00E7061A" w:rsidRPr="00215AF2">
        <w:rPr>
          <w:rFonts w:ascii="Arial" w:hAnsi="Arial" w:cs="Arial"/>
          <w:spacing w:val="-2"/>
          <w:sz w:val="20"/>
        </w:rPr>
        <w:tab/>
      </w:r>
      <w:r w:rsidR="00E7061A" w:rsidRPr="00215AF2">
        <w:rPr>
          <w:rFonts w:ascii="Arial" w:hAnsi="Arial" w:cs="Arial"/>
          <w:spacing w:val="-2"/>
          <w:sz w:val="20"/>
        </w:rPr>
        <w:tab/>
      </w:r>
      <w:r w:rsidR="00E7061A" w:rsidRPr="00215AF2">
        <w:rPr>
          <w:rFonts w:ascii="Arial" w:hAnsi="Arial" w:cs="Arial"/>
          <w:spacing w:val="-2"/>
          <w:sz w:val="20"/>
        </w:rPr>
        <w:tab/>
      </w:r>
      <w:r w:rsidR="00E7061A" w:rsidRPr="00215AF2">
        <w:rPr>
          <w:rFonts w:ascii="Arial" w:hAnsi="Arial" w:cs="Arial"/>
          <w:spacing w:val="-2"/>
          <w:sz w:val="20"/>
        </w:rPr>
        <w:tab/>
      </w:r>
      <w:r w:rsidR="00E7061A" w:rsidRPr="00215AF2">
        <w:rPr>
          <w:rFonts w:ascii="Arial" w:hAnsi="Arial" w:cs="Arial"/>
          <w:spacing w:val="-2"/>
          <w:sz w:val="20"/>
        </w:rPr>
        <w:tab/>
      </w:r>
      <w:r w:rsidR="00E7061A" w:rsidRPr="00215AF2">
        <w:rPr>
          <w:rFonts w:ascii="Arial" w:hAnsi="Arial" w:cs="Arial"/>
          <w:spacing w:val="-2"/>
          <w:sz w:val="20"/>
        </w:rPr>
        <w:tab/>
      </w:r>
      <w:r w:rsidR="00E7061A" w:rsidRPr="00215AF2">
        <w:rPr>
          <w:rFonts w:ascii="Arial" w:hAnsi="Arial" w:cs="Arial"/>
          <w:spacing w:val="-2"/>
          <w:sz w:val="20"/>
        </w:rPr>
        <w:tab/>
        <w:t>(A2021)</w:t>
      </w:r>
    </w:p>
    <w:p w14:paraId="229F771D" w14:textId="77777777" w:rsidR="00215AF2" w:rsidRPr="00215AF2" w:rsidRDefault="00215AF2" w:rsidP="00215AF2">
      <w:pPr>
        <w:suppressAutoHyphens w:val="0"/>
        <w:ind w:left="720"/>
        <w:contextualSpacing/>
        <w:jc w:val="both"/>
        <w:rPr>
          <w:rFonts w:ascii="Arial" w:hAnsi="Arial" w:cs="Arial"/>
          <w:spacing w:val="-2"/>
          <w:sz w:val="20"/>
        </w:rPr>
      </w:pPr>
    </w:p>
    <w:p w14:paraId="65B5530E" w14:textId="77777777" w:rsidR="00F21804" w:rsidRPr="00D36BB6" w:rsidRDefault="00AC7064" w:rsidP="00866448">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No Juror may serve on the Jury of more than one World or Continental Championship in the same FAI sub-class (all sub-classes in FAI classes A and B) in two consecutive events.</w:t>
      </w:r>
    </w:p>
    <w:p w14:paraId="78401EDE" w14:textId="30C72661" w:rsidR="00F21804" w:rsidRPr="00D36BB6" w:rsidRDefault="00AC7064">
      <w:pPr>
        <w:pBdr>
          <w:top w:val="none" w:sz="0" w:space="0" w:color="000000"/>
          <w:left w:val="none" w:sz="0" w:space="0" w:color="000000"/>
          <w:bottom w:val="none" w:sz="0" w:space="0" w:color="000000"/>
          <w:right w:val="none" w:sz="0" w:space="0" w:color="000000"/>
        </w:pBdr>
        <w:tabs>
          <w:tab w:val="left" w:pos="1134"/>
        </w:tabs>
        <w:spacing w:before="170" w:after="113"/>
        <w:ind w:left="1134" w:hanging="1134"/>
        <w:jc w:val="both"/>
        <w:rPr>
          <w:rFonts w:ascii="Arial" w:hAnsi="Arial" w:cs="Arial"/>
          <w:i/>
          <w:spacing w:val="-2"/>
          <w:sz w:val="20"/>
        </w:rPr>
      </w:pPr>
      <w:r w:rsidRPr="00D36BB6">
        <w:rPr>
          <w:rFonts w:ascii="Arial" w:hAnsi="Arial" w:cs="Arial"/>
          <w:i/>
          <w:spacing w:val="-2"/>
          <w:sz w:val="20"/>
        </w:rPr>
        <w:t>(</w:t>
      </w:r>
      <w:r w:rsidRPr="00D36BB6">
        <w:rPr>
          <w:rFonts w:ascii="Arial" w:hAnsi="Arial" w:cs="Arial"/>
          <w:b/>
          <w:i/>
          <w:spacing w:val="-2"/>
          <w:sz w:val="20"/>
        </w:rPr>
        <w:t>Example</w:t>
      </w:r>
      <w:r w:rsidRPr="00D36BB6">
        <w:rPr>
          <w:rFonts w:ascii="Arial" w:hAnsi="Arial" w:cs="Arial"/>
          <w:i/>
          <w:spacing w:val="-2"/>
          <w:sz w:val="20"/>
        </w:rPr>
        <w:t xml:space="preserve">: </w:t>
      </w:r>
      <w:r w:rsidRPr="00D36BB6">
        <w:rPr>
          <w:rFonts w:ascii="Arial" w:hAnsi="Arial" w:cs="Arial"/>
          <w:i/>
          <w:spacing w:val="-2"/>
          <w:sz w:val="20"/>
        </w:rPr>
        <w:tab/>
        <w:t xml:space="preserve">A Juror appointed for the AX World Championship in 2018 may not be appointed for the AX World Championship in </w:t>
      </w:r>
      <w:r w:rsidR="00215AF2" w:rsidRPr="00D36BB6">
        <w:rPr>
          <w:rFonts w:ascii="Arial" w:hAnsi="Arial" w:cs="Arial"/>
          <w:i/>
          <w:spacing w:val="-2"/>
          <w:sz w:val="20"/>
        </w:rPr>
        <w:t>2020 but</w:t>
      </w:r>
      <w:r w:rsidRPr="00D36BB6">
        <w:rPr>
          <w:rFonts w:ascii="Arial" w:hAnsi="Arial" w:cs="Arial"/>
          <w:i/>
          <w:spacing w:val="-2"/>
          <w:sz w:val="20"/>
        </w:rPr>
        <w:t xml:space="preserve"> could serve on a Jury for any other sub-class World or Continental Championship in FAI classes A and B).</w:t>
      </w:r>
    </w:p>
    <w:p w14:paraId="2E1D6C1C" w14:textId="77777777" w:rsidR="00215AF2" w:rsidRDefault="00215AF2">
      <w:pPr>
        <w:suppressAutoHyphens w:val="0"/>
        <w:rPr>
          <w:rFonts w:ascii="Arial" w:hAnsi="Arial" w:cs="Arial"/>
          <w:b/>
          <w:spacing w:val="-2"/>
          <w:u w:val="single"/>
        </w:rPr>
      </w:pPr>
      <w:r>
        <w:rPr>
          <w:rFonts w:ascii="Arial" w:hAnsi="Arial" w:cs="Arial"/>
          <w:b/>
          <w:spacing w:val="-2"/>
          <w:u w:val="single"/>
        </w:rPr>
        <w:br w:type="page"/>
      </w:r>
    </w:p>
    <w:p w14:paraId="38AF5AB1" w14:textId="63181653" w:rsidR="00F21804" w:rsidRPr="00D36BB6" w:rsidRDefault="00AC7064">
      <w:pPr>
        <w:spacing w:before="283" w:after="113"/>
        <w:jc w:val="both"/>
      </w:pPr>
      <w:r w:rsidRPr="00D36BB6">
        <w:rPr>
          <w:rFonts w:ascii="Arial" w:hAnsi="Arial" w:cs="Arial"/>
          <w:b/>
          <w:spacing w:val="-2"/>
          <w:u w:val="single"/>
        </w:rPr>
        <w:lastRenderedPageBreak/>
        <w:t>2.2. PROCEDURES</w:t>
      </w:r>
    </w:p>
    <w:p w14:paraId="3A3700FB" w14:textId="52C92BFD" w:rsidR="00866448" w:rsidRPr="00D36BB6" w:rsidRDefault="00866448" w:rsidP="003F2945">
      <w:pPr>
        <w:suppressAutoHyphens w:val="0"/>
        <w:spacing w:before="240" w:after="113"/>
        <w:jc w:val="both"/>
        <w:rPr>
          <w:rFonts w:ascii="Arial" w:hAnsi="Arial" w:cs="Arial"/>
          <w:spacing w:val="-2"/>
          <w:sz w:val="20"/>
        </w:rPr>
      </w:pPr>
      <w:r w:rsidRPr="00D36BB6">
        <w:rPr>
          <w:rFonts w:ascii="Arial" w:hAnsi="Arial" w:cs="Arial"/>
          <w:spacing w:val="-2"/>
          <w:sz w:val="20"/>
        </w:rPr>
        <w:t>When bidding to organise an FAI First Category Event, organisers should be aware that they must cover the following costs:</w:t>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1C02E7">
        <w:rPr>
          <w:rFonts w:ascii="Arial" w:hAnsi="Arial" w:cs="Arial"/>
          <w:spacing w:val="-2"/>
          <w:sz w:val="20"/>
        </w:rPr>
        <w:tab/>
      </w:r>
      <w:r w:rsidR="00E7061A" w:rsidRPr="00D36BB6">
        <w:rPr>
          <w:rFonts w:ascii="Arial" w:hAnsi="Arial" w:cs="Arial"/>
          <w:spacing w:val="-2"/>
          <w:sz w:val="20"/>
        </w:rPr>
        <w:t xml:space="preserve"> (A2021)</w:t>
      </w:r>
    </w:p>
    <w:p w14:paraId="6B2D7E5D" w14:textId="77777777" w:rsidR="00866448" w:rsidRPr="00D36BB6" w:rsidRDefault="00866448" w:rsidP="003F2945">
      <w:pPr>
        <w:suppressAutoHyphens w:val="0"/>
        <w:spacing w:before="240" w:after="113"/>
        <w:jc w:val="both"/>
        <w:rPr>
          <w:rFonts w:ascii="Arial" w:hAnsi="Arial" w:cs="Arial"/>
          <w:spacing w:val="-2"/>
          <w:sz w:val="20"/>
        </w:rPr>
      </w:pPr>
      <w:r w:rsidRPr="00D36BB6">
        <w:rPr>
          <w:rFonts w:ascii="Arial" w:hAnsi="Arial" w:cs="Arial"/>
          <w:spacing w:val="-2"/>
          <w:sz w:val="20"/>
        </w:rPr>
        <w:t xml:space="preserve">Jury Members compensation. </w:t>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t xml:space="preserve">  (A2021)</w:t>
      </w:r>
    </w:p>
    <w:p w14:paraId="4B55A62D" w14:textId="77777777" w:rsidR="00866448" w:rsidRPr="00D36BB6" w:rsidRDefault="00866448" w:rsidP="003F2945">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Travel from the place of residence to and from the event,</w:t>
      </w:r>
    </w:p>
    <w:p w14:paraId="2FD4F7DF" w14:textId="77777777" w:rsidR="00866448" w:rsidRPr="00D36BB6" w:rsidRDefault="00866448" w:rsidP="003F2945">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Accommodation and food for the duration of the event,</w:t>
      </w:r>
    </w:p>
    <w:p w14:paraId="1835F297" w14:textId="77777777" w:rsidR="00866448" w:rsidRPr="00D36BB6" w:rsidRDefault="00866448" w:rsidP="003F2945">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Adequate transportation during the event (one car for the Jury).</w:t>
      </w:r>
    </w:p>
    <w:p w14:paraId="68A856C1" w14:textId="77777777" w:rsidR="00866448" w:rsidRPr="00D36BB6" w:rsidRDefault="00866448" w:rsidP="003F2945">
      <w:pPr>
        <w:numPr>
          <w:ilvl w:val="0"/>
          <w:numId w:val="11"/>
        </w:numPr>
        <w:suppressAutoHyphens w:val="0"/>
        <w:contextualSpacing/>
        <w:jc w:val="both"/>
        <w:rPr>
          <w:rFonts w:ascii="Arial" w:hAnsi="Arial" w:cs="Arial"/>
          <w:spacing w:val="-2"/>
          <w:sz w:val="20"/>
        </w:rPr>
      </w:pPr>
      <w:r w:rsidRPr="00D36BB6">
        <w:rPr>
          <w:rFonts w:ascii="Arial" w:hAnsi="Arial" w:cs="Arial"/>
          <w:spacing w:val="-2"/>
          <w:sz w:val="20"/>
        </w:rPr>
        <w:t>-Invitations to social events, (as a minimum the Opening and Closing ceremonies and Prizegiving)</w:t>
      </w:r>
    </w:p>
    <w:p w14:paraId="1D152A65" w14:textId="1BC8B62E" w:rsidR="00866448" w:rsidRPr="00D36BB6" w:rsidRDefault="00866448" w:rsidP="003F2945">
      <w:pPr>
        <w:suppressAutoHyphens w:val="0"/>
        <w:spacing w:before="240" w:after="113"/>
        <w:rPr>
          <w:rFonts w:ascii="Arial" w:hAnsi="Arial" w:cs="Arial"/>
          <w:spacing w:val="-2"/>
          <w:sz w:val="20"/>
        </w:rPr>
      </w:pPr>
      <w:r w:rsidRPr="00D36BB6">
        <w:rPr>
          <w:rFonts w:ascii="Arial" w:hAnsi="Arial" w:cs="Arial"/>
          <w:spacing w:val="-2"/>
          <w:sz w:val="20"/>
        </w:rPr>
        <w:t xml:space="preserve">The event director is responsible to ensure that the Jury’s expenses are reimbursed by the organiser at registration. </w:t>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1C02E7">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r>
      <w:r w:rsidR="00E7061A" w:rsidRPr="00D36BB6">
        <w:rPr>
          <w:rFonts w:ascii="Arial" w:hAnsi="Arial" w:cs="Arial"/>
          <w:spacing w:val="-2"/>
          <w:sz w:val="20"/>
        </w:rPr>
        <w:tab/>
        <w:t xml:space="preserve">  (A2021)</w:t>
      </w:r>
    </w:p>
    <w:p w14:paraId="500816F8" w14:textId="24BF69B4" w:rsidR="00E7061A" w:rsidRPr="00D36BB6" w:rsidRDefault="00866448" w:rsidP="00E7061A">
      <w:pPr>
        <w:tabs>
          <w:tab w:val="left" w:pos="851"/>
          <w:tab w:val="right" w:pos="9498"/>
        </w:tabs>
        <w:ind w:left="851" w:hanging="851"/>
        <w:jc w:val="both"/>
        <w:rPr>
          <w:rFonts w:ascii="Arial" w:hAnsi="Arial" w:cs="Arial"/>
          <w:spacing w:val="-2"/>
          <w:sz w:val="20"/>
        </w:rPr>
      </w:pPr>
      <w:r w:rsidRPr="00D36BB6">
        <w:rPr>
          <w:rFonts w:ascii="Arial" w:hAnsi="Arial" w:cs="Arial"/>
          <w:spacing w:val="-2"/>
          <w:sz w:val="20"/>
        </w:rPr>
        <w:t>Note 1:</w:t>
      </w:r>
      <w:r w:rsidRPr="00D36BB6">
        <w:rPr>
          <w:rFonts w:ascii="Arial" w:hAnsi="Arial" w:cs="Arial"/>
          <w:spacing w:val="-2"/>
          <w:sz w:val="20"/>
        </w:rPr>
        <w:tab/>
      </w:r>
      <w:r w:rsidR="00E7061A" w:rsidRPr="00D36BB6">
        <w:rPr>
          <w:rFonts w:ascii="Arial" w:hAnsi="Arial" w:cs="Arial"/>
          <w:spacing w:val="-2"/>
          <w:sz w:val="20"/>
        </w:rPr>
        <w:t>Acceptance of Jury appointment means that failure to attend may result in requests by organizers for compensation of extra costs incurred.</w:t>
      </w:r>
      <w:r w:rsidR="001C02E7">
        <w:rPr>
          <w:rFonts w:ascii="Arial" w:hAnsi="Arial" w:cs="Arial"/>
          <w:spacing w:val="-2"/>
          <w:sz w:val="20"/>
        </w:rPr>
        <w:tab/>
      </w:r>
      <w:r w:rsidR="00E7061A" w:rsidRPr="00D36BB6">
        <w:rPr>
          <w:rFonts w:ascii="Arial" w:hAnsi="Arial" w:cs="Arial"/>
          <w:spacing w:val="-2"/>
          <w:sz w:val="20"/>
        </w:rPr>
        <w:t>(A1998)</w:t>
      </w:r>
    </w:p>
    <w:p w14:paraId="6165FD5C" w14:textId="77777777" w:rsidR="00E7061A" w:rsidRPr="00D36BB6" w:rsidRDefault="00E7061A" w:rsidP="00E7061A">
      <w:pPr>
        <w:tabs>
          <w:tab w:val="left" w:pos="851"/>
          <w:tab w:val="right" w:pos="9498"/>
        </w:tabs>
        <w:ind w:left="851" w:hanging="851"/>
        <w:jc w:val="both"/>
      </w:pPr>
    </w:p>
    <w:p w14:paraId="20B5A763" w14:textId="57A9091B" w:rsidR="00866448" w:rsidRPr="00D36BB6" w:rsidRDefault="00866448" w:rsidP="003F2945">
      <w:pPr>
        <w:tabs>
          <w:tab w:val="left" w:pos="851"/>
          <w:tab w:val="right" w:pos="9498"/>
        </w:tabs>
        <w:ind w:left="851" w:hanging="851"/>
        <w:jc w:val="both"/>
        <w:rPr>
          <w:rFonts w:ascii="Arial" w:hAnsi="Arial" w:cs="Arial"/>
          <w:spacing w:val="-2"/>
          <w:sz w:val="20"/>
        </w:rPr>
      </w:pPr>
      <w:r w:rsidRPr="00D36BB6">
        <w:rPr>
          <w:rFonts w:ascii="Arial" w:hAnsi="Arial" w:cs="Arial"/>
          <w:spacing w:val="-2"/>
          <w:sz w:val="20"/>
        </w:rPr>
        <w:t>Note 2:</w:t>
      </w:r>
      <w:r w:rsidRPr="00D36BB6">
        <w:rPr>
          <w:rFonts w:ascii="Arial" w:hAnsi="Arial" w:cs="Arial"/>
          <w:spacing w:val="-2"/>
          <w:sz w:val="20"/>
        </w:rPr>
        <w:tab/>
        <w:t>See chapter 3.1. Special agreement for</w:t>
      </w:r>
      <w:r w:rsidR="004A3365">
        <w:rPr>
          <w:rFonts w:ascii="Arial" w:hAnsi="Arial" w:cs="Arial"/>
          <w:spacing w:val="-2"/>
          <w:sz w:val="20"/>
        </w:rPr>
        <w:t xml:space="preserve"> Gordon</w:t>
      </w:r>
      <w:r w:rsidRPr="00D36BB6">
        <w:rPr>
          <w:rFonts w:ascii="Arial" w:hAnsi="Arial" w:cs="Arial"/>
          <w:spacing w:val="-2"/>
          <w:sz w:val="20"/>
        </w:rPr>
        <w:t xml:space="preserve"> Bennett or other events when jury members are absent during part of the event.</w:t>
      </w:r>
      <w:r w:rsidR="001C02E7" w:rsidRPr="001C02E7">
        <w:rPr>
          <w:rFonts w:ascii="Arial" w:hAnsi="Arial" w:cs="Arial"/>
          <w:spacing w:val="-2"/>
          <w:sz w:val="20"/>
        </w:rPr>
        <w:t xml:space="preserve"> </w:t>
      </w:r>
      <w:r w:rsidR="001C02E7">
        <w:rPr>
          <w:rFonts w:ascii="Arial" w:hAnsi="Arial" w:cs="Arial"/>
          <w:spacing w:val="-2"/>
          <w:sz w:val="20"/>
        </w:rPr>
        <w:tab/>
      </w:r>
      <w:r w:rsidR="001C02E7" w:rsidRPr="00D36BB6">
        <w:rPr>
          <w:rFonts w:ascii="Arial" w:hAnsi="Arial" w:cs="Arial"/>
          <w:spacing w:val="-2"/>
          <w:sz w:val="20"/>
        </w:rPr>
        <w:t>(A2021)</w:t>
      </w:r>
    </w:p>
    <w:p w14:paraId="73E34931" w14:textId="4F6F2697" w:rsidR="00F21804" w:rsidRPr="00D36BB6" w:rsidRDefault="00E7061A">
      <w:pPr>
        <w:tabs>
          <w:tab w:val="left" w:pos="567"/>
        </w:tabs>
        <w:jc w:val="both"/>
        <w:rPr>
          <w:rFonts w:ascii="Arial" w:hAnsi="Arial" w:cs="Arial"/>
          <w:spacing w:val="-2"/>
          <w:sz w:val="20"/>
        </w:rPr>
      </w:pP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t xml:space="preserve">  </w:t>
      </w:r>
    </w:p>
    <w:p w14:paraId="717BE0E6" w14:textId="77777777" w:rsidR="00F21804" w:rsidRDefault="00F21804">
      <w:pPr>
        <w:tabs>
          <w:tab w:val="left" w:pos="567"/>
        </w:tabs>
        <w:ind w:left="567" w:hanging="567"/>
        <w:jc w:val="both"/>
        <w:rPr>
          <w:rFonts w:ascii="Arial" w:hAnsi="Arial" w:cs="Arial"/>
          <w:spacing w:val="-2"/>
          <w:sz w:val="20"/>
        </w:rPr>
      </w:pPr>
    </w:p>
    <w:p w14:paraId="4209CD76" w14:textId="77777777" w:rsidR="004924A9" w:rsidRPr="00D36BB6" w:rsidRDefault="004924A9">
      <w:pPr>
        <w:tabs>
          <w:tab w:val="left" w:pos="567"/>
        </w:tabs>
        <w:ind w:left="567" w:hanging="567"/>
        <w:jc w:val="both"/>
        <w:rPr>
          <w:rFonts w:ascii="Arial" w:hAnsi="Arial" w:cs="Arial"/>
          <w:spacing w:val="-2"/>
          <w:sz w:val="20"/>
        </w:rPr>
      </w:pPr>
    </w:p>
    <w:p w14:paraId="386FBA63" w14:textId="39C92E9C" w:rsidR="00F21804" w:rsidRPr="00D36BB6" w:rsidRDefault="00AC7064">
      <w:pPr>
        <w:pageBreakBefore/>
      </w:pPr>
      <w:r w:rsidRPr="00D36BB6">
        <w:rPr>
          <w:rFonts w:ascii="Univers" w:hAnsi="Univers" w:cs="Univers"/>
          <w:b/>
          <w:sz w:val="28"/>
        </w:rPr>
        <w:lastRenderedPageBreak/>
        <w:t xml:space="preserve">CHAPTER </w:t>
      </w:r>
      <w:r w:rsidR="00431263" w:rsidRPr="00D36BB6">
        <w:rPr>
          <w:rFonts w:ascii="Univers" w:hAnsi="Univers" w:cs="Univers"/>
          <w:b/>
          <w:sz w:val="28"/>
        </w:rPr>
        <w:t>3 -</w:t>
      </w:r>
      <w:r w:rsidRPr="00D36BB6">
        <w:rPr>
          <w:rFonts w:ascii="Univers" w:hAnsi="Univers" w:cs="Univers"/>
          <w:b/>
          <w:sz w:val="28"/>
        </w:rPr>
        <w:t xml:space="preserve"> JURY DUTIES</w:t>
      </w:r>
    </w:p>
    <w:p w14:paraId="314E31EC" w14:textId="77777777" w:rsidR="00F21804" w:rsidRPr="00D36BB6" w:rsidRDefault="00F21804">
      <w:pPr>
        <w:jc w:val="both"/>
        <w:rPr>
          <w:rFonts w:ascii="Univers" w:hAnsi="Univers" w:cs="Univers"/>
          <w:spacing w:val="-3"/>
          <w:sz w:val="20"/>
        </w:rPr>
      </w:pPr>
    </w:p>
    <w:p w14:paraId="1FDDE8ED" w14:textId="77777777" w:rsidR="00F21804" w:rsidRPr="00D36BB6" w:rsidRDefault="00AC7064">
      <w:pPr>
        <w:jc w:val="both"/>
      </w:pPr>
      <w:r w:rsidRPr="00D36BB6">
        <w:rPr>
          <w:rFonts w:ascii="Univers" w:hAnsi="Univers" w:cs="Univers"/>
          <w:b/>
          <w:spacing w:val="-3"/>
          <w:u w:val="single"/>
        </w:rPr>
        <w:t>3.0. THE FUNCTIONS OF THE JURY BEFORE THE EVENT</w:t>
      </w:r>
    </w:p>
    <w:p w14:paraId="1F3D9CCC" w14:textId="77777777" w:rsidR="00F21804" w:rsidRPr="00D36BB6" w:rsidRDefault="00AC7064">
      <w:pPr>
        <w:spacing w:before="240" w:after="60"/>
        <w:jc w:val="both"/>
      </w:pPr>
      <w:r w:rsidRPr="00D36BB6">
        <w:rPr>
          <w:rFonts w:ascii="Arial" w:hAnsi="Arial" w:cs="Arial"/>
          <w:b/>
          <w:spacing w:val="-2"/>
          <w:sz w:val="20"/>
          <w:u w:val="single"/>
        </w:rPr>
        <w:t>Conformity of ENTRY PROCESS with CIA APPROVED ENTRY PROCESS</w:t>
      </w:r>
    </w:p>
    <w:p w14:paraId="19B509A4" w14:textId="77777777" w:rsidR="00F21804" w:rsidRPr="00D36BB6" w:rsidRDefault="00AC7064">
      <w:pPr>
        <w:tabs>
          <w:tab w:val="right" w:pos="9639"/>
        </w:tabs>
        <w:spacing w:line="100" w:lineRule="atLeast"/>
        <w:ind w:left="709"/>
        <w:jc w:val="both"/>
      </w:pPr>
      <w:r w:rsidRPr="00D36BB6">
        <w:rPr>
          <w:rFonts w:ascii="Arial" w:hAnsi="Arial" w:cs="Arial"/>
          <w:spacing w:val="-2"/>
          <w:sz w:val="20"/>
        </w:rPr>
        <w:t>The Jury is responsible for monitoring the entry process and adherence to entry conditions and dates, from the time that they are appointed. The Jury is not responsible for verifying that individual competitors meet all entry requirements – this is the responsibility of the competitor’s NAC and the event organizer. If it is believed that the entry process is not being complied with, the Jury should first work with the event organizer to correct the situation.</w:t>
      </w:r>
    </w:p>
    <w:p w14:paraId="513F8FA6" w14:textId="77777777" w:rsidR="00F21804" w:rsidRPr="00D36BB6" w:rsidRDefault="00AC7064">
      <w:pPr>
        <w:tabs>
          <w:tab w:val="right" w:pos="9639"/>
        </w:tabs>
        <w:spacing w:line="100" w:lineRule="atLeast"/>
        <w:ind w:left="709"/>
        <w:jc w:val="both"/>
      </w:pPr>
      <w:r w:rsidRPr="00D36BB6">
        <w:rPr>
          <w:rFonts w:ascii="Arial" w:hAnsi="Arial" w:cs="Arial"/>
          <w:spacing w:val="-2"/>
          <w:sz w:val="20"/>
        </w:rPr>
        <w:t>The Jury may ask the CIA Bureau to become involved.</w:t>
      </w:r>
    </w:p>
    <w:p w14:paraId="0E76C08E" w14:textId="77777777" w:rsidR="00F21804" w:rsidRPr="00D36BB6" w:rsidRDefault="00AC7064">
      <w:pPr>
        <w:tabs>
          <w:tab w:val="right" w:pos="9639"/>
        </w:tabs>
        <w:spacing w:before="120" w:line="100" w:lineRule="atLeast"/>
        <w:ind w:left="709"/>
        <w:jc w:val="both"/>
      </w:pPr>
      <w:r w:rsidRPr="00D36BB6">
        <w:rPr>
          <w:rFonts w:ascii="Arial" w:hAnsi="Arial" w:cs="Arial"/>
          <w:spacing w:val="-2"/>
          <w:sz w:val="20"/>
        </w:rPr>
        <w:t>For information about No-Shows at previous events affecting the entry process, the Jury should contact the CIA Secretary for advice.</w:t>
      </w:r>
      <w:r w:rsidRPr="00D36BB6">
        <w:rPr>
          <w:rFonts w:ascii="Arial" w:hAnsi="Arial" w:cs="Arial"/>
          <w:spacing w:val="-2"/>
          <w:sz w:val="18"/>
          <w:szCs w:val="18"/>
        </w:rPr>
        <w:tab/>
      </w:r>
      <w:r w:rsidRPr="00D36BB6">
        <w:rPr>
          <w:rFonts w:ascii="Arial" w:hAnsi="Arial" w:cs="Arial"/>
          <w:spacing w:val="-2"/>
          <w:sz w:val="20"/>
        </w:rPr>
        <w:t>(N2010)</w:t>
      </w:r>
    </w:p>
    <w:p w14:paraId="7CC5B49D" w14:textId="77777777" w:rsidR="00F21804" w:rsidRPr="00D36BB6" w:rsidRDefault="00F21804">
      <w:pPr>
        <w:jc w:val="both"/>
        <w:rPr>
          <w:rFonts w:ascii="Univers" w:hAnsi="Univers" w:cs="Univers"/>
          <w:spacing w:val="-3"/>
          <w:sz w:val="20"/>
        </w:rPr>
      </w:pPr>
    </w:p>
    <w:p w14:paraId="47AEF19B" w14:textId="77777777" w:rsidR="00F21804" w:rsidRPr="00D36BB6" w:rsidRDefault="00AC7064">
      <w:pPr>
        <w:spacing w:before="240" w:after="60"/>
        <w:jc w:val="both"/>
      </w:pPr>
      <w:r w:rsidRPr="00D36BB6">
        <w:rPr>
          <w:rFonts w:ascii="Arial" w:hAnsi="Arial" w:cs="Arial"/>
          <w:b/>
          <w:spacing w:val="-2"/>
          <w:sz w:val="20"/>
          <w:u w:val="single"/>
        </w:rPr>
        <w:t>Conformity of COMPETITION RULES with CIA APPROVED RULES</w:t>
      </w:r>
    </w:p>
    <w:p w14:paraId="1D77A9D7" w14:textId="70B7CCFB" w:rsidR="00F21804" w:rsidRPr="00D36BB6" w:rsidRDefault="00AC7064">
      <w:pPr>
        <w:spacing w:line="100" w:lineRule="atLeast"/>
        <w:ind w:left="709" w:firstLine="11"/>
        <w:jc w:val="both"/>
      </w:pPr>
      <w:r w:rsidRPr="00D36BB6">
        <w:rPr>
          <w:rFonts w:ascii="Arial" w:hAnsi="Arial" w:cs="Arial"/>
          <w:spacing w:val="-2"/>
          <w:sz w:val="20"/>
        </w:rPr>
        <w:t xml:space="preserve">When the event rules are available the Jury should compare both documents and if differences are found, check if they are </w:t>
      </w:r>
      <w:r w:rsidR="00DF5F3E" w:rsidRPr="00D36BB6">
        <w:rPr>
          <w:rFonts w:ascii="Arial" w:hAnsi="Arial" w:cs="Arial"/>
          <w:spacing w:val="-2"/>
          <w:sz w:val="20"/>
        </w:rPr>
        <w:t>permitted.</w:t>
      </w:r>
    </w:p>
    <w:p w14:paraId="12BB717A" w14:textId="1447E836" w:rsidR="00F21804" w:rsidRPr="00D36BB6" w:rsidRDefault="00AC7064">
      <w:pPr>
        <w:tabs>
          <w:tab w:val="right" w:pos="9639"/>
        </w:tabs>
        <w:spacing w:line="100" w:lineRule="atLeast"/>
        <w:ind w:left="709"/>
        <w:jc w:val="both"/>
        <w:rPr>
          <w:rFonts w:ascii="Arial" w:hAnsi="Arial" w:cs="Arial"/>
          <w:spacing w:val="-2"/>
          <w:sz w:val="20"/>
        </w:rPr>
      </w:pPr>
      <w:r w:rsidRPr="00D36BB6">
        <w:rPr>
          <w:rFonts w:ascii="Arial" w:hAnsi="Arial" w:cs="Arial"/>
          <w:spacing w:val="-2"/>
          <w:sz w:val="20"/>
        </w:rPr>
        <w:t>(Competition rules are usually approved by the CIA Plenary, after review by the appropriate Working Group and/or Sub-</w:t>
      </w:r>
      <w:r w:rsidR="00BF7EF7" w:rsidRPr="00D36BB6">
        <w:rPr>
          <w:rFonts w:ascii="Arial" w:hAnsi="Arial" w:cs="Arial"/>
          <w:spacing w:val="-2"/>
          <w:sz w:val="20"/>
        </w:rPr>
        <w:t>Committee or</w:t>
      </w:r>
      <w:r w:rsidRPr="00D36BB6">
        <w:rPr>
          <w:rFonts w:ascii="Arial" w:hAnsi="Arial" w:cs="Arial"/>
          <w:spacing w:val="-2"/>
          <w:sz w:val="20"/>
        </w:rPr>
        <w:t xml:space="preserve"> may be approved by the CIA Bureau. Competition rules should be verified as early as possible, ideally immediately after they become available to competitors. The only sure way to verify that the approved rules have been distributed is to compare them to a copy of the approved rules received directly from the CIA. Approved rules may be requested from the CIA Secretary.)</w:t>
      </w:r>
      <w:r w:rsidRPr="00D36BB6">
        <w:rPr>
          <w:rFonts w:ascii="Arial" w:hAnsi="Arial" w:cs="Arial"/>
          <w:spacing w:val="-2"/>
          <w:sz w:val="20"/>
        </w:rPr>
        <w:tab/>
        <w:t>(N2010)</w:t>
      </w:r>
    </w:p>
    <w:p w14:paraId="3BFD1D07" w14:textId="3FB9FCCE" w:rsidR="0012508E" w:rsidRPr="00D36BB6" w:rsidRDefault="003F2A04" w:rsidP="00D52F13">
      <w:pPr>
        <w:pBdr>
          <w:right w:val="single" w:sz="4" w:space="5" w:color="auto"/>
        </w:pBdr>
        <w:tabs>
          <w:tab w:val="right" w:pos="9639"/>
        </w:tabs>
        <w:spacing w:line="100" w:lineRule="atLeast"/>
        <w:ind w:left="709"/>
        <w:jc w:val="both"/>
        <w:rPr>
          <w:rFonts w:ascii="Arial" w:hAnsi="Arial" w:cs="Arial"/>
          <w:spacing w:val="-2"/>
          <w:sz w:val="20"/>
        </w:rPr>
      </w:pPr>
      <w:r w:rsidRPr="00D36BB6">
        <w:rPr>
          <w:rFonts w:ascii="Arial" w:hAnsi="Arial" w:cs="Arial"/>
          <w:spacing w:val="-2"/>
          <w:sz w:val="20"/>
        </w:rPr>
        <w:t xml:space="preserve">The </w:t>
      </w:r>
      <w:r w:rsidR="0012508E" w:rsidRPr="00D36BB6">
        <w:rPr>
          <w:rFonts w:ascii="Arial" w:hAnsi="Arial" w:cs="Arial"/>
          <w:spacing w:val="-2"/>
          <w:sz w:val="20"/>
        </w:rPr>
        <w:t>Jury Board would like to remind all Jurors that approved and published Rules cannot be changed by any Director, Organiser or Jury.</w:t>
      </w:r>
      <w:r w:rsidR="0012508E" w:rsidRPr="00D36BB6">
        <w:rPr>
          <w:rFonts w:ascii="Arial" w:hAnsi="Arial" w:cs="Arial"/>
          <w:spacing w:val="-2"/>
          <w:sz w:val="20"/>
        </w:rPr>
        <w:tab/>
      </w:r>
      <w:r w:rsidR="0012508E" w:rsidRPr="005271B1">
        <w:rPr>
          <w:rFonts w:ascii="Arial" w:hAnsi="Arial" w:cs="Arial"/>
          <w:bCs/>
          <w:spacing w:val="-2"/>
          <w:sz w:val="20"/>
        </w:rPr>
        <w:t>(</w:t>
      </w:r>
      <w:r w:rsidR="005271B1" w:rsidRPr="005271B1">
        <w:rPr>
          <w:rFonts w:ascii="Arial" w:hAnsi="Arial" w:cs="Arial"/>
          <w:bCs/>
          <w:spacing w:val="-2"/>
          <w:sz w:val="20"/>
        </w:rPr>
        <w:t>N</w:t>
      </w:r>
      <w:r w:rsidR="0012508E" w:rsidRPr="005271B1">
        <w:rPr>
          <w:rFonts w:ascii="Arial" w:hAnsi="Arial" w:cs="Arial"/>
          <w:bCs/>
          <w:spacing w:val="-2"/>
          <w:sz w:val="20"/>
        </w:rPr>
        <w:t>2022)</w:t>
      </w:r>
    </w:p>
    <w:p w14:paraId="784F68DC" w14:textId="77777777" w:rsidR="00F21804" w:rsidRPr="00DF5F3E" w:rsidRDefault="00AC7064">
      <w:pPr>
        <w:spacing w:before="227" w:after="57"/>
        <w:jc w:val="both"/>
        <w:rPr>
          <w:rFonts w:ascii="Arial" w:hAnsi="Arial" w:cs="Arial"/>
        </w:rPr>
      </w:pPr>
      <w:r w:rsidRPr="00DF5F3E">
        <w:rPr>
          <w:rFonts w:ascii="Arial" w:hAnsi="Arial" w:cs="Arial"/>
          <w:b/>
          <w:spacing w:val="-3"/>
          <w:u w:val="single"/>
        </w:rPr>
        <w:t>3.1. THE FUNCTIONS OF THE JURY DURING THE EVENT</w:t>
      </w:r>
    </w:p>
    <w:p w14:paraId="75488EA7" w14:textId="2BB53846" w:rsidR="00104F0A" w:rsidRPr="00D52F13" w:rsidRDefault="00104F0A" w:rsidP="00D52F13">
      <w:pPr>
        <w:spacing w:before="240" w:after="60"/>
        <w:jc w:val="both"/>
        <w:rPr>
          <w:rFonts w:ascii="Arial" w:hAnsi="Arial" w:cs="Arial"/>
          <w:b/>
          <w:spacing w:val="-2"/>
          <w:sz w:val="20"/>
          <w:u w:val="single"/>
        </w:rPr>
      </w:pPr>
      <w:r w:rsidRPr="00D52F13">
        <w:rPr>
          <w:rFonts w:ascii="Arial" w:hAnsi="Arial" w:cs="Arial"/>
          <w:b/>
          <w:spacing w:val="-2"/>
          <w:sz w:val="20"/>
          <w:u w:val="single"/>
        </w:rPr>
        <w:t>S</w:t>
      </w:r>
      <w:r w:rsidR="00CA4F92" w:rsidRPr="00D52F13">
        <w:rPr>
          <w:rFonts w:ascii="Arial" w:hAnsi="Arial" w:cs="Arial"/>
          <w:b/>
          <w:spacing w:val="-2"/>
          <w:sz w:val="20"/>
          <w:u w:val="single"/>
        </w:rPr>
        <w:t>uspension</w:t>
      </w:r>
      <w:r w:rsidRPr="00D52F13">
        <w:rPr>
          <w:rFonts w:ascii="Arial" w:hAnsi="Arial" w:cs="Arial"/>
          <w:b/>
          <w:spacing w:val="-2"/>
          <w:sz w:val="20"/>
          <w:u w:val="single"/>
        </w:rPr>
        <w:t>, C</w:t>
      </w:r>
      <w:r w:rsidR="00CA4F92" w:rsidRPr="00D52F13">
        <w:rPr>
          <w:rFonts w:ascii="Arial" w:hAnsi="Arial" w:cs="Arial"/>
          <w:b/>
          <w:spacing w:val="-2"/>
          <w:sz w:val="20"/>
          <w:u w:val="single"/>
        </w:rPr>
        <w:t>ancellation of Events</w:t>
      </w:r>
    </w:p>
    <w:p w14:paraId="32649289" w14:textId="7E157127" w:rsidR="00104F0A" w:rsidRPr="00DF5F3E" w:rsidRDefault="004209DE" w:rsidP="00CA4F92">
      <w:pPr>
        <w:spacing w:before="120"/>
        <w:ind w:left="720"/>
        <w:jc w:val="both"/>
        <w:rPr>
          <w:rFonts w:ascii="Arial" w:hAnsi="Arial" w:cs="Arial"/>
          <w:spacing w:val="-2"/>
          <w:sz w:val="20"/>
        </w:rPr>
      </w:pPr>
      <w:r w:rsidRPr="00DF5F3E">
        <w:rPr>
          <w:rFonts w:ascii="Arial" w:hAnsi="Arial" w:cs="Arial"/>
          <w:spacing w:val="-2"/>
          <w:sz w:val="20"/>
        </w:rPr>
        <w:t xml:space="preserve"> (Sporting Code GS and Sporting Code S1)</w:t>
      </w:r>
    </w:p>
    <w:p w14:paraId="6154728C" w14:textId="11720158" w:rsidR="000118C7" w:rsidRPr="00DF5F3E" w:rsidRDefault="000118C7" w:rsidP="000118C7">
      <w:pPr>
        <w:spacing w:before="120"/>
        <w:ind w:firstLine="720"/>
        <w:jc w:val="both"/>
        <w:rPr>
          <w:rFonts w:ascii="Arial" w:hAnsi="Arial" w:cs="Arial"/>
          <w:bCs/>
          <w:spacing w:val="-2"/>
          <w:sz w:val="20"/>
        </w:rPr>
      </w:pPr>
      <w:r w:rsidRPr="00DF5F3E">
        <w:rPr>
          <w:rFonts w:ascii="Arial" w:hAnsi="Arial" w:cs="Arial"/>
          <w:bCs/>
          <w:spacing w:val="-2"/>
          <w:sz w:val="20"/>
        </w:rPr>
        <w:t xml:space="preserve">The event may be cancelled by the FAI at any time before the date of </w:t>
      </w:r>
      <w:r w:rsidR="00DF5F3E" w:rsidRPr="00DF5F3E">
        <w:rPr>
          <w:rFonts w:ascii="Arial" w:hAnsi="Arial" w:cs="Arial"/>
          <w:bCs/>
          <w:spacing w:val="-2"/>
          <w:sz w:val="20"/>
        </w:rPr>
        <w:t>event.</w:t>
      </w:r>
    </w:p>
    <w:p w14:paraId="7D838AF1" w14:textId="77777777" w:rsidR="000118C7" w:rsidRPr="00DF5F3E" w:rsidRDefault="000118C7" w:rsidP="000118C7">
      <w:pPr>
        <w:spacing w:before="120"/>
        <w:ind w:left="720"/>
        <w:jc w:val="both"/>
        <w:rPr>
          <w:rFonts w:ascii="Arial" w:hAnsi="Arial" w:cs="Arial"/>
          <w:bCs/>
          <w:spacing w:val="-2"/>
          <w:sz w:val="20"/>
          <w:u w:val="single"/>
        </w:rPr>
      </w:pPr>
      <w:r w:rsidRPr="00DF5F3E">
        <w:rPr>
          <w:rFonts w:ascii="Arial" w:hAnsi="Arial" w:cs="Arial"/>
          <w:bCs/>
          <w:spacing w:val="-2"/>
          <w:sz w:val="20"/>
        </w:rPr>
        <w:t>Fo</w:t>
      </w:r>
      <w:r w:rsidRPr="00DF5F3E">
        <w:rPr>
          <w:rFonts w:ascii="Arial" w:hAnsi="Arial" w:cs="Arial"/>
          <w:bCs/>
          <w:spacing w:val="-2"/>
          <w:sz w:val="20"/>
          <w:u w:val="single"/>
        </w:rPr>
        <w:t>rce Majeure</w:t>
      </w:r>
    </w:p>
    <w:p w14:paraId="4E8B6937" w14:textId="3A7644A0" w:rsidR="000118C7" w:rsidRPr="00DF5F3E" w:rsidRDefault="000118C7" w:rsidP="000118C7">
      <w:pPr>
        <w:spacing w:before="120"/>
        <w:ind w:left="720"/>
        <w:jc w:val="both"/>
        <w:rPr>
          <w:rFonts w:ascii="Arial" w:hAnsi="Arial" w:cs="Arial"/>
          <w:bCs/>
          <w:spacing w:val="-2"/>
          <w:sz w:val="20"/>
        </w:rPr>
      </w:pPr>
      <w:r w:rsidRPr="00DF5F3E">
        <w:rPr>
          <w:rFonts w:ascii="Arial" w:hAnsi="Arial" w:cs="Arial"/>
          <w:bCs/>
          <w:spacing w:val="-2"/>
          <w:sz w:val="20"/>
        </w:rPr>
        <w:t>At any time, an event may be suspended or cancelled for reasons of force majeure.</w:t>
      </w:r>
    </w:p>
    <w:p w14:paraId="22BBA2F7" w14:textId="77777777" w:rsidR="004209DE" w:rsidRPr="00DF5F3E" w:rsidRDefault="004209DE" w:rsidP="004209DE">
      <w:pPr>
        <w:spacing w:before="120"/>
        <w:ind w:firstLine="720"/>
        <w:jc w:val="both"/>
        <w:rPr>
          <w:rFonts w:ascii="Arial" w:hAnsi="Arial" w:cs="Arial"/>
          <w:bCs/>
          <w:spacing w:val="-2"/>
          <w:sz w:val="20"/>
          <w:u w:val="single"/>
        </w:rPr>
      </w:pPr>
      <w:r w:rsidRPr="00DF5F3E">
        <w:rPr>
          <w:rFonts w:ascii="Arial" w:hAnsi="Arial" w:cs="Arial"/>
          <w:bCs/>
          <w:spacing w:val="-2"/>
          <w:sz w:val="20"/>
          <w:u w:val="single"/>
        </w:rPr>
        <w:t>During the Event</w:t>
      </w:r>
    </w:p>
    <w:p w14:paraId="35D0349F" w14:textId="77777777" w:rsidR="004209DE" w:rsidRPr="00DF5F3E" w:rsidRDefault="004209DE" w:rsidP="004209DE">
      <w:pPr>
        <w:spacing w:before="120"/>
        <w:ind w:left="720"/>
        <w:jc w:val="both"/>
        <w:rPr>
          <w:rFonts w:ascii="Arial" w:hAnsi="Arial" w:cs="Arial"/>
          <w:bCs/>
          <w:spacing w:val="-2"/>
          <w:sz w:val="20"/>
        </w:rPr>
      </w:pPr>
      <w:r w:rsidRPr="00DF5F3E">
        <w:rPr>
          <w:rFonts w:ascii="Arial" w:hAnsi="Arial" w:cs="Arial"/>
          <w:bCs/>
          <w:spacing w:val="-2"/>
          <w:sz w:val="20"/>
        </w:rPr>
        <w:t>In addition to being the chairman at Jury meetings, the Jury President has the right to require the organiser to abide by the FAI Sporting Code and the published rules and regulations for the event.</w:t>
      </w:r>
    </w:p>
    <w:p w14:paraId="2CE4A867" w14:textId="77777777" w:rsidR="004209DE" w:rsidRPr="00DF5F3E" w:rsidRDefault="004209DE" w:rsidP="004209DE">
      <w:pPr>
        <w:spacing w:before="120"/>
        <w:ind w:left="720"/>
        <w:jc w:val="both"/>
        <w:rPr>
          <w:rFonts w:ascii="Arial" w:hAnsi="Arial" w:cs="Arial"/>
          <w:bCs/>
          <w:spacing w:val="-2"/>
          <w:sz w:val="20"/>
        </w:rPr>
      </w:pPr>
      <w:r w:rsidRPr="00DF5F3E">
        <w:rPr>
          <w:rFonts w:ascii="Arial" w:hAnsi="Arial" w:cs="Arial"/>
          <w:bCs/>
          <w:spacing w:val="-2"/>
          <w:sz w:val="20"/>
        </w:rPr>
        <w:t xml:space="preserve"> If the organiser fails to do so, the President of the Jury has the power to interrupt the event until the situation has been reviewed by the Jury. If the situation remains unsatisfactory, the Jury has the right to request the cancellation of the event and give advice on the return of the entry fees.</w:t>
      </w:r>
    </w:p>
    <w:p w14:paraId="0CC062D3" w14:textId="0C4DCA1A" w:rsidR="00AB58B7" w:rsidRDefault="00D94EC7" w:rsidP="004209DE">
      <w:pPr>
        <w:spacing w:before="120"/>
        <w:ind w:left="720"/>
        <w:jc w:val="both"/>
        <w:rPr>
          <w:rFonts w:ascii="Arial" w:hAnsi="Arial" w:cs="Arial"/>
          <w:bCs/>
          <w:spacing w:val="-2"/>
          <w:sz w:val="20"/>
        </w:rPr>
      </w:pPr>
      <w:r w:rsidRPr="003320DC">
        <w:rPr>
          <w:rFonts w:ascii="Arial" w:hAnsi="Arial" w:cs="Arial"/>
          <w:noProof/>
        </w:rPr>
        <mc:AlternateContent>
          <mc:Choice Requires="wps">
            <w:drawing>
              <wp:anchor distT="0" distB="0" distL="114300" distR="114300" simplePos="0" relativeHeight="251691008" behindDoc="0" locked="0" layoutInCell="1" allowOverlap="1" wp14:anchorId="1DD80FA1" wp14:editId="2472ADFB">
                <wp:simplePos x="0" y="0"/>
                <wp:positionH relativeFrom="margin">
                  <wp:posOffset>-635</wp:posOffset>
                </wp:positionH>
                <wp:positionV relativeFrom="paragraph">
                  <wp:posOffset>81280</wp:posOffset>
                </wp:positionV>
                <wp:extent cx="0" cy="260350"/>
                <wp:effectExtent l="0" t="0" r="38100" b="25400"/>
                <wp:wrapNone/>
                <wp:docPr id="1832755978" name="Rak koppling 10"/>
                <wp:cNvGraphicFramePr/>
                <a:graphic xmlns:a="http://schemas.openxmlformats.org/drawingml/2006/main">
                  <a:graphicData uri="http://schemas.microsoft.com/office/word/2010/wordprocessingShape">
                    <wps:wsp>
                      <wps:cNvCnPr/>
                      <wps:spPr>
                        <a:xfrm>
                          <a:off x="0" y="0"/>
                          <a:ext cx="0" cy="2603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0B384F" id="Rak koppling 10" o:spid="_x0000_s1026" style="position:absolute;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05pt,6.4pt" to="-.0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" strokecolor="#4579b8 [3044]">
                <w10:wrap anchorx="margin"/>
              </v:line>
            </w:pict>
          </mc:Fallback>
        </mc:AlternateContent>
      </w:r>
      <w:r w:rsidR="004209DE" w:rsidRPr="003320DC">
        <w:rPr>
          <w:rFonts w:ascii="Arial" w:hAnsi="Arial" w:cs="Arial"/>
          <w:bCs/>
          <w:spacing w:val="-2"/>
          <w:sz w:val="20"/>
        </w:rPr>
        <w:t xml:space="preserve">The decision to cancel the event and to return or not the entry fees is taken by </w:t>
      </w:r>
      <w:r w:rsidR="00041DC2" w:rsidRPr="003320DC">
        <w:rPr>
          <w:rFonts w:ascii="Arial" w:hAnsi="Arial" w:cs="Arial"/>
          <w:bCs/>
          <w:spacing w:val="-2"/>
          <w:sz w:val="20"/>
        </w:rPr>
        <w:t xml:space="preserve">the </w:t>
      </w:r>
      <w:r w:rsidR="009028E5" w:rsidRPr="003320DC">
        <w:rPr>
          <w:rFonts w:ascii="Arial" w:hAnsi="Arial" w:cs="Arial"/>
          <w:bCs/>
          <w:spacing w:val="-2"/>
          <w:sz w:val="20"/>
        </w:rPr>
        <w:t>CIA</w:t>
      </w:r>
      <w:r w:rsidR="00041DC2" w:rsidRPr="003320DC">
        <w:rPr>
          <w:rFonts w:ascii="Arial" w:hAnsi="Arial" w:cs="Arial"/>
          <w:bCs/>
          <w:spacing w:val="-2"/>
          <w:sz w:val="20"/>
        </w:rPr>
        <w:t xml:space="preserve"> </w:t>
      </w:r>
      <w:r w:rsidR="002D27AC" w:rsidRPr="003320DC">
        <w:rPr>
          <w:rFonts w:ascii="Arial" w:hAnsi="Arial" w:cs="Arial"/>
          <w:bCs/>
          <w:spacing w:val="-2"/>
          <w:sz w:val="20"/>
        </w:rPr>
        <w:t>President after</w:t>
      </w:r>
      <w:r w:rsidR="004209DE" w:rsidRPr="003320DC">
        <w:rPr>
          <w:rFonts w:ascii="Arial" w:hAnsi="Arial" w:cs="Arial"/>
          <w:bCs/>
          <w:spacing w:val="-2"/>
          <w:sz w:val="20"/>
        </w:rPr>
        <w:t xml:space="preserve"> consultation</w:t>
      </w:r>
      <w:r w:rsidR="00C16BF2" w:rsidRPr="003320DC">
        <w:rPr>
          <w:rFonts w:ascii="Arial" w:hAnsi="Arial" w:cs="Arial"/>
          <w:bCs/>
          <w:spacing w:val="-2"/>
          <w:sz w:val="20"/>
        </w:rPr>
        <w:t xml:space="preserve"> </w:t>
      </w:r>
      <w:r w:rsidR="00C3124F" w:rsidRPr="003320DC">
        <w:rPr>
          <w:rFonts w:ascii="Arial" w:hAnsi="Arial" w:cs="Arial"/>
          <w:bCs/>
          <w:spacing w:val="-2"/>
          <w:sz w:val="20"/>
        </w:rPr>
        <w:t>with the FAI Secretary Genera</w:t>
      </w:r>
      <w:r w:rsidR="00041DC2" w:rsidRPr="003320DC">
        <w:rPr>
          <w:rFonts w:ascii="Arial" w:hAnsi="Arial" w:cs="Arial"/>
          <w:bCs/>
          <w:spacing w:val="-2"/>
          <w:sz w:val="20"/>
        </w:rPr>
        <w:t>l</w:t>
      </w:r>
      <w:r w:rsidR="00C16BF2" w:rsidRPr="003320DC">
        <w:rPr>
          <w:rFonts w:ascii="Arial" w:hAnsi="Arial" w:cs="Arial"/>
          <w:bCs/>
          <w:spacing w:val="-2"/>
          <w:sz w:val="20"/>
        </w:rPr>
        <w:t>.</w:t>
      </w:r>
      <w:r w:rsidR="00104F0A" w:rsidRPr="00DF5F3E">
        <w:rPr>
          <w:rFonts w:ascii="Arial" w:hAnsi="Arial" w:cs="Arial"/>
          <w:bCs/>
          <w:spacing w:val="-2"/>
          <w:sz w:val="20"/>
        </w:rPr>
        <w:t xml:space="preserve"> </w:t>
      </w:r>
      <w:r w:rsidR="00A6505F" w:rsidRPr="00DF5F3E">
        <w:rPr>
          <w:rFonts w:ascii="Arial" w:hAnsi="Arial" w:cs="Arial"/>
          <w:bCs/>
          <w:spacing w:val="-2"/>
          <w:sz w:val="20"/>
        </w:rPr>
        <w:t>(A2024)</w:t>
      </w:r>
    </w:p>
    <w:p w14:paraId="5E845550" w14:textId="4ADB02D1" w:rsidR="00104F0A" w:rsidRPr="00DF5F3E" w:rsidRDefault="00104F0A" w:rsidP="004209DE">
      <w:pPr>
        <w:spacing w:before="120"/>
        <w:ind w:left="720"/>
        <w:jc w:val="both"/>
        <w:rPr>
          <w:rFonts w:ascii="Arial" w:hAnsi="Arial" w:cs="Arial"/>
          <w:bCs/>
          <w:spacing w:val="-2"/>
          <w:sz w:val="20"/>
        </w:rPr>
      </w:pPr>
      <w:r w:rsidRPr="00DF5F3E">
        <w:rPr>
          <w:rFonts w:ascii="Arial" w:hAnsi="Arial" w:cs="Arial"/>
          <w:bCs/>
          <w:spacing w:val="-2"/>
          <w:sz w:val="20"/>
        </w:rPr>
        <w:t>Actions will be assessed on a case-by</w:t>
      </w:r>
      <w:r w:rsidR="00CA4F92" w:rsidRPr="00DF5F3E">
        <w:rPr>
          <w:rFonts w:ascii="Arial" w:hAnsi="Arial" w:cs="Arial"/>
          <w:bCs/>
          <w:spacing w:val="-2"/>
          <w:sz w:val="20"/>
        </w:rPr>
        <w:t xml:space="preserve"> </w:t>
      </w:r>
      <w:r w:rsidRPr="00DF5F3E">
        <w:rPr>
          <w:rFonts w:ascii="Arial" w:hAnsi="Arial" w:cs="Arial"/>
          <w:bCs/>
          <w:spacing w:val="-2"/>
          <w:sz w:val="20"/>
        </w:rPr>
        <w:t>case basis.</w:t>
      </w:r>
      <w:r w:rsidR="00DF5F3E" w:rsidRPr="00DF5F3E">
        <w:rPr>
          <w:rFonts w:ascii="Arial" w:hAnsi="Arial" w:cs="Arial"/>
          <w:bCs/>
          <w:spacing w:val="-2"/>
          <w:sz w:val="20"/>
        </w:rPr>
        <w:tab/>
      </w:r>
      <w:r w:rsidR="00DF5F3E" w:rsidRPr="00DF5F3E">
        <w:rPr>
          <w:rFonts w:ascii="Arial" w:hAnsi="Arial" w:cs="Arial"/>
          <w:bCs/>
          <w:spacing w:val="-2"/>
          <w:sz w:val="20"/>
        </w:rPr>
        <w:tab/>
      </w:r>
      <w:r w:rsidR="00DF5F3E" w:rsidRPr="00DF5F3E">
        <w:rPr>
          <w:rFonts w:ascii="Arial" w:hAnsi="Arial" w:cs="Arial"/>
          <w:bCs/>
          <w:spacing w:val="-2"/>
          <w:sz w:val="20"/>
        </w:rPr>
        <w:tab/>
      </w:r>
      <w:r w:rsidR="00DF5F3E" w:rsidRPr="00DF5F3E">
        <w:rPr>
          <w:rFonts w:ascii="Arial" w:hAnsi="Arial" w:cs="Arial"/>
          <w:bCs/>
          <w:spacing w:val="-2"/>
          <w:sz w:val="20"/>
        </w:rPr>
        <w:tab/>
      </w:r>
      <w:r w:rsidR="00DF5F3E" w:rsidRPr="00DF5F3E">
        <w:rPr>
          <w:rFonts w:ascii="Arial" w:hAnsi="Arial" w:cs="Arial"/>
          <w:bCs/>
          <w:spacing w:val="-2"/>
          <w:sz w:val="20"/>
        </w:rPr>
        <w:tab/>
      </w:r>
    </w:p>
    <w:p w14:paraId="52C06409" w14:textId="29FBAB5B" w:rsidR="004209DE" w:rsidRPr="00DF5F3E" w:rsidRDefault="004209DE" w:rsidP="004209DE">
      <w:pPr>
        <w:spacing w:before="120"/>
        <w:ind w:firstLine="720"/>
        <w:jc w:val="both"/>
        <w:rPr>
          <w:rFonts w:ascii="Arial" w:hAnsi="Arial" w:cs="Arial"/>
          <w:bCs/>
          <w:spacing w:val="-2"/>
          <w:sz w:val="20"/>
          <w:u w:val="single"/>
        </w:rPr>
      </w:pPr>
      <w:r w:rsidRPr="00DF5F3E">
        <w:rPr>
          <w:rFonts w:ascii="Arial" w:hAnsi="Arial" w:cs="Arial"/>
          <w:bCs/>
          <w:spacing w:val="-2"/>
          <w:sz w:val="20"/>
          <w:u w:val="single"/>
        </w:rPr>
        <w:t>Return of Entry Fees</w:t>
      </w:r>
    </w:p>
    <w:p w14:paraId="3B057B37" w14:textId="57AD7773" w:rsidR="007D419F" w:rsidRDefault="004209DE" w:rsidP="001C231A">
      <w:pPr>
        <w:spacing w:before="120"/>
        <w:ind w:left="720"/>
        <w:jc w:val="both"/>
        <w:rPr>
          <w:rFonts w:ascii="Arial" w:hAnsi="Arial" w:cs="Arial"/>
          <w:bCs/>
          <w:spacing w:val="-2"/>
          <w:sz w:val="20"/>
        </w:rPr>
      </w:pPr>
      <w:r w:rsidRPr="00DF5F3E">
        <w:rPr>
          <w:rFonts w:ascii="Arial" w:hAnsi="Arial" w:cs="Arial"/>
          <w:bCs/>
          <w:spacing w:val="-2"/>
          <w:sz w:val="20"/>
        </w:rPr>
        <w:t>If an event does not take place, entry fees shall be returned in full. If the event does take place, but for reasons of force majeure, it is cancelled or stopped, unused fees, as determined by the relevant ASC, shall be paid back. Before a cancellation decision is made, the relevant ASC shall consult the FAI Secretary General</w:t>
      </w:r>
      <w:r w:rsidR="003320DC">
        <w:rPr>
          <w:rFonts w:ascii="Arial" w:hAnsi="Arial" w:cs="Arial"/>
          <w:bCs/>
          <w:spacing w:val="-2"/>
          <w:sz w:val="20"/>
        </w:rPr>
        <w:t>.</w:t>
      </w:r>
    </w:p>
    <w:p w14:paraId="7BF32A39" w14:textId="2D33E5D9" w:rsidR="004209DE" w:rsidRPr="00DF5F3E" w:rsidRDefault="004209DE" w:rsidP="001C231A">
      <w:pPr>
        <w:spacing w:before="120"/>
        <w:ind w:left="720"/>
        <w:jc w:val="both"/>
        <w:rPr>
          <w:rFonts w:ascii="Arial" w:hAnsi="Arial" w:cs="Arial"/>
          <w:bCs/>
          <w:spacing w:val="-2"/>
          <w:sz w:val="20"/>
        </w:rPr>
      </w:pPr>
      <w:r w:rsidRPr="00DF5F3E">
        <w:rPr>
          <w:rFonts w:ascii="Arial" w:hAnsi="Arial" w:cs="Arial"/>
          <w:bCs/>
          <w:spacing w:val="-2"/>
          <w:sz w:val="20"/>
        </w:rPr>
        <w:t>At any time, an event may be suspended or cancelled for reasons of force majeure.</w:t>
      </w:r>
    </w:p>
    <w:p w14:paraId="1976BF87" w14:textId="15C9B582" w:rsidR="00F21804" w:rsidRPr="00D52F13" w:rsidRDefault="00AC7064" w:rsidP="00D52F13">
      <w:pPr>
        <w:spacing w:before="240" w:after="60"/>
        <w:jc w:val="both"/>
        <w:rPr>
          <w:rFonts w:ascii="Arial" w:hAnsi="Arial" w:cs="Arial"/>
          <w:b/>
          <w:spacing w:val="-2"/>
          <w:sz w:val="20"/>
          <w:u w:val="single"/>
        </w:rPr>
      </w:pPr>
      <w:r w:rsidRPr="00D52F13">
        <w:rPr>
          <w:rFonts w:ascii="Arial" w:hAnsi="Arial" w:cs="Arial"/>
          <w:b/>
          <w:spacing w:val="-2"/>
          <w:sz w:val="20"/>
          <w:u w:val="single"/>
        </w:rPr>
        <w:t>General</w:t>
      </w:r>
    </w:p>
    <w:p w14:paraId="7B9E5E67" w14:textId="77777777" w:rsidR="00F21804" w:rsidRPr="00DF5F3E" w:rsidRDefault="00AC7064" w:rsidP="004209DE">
      <w:pPr>
        <w:ind w:left="720"/>
        <w:jc w:val="both"/>
        <w:rPr>
          <w:rFonts w:ascii="Arial" w:hAnsi="Arial" w:cs="Arial"/>
        </w:rPr>
      </w:pPr>
      <w:r w:rsidRPr="00DF5F3E">
        <w:rPr>
          <w:rFonts w:ascii="Arial" w:hAnsi="Arial" w:cs="Arial"/>
          <w:spacing w:val="-2"/>
          <w:sz w:val="20"/>
        </w:rPr>
        <w:t>The Jury must take every opportunity to observe the general workings of the competition and have a feel for the general atmosphere. They must attend all briefings and take notes on changes or additions to rules and specific data on the tasks. The Jury should also be present at the launches, goals etc. whenever possible.</w:t>
      </w:r>
    </w:p>
    <w:p w14:paraId="059896C0" w14:textId="77777777" w:rsidR="00F21804" w:rsidRPr="00DF5F3E" w:rsidRDefault="00F21804">
      <w:pPr>
        <w:jc w:val="both"/>
        <w:rPr>
          <w:rFonts w:ascii="Arial" w:hAnsi="Arial" w:cs="Arial"/>
          <w:spacing w:val="-2"/>
          <w:sz w:val="20"/>
        </w:rPr>
      </w:pPr>
    </w:p>
    <w:p w14:paraId="49DBE4A5" w14:textId="77777777" w:rsidR="00F21804" w:rsidRPr="00DF5F3E" w:rsidRDefault="00AC7064" w:rsidP="00B23CE0">
      <w:pPr>
        <w:pBdr>
          <w:right w:val="single" w:sz="18" w:space="4" w:color="auto"/>
        </w:pBdr>
        <w:spacing w:before="120"/>
        <w:jc w:val="both"/>
        <w:rPr>
          <w:rFonts w:ascii="Arial" w:hAnsi="Arial" w:cs="Arial"/>
        </w:rPr>
      </w:pPr>
      <w:bookmarkStart w:id="3" w:name="_Hlk165907480"/>
      <w:r w:rsidRPr="00DF5F3E">
        <w:rPr>
          <w:rFonts w:ascii="Arial" w:hAnsi="Arial" w:cs="Arial"/>
          <w:b/>
          <w:spacing w:val="-2"/>
          <w:sz w:val="20"/>
          <w:u w:val="single"/>
        </w:rPr>
        <w:t>Juries for the Coupe Aéronautique Gordon Bennett and/or Single Flight Long Distance Competitions</w:t>
      </w:r>
    </w:p>
    <w:bookmarkEnd w:id="3"/>
    <w:p w14:paraId="67D760FE" w14:textId="77777777" w:rsidR="009B3E24" w:rsidRDefault="009B3E24" w:rsidP="00B23CE0">
      <w:pPr>
        <w:pBdr>
          <w:right w:val="single" w:sz="18" w:space="4" w:color="auto"/>
        </w:pBdr>
        <w:spacing w:after="113"/>
        <w:jc w:val="both"/>
        <w:rPr>
          <w:rFonts w:ascii="Arial" w:hAnsi="Arial" w:cs="Arial"/>
          <w:spacing w:val="-2"/>
          <w:sz w:val="20"/>
        </w:rPr>
      </w:pPr>
    </w:p>
    <w:p w14:paraId="31F9ECB7" w14:textId="77777777" w:rsidR="009B3E24" w:rsidRPr="009B3E24" w:rsidRDefault="009B3E24" w:rsidP="00B23CE0">
      <w:pPr>
        <w:pBdr>
          <w:right w:val="single" w:sz="18" w:space="4" w:color="auto"/>
        </w:pBdr>
        <w:spacing w:after="113"/>
        <w:jc w:val="both"/>
        <w:rPr>
          <w:rFonts w:ascii="Arial" w:hAnsi="Arial" w:cs="Arial"/>
          <w:spacing w:val="-2"/>
          <w:sz w:val="20"/>
        </w:rPr>
      </w:pPr>
      <w:r w:rsidRPr="009B3E24">
        <w:rPr>
          <w:rFonts w:ascii="Arial" w:hAnsi="Arial" w:cs="Arial"/>
          <w:spacing w:val="-2"/>
          <w:sz w:val="20"/>
        </w:rPr>
        <w:t xml:space="preserve">Event organisers shall specify in their initial Bid Application if they propose to have a “Regular Jury” or a “Remote Jury”. </w:t>
      </w:r>
    </w:p>
    <w:p w14:paraId="453C107D" w14:textId="77777777" w:rsidR="009B3E24" w:rsidRPr="009B3E24" w:rsidRDefault="009B3E24" w:rsidP="00B23CE0">
      <w:pPr>
        <w:pBdr>
          <w:right w:val="single" w:sz="18" w:space="4" w:color="auto"/>
        </w:pBdr>
        <w:spacing w:after="113"/>
        <w:jc w:val="both"/>
        <w:rPr>
          <w:rFonts w:ascii="Arial" w:hAnsi="Arial" w:cs="Arial"/>
          <w:spacing w:val="-2"/>
          <w:sz w:val="20"/>
        </w:rPr>
      </w:pPr>
      <w:r w:rsidRPr="009B3E24">
        <w:rPr>
          <w:rFonts w:ascii="Arial" w:hAnsi="Arial" w:cs="Arial"/>
          <w:b/>
          <w:bCs/>
          <w:spacing w:val="-2"/>
          <w:sz w:val="20"/>
        </w:rPr>
        <w:t>A “Regular Jury”</w:t>
      </w:r>
      <w:r w:rsidRPr="009B3E24">
        <w:rPr>
          <w:rFonts w:ascii="Arial" w:hAnsi="Arial" w:cs="Arial"/>
          <w:spacing w:val="-2"/>
          <w:sz w:val="20"/>
        </w:rPr>
        <w:t xml:space="preserve"> is one </w:t>
      </w:r>
      <w:proofErr w:type="gramStart"/>
      <w:r w:rsidRPr="009B3E24">
        <w:rPr>
          <w:rFonts w:ascii="Arial" w:hAnsi="Arial" w:cs="Arial"/>
          <w:spacing w:val="-2"/>
          <w:sz w:val="20"/>
        </w:rPr>
        <w:t>where</w:t>
      </w:r>
      <w:proofErr w:type="gramEnd"/>
      <w:r w:rsidRPr="009B3E24">
        <w:rPr>
          <w:rFonts w:ascii="Arial" w:hAnsi="Arial" w:cs="Arial"/>
          <w:spacing w:val="-2"/>
          <w:sz w:val="20"/>
        </w:rPr>
        <w:t xml:space="preserve"> </w:t>
      </w:r>
    </w:p>
    <w:p w14:paraId="4C2CDCD3" w14:textId="77777777" w:rsidR="009B3E24" w:rsidRPr="009B3E24" w:rsidRDefault="009B3E24" w:rsidP="00B23CE0">
      <w:pPr>
        <w:numPr>
          <w:ilvl w:val="0"/>
          <w:numId w:val="18"/>
        </w:numPr>
        <w:pBdr>
          <w:right w:val="single" w:sz="18" w:space="4" w:color="auto"/>
        </w:pBdr>
        <w:spacing w:after="113"/>
        <w:jc w:val="both"/>
        <w:rPr>
          <w:rFonts w:ascii="Arial" w:hAnsi="Arial" w:cs="Arial"/>
          <w:spacing w:val="-2"/>
          <w:sz w:val="20"/>
        </w:rPr>
      </w:pPr>
      <w:r w:rsidRPr="009B3E24">
        <w:rPr>
          <w:rFonts w:ascii="Arial" w:hAnsi="Arial" w:cs="Arial"/>
          <w:spacing w:val="-2"/>
          <w:sz w:val="20"/>
        </w:rPr>
        <w:t>the Jury President and the Jury members are required to be physically present on site during the whole event as defined in the official event schedule.</w:t>
      </w:r>
    </w:p>
    <w:p w14:paraId="29E2020C" w14:textId="77777777" w:rsidR="009B3E24" w:rsidRPr="009B3E24" w:rsidRDefault="009B3E24" w:rsidP="00B23CE0">
      <w:pPr>
        <w:pBdr>
          <w:right w:val="single" w:sz="18" w:space="4" w:color="auto"/>
        </w:pBdr>
        <w:spacing w:after="113"/>
        <w:jc w:val="both"/>
        <w:rPr>
          <w:rFonts w:ascii="Arial" w:hAnsi="Arial" w:cs="Arial"/>
          <w:spacing w:val="-2"/>
          <w:sz w:val="20"/>
        </w:rPr>
      </w:pPr>
      <w:r w:rsidRPr="009B3E24">
        <w:rPr>
          <w:rFonts w:ascii="Arial" w:hAnsi="Arial" w:cs="Arial"/>
          <w:spacing w:val="-2"/>
          <w:sz w:val="20"/>
        </w:rPr>
        <w:t>The Jury President is allowed to authorise leave of absence for Jury members under agreed conditions. They may leave the event location provided they remain highly available to confer as requested by the Jury President. If Jury members leave the event location at any point, additional travel costs are the responsibility of each member of the Jury.</w:t>
      </w:r>
    </w:p>
    <w:p w14:paraId="57CD3823" w14:textId="77777777" w:rsidR="009B3E24" w:rsidRPr="009B3E24" w:rsidRDefault="009B3E24" w:rsidP="00B23CE0">
      <w:pPr>
        <w:pBdr>
          <w:right w:val="single" w:sz="18" w:space="4" w:color="auto"/>
        </w:pBdr>
        <w:spacing w:after="113"/>
        <w:jc w:val="both"/>
        <w:rPr>
          <w:rFonts w:ascii="Arial" w:hAnsi="Arial" w:cs="Arial"/>
          <w:spacing w:val="-2"/>
          <w:sz w:val="20"/>
        </w:rPr>
      </w:pPr>
      <w:r w:rsidRPr="009B3E24">
        <w:rPr>
          <w:rFonts w:ascii="Arial" w:hAnsi="Arial" w:cs="Arial"/>
          <w:spacing w:val="-2"/>
          <w:sz w:val="20"/>
        </w:rPr>
        <w:t xml:space="preserve">A </w:t>
      </w:r>
      <w:r w:rsidRPr="009B3E24">
        <w:rPr>
          <w:rFonts w:ascii="Arial" w:hAnsi="Arial" w:cs="Arial"/>
          <w:b/>
          <w:bCs/>
          <w:spacing w:val="-2"/>
          <w:sz w:val="20"/>
        </w:rPr>
        <w:t>Remote Jury</w:t>
      </w:r>
      <w:r w:rsidRPr="009B3E24">
        <w:rPr>
          <w:rFonts w:ascii="Arial" w:hAnsi="Arial" w:cs="Arial"/>
          <w:spacing w:val="-2"/>
          <w:sz w:val="20"/>
        </w:rPr>
        <w:t xml:space="preserve"> is one </w:t>
      </w:r>
      <w:proofErr w:type="gramStart"/>
      <w:r w:rsidRPr="009B3E24">
        <w:rPr>
          <w:rFonts w:ascii="Arial" w:hAnsi="Arial" w:cs="Arial"/>
          <w:spacing w:val="-2"/>
          <w:sz w:val="20"/>
        </w:rPr>
        <w:t>where</w:t>
      </w:r>
      <w:proofErr w:type="gramEnd"/>
    </w:p>
    <w:p w14:paraId="5E30418E" w14:textId="77777777" w:rsidR="009B3E24" w:rsidRPr="009B3E24" w:rsidRDefault="009B3E24" w:rsidP="00B23CE0">
      <w:pPr>
        <w:numPr>
          <w:ilvl w:val="0"/>
          <w:numId w:val="17"/>
        </w:numPr>
        <w:pBdr>
          <w:right w:val="single" w:sz="18" w:space="4" w:color="auto"/>
        </w:pBdr>
        <w:spacing w:after="113"/>
        <w:jc w:val="both"/>
        <w:rPr>
          <w:rFonts w:ascii="Arial" w:hAnsi="Arial" w:cs="Arial"/>
          <w:spacing w:val="-2"/>
          <w:sz w:val="20"/>
        </w:rPr>
      </w:pPr>
      <w:r w:rsidRPr="009B3E24">
        <w:rPr>
          <w:rFonts w:ascii="Arial" w:hAnsi="Arial" w:cs="Arial"/>
          <w:spacing w:val="-2"/>
          <w:sz w:val="20"/>
        </w:rPr>
        <w:t>only the Jury President’s physical presence is required on-site during the whole event as defined in the official event schedule,</w:t>
      </w:r>
    </w:p>
    <w:p w14:paraId="1A0104CD" w14:textId="5C1B3877" w:rsidR="009B3E24" w:rsidRPr="009B3E24" w:rsidRDefault="009B3E24" w:rsidP="00B23CE0">
      <w:pPr>
        <w:numPr>
          <w:ilvl w:val="0"/>
          <w:numId w:val="17"/>
        </w:numPr>
        <w:pBdr>
          <w:right w:val="single" w:sz="18" w:space="4" w:color="auto"/>
        </w:pBdr>
        <w:spacing w:after="113"/>
        <w:jc w:val="both"/>
        <w:rPr>
          <w:rFonts w:ascii="Arial" w:hAnsi="Arial" w:cs="Arial"/>
          <w:spacing w:val="-2"/>
          <w:sz w:val="20"/>
        </w:rPr>
      </w:pPr>
      <w:r w:rsidRPr="009B3E24">
        <w:rPr>
          <w:rFonts w:ascii="Arial" w:hAnsi="Arial" w:cs="Arial"/>
          <w:spacing w:val="-2"/>
          <w:sz w:val="20"/>
        </w:rPr>
        <w:t>Jury members may be off-site (physically absent) during the whole or part of the event.</w:t>
      </w:r>
      <w:r w:rsidR="00C44EEE" w:rsidRPr="00645F84">
        <w:rPr>
          <w:rFonts w:ascii="Arial" w:hAnsi="Arial" w:cs="Arial"/>
          <w:spacing w:val="-2"/>
          <w:sz w:val="20"/>
        </w:rPr>
        <w:t xml:space="preserve"> </w:t>
      </w:r>
      <w:r w:rsidRPr="009B3E24">
        <w:rPr>
          <w:rFonts w:ascii="Arial" w:hAnsi="Arial" w:cs="Arial"/>
          <w:spacing w:val="-2"/>
          <w:sz w:val="20"/>
        </w:rPr>
        <w:t xml:space="preserve">Jury members are not required to be physically present on-site, but they are required to remain highly available to confer as requested by the Jury President. </w:t>
      </w:r>
    </w:p>
    <w:p w14:paraId="16F1ACE7" w14:textId="77777777" w:rsidR="009B3E24" w:rsidRPr="009B3E24" w:rsidRDefault="009B3E24" w:rsidP="00B23CE0">
      <w:pPr>
        <w:pBdr>
          <w:right w:val="single" w:sz="18" w:space="4" w:color="auto"/>
        </w:pBdr>
        <w:spacing w:after="113"/>
        <w:jc w:val="both"/>
        <w:rPr>
          <w:rFonts w:ascii="Arial" w:hAnsi="Arial" w:cs="Arial"/>
          <w:spacing w:val="-2"/>
          <w:sz w:val="20"/>
        </w:rPr>
      </w:pPr>
      <w:r w:rsidRPr="009B3E24">
        <w:rPr>
          <w:rFonts w:ascii="Arial" w:hAnsi="Arial" w:cs="Arial"/>
          <w:spacing w:val="-2"/>
          <w:sz w:val="20"/>
        </w:rPr>
        <w:t>Jury Presidents must determine in advance how jury meetings will be held when members of the Jury are not at the event location. Juries may make use of available technology (including audio/video teleconferencing). Location and equipment set-up, access and communication methods must be known and have been tested in advance.</w:t>
      </w:r>
    </w:p>
    <w:p w14:paraId="4772B1D1" w14:textId="77777777" w:rsidR="009B3E24" w:rsidRPr="009B3E24" w:rsidRDefault="009B3E24" w:rsidP="00B23CE0">
      <w:pPr>
        <w:pBdr>
          <w:right w:val="single" w:sz="18" w:space="4" w:color="auto"/>
        </w:pBdr>
        <w:spacing w:after="113"/>
        <w:jc w:val="both"/>
        <w:rPr>
          <w:rFonts w:ascii="Arial" w:hAnsi="Arial" w:cs="Arial"/>
          <w:spacing w:val="-2"/>
          <w:sz w:val="20"/>
        </w:rPr>
      </w:pPr>
      <w:r w:rsidRPr="009B3E24">
        <w:rPr>
          <w:rFonts w:ascii="Arial" w:hAnsi="Arial" w:cs="Arial"/>
          <w:spacing w:val="-2"/>
          <w:sz w:val="20"/>
        </w:rPr>
        <w:t>Jury Presidents must inform the Event Director which of these provisions they will use and make appropriate arrangements for travel, transport, lodging, meals, etc. Additional communication costs must be covered by the organizers.</w:t>
      </w:r>
    </w:p>
    <w:p w14:paraId="5DEFE1C3" w14:textId="75C19330" w:rsidR="009B3E24" w:rsidRPr="009B3E24" w:rsidRDefault="009B3E24" w:rsidP="00B23CE0">
      <w:pPr>
        <w:pBdr>
          <w:right w:val="single" w:sz="18" w:space="4" w:color="auto"/>
        </w:pBdr>
        <w:spacing w:after="113"/>
        <w:jc w:val="both"/>
        <w:rPr>
          <w:rFonts w:ascii="Arial" w:hAnsi="Arial" w:cs="Arial"/>
          <w:spacing w:val="-2"/>
          <w:sz w:val="20"/>
        </w:rPr>
      </w:pPr>
      <w:r w:rsidRPr="009B3E24">
        <w:rPr>
          <w:rFonts w:ascii="Arial" w:hAnsi="Arial" w:cs="Arial"/>
          <w:spacing w:val="-2"/>
          <w:sz w:val="20"/>
        </w:rPr>
        <w:t>Jury Presidents using the above provisions are required to describe their effectiveness and to suggest modifications and/or improvements in their Jury Report.</w:t>
      </w:r>
      <w:r w:rsidRPr="009B3E24">
        <w:rPr>
          <w:rFonts w:ascii="Arial" w:hAnsi="Arial" w:cs="Arial"/>
          <w:spacing w:val="-2"/>
          <w:sz w:val="20"/>
        </w:rPr>
        <w:tab/>
      </w:r>
      <w:r w:rsidRPr="009B3E24">
        <w:rPr>
          <w:rFonts w:ascii="Arial" w:hAnsi="Arial" w:cs="Arial"/>
          <w:spacing w:val="-2"/>
          <w:sz w:val="20"/>
        </w:rPr>
        <w:tab/>
      </w:r>
      <w:r w:rsidRPr="009B3E24">
        <w:rPr>
          <w:rFonts w:ascii="Arial" w:hAnsi="Arial" w:cs="Arial"/>
          <w:spacing w:val="-2"/>
          <w:sz w:val="20"/>
        </w:rPr>
        <w:tab/>
      </w:r>
      <w:r w:rsidR="005B574A" w:rsidRPr="00645F84">
        <w:rPr>
          <w:rFonts w:ascii="Arial" w:hAnsi="Arial" w:cs="Arial"/>
          <w:spacing w:val="-2"/>
          <w:sz w:val="20"/>
        </w:rPr>
        <w:tab/>
      </w:r>
      <w:r w:rsidR="005B574A" w:rsidRPr="00645F84">
        <w:rPr>
          <w:rFonts w:ascii="Arial" w:hAnsi="Arial" w:cs="Arial"/>
          <w:spacing w:val="-2"/>
          <w:sz w:val="20"/>
        </w:rPr>
        <w:tab/>
      </w:r>
      <w:r w:rsidRPr="009B3E24">
        <w:rPr>
          <w:rFonts w:ascii="Arial" w:hAnsi="Arial" w:cs="Arial"/>
          <w:spacing w:val="-2"/>
          <w:sz w:val="20"/>
        </w:rPr>
        <w:t>(A2025)</w:t>
      </w:r>
    </w:p>
    <w:p w14:paraId="7EEA3A9D" w14:textId="2B0EE706" w:rsidR="00F532AD" w:rsidRPr="00DF5F3E" w:rsidRDefault="00845D21">
      <w:pPr>
        <w:spacing w:after="113"/>
        <w:jc w:val="both"/>
        <w:rPr>
          <w:rFonts w:ascii="Arial" w:hAnsi="Arial" w:cs="Arial"/>
          <w:spacing w:val="-2"/>
          <w:sz w:val="20"/>
        </w:rPr>
      </w:pPr>
      <w:r w:rsidRPr="00DF5F3E">
        <w:rPr>
          <w:rFonts w:ascii="Arial" w:hAnsi="Arial" w:cs="Arial"/>
          <w:spacing w:val="-2"/>
          <w:sz w:val="20"/>
        </w:rPr>
        <w:t>Once appointed</w:t>
      </w:r>
      <w:r w:rsidR="00D63176" w:rsidRPr="00DF5F3E">
        <w:rPr>
          <w:rFonts w:ascii="Arial" w:hAnsi="Arial" w:cs="Arial"/>
          <w:spacing w:val="-2"/>
          <w:sz w:val="20"/>
        </w:rPr>
        <w:t>, the Jury President sh</w:t>
      </w:r>
      <w:r w:rsidR="00162F8B" w:rsidRPr="00DF5F3E">
        <w:rPr>
          <w:rFonts w:ascii="Arial" w:hAnsi="Arial" w:cs="Arial"/>
          <w:spacing w:val="-2"/>
          <w:sz w:val="20"/>
        </w:rPr>
        <w:t>all</w:t>
      </w:r>
      <w:r w:rsidR="00D63176" w:rsidRPr="00DF5F3E">
        <w:rPr>
          <w:rFonts w:ascii="Arial" w:hAnsi="Arial" w:cs="Arial"/>
          <w:spacing w:val="-2"/>
          <w:sz w:val="20"/>
        </w:rPr>
        <w:t xml:space="preserve"> </w:t>
      </w:r>
      <w:r w:rsidRPr="00DF5F3E">
        <w:rPr>
          <w:rFonts w:ascii="Arial" w:hAnsi="Arial" w:cs="Arial"/>
          <w:spacing w:val="-2"/>
          <w:sz w:val="20"/>
        </w:rPr>
        <w:t>monitor</w:t>
      </w:r>
      <w:r w:rsidR="00D63176" w:rsidRPr="00DF5F3E">
        <w:rPr>
          <w:rFonts w:ascii="Arial" w:hAnsi="Arial" w:cs="Arial"/>
          <w:spacing w:val="-2"/>
          <w:sz w:val="20"/>
        </w:rPr>
        <w:t xml:space="preserve"> that the provisions in </w:t>
      </w:r>
      <w:r w:rsidR="00F532AD" w:rsidRPr="00DF5F3E">
        <w:rPr>
          <w:rFonts w:ascii="Arial" w:hAnsi="Arial" w:cs="Arial"/>
          <w:spacing w:val="-2"/>
          <w:sz w:val="20"/>
        </w:rPr>
        <w:t xml:space="preserve">Sporting Code Section 1 Annex 7 item 3 </w:t>
      </w:r>
      <w:r w:rsidR="00EF2B48" w:rsidRPr="00DF5F3E">
        <w:rPr>
          <w:rFonts w:ascii="Arial" w:hAnsi="Arial" w:cs="Arial"/>
          <w:spacing w:val="-2"/>
          <w:sz w:val="20"/>
        </w:rPr>
        <w:t>(3. COUPE AERONAUTIQUE GORDON BENNETT</w:t>
      </w:r>
      <w:r w:rsidR="00A518BF" w:rsidRPr="00DF5F3E">
        <w:rPr>
          <w:rFonts w:ascii="Arial" w:hAnsi="Arial" w:cs="Arial"/>
          <w:spacing w:val="-2"/>
          <w:sz w:val="20"/>
        </w:rPr>
        <w:t xml:space="preserve">) </w:t>
      </w:r>
      <w:r w:rsidR="00F532AD" w:rsidRPr="00DF5F3E">
        <w:rPr>
          <w:rFonts w:ascii="Arial" w:hAnsi="Arial" w:cs="Arial"/>
          <w:spacing w:val="-2"/>
          <w:sz w:val="20"/>
        </w:rPr>
        <w:t>are fulfilled.</w:t>
      </w:r>
      <w:r w:rsidR="00DF5F3E" w:rsidRPr="00DF5F3E">
        <w:rPr>
          <w:rFonts w:ascii="Arial" w:hAnsi="Arial" w:cs="Arial"/>
          <w:spacing w:val="-2"/>
          <w:sz w:val="20"/>
        </w:rPr>
        <w:tab/>
      </w:r>
      <w:r w:rsidR="00DF5F3E" w:rsidRPr="00DF5F3E">
        <w:rPr>
          <w:rFonts w:ascii="Arial" w:hAnsi="Arial" w:cs="Arial"/>
          <w:spacing w:val="-2"/>
          <w:sz w:val="20"/>
        </w:rPr>
        <w:tab/>
      </w:r>
      <w:r w:rsidR="005B574A">
        <w:rPr>
          <w:rFonts w:ascii="Arial" w:hAnsi="Arial" w:cs="Arial"/>
          <w:spacing w:val="-2"/>
          <w:sz w:val="20"/>
        </w:rPr>
        <w:tab/>
      </w:r>
      <w:r w:rsidR="00DF5F3E" w:rsidRPr="00DF5F3E">
        <w:rPr>
          <w:rFonts w:ascii="Arial" w:hAnsi="Arial" w:cs="Arial"/>
          <w:spacing w:val="-2"/>
          <w:sz w:val="20"/>
        </w:rPr>
        <w:t>(A2024)</w:t>
      </w:r>
    </w:p>
    <w:p w14:paraId="2FD40FC6" w14:textId="77777777" w:rsidR="0068364A" w:rsidRPr="00DF5F3E" w:rsidRDefault="0068364A" w:rsidP="0068364A">
      <w:pPr>
        <w:jc w:val="both"/>
        <w:rPr>
          <w:rFonts w:ascii="Arial" w:hAnsi="Arial" w:cs="Arial"/>
          <w:spacing w:val="-2"/>
          <w:sz w:val="20"/>
        </w:rPr>
      </w:pPr>
    </w:p>
    <w:p w14:paraId="0940A062" w14:textId="4BA90FE8" w:rsidR="00F21804" w:rsidRPr="00DF5F3E" w:rsidRDefault="00AC7064" w:rsidP="0068364A">
      <w:pPr>
        <w:jc w:val="both"/>
        <w:rPr>
          <w:rFonts w:ascii="Arial" w:hAnsi="Arial" w:cs="Arial"/>
        </w:rPr>
      </w:pPr>
      <w:r w:rsidRPr="00DF5F3E">
        <w:rPr>
          <w:rFonts w:ascii="Arial" w:hAnsi="Arial" w:cs="Arial"/>
          <w:b/>
          <w:spacing w:val="-2"/>
          <w:sz w:val="20"/>
          <w:u w:val="single"/>
        </w:rPr>
        <w:t>Advice</w:t>
      </w:r>
    </w:p>
    <w:p w14:paraId="0F55791D" w14:textId="77777777" w:rsidR="00F21804" w:rsidRPr="00DF5F3E" w:rsidRDefault="00AC7064">
      <w:pPr>
        <w:jc w:val="both"/>
        <w:rPr>
          <w:rFonts w:ascii="Arial" w:hAnsi="Arial" w:cs="Arial"/>
        </w:rPr>
      </w:pPr>
      <w:r w:rsidRPr="00DF5F3E">
        <w:rPr>
          <w:rFonts w:ascii="Arial" w:hAnsi="Arial" w:cs="Arial"/>
          <w:spacing w:val="-2"/>
          <w:sz w:val="20"/>
        </w:rPr>
        <w:t>Matters of advice, arbitration or rule interpretation shall be the responsibility of the International Jury acting on behalf of the FAI, and whose members have been appointed or approved by the CIA to deal with protests and monitor the conduct of the event. Jury Members must therefore be prepared to give advice and answer queries raised by the Event Director regarding the rules and the general running of the event. However, when replying to such queries and giving advice, care should be taken to represent the position of the Jury as a whole and not just the individual Jury Member. Procedures for competitor's queries are fully covered in the event rules and a competitor with such a query should therefore normally be directed to any competition official.</w:t>
      </w:r>
    </w:p>
    <w:p w14:paraId="5D141923" w14:textId="77777777" w:rsidR="00F21804" w:rsidRPr="00DF5F3E" w:rsidRDefault="00AC7064">
      <w:pPr>
        <w:tabs>
          <w:tab w:val="right" w:pos="9498"/>
        </w:tabs>
        <w:spacing w:before="120"/>
        <w:jc w:val="both"/>
        <w:rPr>
          <w:rFonts w:ascii="Arial" w:hAnsi="Arial" w:cs="Arial"/>
        </w:rPr>
      </w:pPr>
      <w:r w:rsidRPr="00DF5F3E">
        <w:rPr>
          <w:rFonts w:ascii="Arial" w:hAnsi="Arial" w:cs="Arial"/>
          <w:b/>
          <w:color w:val="000000"/>
          <w:spacing w:val="-2"/>
          <w:sz w:val="20"/>
        </w:rPr>
        <w:t>Caution:</w:t>
      </w:r>
      <w:r w:rsidRPr="00DF5F3E">
        <w:rPr>
          <w:rFonts w:ascii="Arial" w:hAnsi="Arial" w:cs="Arial"/>
          <w:color w:val="000000"/>
          <w:spacing w:val="-2"/>
          <w:sz w:val="20"/>
        </w:rPr>
        <w:t xml:space="preserve"> Be careful when giving advice on matters that may affect possible protests</w:t>
      </w:r>
      <w:r w:rsidRPr="00DF5F3E">
        <w:rPr>
          <w:rFonts w:ascii="Arial" w:hAnsi="Arial" w:cs="Arial"/>
          <w:color w:val="000000"/>
          <w:spacing w:val="-2"/>
          <w:sz w:val="20"/>
        </w:rPr>
        <w:tab/>
        <w:t>(A2007)</w:t>
      </w:r>
    </w:p>
    <w:p w14:paraId="6715381E" w14:textId="77777777" w:rsidR="00F21804" w:rsidRPr="00DF5F3E" w:rsidRDefault="00AC7064">
      <w:pPr>
        <w:spacing w:before="120"/>
        <w:jc w:val="both"/>
        <w:rPr>
          <w:rFonts w:ascii="Arial" w:hAnsi="Arial" w:cs="Arial"/>
        </w:rPr>
      </w:pPr>
      <w:r w:rsidRPr="00DF5F3E">
        <w:rPr>
          <w:rFonts w:ascii="Arial" w:hAnsi="Arial" w:cs="Arial"/>
          <w:b/>
          <w:spacing w:val="-2"/>
          <w:sz w:val="20"/>
          <w:u w:val="single"/>
        </w:rPr>
        <w:t>No-Shows</w:t>
      </w:r>
    </w:p>
    <w:p w14:paraId="3416C006" w14:textId="117023DC" w:rsidR="00F21804" w:rsidRPr="00DF5F3E" w:rsidRDefault="00AC7064">
      <w:pPr>
        <w:pBdr>
          <w:top w:val="none" w:sz="0" w:space="0" w:color="000000"/>
          <w:left w:val="none" w:sz="0" w:space="0" w:color="000000"/>
          <w:bottom w:val="none" w:sz="0" w:space="0" w:color="000000"/>
          <w:right w:val="none" w:sz="0" w:space="0" w:color="000000"/>
        </w:pBdr>
        <w:tabs>
          <w:tab w:val="right" w:pos="9498"/>
        </w:tabs>
        <w:jc w:val="both"/>
        <w:rPr>
          <w:rFonts w:ascii="Arial" w:hAnsi="Arial" w:cs="Arial"/>
        </w:rPr>
      </w:pPr>
      <w:r w:rsidRPr="00DF5F3E">
        <w:rPr>
          <w:rFonts w:ascii="Arial" w:hAnsi="Arial" w:cs="Arial"/>
          <w:spacing w:val="-2"/>
          <w:sz w:val="20"/>
        </w:rPr>
        <w:t>It is the duty of the International Jury to decide regarding No-Shows in cooperation with the Event Director.</w:t>
      </w:r>
      <w:r w:rsidRPr="00DF5F3E">
        <w:rPr>
          <w:rFonts w:ascii="Arial" w:hAnsi="Arial" w:cs="Arial"/>
        </w:rPr>
        <w:t xml:space="preserve"> </w:t>
      </w:r>
      <w:r w:rsidRPr="00DF5F3E">
        <w:rPr>
          <w:rFonts w:ascii="Arial" w:hAnsi="Arial" w:cs="Arial"/>
          <w:sz w:val="20"/>
        </w:rPr>
        <w:t xml:space="preserve">The event Jury must consider all available information before the decision. The Jury's decision must be recorded in a written document to be published on the official Notice Board and forwarded by the jury to the CIA President </w:t>
      </w:r>
      <w:r w:rsidR="00A05B80" w:rsidRPr="00DF5F3E">
        <w:rPr>
          <w:rFonts w:ascii="Arial" w:hAnsi="Arial" w:cs="Arial"/>
          <w:sz w:val="20"/>
        </w:rPr>
        <w:t>(cia-</w:t>
      </w:r>
      <w:hyperlink r:id="rId17" w:history="1">
        <w:r w:rsidR="00A05B80" w:rsidRPr="00DF5F3E">
          <w:rPr>
            <w:rStyle w:val="Hyperlink"/>
            <w:rFonts w:ascii="Arial" w:hAnsi="Arial" w:cs="Arial"/>
            <w:sz w:val="20"/>
            <w:u w:val="none"/>
          </w:rPr>
          <w:t>president@fai.org</w:t>
        </w:r>
      </w:hyperlink>
      <w:r w:rsidR="00A05B80" w:rsidRPr="00DF5F3E">
        <w:rPr>
          <w:rFonts w:ascii="Arial" w:hAnsi="Arial" w:cs="Arial"/>
          <w:sz w:val="20"/>
        </w:rPr>
        <w:t xml:space="preserve">) </w:t>
      </w:r>
      <w:r w:rsidRPr="00DF5F3E">
        <w:rPr>
          <w:rFonts w:ascii="Arial" w:hAnsi="Arial" w:cs="Arial"/>
          <w:sz w:val="20"/>
        </w:rPr>
        <w:t>who will inform the concerned NAC without delay.</w:t>
      </w:r>
      <w:r w:rsidRPr="00DF5F3E">
        <w:rPr>
          <w:rFonts w:ascii="Arial" w:hAnsi="Arial" w:cs="Arial"/>
          <w:sz w:val="20"/>
        </w:rPr>
        <w:tab/>
        <w:t>(A2014)</w:t>
      </w:r>
    </w:p>
    <w:p w14:paraId="67D179F3" w14:textId="77777777" w:rsidR="00F21804" w:rsidRPr="00DF5F3E" w:rsidRDefault="00AC7064">
      <w:pPr>
        <w:tabs>
          <w:tab w:val="right" w:pos="9498"/>
        </w:tabs>
        <w:spacing w:before="120"/>
        <w:jc w:val="both"/>
        <w:rPr>
          <w:rFonts w:ascii="Arial" w:hAnsi="Arial" w:cs="Arial"/>
        </w:rPr>
      </w:pPr>
      <w:r w:rsidRPr="00DF5F3E">
        <w:rPr>
          <w:rFonts w:ascii="Arial" w:hAnsi="Arial" w:cs="Arial"/>
          <w:spacing w:val="-2"/>
          <w:sz w:val="20"/>
        </w:rPr>
        <w:t>The full procedure is described in the Sporting Code, Section 1: 5.6.6</w:t>
      </w:r>
      <w:r w:rsidRPr="00DF5F3E">
        <w:rPr>
          <w:rFonts w:ascii="Arial" w:hAnsi="Arial" w:cs="Arial"/>
          <w:sz w:val="20"/>
        </w:rPr>
        <w:tab/>
        <w:t>(A2010)</w:t>
      </w:r>
    </w:p>
    <w:p w14:paraId="6A403BF6" w14:textId="77777777" w:rsidR="00F21804" w:rsidRPr="00DF5F3E" w:rsidRDefault="00AC7064">
      <w:pPr>
        <w:spacing w:before="120"/>
        <w:jc w:val="both"/>
        <w:rPr>
          <w:rFonts w:ascii="Arial" w:hAnsi="Arial" w:cs="Arial"/>
        </w:rPr>
      </w:pPr>
      <w:r w:rsidRPr="00DF5F3E">
        <w:rPr>
          <w:rFonts w:ascii="Arial" w:hAnsi="Arial" w:cs="Arial"/>
          <w:b/>
          <w:spacing w:val="-2"/>
          <w:sz w:val="20"/>
          <w:u w:val="single"/>
        </w:rPr>
        <w:t>Verification of results and scores</w:t>
      </w:r>
    </w:p>
    <w:p w14:paraId="3D4940A8" w14:textId="77777777" w:rsidR="00F21804" w:rsidRPr="00DF5F3E" w:rsidRDefault="00AC7064">
      <w:pPr>
        <w:jc w:val="both"/>
        <w:rPr>
          <w:rFonts w:ascii="Arial" w:hAnsi="Arial" w:cs="Arial"/>
        </w:rPr>
      </w:pPr>
      <w:r w:rsidRPr="00DF5F3E">
        <w:rPr>
          <w:rFonts w:ascii="Arial" w:hAnsi="Arial" w:cs="Arial"/>
          <w:spacing w:val="-2"/>
          <w:sz w:val="20"/>
        </w:rPr>
        <w:t>The General Section of the Sporting Code requires that the Jury "verify and approve the competition results". Verify is defined as "to determine or test the truth or accuracy of".</w:t>
      </w:r>
    </w:p>
    <w:p w14:paraId="3E424346" w14:textId="65DC8540" w:rsidR="00F21804" w:rsidRPr="00DF5F3E" w:rsidRDefault="00AC7064">
      <w:pPr>
        <w:tabs>
          <w:tab w:val="right" w:pos="9498"/>
        </w:tabs>
        <w:spacing w:before="120"/>
        <w:jc w:val="both"/>
        <w:rPr>
          <w:rFonts w:ascii="Arial" w:hAnsi="Arial" w:cs="Arial"/>
        </w:rPr>
      </w:pPr>
      <w:r w:rsidRPr="00DF5F3E">
        <w:rPr>
          <w:rFonts w:ascii="Arial" w:hAnsi="Arial" w:cs="Arial"/>
          <w:spacing w:val="-2"/>
          <w:sz w:val="20"/>
        </w:rPr>
        <w:t xml:space="preserve">Throughout the event, a Jury Member, or Jury Members, delegated by the Jury President, must verify that the event is being scored fairly and accurately. </w:t>
      </w:r>
      <w:r w:rsidR="00616F24" w:rsidRPr="00DF5F3E">
        <w:rPr>
          <w:rFonts w:ascii="Arial" w:hAnsi="Arial" w:cs="Arial"/>
          <w:spacing w:val="-2"/>
          <w:sz w:val="20"/>
        </w:rPr>
        <w:t>Usually,</w:t>
      </w:r>
      <w:r w:rsidRPr="00DF5F3E">
        <w:rPr>
          <w:rFonts w:ascii="Arial" w:hAnsi="Arial" w:cs="Arial"/>
          <w:spacing w:val="-2"/>
          <w:sz w:val="20"/>
        </w:rPr>
        <w:t xml:space="preserve"> one or more of the jurors are experts in balloon event scoring and </w:t>
      </w:r>
      <w:proofErr w:type="gramStart"/>
      <w:r w:rsidRPr="00DF5F3E">
        <w:rPr>
          <w:rFonts w:ascii="Arial" w:hAnsi="Arial" w:cs="Arial"/>
          <w:spacing w:val="-2"/>
          <w:sz w:val="20"/>
        </w:rPr>
        <w:t>are able to</w:t>
      </w:r>
      <w:proofErr w:type="gramEnd"/>
      <w:r w:rsidRPr="00DF5F3E">
        <w:rPr>
          <w:rFonts w:ascii="Arial" w:hAnsi="Arial" w:cs="Arial"/>
          <w:spacing w:val="-2"/>
          <w:sz w:val="20"/>
        </w:rPr>
        <w:t xml:space="preserve"> verify the scoring with little or no disruption to the scoring staff. Jury Members with limited scoring experience should take every opportunity to work with other Jury Members, who have experience, to verify the scoring. In many cases the President will have </w:t>
      </w:r>
      <w:proofErr w:type="gramStart"/>
      <w:r w:rsidRPr="00DF5F3E">
        <w:rPr>
          <w:rFonts w:ascii="Arial" w:hAnsi="Arial" w:cs="Arial"/>
          <w:spacing w:val="-2"/>
          <w:sz w:val="20"/>
        </w:rPr>
        <w:t>all of</w:t>
      </w:r>
      <w:proofErr w:type="gramEnd"/>
      <w:r w:rsidRPr="00DF5F3E">
        <w:rPr>
          <w:rFonts w:ascii="Arial" w:hAnsi="Arial" w:cs="Arial"/>
          <w:spacing w:val="-2"/>
          <w:sz w:val="20"/>
        </w:rPr>
        <w:t xml:space="preserve"> the Jury work as a team to </w:t>
      </w:r>
      <w:r w:rsidRPr="00DF5F3E">
        <w:rPr>
          <w:rFonts w:ascii="Arial" w:hAnsi="Arial" w:cs="Arial"/>
          <w:spacing w:val="-2"/>
          <w:sz w:val="20"/>
        </w:rPr>
        <w:lastRenderedPageBreak/>
        <w:t xml:space="preserve">verify the results. Competition pilots are usually reliable watchdogs of the </w:t>
      </w:r>
      <w:r w:rsidR="00DF5F3E" w:rsidRPr="00DF5F3E">
        <w:rPr>
          <w:rFonts w:ascii="Arial" w:hAnsi="Arial" w:cs="Arial"/>
          <w:spacing w:val="-2"/>
          <w:sz w:val="20"/>
        </w:rPr>
        <w:t>results;</w:t>
      </w:r>
      <w:r w:rsidRPr="00DF5F3E">
        <w:rPr>
          <w:rFonts w:ascii="Arial" w:hAnsi="Arial" w:cs="Arial"/>
          <w:spacing w:val="-2"/>
          <w:sz w:val="20"/>
        </w:rPr>
        <w:t xml:space="preserve"> however, Jury Members should make sure they have a thorough understanding of the scoring formula and the method of scoring to enable them to intelligently overview the accuracy of the results before approving them </w:t>
      </w:r>
      <w:r w:rsidRPr="00DF5F3E">
        <w:rPr>
          <w:rFonts w:ascii="Arial" w:hAnsi="Arial" w:cs="Arial"/>
          <w:b/>
          <w:spacing w:val="-2"/>
          <w:sz w:val="20"/>
        </w:rPr>
        <w:t>(see Appendix F, 1 to 6)</w:t>
      </w:r>
      <w:r w:rsidRPr="00DF5F3E">
        <w:rPr>
          <w:rFonts w:ascii="Arial" w:hAnsi="Arial" w:cs="Arial"/>
          <w:b/>
          <w:spacing w:val="-2"/>
          <w:sz w:val="20"/>
        </w:rPr>
        <w:tab/>
      </w:r>
      <w:r w:rsidRPr="00DF5F3E">
        <w:rPr>
          <w:rFonts w:ascii="Arial" w:hAnsi="Arial" w:cs="Arial"/>
          <w:spacing w:val="-2"/>
          <w:sz w:val="20"/>
        </w:rPr>
        <w:t>(A2003)</w:t>
      </w:r>
    </w:p>
    <w:p w14:paraId="0F1BB0E5" w14:textId="77777777" w:rsidR="00F21804" w:rsidRPr="00DF5F3E" w:rsidRDefault="00AC7064">
      <w:pPr>
        <w:tabs>
          <w:tab w:val="right" w:pos="9498"/>
        </w:tabs>
        <w:spacing w:before="120"/>
        <w:jc w:val="both"/>
        <w:rPr>
          <w:rFonts w:ascii="Arial" w:hAnsi="Arial" w:cs="Arial"/>
        </w:rPr>
      </w:pPr>
      <w:r w:rsidRPr="00DF5F3E">
        <w:rPr>
          <w:rFonts w:ascii="Arial" w:hAnsi="Arial" w:cs="Arial"/>
          <w:spacing w:val="-2"/>
          <w:sz w:val="20"/>
        </w:rPr>
        <w:t>The President of the Jury will ensure that Jury Members' timepieces are accurate to the Event Director's official time for the duration of the event. Jury Members should check their own timepieces at each briefing.</w:t>
      </w:r>
    </w:p>
    <w:p w14:paraId="345DFA36" w14:textId="77777777" w:rsidR="00F21804" w:rsidRPr="00DF5F3E" w:rsidRDefault="00AC7064">
      <w:pPr>
        <w:spacing w:before="120"/>
        <w:jc w:val="both"/>
        <w:rPr>
          <w:rFonts w:ascii="Arial" w:hAnsi="Arial" w:cs="Arial"/>
        </w:rPr>
      </w:pPr>
      <w:r w:rsidRPr="00DF5F3E">
        <w:rPr>
          <w:rFonts w:ascii="Arial" w:hAnsi="Arial" w:cs="Arial"/>
          <w:b/>
          <w:spacing w:val="-2"/>
          <w:sz w:val="20"/>
          <w:u w:val="single"/>
        </w:rPr>
        <w:t>Representation</w:t>
      </w:r>
    </w:p>
    <w:p w14:paraId="1454CC3A" w14:textId="0A302A1C" w:rsidR="00F21804" w:rsidRPr="00DF5F3E" w:rsidRDefault="00AC7064">
      <w:pPr>
        <w:tabs>
          <w:tab w:val="right" w:pos="9639"/>
        </w:tabs>
        <w:spacing w:after="57"/>
        <w:jc w:val="both"/>
        <w:rPr>
          <w:rFonts w:ascii="Arial" w:hAnsi="Arial" w:cs="Arial"/>
        </w:rPr>
      </w:pPr>
      <w:r w:rsidRPr="00DF5F3E">
        <w:rPr>
          <w:rFonts w:ascii="Arial" w:hAnsi="Arial" w:cs="Arial"/>
          <w:spacing w:val="-2"/>
          <w:sz w:val="20"/>
        </w:rPr>
        <w:t xml:space="preserve">Jury Members directly represent the FAI and are not members of the competition operations or organization staff. Courtesy therefore dictates asking permission from the Event Director for Jury Members to enter the operations room and the scoring room during the event. Courtesy also dictates that a low profile is </w:t>
      </w:r>
      <w:proofErr w:type="gramStart"/>
      <w:r w:rsidRPr="00DF5F3E">
        <w:rPr>
          <w:rFonts w:ascii="Arial" w:hAnsi="Arial" w:cs="Arial"/>
          <w:spacing w:val="-2"/>
          <w:sz w:val="20"/>
        </w:rPr>
        <w:t>maintained at all times</w:t>
      </w:r>
      <w:proofErr w:type="gramEnd"/>
      <w:r w:rsidRPr="00DF5F3E">
        <w:rPr>
          <w:rFonts w:ascii="Arial" w:hAnsi="Arial" w:cs="Arial"/>
          <w:spacing w:val="-2"/>
          <w:sz w:val="20"/>
        </w:rPr>
        <w:t xml:space="preserve"> and care taken not to interfere with any of the staff or their work. It is important to remember that </w:t>
      </w:r>
      <w:proofErr w:type="gramStart"/>
      <w:r w:rsidR="00570D91" w:rsidRPr="00DF5F3E">
        <w:rPr>
          <w:rFonts w:ascii="Arial" w:hAnsi="Arial" w:cs="Arial"/>
          <w:spacing w:val="-2"/>
          <w:sz w:val="20"/>
        </w:rPr>
        <w:t xml:space="preserve">Jury Members </w:t>
      </w:r>
      <w:r w:rsidR="00570D91">
        <w:rPr>
          <w:rFonts w:ascii="Arial" w:hAnsi="Arial" w:cs="Arial"/>
          <w:spacing w:val="-2"/>
          <w:sz w:val="20"/>
        </w:rPr>
        <w:t>w</w:t>
      </w:r>
      <w:r w:rsidR="00570D91" w:rsidRPr="00DF5F3E">
        <w:rPr>
          <w:rFonts w:ascii="Arial" w:hAnsi="Arial" w:cs="Arial"/>
          <w:spacing w:val="-2"/>
          <w:sz w:val="20"/>
        </w:rPr>
        <w:t>alk</w:t>
      </w:r>
      <w:proofErr w:type="gramEnd"/>
      <w:r w:rsidRPr="00DF5F3E">
        <w:rPr>
          <w:rFonts w:ascii="Arial" w:hAnsi="Arial" w:cs="Arial"/>
          <w:spacing w:val="-2"/>
          <w:sz w:val="20"/>
        </w:rPr>
        <w:t xml:space="preserve"> a very fine line between the competitors and the competition officials. You are looking after the interests of both groups. See "Jury PRESIDENT'S CHECKLIST" (Appendix G).</w:t>
      </w:r>
      <w:r w:rsidRPr="00DF5F3E">
        <w:rPr>
          <w:rFonts w:ascii="Arial" w:hAnsi="Arial" w:cs="Arial"/>
          <w:b/>
          <w:spacing w:val="-2"/>
          <w:sz w:val="20"/>
        </w:rPr>
        <w:tab/>
      </w:r>
      <w:r w:rsidRPr="00DF5F3E">
        <w:rPr>
          <w:rFonts w:ascii="Arial" w:hAnsi="Arial" w:cs="Arial"/>
          <w:spacing w:val="-2"/>
          <w:sz w:val="20"/>
        </w:rPr>
        <w:t>(A2003)</w:t>
      </w:r>
    </w:p>
    <w:p w14:paraId="142B820C" w14:textId="77777777" w:rsidR="00F21804" w:rsidRPr="00DF5F3E" w:rsidRDefault="00AC7064">
      <w:pPr>
        <w:pBdr>
          <w:top w:val="none" w:sz="0" w:space="0" w:color="000000"/>
          <w:left w:val="none" w:sz="0" w:space="0" w:color="000000"/>
          <w:bottom w:val="none" w:sz="0" w:space="0" w:color="000000"/>
          <w:right w:val="none" w:sz="0" w:space="0" w:color="000000"/>
        </w:pBdr>
        <w:tabs>
          <w:tab w:val="right" w:pos="9639"/>
        </w:tabs>
        <w:jc w:val="both"/>
        <w:rPr>
          <w:rFonts w:ascii="Arial" w:hAnsi="Arial" w:cs="Arial"/>
        </w:rPr>
      </w:pPr>
      <w:r w:rsidRPr="00DF5F3E">
        <w:rPr>
          <w:rFonts w:ascii="Arial" w:hAnsi="Arial" w:cs="Arial"/>
          <w:spacing w:val="-2"/>
          <w:sz w:val="20"/>
        </w:rPr>
        <w:t xml:space="preserve">Jury Members shall follow all rules and instructions for officials at launch sites and goals. Publication of comments, photos or videos on social media should be avoided. </w:t>
      </w:r>
      <w:r w:rsidRPr="00DF5F3E">
        <w:rPr>
          <w:rFonts w:ascii="Arial" w:hAnsi="Arial" w:cs="Arial"/>
          <w:spacing w:val="-2"/>
          <w:sz w:val="20"/>
        </w:rPr>
        <w:tab/>
        <w:t>(A2015)</w:t>
      </w:r>
    </w:p>
    <w:p w14:paraId="6428C9F1" w14:textId="77777777" w:rsidR="00F21804" w:rsidRPr="00DF5F3E" w:rsidRDefault="00AC7064">
      <w:pPr>
        <w:spacing w:before="120"/>
        <w:jc w:val="both"/>
        <w:rPr>
          <w:rFonts w:ascii="Arial" w:hAnsi="Arial" w:cs="Arial"/>
        </w:rPr>
      </w:pPr>
      <w:r w:rsidRPr="00DF5F3E">
        <w:rPr>
          <w:rFonts w:ascii="Arial" w:hAnsi="Arial" w:cs="Arial"/>
          <w:b/>
          <w:spacing w:val="-2"/>
          <w:sz w:val="20"/>
          <w:u w:val="single"/>
        </w:rPr>
        <w:t>Equal treatment</w:t>
      </w:r>
    </w:p>
    <w:p w14:paraId="0BD81C9D" w14:textId="77777777" w:rsidR="00F21804" w:rsidRPr="00DF5F3E" w:rsidRDefault="00AC7064">
      <w:pPr>
        <w:tabs>
          <w:tab w:val="right" w:pos="9639"/>
        </w:tabs>
        <w:jc w:val="both"/>
        <w:rPr>
          <w:rFonts w:ascii="Arial" w:hAnsi="Arial" w:cs="Arial"/>
        </w:rPr>
      </w:pPr>
      <w:r w:rsidRPr="00DF5F3E">
        <w:rPr>
          <w:rFonts w:ascii="Arial" w:hAnsi="Arial" w:cs="Arial"/>
          <w:spacing w:val="-2"/>
          <w:sz w:val="20"/>
        </w:rPr>
        <w:t>The Jury shall ensure that pilots are treated equally and that penalties are in proportion to the violations.</w:t>
      </w:r>
      <w:r w:rsidRPr="00DF5F3E">
        <w:rPr>
          <w:rFonts w:ascii="Arial" w:hAnsi="Arial" w:cs="Arial"/>
          <w:spacing w:val="-2"/>
          <w:sz w:val="20"/>
        </w:rPr>
        <w:tab/>
        <w:t>(A2007)</w:t>
      </w:r>
    </w:p>
    <w:p w14:paraId="7CCE6263" w14:textId="77777777" w:rsidR="00F21804" w:rsidRPr="00DF5F3E" w:rsidRDefault="00AC7064">
      <w:pPr>
        <w:spacing w:before="120"/>
        <w:jc w:val="both"/>
        <w:rPr>
          <w:rFonts w:ascii="Arial" w:hAnsi="Arial" w:cs="Arial"/>
        </w:rPr>
      </w:pPr>
      <w:r w:rsidRPr="00DF5F3E">
        <w:rPr>
          <w:rFonts w:ascii="Arial" w:hAnsi="Arial" w:cs="Arial"/>
          <w:b/>
          <w:color w:val="000000"/>
          <w:spacing w:val="-2"/>
          <w:sz w:val="20"/>
          <w:u w:val="single"/>
        </w:rPr>
        <w:t>Conflict of interest</w:t>
      </w:r>
    </w:p>
    <w:p w14:paraId="14A16861" w14:textId="77777777" w:rsidR="00F21804" w:rsidRPr="00DF5F3E" w:rsidRDefault="00AC7064">
      <w:pPr>
        <w:tabs>
          <w:tab w:val="right" w:pos="9639"/>
        </w:tabs>
        <w:jc w:val="both"/>
        <w:rPr>
          <w:rFonts w:ascii="Arial" w:hAnsi="Arial" w:cs="Arial"/>
        </w:rPr>
      </w:pPr>
      <w:r w:rsidRPr="00DF5F3E">
        <w:rPr>
          <w:rFonts w:ascii="Arial" w:hAnsi="Arial" w:cs="Arial"/>
          <w:color w:val="000000"/>
          <w:spacing w:val="-2"/>
          <w:sz w:val="20"/>
        </w:rPr>
        <w:t>The FAI Code of Ethics also applies to Juries at any event. A juror with a possible or perceived conflict of interest (of commercial or personal nature) must therefore declare such a conflict well before the event, but at the latest when the conflict becomes apparent. Procedures are laid down in the FAI Code of Ethics and the Sporting Code.</w:t>
      </w:r>
    </w:p>
    <w:p w14:paraId="0F2E00D2" w14:textId="77777777" w:rsidR="00F21804" w:rsidRPr="00D36BB6" w:rsidRDefault="00AC7064">
      <w:pPr>
        <w:tabs>
          <w:tab w:val="right" w:pos="9639"/>
        </w:tabs>
        <w:jc w:val="both"/>
      </w:pPr>
      <w:r w:rsidRPr="00D36BB6">
        <w:rPr>
          <w:rFonts w:ascii="Univers" w:hAnsi="Univers" w:cs="Univers"/>
          <w:color w:val="000000"/>
          <w:spacing w:val="-2"/>
          <w:sz w:val="20"/>
        </w:rPr>
        <w:tab/>
        <w:t>(A2007)</w:t>
      </w:r>
    </w:p>
    <w:p w14:paraId="72E238E0" w14:textId="77777777" w:rsidR="00F21804" w:rsidRPr="00DF5F3E" w:rsidRDefault="00AC7064" w:rsidP="009A64FA">
      <w:pPr>
        <w:jc w:val="both"/>
        <w:rPr>
          <w:rFonts w:ascii="Arial" w:hAnsi="Arial" w:cs="Arial"/>
        </w:rPr>
      </w:pPr>
      <w:r w:rsidRPr="00DF5F3E">
        <w:rPr>
          <w:rFonts w:ascii="Arial" w:hAnsi="Arial" w:cs="Arial"/>
          <w:b/>
          <w:spacing w:val="-3"/>
          <w:u w:val="single"/>
        </w:rPr>
        <w:t>3.2. PROCEDURES WHEN HEARING A PROTEST</w:t>
      </w:r>
    </w:p>
    <w:p w14:paraId="6BACD93E" w14:textId="027ACC52" w:rsidR="00F21804" w:rsidRPr="00DF5F3E" w:rsidRDefault="00AC7064">
      <w:pPr>
        <w:tabs>
          <w:tab w:val="right" w:pos="9639"/>
        </w:tabs>
        <w:spacing w:before="120"/>
        <w:jc w:val="both"/>
        <w:rPr>
          <w:rFonts w:ascii="Arial" w:hAnsi="Arial" w:cs="Arial"/>
        </w:rPr>
      </w:pPr>
      <w:r w:rsidRPr="00DF5F3E">
        <w:rPr>
          <w:rFonts w:ascii="Arial" w:hAnsi="Arial" w:cs="Arial"/>
          <w:color w:val="000000"/>
          <w:spacing w:val="-2"/>
          <w:sz w:val="20"/>
        </w:rPr>
        <w:t xml:space="preserve">Attendance at Jury meetings is </w:t>
      </w:r>
      <w:r w:rsidR="007C7917">
        <w:rPr>
          <w:rFonts w:ascii="Arial" w:hAnsi="Arial" w:cs="Arial"/>
          <w:color w:val="000000"/>
          <w:spacing w:val="-2"/>
          <w:sz w:val="20"/>
        </w:rPr>
        <w:t>mandatory</w:t>
      </w:r>
      <w:r w:rsidRPr="00DF5F3E">
        <w:rPr>
          <w:rFonts w:ascii="Arial" w:hAnsi="Arial" w:cs="Arial"/>
          <w:color w:val="000000"/>
          <w:spacing w:val="-2"/>
          <w:sz w:val="20"/>
        </w:rPr>
        <w:t xml:space="preserve"> for all Jury Members. For special reasons, such as a conflict of interest, an emergency or personal illness, a Jury Member may be replaced by an eligible replacement. The Jury President will nominate one of the replacement Jurors approved by the CIA for the event. In exceptional circumstances, the Jury Board President has the right to nominate a replacement not having been approved by the CIA for the event.</w:t>
      </w:r>
      <w:r w:rsidRPr="00DF5F3E">
        <w:rPr>
          <w:rFonts w:ascii="Arial" w:hAnsi="Arial" w:cs="Arial"/>
          <w:color w:val="000000"/>
          <w:spacing w:val="-2"/>
          <w:sz w:val="20"/>
        </w:rPr>
        <w:tab/>
        <w:t>(A2007)</w:t>
      </w:r>
    </w:p>
    <w:p w14:paraId="611700B4" w14:textId="77777777" w:rsidR="00F21804" w:rsidRPr="00DF5F3E" w:rsidRDefault="00AC7064">
      <w:pPr>
        <w:spacing w:before="120"/>
        <w:jc w:val="both"/>
        <w:rPr>
          <w:rFonts w:ascii="Arial" w:hAnsi="Arial" w:cs="Arial"/>
        </w:rPr>
      </w:pPr>
      <w:r w:rsidRPr="00DF5F3E">
        <w:rPr>
          <w:rFonts w:ascii="Arial" w:hAnsi="Arial" w:cs="Arial"/>
          <w:spacing w:val="-2"/>
          <w:sz w:val="20"/>
        </w:rPr>
        <w:t>A QUORUM (the number of members who must be present for the business done to be legal and binding) for a Jury meeting is three, including the President. This number is the same for all nominated Juries, whether of three or five members.</w:t>
      </w:r>
    </w:p>
    <w:p w14:paraId="4A82E9DC" w14:textId="77777777" w:rsidR="00F21804" w:rsidRPr="00D36BB6" w:rsidRDefault="00F21804">
      <w:pPr>
        <w:jc w:val="both"/>
        <w:rPr>
          <w:rFonts w:ascii="Univers" w:hAnsi="Univers" w:cs="Univers"/>
          <w:spacing w:val="-2"/>
          <w:sz w:val="20"/>
        </w:rPr>
      </w:pPr>
    </w:p>
    <w:p w14:paraId="1B52690D" w14:textId="77777777" w:rsidR="00F21804" w:rsidRPr="00D36BB6" w:rsidRDefault="00AC7064">
      <w:pPr>
        <w:tabs>
          <w:tab w:val="left" w:pos="564"/>
        </w:tabs>
        <w:ind w:left="576" w:hanging="564"/>
        <w:jc w:val="both"/>
      </w:pPr>
      <w:r w:rsidRPr="00D36BB6">
        <w:rPr>
          <w:rFonts w:ascii="Univers" w:hAnsi="Univers" w:cs="Univers"/>
          <w:b/>
          <w:spacing w:val="-2"/>
          <w:sz w:val="20"/>
          <w:u w:val="single"/>
        </w:rPr>
        <w:t>3.2.1</w:t>
      </w:r>
      <w:r w:rsidRPr="00D36BB6">
        <w:rPr>
          <w:rFonts w:ascii="Univers" w:hAnsi="Univers" w:cs="Univers"/>
          <w:b/>
          <w:spacing w:val="-2"/>
          <w:sz w:val="20"/>
          <w:u w:val="single"/>
        </w:rPr>
        <w:tab/>
        <w:t>There are some very important points to remember when hearing a protest. These include:</w:t>
      </w:r>
    </w:p>
    <w:p w14:paraId="4394E02E" w14:textId="77777777" w:rsidR="00F21804" w:rsidRPr="00D36BB6" w:rsidRDefault="00AC7064">
      <w:pPr>
        <w:tabs>
          <w:tab w:val="left" w:pos="567"/>
        </w:tabs>
        <w:spacing w:before="120"/>
        <w:ind w:left="567" w:hanging="567"/>
        <w:jc w:val="both"/>
      </w:pPr>
      <w:r w:rsidRPr="00D36BB6">
        <w:rPr>
          <w:rFonts w:ascii="Arial" w:hAnsi="Arial" w:cs="Arial"/>
          <w:spacing w:val="-2"/>
          <w:sz w:val="20"/>
        </w:rPr>
        <w:t>a)</w:t>
      </w:r>
      <w:r w:rsidRPr="00D36BB6">
        <w:rPr>
          <w:rFonts w:ascii="Arial" w:hAnsi="Arial" w:cs="Arial"/>
          <w:spacing w:val="-2"/>
          <w:sz w:val="20"/>
        </w:rPr>
        <w:tab/>
        <w:t>The Event Director has full discretion to make operational decisions within the scope of the Sporting Code and the rules and regulations for the event and concerning all competitors, and these should not be grounds for protest unless they place a competitor at a disadvantage to others.</w:t>
      </w:r>
    </w:p>
    <w:p w14:paraId="416910FD" w14:textId="77777777" w:rsidR="00F21804" w:rsidRPr="00D36BB6" w:rsidRDefault="00AC7064">
      <w:pPr>
        <w:tabs>
          <w:tab w:val="left" w:pos="567"/>
        </w:tabs>
        <w:spacing w:before="120"/>
        <w:ind w:left="567" w:hanging="567"/>
        <w:jc w:val="both"/>
      </w:pPr>
      <w:r w:rsidRPr="00D36BB6">
        <w:rPr>
          <w:rFonts w:ascii="Arial" w:hAnsi="Arial" w:cs="Arial"/>
          <w:spacing w:val="-2"/>
          <w:sz w:val="20"/>
        </w:rPr>
        <w:t>b)</w:t>
      </w:r>
      <w:r w:rsidRPr="00D36BB6">
        <w:rPr>
          <w:rFonts w:ascii="Arial" w:hAnsi="Arial" w:cs="Arial"/>
          <w:spacing w:val="-2"/>
          <w:sz w:val="20"/>
        </w:rPr>
        <w:tab/>
        <w:t>If there are no rules or penalties applicable to the facts, the Jury must look at the decision of the Director and decide if this was an appropriate and fair decision under the circumstances.</w:t>
      </w:r>
    </w:p>
    <w:p w14:paraId="76BD904D" w14:textId="77777777" w:rsidR="00F21804" w:rsidRPr="00D36BB6" w:rsidRDefault="00AC7064">
      <w:pPr>
        <w:tabs>
          <w:tab w:val="left" w:pos="567"/>
        </w:tabs>
        <w:spacing w:before="120"/>
        <w:ind w:left="567" w:hanging="567"/>
        <w:jc w:val="both"/>
      </w:pPr>
      <w:r w:rsidRPr="00D36BB6">
        <w:rPr>
          <w:rFonts w:ascii="Arial" w:hAnsi="Arial" w:cs="Arial"/>
          <w:spacing w:val="-2"/>
          <w:sz w:val="20"/>
        </w:rPr>
        <w:t>c)</w:t>
      </w:r>
      <w:r w:rsidRPr="00D36BB6">
        <w:rPr>
          <w:rFonts w:ascii="Arial" w:hAnsi="Arial" w:cs="Arial"/>
          <w:spacing w:val="-2"/>
          <w:sz w:val="20"/>
        </w:rPr>
        <w:tab/>
        <w:t>It is not the function of the Jury to alter a rule in any way, or to change fixed penalties. They may however alter a variable penalty if they consider the Director's award to be inappropriate.</w:t>
      </w:r>
    </w:p>
    <w:p w14:paraId="6155C45E" w14:textId="14276F2F" w:rsidR="00F21804" w:rsidRPr="00D36BB6" w:rsidRDefault="00AC7064">
      <w:pPr>
        <w:tabs>
          <w:tab w:val="left" w:pos="567"/>
        </w:tabs>
        <w:spacing w:before="120"/>
        <w:ind w:left="567" w:hanging="567"/>
        <w:jc w:val="both"/>
      </w:pPr>
      <w:r w:rsidRPr="00D36BB6">
        <w:rPr>
          <w:rFonts w:ascii="Arial" w:hAnsi="Arial" w:cs="Arial"/>
          <w:spacing w:val="-2"/>
          <w:sz w:val="20"/>
        </w:rPr>
        <w:t>d)</w:t>
      </w:r>
      <w:r w:rsidRPr="00D36BB6">
        <w:rPr>
          <w:rFonts w:ascii="Arial" w:hAnsi="Arial" w:cs="Arial"/>
          <w:spacing w:val="-2"/>
          <w:sz w:val="20"/>
        </w:rPr>
        <w:tab/>
        <w:t xml:space="preserve">The Jury shall hear both sides on the matter of any protest and </w:t>
      </w:r>
      <w:r w:rsidR="0068364A" w:rsidRPr="00D36BB6">
        <w:rPr>
          <w:rFonts w:ascii="Arial" w:hAnsi="Arial" w:cs="Arial"/>
          <w:spacing w:val="-2"/>
          <w:sz w:val="20"/>
        </w:rPr>
        <w:t>correctly apply</w:t>
      </w:r>
      <w:r w:rsidRPr="00D36BB6">
        <w:rPr>
          <w:rFonts w:ascii="Arial" w:hAnsi="Arial" w:cs="Arial"/>
          <w:spacing w:val="-2"/>
          <w:sz w:val="20"/>
        </w:rPr>
        <w:t xml:space="preserve"> the relevant FAI regulations and rules for the event. The facts of any protest shall be established by hearing evidence from the competitor concerned, the Director and any other relevant witnesses. Jury Members must make every effort not to pre-judge an occurrence.</w:t>
      </w:r>
    </w:p>
    <w:p w14:paraId="325B47A8" w14:textId="77777777" w:rsidR="00F21804" w:rsidRPr="00D36BB6" w:rsidRDefault="00AC7064">
      <w:pPr>
        <w:tabs>
          <w:tab w:val="left" w:pos="567"/>
        </w:tabs>
        <w:spacing w:before="120"/>
        <w:ind w:left="567" w:hanging="567"/>
        <w:jc w:val="both"/>
      </w:pPr>
      <w:r w:rsidRPr="00D36BB6">
        <w:rPr>
          <w:rFonts w:ascii="Arial" w:hAnsi="Arial" w:cs="Arial"/>
          <w:spacing w:val="-2"/>
          <w:sz w:val="20"/>
        </w:rPr>
        <w:t>e)</w:t>
      </w:r>
      <w:r w:rsidRPr="00D36BB6">
        <w:rPr>
          <w:rFonts w:ascii="Arial" w:hAnsi="Arial" w:cs="Arial"/>
          <w:spacing w:val="-2"/>
          <w:sz w:val="20"/>
        </w:rPr>
        <w:tab/>
        <w:t>Jury Members are not Competition Officials and, although they are required to monitor the conduct of the event, they must take care not to get involved in any way in the running of the event.</w:t>
      </w:r>
    </w:p>
    <w:p w14:paraId="72D8B505" w14:textId="77777777" w:rsidR="00F21804" w:rsidRPr="00D36BB6" w:rsidRDefault="00F21804">
      <w:pPr>
        <w:tabs>
          <w:tab w:val="left" w:pos="567"/>
        </w:tabs>
        <w:ind w:left="567" w:hanging="567"/>
        <w:jc w:val="both"/>
        <w:rPr>
          <w:rFonts w:ascii="Arial" w:hAnsi="Arial" w:cs="Arial"/>
          <w:spacing w:val="-2"/>
          <w:sz w:val="20"/>
        </w:rPr>
      </w:pPr>
    </w:p>
    <w:p w14:paraId="7EA57B78" w14:textId="77777777" w:rsidR="00F21804" w:rsidRPr="00D36BB6" w:rsidRDefault="00AC7064">
      <w:pPr>
        <w:tabs>
          <w:tab w:val="left" w:pos="567"/>
        </w:tabs>
        <w:ind w:left="567" w:hanging="567"/>
        <w:jc w:val="both"/>
      </w:pPr>
      <w:r w:rsidRPr="00D36BB6">
        <w:rPr>
          <w:rFonts w:ascii="Arial" w:hAnsi="Arial" w:cs="Arial"/>
          <w:b/>
          <w:spacing w:val="-2"/>
          <w:sz w:val="20"/>
          <w:u w:val="single"/>
        </w:rPr>
        <w:t>3.2.2</w:t>
      </w:r>
      <w:r w:rsidRPr="00D36BB6">
        <w:rPr>
          <w:rFonts w:ascii="Arial" w:hAnsi="Arial" w:cs="Arial"/>
          <w:b/>
          <w:spacing w:val="-2"/>
          <w:sz w:val="20"/>
          <w:u w:val="single"/>
        </w:rPr>
        <w:tab/>
        <w:t>The following is a suggested outline of the procedures for handling a protest:</w:t>
      </w:r>
    </w:p>
    <w:p w14:paraId="2D7EB822" w14:textId="77777777" w:rsidR="00F21804" w:rsidRPr="00D36BB6" w:rsidRDefault="00F21804">
      <w:pPr>
        <w:tabs>
          <w:tab w:val="left" w:pos="567"/>
        </w:tabs>
        <w:ind w:left="567" w:hanging="567"/>
        <w:jc w:val="both"/>
        <w:rPr>
          <w:rFonts w:ascii="Arial" w:hAnsi="Arial" w:cs="Arial"/>
          <w:spacing w:val="-2"/>
          <w:sz w:val="20"/>
        </w:rPr>
      </w:pPr>
    </w:p>
    <w:p w14:paraId="716ACED5" w14:textId="1AEB179B" w:rsidR="00F21804" w:rsidRPr="00D36BB6" w:rsidRDefault="00AC7064">
      <w:pPr>
        <w:tabs>
          <w:tab w:val="left" w:pos="567"/>
        </w:tabs>
        <w:spacing w:before="120"/>
        <w:ind w:left="567" w:hanging="567"/>
        <w:jc w:val="both"/>
      </w:pPr>
      <w:r w:rsidRPr="00D36BB6">
        <w:rPr>
          <w:rFonts w:ascii="Arial" w:hAnsi="Arial" w:cs="Arial"/>
          <w:spacing w:val="-2"/>
          <w:sz w:val="20"/>
        </w:rPr>
        <w:t>a)</w:t>
      </w:r>
      <w:r w:rsidRPr="00D36BB6">
        <w:rPr>
          <w:rFonts w:ascii="Arial" w:hAnsi="Arial" w:cs="Arial"/>
          <w:spacing w:val="-2"/>
          <w:sz w:val="20"/>
        </w:rPr>
        <w:tab/>
        <w:t xml:space="preserve">Except for a protest made </w:t>
      </w:r>
      <w:r w:rsidR="001B6CAF">
        <w:rPr>
          <w:rFonts w:ascii="Arial" w:hAnsi="Arial" w:cs="Arial"/>
          <w:spacing w:val="-2"/>
          <w:sz w:val="20"/>
        </w:rPr>
        <w:t>prior to an event</w:t>
      </w:r>
      <w:r w:rsidRPr="00D36BB6">
        <w:rPr>
          <w:rFonts w:ascii="Arial" w:hAnsi="Arial" w:cs="Arial"/>
          <w:spacing w:val="-2"/>
          <w:sz w:val="20"/>
        </w:rPr>
        <w:t>, a protest shall be presented by the Event Director to the Jury President without delay. The Jury President shall note the time of receiving on the protest document.</w:t>
      </w:r>
    </w:p>
    <w:p w14:paraId="298DC375" w14:textId="3F196DB2" w:rsidR="00F21804" w:rsidRPr="00D36BB6" w:rsidRDefault="00AC7064">
      <w:pPr>
        <w:pBdr>
          <w:top w:val="none" w:sz="0" w:space="0" w:color="000000"/>
          <w:left w:val="none" w:sz="0" w:space="0" w:color="000000"/>
          <w:bottom w:val="none" w:sz="0" w:space="0" w:color="000000"/>
          <w:right w:val="none" w:sz="0" w:space="0" w:color="000000"/>
        </w:pBdr>
        <w:tabs>
          <w:tab w:val="left" w:pos="567"/>
          <w:tab w:val="right" w:pos="9504"/>
        </w:tabs>
        <w:ind w:left="567" w:hanging="567"/>
        <w:jc w:val="both"/>
      </w:pPr>
      <w:r w:rsidRPr="00D36BB6">
        <w:rPr>
          <w:rFonts w:ascii="Arial" w:eastAsia="Arial" w:hAnsi="Arial" w:cs="Arial"/>
          <w:spacing w:val="-2"/>
          <w:sz w:val="20"/>
        </w:rPr>
        <w:tab/>
      </w:r>
      <w:r w:rsidRPr="00D36BB6">
        <w:rPr>
          <w:rFonts w:ascii="Arial" w:eastAsia="Arial" w:hAnsi="Arial" w:cs="Arial"/>
          <w:i/>
          <w:iCs/>
          <w:spacing w:val="-2"/>
          <w:sz w:val="20"/>
        </w:rPr>
        <w:t xml:space="preserve">Note: </w:t>
      </w:r>
      <w:r w:rsidRPr="00D36BB6">
        <w:rPr>
          <w:rFonts w:ascii="Arial" w:eastAsia="Arial" w:hAnsi="Arial" w:cs="Arial"/>
          <w:i/>
          <w:iCs/>
          <w:color w:val="000000"/>
          <w:spacing w:val="-2"/>
          <w:sz w:val="20"/>
        </w:rPr>
        <w:t xml:space="preserve">GS </w:t>
      </w:r>
      <w:r w:rsidRPr="00D36BB6">
        <w:rPr>
          <w:rFonts w:ascii="Arial" w:eastAsia="Arial" w:hAnsi="Arial" w:cs="Arial"/>
          <w:i/>
          <w:iCs/>
          <w:spacing w:val="-2"/>
          <w:sz w:val="20"/>
        </w:rPr>
        <w:t>deals with complaints made before the event regarding entry, eligibility or refusal of an entry</w:t>
      </w:r>
      <w:r w:rsidR="001B6CAF">
        <w:rPr>
          <w:rFonts w:ascii="Arial" w:eastAsia="Arial" w:hAnsi="Arial" w:cs="Arial"/>
          <w:i/>
          <w:iCs/>
          <w:spacing w:val="-2"/>
          <w:sz w:val="20"/>
        </w:rPr>
        <w:t>.</w:t>
      </w:r>
      <w:r w:rsidRPr="00D36BB6">
        <w:rPr>
          <w:rFonts w:ascii="Arial" w:eastAsia="Arial" w:hAnsi="Arial" w:cs="Arial"/>
          <w:i/>
          <w:iCs/>
          <w:spacing w:val="-2"/>
          <w:sz w:val="20"/>
        </w:rPr>
        <w:tab/>
      </w:r>
      <w:r w:rsidRPr="00D36BB6">
        <w:rPr>
          <w:rFonts w:ascii="Arial" w:eastAsia="Arial" w:hAnsi="Arial" w:cs="Arial"/>
          <w:spacing w:val="-2"/>
          <w:sz w:val="20"/>
        </w:rPr>
        <w:t>(A20</w:t>
      </w:r>
      <w:r w:rsidR="001B6CAF">
        <w:rPr>
          <w:rFonts w:ascii="Arial" w:eastAsia="Arial" w:hAnsi="Arial" w:cs="Arial"/>
          <w:spacing w:val="-2"/>
          <w:sz w:val="20"/>
        </w:rPr>
        <w:t>24</w:t>
      </w:r>
      <w:r w:rsidRPr="00D36BB6">
        <w:rPr>
          <w:rFonts w:ascii="Arial" w:eastAsia="Arial" w:hAnsi="Arial" w:cs="Arial"/>
          <w:spacing w:val="-2"/>
          <w:sz w:val="20"/>
        </w:rPr>
        <w:t>)</w:t>
      </w:r>
    </w:p>
    <w:p w14:paraId="3E901F91" w14:textId="77777777" w:rsidR="00F21804" w:rsidRPr="00D36BB6" w:rsidRDefault="00AC7064">
      <w:pPr>
        <w:tabs>
          <w:tab w:val="left" w:pos="567"/>
        </w:tabs>
        <w:spacing w:before="120"/>
        <w:ind w:left="567" w:hanging="567"/>
        <w:jc w:val="both"/>
      </w:pPr>
      <w:r w:rsidRPr="00D36BB6">
        <w:rPr>
          <w:rFonts w:ascii="Arial" w:hAnsi="Arial" w:cs="Arial"/>
          <w:spacing w:val="-2"/>
          <w:sz w:val="20"/>
        </w:rPr>
        <w:lastRenderedPageBreak/>
        <w:t>b)</w:t>
      </w:r>
      <w:r w:rsidRPr="00D36BB6">
        <w:rPr>
          <w:rFonts w:ascii="Arial" w:hAnsi="Arial" w:cs="Arial"/>
          <w:spacing w:val="-2"/>
          <w:sz w:val="20"/>
        </w:rPr>
        <w:tab/>
        <w:t xml:space="preserve">The Jury President shall verify: </w:t>
      </w:r>
    </w:p>
    <w:p w14:paraId="3A17E321" w14:textId="77777777" w:rsidR="00F21804" w:rsidRPr="00D36BB6" w:rsidRDefault="00AC7064">
      <w:pPr>
        <w:tabs>
          <w:tab w:val="left" w:pos="567"/>
        </w:tabs>
        <w:spacing w:before="120"/>
        <w:ind w:left="709" w:hanging="709"/>
        <w:jc w:val="both"/>
      </w:pPr>
      <w:r w:rsidRPr="00D36BB6">
        <w:rPr>
          <w:rFonts w:ascii="Arial" w:hAnsi="Arial" w:cs="Arial"/>
          <w:spacing w:val="-2"/>
          <w:sz w:val="20"/>
        </w:rPr>
        <w:tab/>
        <w:t>-</w:t>
      </w:r>
      <w:r w:rsidRPr="00D36BB6">
        <w:rPr>
          <w:rFonts w:ascii="Arial" w:hAnsi="Arial" w:cs="Arial"/>
          <w:spacing w:val="-2"/>
          <w:sz w:val="20"/>
        </w:rPr>
        <w:tab/>
        <w:t>That the relevant dispositions concerning protests and the treatment of protests, as stipulated in the Sporting Code and the rules for the event, have been respected,</w:t>
      </w:r>
    </w:p>
    <w:p w14:paraId="41714094" w14:textId="77777777" w:rsidR="00F21804" w:rsidRPr="00D36BB6" w:rsidRDefault="00AC7064">
      <w:pPr>
        <w:tabs>
          <w:tab w:val="left" w:pos="567"/>
        </w:tabs>
        <w:spacing w:before="120"/>
        <w:ind w:left="709" w:hanging="709"/>
        <w:jc w:val="both"/>
      </w:pPr>
      <w:r w:rsidRPr="00D36BB6">
        <w:rPr>
          <w:rFonts w:ascii="Arial" w:hAnsi="Arial" w:cs="Arial"/>
          <w:spacing w:val="-2"/>
          <w:sz w:val="20"/>
        </w:rPr>
        <w:tab/>
        <w:t>-</w:t>
      </w:r>
      <w:r w:rsidRPr="00D36BB6">
        <w:rPr>
          <w:rFonts w:ascii="Arial" w:hAnsi="Arial" w:cs="Arial"/>
          <w:spacing w:val="-2"/>
          <w:sz w:val="20"/>
        </w:rPr>
        <w:tab/>
        <w:t>That the published time limits concerning protests have been met,</w:t>
      </w:r>
    </w:p>
    <w:p w14:paraId="30C75492" w14:textId="77777777" w:rsidR="00F21804" w:rsidRPr="00D36BB6" w:rsidRDefault="00AC7064">
      <w:pPr>
        <w:tabs>
          <w:tab w:val="left" w:pos="567"/>
          <w:tab w:val="left" w:pos="709"/>
          <w:tab w:val="right" w:pos="9639"/>
        </w:tabs>
        <w:spacing w:before="120"/>
        <w:ind w:left="709" w:hanging="709"/>
        <w:jc w:val="both"/>
      </w:pPr>
      <w:r w:rsidRPr="00D36BB6">
        <w:rPr>
          <w:rFonts w:ascii="Univers" w:hAnsi="Univers" w:cs="Univers"/>
          <w:color w:val="000000"/>
          <w:spacing w:val="-2"/>
          <w:sz w:val="20"/>
        </w:rPr>
        <w:tab/>
        <w:t>-</w:t>
      </w:r>
      <w:r w:rsidRPr="00D36BB6">
        <w:rPr>
          <w:rFonts w:ascii="Univers" w:hAnsi="Univers" w:cs="Univers"/>
          <w:color w:val="000000"/>
          <w:spacing w:val="-2"/>
          <w:sz w:val="20"/>
        </w:rPr>
        <w:tab/>
        <w:t>That the protest fee has been deposited.</w:t>
      </w:r>
      <w:r w:rsidRPr="00D36BB6">
        <w:rPr>
          <w:rFonts w:ascii="Univers" w:hAnsi="Univers" w:cs="Univers"/>
          <w:color w:val="000000"/>
          <w:spacing w:val="-2"/>
          <w:sz w:val="20"/>
        </w:rPr>
        <w:tab/>
        <w:t>(A 2007)</w:t>
      </w:r>
    </w:p>
    <w:p w14:paraId="6A04209B" w14:textId="77777777" w:rsidR="00F21804" w:rsidRPr="00D36BB6" w:rsidRDefault="00AC7064">
      <w:pPr>
        <w:tabs>
          <w:tab w:val="left" w:pos="567"/>
        </w:tabs>
        <w:spacing w:before="120"/>
        <w:ind w:left="567" w:hanging="567"/>
        <w:jc w:val="both"/>
      </w:pPr>
      <w:r w:rsidRPr="00D36BB6">
        <w:rPr>
          <w:rFonts w:ascii="Arial" w:hAnsi="Arial" w:cs="Arial"/>
          <w:spacing w:val="-2"/>
          <w:sz w:val="20"/>
        </w:rPr>
        <w:tab/>
        <w:t xml:space="preserve">A protest made in good faith by a competitor, but failing any requirement not under his control, shall be accepted by the Jury President. If satisfied, the Jury President shall call a Jury Meeting within the stated time limit. </w:t>
      </w:r>
    </w:p>
    <w:p w14:paraId="2FD13D02" w14:textId="77777777" w:rsidR="00AB606B" w:rsidRDefault="00AB606B">
      <w:pPr>
        <w:suppressAutoHyphens w:val="0"/>
        <w:rPr>
          <w:rFonts w:ascii="Arial" w:hAnsi="Arial" w:cs="Arial"/>
          <w:spacing w:val="-2"/>
          <w:sz w:val="20"/>
        </w:rPr>
      </w:pPr>
      <w:r>
        <w:rPr>
          <w:rFonts w:ascii="Arial" w:hAnsi="Arial" w:cs="Arial"/>
          <w:spacing w:val="-2"/>
          <w:sz w:val="20"/>
        </w:rPr>
        <w:br w:type="page"/>
      </w:r>
    </w:p>
    <w:p w14:paraId="3B63C3A9" w14:textId="3FA4C974" w:rsidR="00F21804" w:rsidRPr="00D36BB6" w:rsidRDefault="00AC7064">
      <w:pPr>
        <w:tabs>
          <w:tab w:val="left" w:pos="567"/>
        </w:tabs>
        <w:spacing w:before="120"/>
        <w:ind w:left="567" w:hanging="567"/>
        <w:jc w:val="both"/>
      </w:pPr>
      <w:r w:rsidRPr="00D36BB6">
        <w:rPr>
          <w:rFonts w:ascii="Arial" w:hAnsi="Arial" w:cs="Arial"/>
          <w:spacing w:val="-2"/>
          <w:sz w:val="20"/>
        </w:rPr>
        <w:lastRenderedPageBreak/>
        <w:t>c)</w:t>
      </w:r>
      <w:r w:rsidRPr="00D36BB6">
        <w:rPr>
          <w:rFonts w:ascii="Arial" w:hAnsi="Arial" w:cs="Arial"/>
          <w:spacing w:val="-2"/>
          <w:sz w:val="20"/>
        </w:rPr>
        <w:tab/>
        <w:t>All protests shall be treated equally and separately unless, and only for protests by different competitors or teams concerning the same occurrence, all parties directly involved agree to treat the respective protests as one. A team protest is defined as a protest involving all the members of an officially entered team. It shall be identified as such and must have been presented to the Event Director by the Team Leader. A team protest shall be treated in the same way as a competitor's protest, except that all the concerned team competitors must not be heard if they decide to be represented by the team leader.</w:t>
      </w:r>
    </w:p>
    <w:p w14:paraId="7D55ECB4" w14:textId="77777777" w:rsidR="00F21804" w:rsidRPr="00D36BB6" w:rsidRDefault="00AC7064">
      <w:pPr>
        <w:tabs>
          <w:tab w:val="left" w:pos="567"/>
        </w:tabs>
        <w:spacing w:before="120"/>
        <w:ind w:left="567" w:hanging="567"/>
        <w:jc w:val="both"/>
      </w:pPr>
      <w:r w:rsidRPr="00D36BB6">
        <w:rPr>
          <w:rFonts w:ascii="Arial" w:hAnsi="Arial" w:cs="Arial"/>
          <w:spacing w:val="-2"/>
          <w:sz w:val="20"/>
        </w:rPr>
        <w:t>d)</w:t>
      </w:r>
      <w:r w:rsidRPr="00D36BB6">
        <w:rPr>
          <w:rFonts w:ascii="Arial" w:hAnsi="Arial" w:cs="Arial"/>
          <w:spacing w:val="-2"/>
          <w:sz w:val="20"/>
        </w:rPr>
        <w:tab/>
        <w:t>Before any Jury meeting called to treat a protest, the Jury President shall make sure that all the relevant information and facts concerning the protest are available. Normally, the Event Director will delegate the task to assemble information and facts concerning matters to be considered by the Jury to the Stewards.</w:t>
      </w:r>
    </w:p>
    <w:p w14:paraId="51E44A50" w14:textId="57F0CA08" w:rsidR="00F21804" w:rsidRDefault="00AC7064" w:rsidP="00DF5F3E">
      <w:pPr>
        <w:tabs>
          <w:tab w:val="left" w:pos="567"/>
        </w:tabs>
        <w:spacing w:before="120"/>
        <w:ind w:left="567" w:hanging="567"/>
        <w:jc w:val="both"/>
        <w:rPr>
          <w:rFonts w:ascii="Arial" w:hAnsi="Arial" w:cs="Arial"/>
          <w:spacing w:val="-2"/>
          <w:sz w:val="20"/>
        </w:rPr>
      </w:pPr>
      <w:r w:rsidRPr="00D36BB6">
        <w:rPr>
          <w:rFonts w:ascii="Arial" w:hAnsi="Arial" w:cs="Arial"/>
          <w:spacing w:val="-2"/>
          <w:sz w:val="20"/>
        </w:rPr>
        <w:t>e)</w:t>
      </w:r>
      <w:r w:rsidRPr="00D36BB6">
        <w:rPr>
          <w:rFonts w:ascii="Arial" w:hAnsi="Arial" w:cs="Arial"/>
          <w:spacing w:val="-2"/>
          <w:sz w:val="20"/>
        </w:rPr>
        <w:tab/>
        <w:t>When calling a Jury meeting, the President of the Jury shall allow for operational and competition priorities. As a rule, witnesses and other concerned parties shall only be called during periods when they are not involved in competition activities.</w:t>
      </w:r>
    </w:p>
    <w:p w14:paraId="0C78C459" w14:textId="77777777" w:rsidR="00DF5F3E" w:rsidRPr="00D36BB6" w:rsidRDefault="00DF5F3E" w:rsidP="00DF5F3E">
      <w:pPr>
        <w:tabs>
          <w:tab w:val="left" w:pos="567"/>
        </w:tabs>
        <w:spacing w:before="120"/>
        <w:ind w:left="567" w:hanging="567"/>
        <w:jc w:val="both"/>
        <w:rPr>
          <w:rFonts w:ascii="Univers" w:hAnsi="Univers" w:cs="Univers"/>
          <w:spacing w:val="-2"/>
          <w:sz w:val="20"/>
        </w:rPr>
      </w:pPr>
    </w:p>
    <w:p w14:paraId="3E03D11B" w14:textId="77777777" w:rsidR="00F21804" w:rsidRPr="00D36BB6" w:rsidRDefault="00AC7064" w:rsidP="001C231A">
      <w:pPr>
        <w:jc w:val="both"/>
      </w:pPr>
      <w:r w:rsidRPr="00D36BB6">
        <w:rPr>
          <w:rFonts w:ascii="Univers" w:hAnsi="Univers" w:cs="Univers"/>
          <w:b/>
          <w:spacing w:val="-2"/>
          <w:sz w:val="20"/>
          <w:u w:val="single"/>
        </w:rPr>
        <w:t>3.2.3</w:t>
      </w:r>
      <w:r w:rsidRPr="00D36BB6">
        <w:rPr>
          <w:rFonts w:ascii="Univers" w:hAnsi="Univers" w:cs="Univers"/>
          <w:b/>
          <w:spacing w:val="-2"/>
          <w:sz w:val="20"/>
          <w:u w:val="single"/>
        </w:rPr>
        <w:tab/>
        <w:t>The following is a suggested outline of the procedures for meetings of the Jury:</w:t>
      </w:r>
    </w:p>
    <w:p w14:paraId="3379BDD2" w14:textId="77777777" w:rsidR="00F21804" w:rsidRPr="00D36BB6" w:rsidRDefault="00F21804">
      <w:pPr>
        <w:jc w:val="both"/>
        <w:rPr>
          <w:rFonts w:ascii="Univers" w:hAnsi="Univers" w:cs="Univers"/>
          <w:spacing w:val="-2"/>
          <w:sz w:val="20"/>
        </w:rPr>
      </w:pPr>
    </w:p>
    <w:p w14:paraId="6073DFED" w14:textId="77777777" w:rsidR="00F21804" w:rsidRPr="00D36BB6" w:rsidRDefault="00AC7064">
      <w:pPr>
        <w:tabs>
          <w:tab w:val="left" w:pos="567"/>
        </w:tabs>
        <w:ind w:left="567" w:hanging="567"/>
        <w:jc w:val="both"/>
      </w:pPr>
      <w:r w:rsidRPr="00D36BB6">
        <w:rPr>
          <w:rFonts w:ascii="Arial" w:hAnsi="Arial" w:cs="Arial"/>
          <w:spacing w:val="-2"/>
          <w:sz w:val="20"/>
        </w:rPr>
        <w:t>a)</w:t>
      </w:r>
      <w:r w:rsidRPr="00D36BB6">
        <w:rPr>
          <w:rFonts w:ascii="Arial" w:hAnsi="Arial" w:cs="Arial"/>
          <w:spacing w:val="-2"/>
          <w:sz w:val="20"/>
        </w:rPr>
        <w:tab/>
        <w:t xml:space="preserve">The Jury President shall ensure that the full proceedings of the meeting are truly recorded. </w:t>
      </w:r>
    </w:p>
    <w:p w14:paraId="5862819B" w14:textId="77777777" w:rsidR="00F21804" w:rsidRPr="00D36BB6" w:rsidRDefault="00F21804">
      <w:pPr>
        <w:tabs>
          <w:tab w:val="left" w:pos="567"/>
        </w:tabs>
        <w:ind w:left="567" w:hanging="567"/>
        <w:jc w:val="both"/>
        <w:rPr>
          <w:rFonts w:ascii="Arial" w:hAnsi="Arial" w:cs="Arial"/>
          <w:spacing w:val="-2"/>
          <w:sz w:val="20"/>
        </w:rPr>
      </w:pPr>
    </w:p>
    <w:p w14:paraId="5612F079" w14:textId="7AFE6892" w:rsidR="00F21804" w:rsidRPr="00D36BB6" w:rsidRDefault="00AC7064">
      <w:pPr>
        <w:tabs>
          <w:tab w:val="left" w:pos="567"/>
        </w:tabs>
        <w:ind w:left="567" w:hanging="567"/>
        <w:jc w:val="both"/>
      </w:pPr>
      <w:r w:rsidRPr="00D36BB6">
        <w:rPr>
          <w:rFonts w:ascii="Arial" w:hAnsi="Arial" w:cs="Arial"/>
          <w:spacing w:val="-2"/>
          <w:sz w:val="20"/>
        </w:rPr>
        <w:t>b)</w:t>
      </w:r>
      <w:r w:rsidRPr="00D36BB6">
        <w:rPr>
          <w:rFonts w:ascii="Arial" w:hAnsi="Arial" w:cs="Arial"/>
          <w:spacing w:val="-2"/>
          <w:sz w:val="20"/>
        </w:rPr>
        <w:tab/>
        <w:t xml:space="preserve">The protest file, including all the relevant documents, </w:t>
      </w:r>
      <w:r w:rsidR="00D52F13" w:rsidRPr="00D36BB6">
        <w:rPr>
          <w:rFonts w:ascii="Arial" w:hAnsi="Arial" w:cs="Arial"/>
          <w:spacing w:val="-2"/>
          <w:sz w:val="20"/>
        </w:rPr>
        <w:t>information,</w:t>
      </w:r>
      <w:r w:rsidRPr="00D36BB6">
        <w:rPr>
          <w:rFonts w:ascii="Arial" w:hAnsi="Arial" w:cs="Arial"/>
          <w:spacing w:val="-2"/>
          <w:sz w:val="20"/>
        </w:rPr>
        <w:t xml:space="preserve"> and facts, should have been studied and understood by the Jury before inviting interested parties to make their presentation or to give evidence.</w:t>
      </w:r>
    </w:p>
    <w:p w14:paraId="2FA031A4" w14:textId="77777777" w:rsidR="00F21804" w:rsidRPr="00D36BB6" w:rsidRDefault="00F21804">
      <w:pPr>
        <w:tabs>
          <w:tab w:val="left" w:pos="567"/>
        </w:tabs>
        <w:ind w:left="567" w:hanging="567"/>
        <w:jc w:val="both"/>
        <w:rPr>
          <w:rFonts w:ascii="Arial" w:hAnsi="Arial" w:cs="Arial"/>
          <w:spacing w:val="-2"/>
          <w:sz w:val="20"/>
        </w:rPr>
      </w:pPr>
    </w:p>
    <w:p w14:paraId="2F9D38B2" w14:textId="77777777" w:rsidR="00F21804" w:rsidRPr="00D36BB6" w:rsidRDefault="00AC7064">
      <w:pPr>
        <w:tabs>
          <w:tab w:val="left" w:pos="567"/>
        </w:tabs>
        <w:ind w:left="567" w:hanging="567"/>
        <w:jc w:val="both"/>
      </w:pPr>
      <w:r w:rsidRPr="00D36BB6">
        <w:rPr>
          <w:rFonts w:ascii="Arial" w:hAnsi="Arial" w:cs="Arial"/>
          <w:spacing w:val="-2"/>
          <w:sz w:val="20"/>
        </w:rPr>
        <w:t>c)</w:t>
      </w:r>
      <w:r w:rsidRPr="00D36BB6">
        <w:rPr>
          <w:rFonts w:ascii="Arial" w:hAnsi="Arial" w:cs="Arial"/>
          <w:spacing w:val="-2"/>
          <w:sz w:val="20"/>
        </w:rPr>
        <w:tab/>
        <w:t>The Jury President shall make sure that all interested parties were given notice of the meeting in good time and that those concerned have been duly called to appear at the Jury meeting. Their absence from the meeting shall then not hold up the proceedings.</w:t>
      </w:r>
    </w:p>
    <w:p w14:paraId="3D94CF85" w14:textId="77777777" w:rsidR="00F21804" w:rsidRPr="00D36BB6" w:rsidRDefault="00F21804">
      <w:pPr>
        <w:tabs>
          <w:tab w:val="left" w:pos="567"/>
        </w:tabs>
        <w:ind w:left="567" w:hanging="567"/>
        <w:jc w:val="both"/>
        <w:rPr>
          <w:rFonts w:ascii="Arial" w:hAnsi="Arial" w:cs="Arial"/>
          <w:spacing w:val="-2"/>
          <w:sz w:val="20"/>
        </w:rPr>
      </w:pPr>
    </w:p>
    <w:p w14:paraId="10E9E667" w14:textId="77777777" w:rsidR="00F21804" w:rsidRPr="00D36BB6" w:rsidRDefault="00AC7064">
      <w:pPr>
        <w:tabs>
          <w:tab w:val="left" w:pos="567"/>
          <w:tab w:val="right" w:pos="9639"/>
        </w:tabs>
        <w:ind w:left="567" w:hanging="567"/>
        <w:jc w:val="both"/>
      </w:pPr>
      <w:r w:rsidRPr="00D36BB6">
        <w:rPr>
          <w:rFonts w:ascii="Arial" w:hAnsi="Arial" w:cs="Arial"/>
          <w:color w:val="000000"/>
          <w:spacing w:val="-2"/>
          <w:sz w:val="20"/>
        </w:rPr>
        <w:t>d)</w:t>
      </w:r>
      <w:r w:rsidRPr="00D36BB6">
        <w:rPr>
          <w:rFonts w:ascii="Arial" w:hAnsi="Arial" w:cs="Arial"/>
          <w:color w:val="000000"/>
          <w:spacing w:val="-2"/>
          <w:sz w:val="20"/>
        </w:rPr>
        <w:tab/>
        <w:t xml:space="preserve">The Event Director and the protester have a right to give both written, oral, photographic and electronic </w:t>
      </w:r>
      <w:r w:rsidRPr="00D36BB6">
        <w:rPr>
          <w:rFonts w:ascii="Arial" w:hAnsi="Arial" w:cs="Arial"/>
          <w:spacing w:val="-2"/>
          <w:sz w:val="20"/>
        </w:rPr>
        <w:t>evidence before the Jury. Stewards may attend the meeting as observers. The concerned parties shall be heard by the Jury, meaning that they must be requested to make their presentation and to give evidence. The protester should be given the right to be assisted by an interpreter or assistant of his choice. All others may be allowed to attend only at the Jury President's discretion.</w:t>
      </w:r>
      <w:r w:rsidRPr="00D36BB6">
        <w:rPr>
          <w:rFonts w:ascii="Arial" w:hAnsi="Arial" w:cs="Arial"/>
          <w:spacing w:val="-2"/>
          <w:sz w:val="20"/>
        </w:rPr>
        <w:tab/>
        <w:t>(A2007)</w:t>
      </w:r>
    </w:p>
    <w:p w14:paraId="349EB391" w14:textId="77777777" w:rsidR="00F21804" w:rsidRPr="00D36BB6" w:rsidRDefault="00AC7064">
      <w:pPr>
        <w:tabs>
          <w:tab w:val="left" w:pos="567"/>
        </w:tabs>
        <w:spacing w:before="57" w:after="57"/>
        <w:ind w:left="567" w:hanging="567"/>
        <w:jc w:val="both"/>
      </w:pPr>
      <w:r w:rsidRPr="00D36BB6">
        <w:rPr>
          <w:rFonts w:ascii="Arial" w:hAnsi="Arial" w:cs="Arial"/>
          <w:spacing w:val="-2"/>
          <w:sz w:val="20"/>
        </w:rPr>
        <w:t>e)</w:t>
      </w:r>
      <w:r w:rsidRPr="00D36BB6">
        <w:rPr>
          <w:rFonts w:ascii="Arial" w:hAnsi="Arial" w:cs="Arial"/>
          <w:spacing w:val="-2"/>
          <w:sz w:val="20"/>
        </w:rPr>
        <w:tab/>
        <w:t>The Jury President has authority to conduct the meeting as he sees appropriate. All speakers should address everything they say to the Jury President, and only one speaker should be recognized by the Jury President at a time. Normally the meeting will proceed as follows:</w:t>
      </w:r>
    </w:p>
    <w:p w14:paraId="475B9B37" w14:textId="77777777" w:rsidR="00F21804" w:rsidRPr="00D36BB6" w:rsidRDefault="00AC7064">
      <w:pPr>
        <w:tabs>
          <w:tab w:val="left" w:pos="1134"/>
        </w:tabs>
        <w:spacing w:before="57" w:after="57"/>
        <w:ind w:left="1134" w:hanging="567"/>
        <w:jc w:val="both"/>
      </w:pPr>
      <w:r w:rsidRPr="00D36BB6">
        <w:rPr>
          <w:rFonts w:ascii="Arial" w:hAnsi="Arial" w:cs="Arial"/>
          <w:spacing w:val="-2"/>
          <w:sz w:val="20"/>
        </w:rPr>
        <w:t>1.</w:t>
      </w:r>
      <w:r w:rsidRPr="00D36BB6">
        <w:rPr>
          <w:rFonts w:ascii="Arial" w:hAnsi="Arial" w:cs="Arial"/>
          <w:spacing w:val="-2"/>
          <w:sz w:val="20"/>
        </w:rPr>
        <w:tab/>
        <w:t xml:space="preserve">Opening statement by the Jury President (at this moment the Jury Member acting as recording secretary should record those persons invited, those requested to give evidence, present and absent). </w:t>
      </w:r>
    </w:p>
    <w:p w14:paraId="205E6925" w14:textId="77777777" w:rsidR="00F21804" w:rsidRPr="00D36BB6" w:rsidRDefault="00AC7064">
      <w:pPr>
        <w:tabs>
          <w:tab w:val="left" w:pos="1134"/>
        </w:tabs>
        <w:spacing w:before="57" w:after="57"/>
        <w:ind w:left="1134" w:hanging="567"/>
        <w:jc w:val="both"/>
      </w:pPr>
      <w:r w:rsidRPr="00D36BB6">
        <w:rPr>
          <w:rFonts w:ascii="Arial" w:hAnsi="Arial" w:cs="Arial"/>
          <w:spacing w:val="-2"/>
          <w:sz w:val="20"/>
        </w:rPr>
        <w:t>2.</w:t>
      </w:r>
      <w:r w:rsidRPr="00D36BB6">
        <w:rPr>
          <w:rFonts w:ascii="Arial" w:hAnsi="Arial" w:cs="Arial"/>
          <w:spacing w:val="-2"/>
          <w:sz w:val="20"/>
        </w:rPr>
        <w:tab/>
        <w:t>Jury President to summarize the protest presented and stating that the protest was made in accordance with the Sporting Code rules, that the protest fee was received by the Jury, and that it can therefore be admitted.</w:t>
      </w:r>
    </w:p>
    <w:p w14:paraId="60F473F3" w14:textId="532FA96B" w:rsidR="00F21804" w:rsidRPr="00D36BB6" w:rsidRDefault="00AC7064">
      <w:pPr>
        <w:tabs>
          <w:tab w:val="left" w:pos="1134"/>
        </w:tabs>
        <w:spacing w:before="57" w:after="57"/>
        <w:ind w:left="1134" w:hanging="567"/>
        <w:jc w:val="both"/>
      </w:pPr>
      <w:r w:rsidRPr="00D36BB6">
        <w:rPr>
          <w:rFonts w:ascii="Arial" w:hAnsi="Arial" w:cs="Arial"/>
          <w:spacing w:val="-2"/>
          <w:sz w:val="20"/>
        </w:rPr>
        <w:t>3.</w:t>
      </w:r>
      <w:r w:rsidRPr="00D36BB6">
        <w:rPr>
          <w:rFonts w:ascii="Arial" w:hAnsi="Arial" w:cs="Arial"/>
          <w:spacing w:val="-2"/>
          <w:sz w:val="20"/>
        </w:rPr>
        <w:tab/>
        <w:t xml:space="preserve">Jury President to ask if the protester wishes to withdraw his protest. If the protester decides to withdraw, the protest fee shall then be </w:t>
      </w:r>
      <w:r w:rsidR="00D52F13" w:rsidRPr="00D36BB6">
        <w:rPr>
          <w:rFonts w:ascii="Arial" w:hAnsi="Arial" w:cs="Arial"/>
          <w:spacing w:val="-2"/>
          <w:sz w:val="20"/>
        </w:rPr>
        <w:t>returned,</w:t>
      </w:r>
      <w:r w:rsidRPr="00D36BB6">
        <w:rPr>
          <w:rFonts w:ascii="Arial" w:hAnsi="Arial" w:cs="Arial"/>
          <w:spacing w:val="-2"/>
          <w:sz w:val="20"/>
        </w:rPr>
        <w:t xml:space="preserve"> and no hearing will take place.</w:t>
      </w:r>
    </w:p>
    <w:p w14:paraId="1D11245F" w14:textId="77777777" w:rsidR="00F21804" w:rsidRPr="00D36BB6" w:rsidRDefault="00AC7064">
      <w:pPr>
        <w:tabs>
          <w:tab w:val="left" w:pos="1134"/>
        </w:tabs>
        <w:spacing w:before="57" w:after="57"/>
        <w:ind w:left="1134" w:hanging="567"/>
        <w:jc w:val="both"/>
      </w:pPr>
      <w:r w:rsidRPr="00D36BB6">
        <w:rPr>
          <w:rFonts w:ascii="Arial" w:hAnsi="Arial" w:cs="Arial"/>
          <w:spacing w:val="-2"/>
          <w:sz w:val="20"/>
        </w:rPr>
        <w:t>4.</w:t>
      </w:r>
      <w:r w:rsidRPr="00D36BB6">
        <w:rPr>
          <w:rFonts w:ascii="Arial" w:hAnsi="Arial" w:cs="Arial"/>
          <w:spacing w:val="-2"/>
          <w:sz w:val="20"/>
        </w:rPr>
        <w:tab/>
        <w:t>Jury President to invite the protester to present his protest.</w:t>
      </w:r>
    </w:p>
    <w:p w14:paraId="35AD03FD" w14:textId="77777777" w:rsidR="00F21804" w:rsidRPr="00D36BB6" w:rsidRDefault="00AC7064">
      <w:pPr>
        <w:tabs>
          <w:tab w:val="left" w:pos="1134"/>
        </w:tabs>
        <w:spacing w:before="57" w:after="57"/>
        <w:ind w:left="1134" w:hanging="567"/>
        <w:jc w:val="both"/>
      </w:pPr>
      <w:r w:rsidRPr="00D36BB6">
        <w:rPr>
          <w:rFonts w:ascii="Arial" w:hAnsi="Arial" w:cs="Arial"/>
          <w:spacing w:val="-2"/>
          <w:sz w:val="20"/>
        </w:rPr>
        <w:t>5.</w:t>
      </w:r>
      <w:r w:rsidRPr="00D36BB6">
        <w:rPr>
          <w:rFonts w:ascii="Arial" w:hAnsi="Arial" w:cs="Arial"/>
          <w:spacing w:val="-2"/>
          <w:sz w:val="20"/>
        </w:rPr>
        <w:tab/>
        <w:t>Jury President to invite the Event Director to present his statement.</w:t>
      </w:r>
    </w:p>
    <w:p w14:paraId="497ED295" w14:textId="77777777" w:rsidR="00F21804" w:rsidRPr="00D36BB6" w:rsidRDefault="00AC7064">
      <w:pPr>
        <w:tabs>
          <w:tab w:val="left" w:pos="1134"/>
        </w:tabs>
        <w:spacing w:before="57" w:after="57"/>
        <w:ind w:left="1134" w:hanging="567"/>
        <w:jc w:val="both"/>
      </w:pPr>
      <w:r w:rsidRPr="00D36BB6">
        <w:rPr>
          <w:rFonts w:ascii="Arial" w:hAnsi="Arial" w:cs="Arial"/>
          <w:spacing w:val="-2"/>
          <w:sz w:val="20"/>
        </w:rPr>
        <w:t>6.</w:t>
      </w:r>
      <w:r w:rsidRPr="00D36BB6">
        <w:rPr>
          <w:rFonts w:ascii="Arial" w:hAnsi="Arial" w:cs="Arial"/>
          <w:spacing w:val="-2"/>
          <w:sz w:val="20"/>
        </w:rPr>
        <w:tab/>
        <w:t>Jury to hear evidence from any other persons relevant to the protest. The Jury President may allow witnesses to be questioned briefly by the protester and the Event Director.</w:t>
      </w:r>
    </w:p>
    <w:p w14:paraId="21617785" w14:textId="77777777" w:rsidR="00F21804" w:rsidRPr="00D36BB6" w:rsidRDefault="00AC7064">
      <w:pPr>
        <w:tabs>
          <w:tab w:val="left" w:pos="1138"/>
        </w:tabs>
        <w:spacing w:before="57" w:after="57"/>
        <w:ind w:left="1134" w:hanging="567"/>
        <w:jc w:val="both"/>
      </w:pPr>
      <w:r w:rsidRPr="00D36BB6">
        <w:rPr>
          <w:rFonts w:ascii="Arial" w:hAnsi="Arial" w:cs="Arial"/>
          <w:i/>
          <w:spacing w:val="-2"/>
          <w:sz w:val="20"/>
        </w:rPr>
        <w:t>Note: The Jury may ask questions at any time.</w:t>
      </w:r>
    </w:p>
    <w:p w14:paraId="3332F78B" w14:textId="77777777" w:rsidR="00F21804" w:rsidRPr="00D36BB6" w:rsidRDefault="00AC7064">
      <w:pPr>
        <w:tabs>
          <w:tab w:val="left" w:pos="1138"/>
        </w:tabs>
        <w:spacing w:before="57" w:after="57"/>
        <w:ind w:left="1134" w:hanging="567"/>
        <w:jc w:val="both"/>
      </w:pPr>
      <w:r w:rsidRPr="00D36BB6">
        <w:rPr>
          <w:rFonts w:ascii="Arial" w:hAnsi="Arial" w:cs="Arial"/>
          <w:spacing w:val="-2"/>
          <w:sz w:val="20"/>
        </w:rPr>
        <w:t>7.</w:t>
      </w:r>
      <w:r w:rsidRPr="00D36BB6">
        <w:rPr>
          <w:rFonts w:ascii="Arial" w:hAnsi="Arial" w:cs="Arial"/>
          <w:spacing w:val="-2"/>
          <w:sz w:val="20"/>
        </w:rPr>
        <w:tab/>
        <w:t>Protester and the Event Director to be invited to summarize their respective positions and to make their final statement.</w:t>
      </w:r>
    </w:p>
    <w:p w14:paraId="454F5B40" w14:textId="77777777" w:rsidR="00F21804" w:rsidRPr="00D36BB6" w:rsidRDefault="00AC7064">
      <w:pPr>
        <w:tabs>
          <w:tab w:val="left" w:pos="1138"/>
          <w:tab w:val="right" w:pos="9639"/>
        </w:tabs>
        <w:spacing w:before="57" w:after="57"/>
        <w:ind w:left="1134" w:hanging="567"/>
        <w:jc w:val="both"/>
      </w:pPr>
      <w:r w:rsidRPr="00D36BB6">
        <w:rPr>
          <w:rFonts w:ascii="Arial" w:hAnsi="Arial" w:cs="Arial"/>
          <w:spacing w:val="-2"/>
          <w:sz w:val="20"/>
        </w:rPr>
        <w:t>8.</w:t>
      </w:r>
      <w:r w:rsidRPr="00D36BB6">
        <w:rPr>
          <w:rFonts w:ascii="Arial" w:hAnsi="Arial" w:cs="Arial"/>
          <w:spacing w:val="-2"/>
          <w:sz w:val="20"/>
        </w:rPr>
        <w:tab/>
        <w:t>Jury to retire for the deliberations and to reach their decisions (It is highly advisable to restrict the deliberations to the Jury Members only).</w:t>
      </w:r>
      <w:r w:rsidRPr="00D36BB6">
        <w:rPr>
          <w:rFonts w:ascii="Arial" w:hAnsi="Arial" w:cs="Arial"/>
          <w:spacing w:val="-2"/>
          <w:sz w:val="20"/>
        </w:rPr>
        <w:tab/>
        <w:t>(A2007)</w:t>
      </w:r>
    </w:p>
    <w:p w14:paraId="7EF33196" w14:textId="77777777" w:rsidR="00DF5F3E" w:rsidRDefault="00DF5F3E">
      <w:pPr>
        <w:suppressAutoHyphens w:val="0"/>
        <w:rPr>
          <w:rFonts w:ascii="Arial" w:hAnsi="Arial" w:cs="Arial"/>
          <w:spacing w:val="-2"/>
          <w:sz w:val="20"/>
        </w:rPr>
      </w:pPr>
      <w:r>
        <w:rPr>
          <w:rFonts w:ascii="Arial" w:hAnsi="Arial" w:cs="Arial"/>
          <w:spacing w:val="-2"/>
          <w:sz w:val="20"/>
        </w:rPr>
        <w:br w:type="page"/>
      </w:r>
    </w:p>
    <w:p w14:paraId="106C723B" w14:textId="1011338C" w:rsidR="00F21804" w:rsidRPr="00D36BB6" w:rsidRDefault="00AC7064">
      <w:pPr>
        <w:tabs>
          <w:tab w:val="left" w:pos="1138"/>
        </w:tabs>
        <w:spacing w:before="57" w:after="57"/>
        <w:ind w:left="1134" w:hanging="567"/>
        <w:jc w:val="both"/>
      </w:pPr>
      <w:r w:rsidRPr="00D36BB6">
        <w:rPr>
          <w:rFonts w:ascii="Arial" w:hAnsi="Arial" w:cs="Arial"/>
          <w:spacing w:val="-2"/>
          <w:sz w:val="20"/>
        </w:rPr>
        <w:lastRenderedPageBreak/>
        <w:t>9.</w:t>
      </w:r>
      <w:r w:rsidRPr="00D36BB6">
        <w:rPr>
          <w:rFonts w:ascii="Arial" w:hAnsi="Arial" w:cs="Arial"/>
          <w:spacing w:val="-2"/>
          <w:sz w:val="20"/>
        </w:rPr>
        <w:tab/>
        <w:t>Decisions shall be reached by a simple majority.</w:t>
      </w:r>
    </w:p>
    <w:p w14:paraId="2B66FBF4" w14:textId="44D638EF" w:rsidR="00F21804" w:rsidRPr="00D36BB6" w:rsidRDefault="00AC7064">
      <w:pPr>
        <w:tabs>
          <w:tab w:val="left" w:pos="1138"/>
        </w:tabs>
        <w:spacing w:before="57" w:after="57"/>
        <w:ind w:left="1134" w:hanging="567"/>
        <w:jc w:val="both"/>
      </w:pPr>
      <w:r w:rsidRPr="00D36BB6">
        <w:rPr>
          <w:rFonts w:ascii="Arial" w:hAnsi="Arial" w:cs="Arial"/>
          <w:spacing w:val="-2"/>
          <w:sz w:val="20"/>
        </w:rPr>
        <w:tab/>
        <w:t xml:space="preserve">If there are three </w:t>
      </w:r>
      <w:r w:rsidR="00331826" w:rsidRPr="00D36BB6">
        <w:rPr>
          <w:rFonts w:ascii="Arial" w:hAnsi="Arial" w:cs="Arial"/>
          <w:spacing w:val="-2"/>
          <w:sz w:val="20"/>
        </w:rPr>
        <w:t>Jurors,</w:t>
      </w:r>
      <w:r w:rsidRPr="00D36BB6">
        <w:rPr>
          <w:rFonts w:ascii="Arial" w:hAnsi="Arial" w:cs="Arial"/>
          <w:spacing w:val="-2"/>
          <w:sz w:val="20"/>
        </w:rPr>
        <w:t xml:space="preserve"> it is two for simple majority. If there are five </w:t>
      </w:r>
      <w:r w:rsidR="00331826" w:rsidRPr="00D36BB6">
        <w:rPr>
          <w:rFonts w:ascii="Arial" w:hAnsi="Arial" w:cs="Arial"/>
          <w:spacing w:val="-2"/>
          <w:sz w:val="20"/>
        </w:rPr>
        <w:t>Jurors,</w:t>
      </w:r>
      <w:r w:rsidRPr="00D36BB6">
        <w:rPr>
          <w:rFonts w:ascii="Arial" w:hAnsi="Arial" w:cs="Arial"/>
          <w:spacing w:val="-2"/>
          <w:sz w:val="20"/>
        </w:rPr>
        <w:t xml:space="preserve"> it is three.</w:t>
      </w:r>
    </w:p>
    <w:p w14:paraId="28DC9429" w14:textId="3E4AE160" w:rsidR="00F21804" w:rsidRPr="00D36BB6" w:rsidRDefault="00AC7064">
      <w:pPr>
        <w:tabs>
          <w:tab w:val="left" w:pos="1138"/>
          <w:tab w:val="right" w:pos="9639"/>
        </w:tabs>
        <w:spacing w:before="57" w:after="57"/>
        <w:ind w:left="1134" w:hanging="567"/>
        <w:jc w:val="both"/>
      </w:pPr>
      <w:r w:rsidRPr="00D36BB6">
        <w:rPr>
          <w:rFonts w:ascii="Arial" w:hAnsi="Arial" w:cs="Arial"/>
          <w:spacing w:val="-2"/>
          <w:sz w:val="20"/>
        </w:rPr>
        <w:tab/>
        <w:t xml:space="preserve">If requested by any Juror, decisions shall be reached by secret ballot </w:t>
      </w:r>
      <w:r w:rsidRPr="00D36BB6">
        <w:rPr>
          <w:rFonts w:ascii="Arial" w:hAnsi="Arial" w:cs="Arial"/>
          <w:color w:val="000000"/>
          <w:spacing w:val="-2"/>
          <w:sz w:val="20"/>
        </w:rPr>
        <w:t>(GS).</w:t>
      </w:r>
      <w:r w:rsidR="005271B1">
        <w:rPr>
          <w:rFonts w:ascii="Arial" w:hAnsi="Arial" w:cs="Arial"/>
          <w:color w:val="000000"/>
          <w:spacing w:val="-2"/>
          <w:sz w:val="20"/>
        </w:rPr>
        <w:tab/>
      </w:r>
      <w:r w:rsidRPr="00D36BB6">
        <w:rPr>
          <w:rFonts w:ascii="Arial" w:hAnsi="Arial" w:cs="Arial"/>
          <w:spacing w:val="-2"/>
          <w:sz w:val="20"/>
        </w:rPr>
        <w:tab/>
        <w:t>(A20</w:t>
      </w:r>
      <w:r w:rsidR="00331826">
        <w:rPr>
          <w:rFonts w:ascii="Arial" w:hAnsi="Arial" w:cs="Arial"/>
          <w:spacing w:val="-2"/>
          <w:sz w:val="20"/>
        </w:rPr>
        <w:t>24</w:t>
      </w:r>
      <w:r w:rsidRPr="00D36BB6">
        <w:rPr>
          <w:rFonts w:ascii="Arial" w:hAnsi="Arial" w:cs="Arial"/>
          <w:spacing w:val="-2"/>
          <w:sz w:val="20"/>
        </w:rPr>
        <w:t>)</w:t>
      </w:r>
    </w:p>
    <w:p w14:paraId="312CBE8A" w14:textId="3CA2575B" w:rsidR="00F21804" w:rsidRPr="00D36BB6" w:rsidRDefault="00AC7064">
      <w:pPr>
        <w:tabs>
          <w:tab w:val="left" w:pos="1138"/>
        </w:tabs>
        <w:spacing w:before="57" w:after="57"/>
        <w:ind w:left="1134" w:hanging="567"/>
        <w:jc w:val="both"/>
      </w:pPr>
      <w:r w:rsidRPr="00D36BB6">
        <w:rPr>
          <w:rFonts w:ascii="Arial" w:hAnsi="Arial" w:cs="Arial"/>
          <w:spacing w:val="-2"/>
          <w:sz w:val="20"/>
        </w:rPr>
        <w:tab/>
        <w:t xml:space="preserve">The last decision to be made by the Jury concerns the question </w:t>
      </w:r>
      <w:r w:rsidR="00D52F13" w:rsidRPr="00D36BB6">
        <w:rPr>
          <w:rFonts w:ascii="Arial" w:hAnsi="Arial" w:cs="Arial"/>
          <w:spacing w:val="-2"/>
          <w:sz w:val="20"/>
        </w:rPr>
        <w:t>whether</w:t>
      </w:r>
      <w:r w:rsidRPr="00D36BB6">
        <w:rPr>
          <w:rFonts w:ascii="Arial" w:hAnsi="Arial" w:cs="Arial"/>
          <w:spacing w:val="-2"/>
          <w:sz w:val="20"/>
        </w:rPr>
        <w:t xml:space="preserve"> the protest fee is to be returned to the protester. The Sporting Code stipulates that the protest fee is returnable only if the protest is upheld (or was withdrawn, see item #3 above). </w:t>
      </w:r>
      <w:r w:rsidRPr="00570D91">
        <w:rPr>
          <w:rFonts w:ascii="Arial" w:hAnsi="Arial" w:cs="Arial"/>
          <w:spacing w:val="-2"/>
          <w:sz w:val="20"/>
        </w:rPr>
        <w:t>In practice it is usually readily apparent whether the protest fee should be returned or not.</w:t>
      </w:r>
    </w:p>
    <w:p w14:paraId="1C967F37" w14:textId="3D614069" w:rsidR="00F21804" w:rsidRPr="00D36BB6" w:rsidRDefault="00AC7064">
      <w:pPr>
        <w:tabs>
          <w:tab w:val="left" w:pos="1138"/>
        </w:tabs>
        <w:spacing w:before="57" w:after="57"/>
        <w:ind w:left="1134" w:hanging="567"/>
        <w:jc w:val="both"/>
      </w:pPr>
      <w:r w:rsidRPr="00D36BB6">
        <w:rPr>
          <w:rFonts w:ascii="Arial" w:hAnsi="Arial" w:cs="Arial"/>
          <w:spacing w:val="-2"/>
          <w:sz w:val="20"/>
        </w:rPr>
        <w:t>10.</w:t>
      </w:r>
      <w:r w:rsidRPr="00D36BB6">
        <w:rPr>
          <w:rFonts w:ascii="Arial" w:hAnsi="Arial" w:cs="Arial"/>
          <w:spacing w:val="-2"/>
          <w:sz w:val="20"/>
        </w:rPr>
        <w:tab/>
        <w:t xml:space="preserve">The Jury President is responsible for recording the meeting proceedings, and he shall report the result and a summary of any relevant considerations in writing to the Event Director </w:t>
      </w:r>
      <w:r w:rsidRPr="00BC173A">
        <w:rPr>
          <w:rFonts w:ascii="Arial" w:hAnsi="Arial" w:cs="Arial"/>
          <w:spacing w:val="-2"/>
          <w:sz w:val="20"/>
        </w:rPr>
        <w:t>without delay. Although the Event Director will usually only publish the decisions, the full</w:t>
      </w:r>
      <w:r w:rsidRPr="00D36BB6">
        <w:rPr>
          <w:rFonts w:ascii="Arial" w:hAnsi="Arial" w:cs="Arial"/>
          <w:spacing w:val="-2"/>
          <w:sz w:val="20"/>
        </w:rPr>
        <w:t xml:space="preserve"> report to go on file should be detailed enough to give persons reading the report a full understanding of the reasoning involved. Jury Presidents must understand that the detailed report of the proceedings must also be sent by the Event Director to the organizing NAC and to the FAI, and that in case of an appeal against the Jury decision this report is a very vital document. The report must also include whether the Jury decisions were unanimous o</w:t>
      </w:r>
      <w:r w:rsidRPr="00D36BB6">
        <w:rPr>
          <w:rFonts w:ascii="Arial" w:hAnsi="Arial" w:cs="Arial"/>
          <w:color w:val="000000"/>
          <w:spacing w:val="-2"/>
          <w:sz w:val="20"/>
        </w:rPr>
        <w:t>r simple majo</w:t>
      </w:r>
      <w:r w:rsidRPr="00D36BB6">
        <w:rPr>
          <w:rFonts w:ascii="Arial" w:hAnsi="Arial" w:cs="Arial"/>
          <w:spacing w:val="-2"/>
          <w:sz w:val="20"/>
        </w:rPr>
        <w:t xml:space="preserve">rity </w:t>
      </w:r>
      <w:r w:rsidR="00D52F13" w:rsidRPr="00D36BB6">
        <w:rPr>
          <w:rFonts w:ascii="Arial" w:hAnsi="Arial" w:cs="Arial"/>
          <w:spacing w:val="-2"/>
          <w:sz w:val="20"/>
        </w:rPr>
        <w:t>votes,</w:t>
      </w:r>
      <w:r w:rsidRPr="00D36BB6">
        <w:rPr>
          <w:rFonts w:ascii="Arial" w:hAnsi="Arial" w:cs="Arial"/>
          <w:spacing w:val="-2"/>
          <w:sz w:val="20"/>
        </w:rPr>
        <w:t xml:space="preserve"> and all Jury Members must sign the written report. Jury decisions come into effect with the publication of the Jury report.</w:t>
      </w:r>
    </w:p>
    <w:p w14:paraId="549B149B" w14:textId="3B2FDF45" w:rsidR="00F21804" w:rsidRPr="00D36BB6" w:rsidRDefault="00AC7064">
      <w:pPr>
        <w:tabs>
          <w:tab w:val="left" w:pos="1138"/>
          <w:tab w:val="right" w:pos="9638"/>
        </w:tabs>
        <w:spacing w:before="57" w:after="57"/>
        <w:ind w:left="1134" w:hanging="567"/>
        <w:jc w:val="both"/>
      </w:pPr>
      <w:r w:rsidRPr="00D36BB6">
        <w:rPr>
          <w:rFonts w:ascii="Arial" w:hAnsi="Arial" w:cs="Arial"/>
          <w:spacing w:val="-2"/>
          <w:sz w:val="20"/>
        </w:rPr>
        <w:t>11.</w:t>
      </w:r>
      <w:r w:rsidRPr="00D36BB6">
        <w:rPr>
          <w:rFonts w:ascii="Arial" w:hAnsi="Arial" w:cs="Arial"/>
          <w:spacing w:val="-2"/>
          <w:sz w:val="20"/>
        </w:rPr>
        <w:tab/>
        <w:t xml:space="preserve">The Jury President shall make sure that the report is made public by the Event Director and that, in case where the protest fee is to be returned to the protester, the fee is promptly returned to the protester. In case where the protest fee is not returned to the protester, the Jury President shall keep the fee until the end of the event, when it will be sent to the FAI Secretary General (within 28 days of the conclusion of the event). </w:t>
      </w:r>
      <w:r w:rsidRPr="00D36BB6">
        <w:rPr>
          <w:rFonts w:ascii="Arial" w:hAnsi="Arial" w:cs="Arial"/>
          <w:color w:val="000000"/>
          <w:spacing w:val="-2"/>
          <w:sz w:val="20"/>
        </w:rPr>
        <w:t>(GS</w:t>
      </w:r>
      <w:r w:rsidR="00E02D83">
        <w:rPr>
          <w:rFonts w:ascii="Arial" w:hAnsi="Arial" w:cs="Arial"/>
          <w:color w:val="000000"/>
          <w:spacing w:val="-2"/>
          <w:sz w:val="20"/>
        </w:rPr>
        <w:t>)</w:t>
      </w:r>
      <w:r w:rsidRPr="00D36BB6">
        <w:rPr>
          <w:rFonts w:ascii="Arial" w:hAnsi="Arial" w:cs="Arial"/>
          <w:color w:val="000000"/>
          <w:spacing w:val="-2"/>
          <w:sz w:val="20"/>
        </w:rPr>
        <w:tab/>
        <w:t>(A2016)</w:t>
      </w:r>
    </w:p>
    <w:p w14:paraId="5C725DEA" w14:textId="77777777" w:rsidR="00F21804" w:rsidRPr="00D36BB6" w:rsidRDefault="00F21804">
      <w:pPr>
        <w:tabs>
          <w:tab w:val="left" w:pos="1138"/>
        </w:tabs>
        <w:ind w:left="1134" w:hanging="567"/>
        <w:jc w:val="both"/>
        <w:rPr>
          <w:rFonts w:ascii="Arial" w:hAnsi="Arial" w:cs="Arial"/>
          <w:spacing w:val="-2"/>
          <w:sz w:val="20"/>
        </w:rPr>
      </w:pPr>
    </w:p>
    <w:p w14:paraId="2A89D185" w14:textId="77777777" w:rsidR="00F21804" w:rsidRPr="00D36BB6" w:rsidRDefault="00AC7064">
      <w:pPr>
        <w:jc w:val="both"/>
      </w:pPr>
      <w:r w:rsidRPr="00D36BB6">
        <w:rPr>
          <w:rFonts w:ascii="Arial" w:hAnsi="Arial" w:cs="Arial"/>
          <w:b/>
          <w:spacing w:val="-3"/>
          <w:u w:val="single"/>
        </w:rPr>
        <w:t>3.3. THE JURY'S DUTIES AT THE CONCLUSION OF THE EVENT</w:t>
      </w:r>
    </w:p>
    <w:p w14:paraId="0437AA4B" w14:textId="77777777" w:rsidR="00F21804" w:rsidRPr="00D36BB6" w:rsidRDefault="00AC7064">
      <w:pPr>
        <w:spacing w:before="120"/>
        <w:jc w:val="both"/>
      </w:pPr>
      <w:r w:rsidRPr="00D36BB6">
        <w:rPr>
          <w:rFonts w:ascii="Arial" w:hAnsi="Arial" w:cs="Arial"/>
          <w:spacing w:val="-2"/>
          <w:sz w:val="20"/>
        </w:rPr>
        <w:t xml:space="preserve">At the end of an event the Jury will stand by until the </w:t>
      </w:r>
      <w:proofErr w:type="gramStart"/>
      <w:r w:rsidRPr="00D36BB6">
        <w:rPr>
          <w:rFonts w:ascii="Arial" w:hAnsi="Arial" w:cs="Arial"/>
          <w:spacing w:val="-2"/>
          <w:sz w:val="20"/>
        </w:rPr>
        <w:t>time period</w:t>
      </w:r>
      <w:proofErr w:type="gramEnd"/>
      <w:r w:rsidRPr="00D36BB6">
        <w:rPr>
          <w:rFonts w:ascii="Arial" w:hAnsi="Arial" w:cs="Arial"/>
          <w:spacing w:val="-2"/>
          <w:sz w:val="20"/>
        </w:rPr>
        <w:t xml:space="preserve"> for protests after publication of all and any final task results has elapsed. The Jury will continue its functions until all reports of Jury meeting decisions have been made public by the Event Director.</w:t>
      </w:r>
    </w:p>
    <w:p w14:paraId="668CC3F4" w14:textId="15D4F7C7" w:rsidR="00F21804" w:rsidRPr="00D36BB6" w:rsidRDefault="00AC7064" w:rsidP="003A3069">
      <w:pPr>
        <w:tabs>
          <w:tab w:val="right" w:pos="9639"/>
        </w:tabs>
        <w:spacing w:before="120"/>
        <w:jc w:val="both"/>
      </w:pPr>
      <w:r w:rsidRPr="00D36BB6">
        <w:rPr>
          <w:rFonts w:ascii="Arial" w:hAnsi="Arial" w:cs="Arial"/>
          <w:spacing w:val="-2"/>
          <w:sz w:val="20"/>
        </w:rPr>
        <w:t>The final action of the Jury is to verify and approve the competition results of the event. Provided the event has been conducted in accordance with the Sporting Code and rules for the event, and the decisions of the Jury, the Jury will declare the event valid and report this declaration to the Event Director in writing (</w:t>
      </w:r>
      <w:r w:rsidRPr="00D36BB6">
        <w:rPr>
          <w:rFonts w:ascii="Arial" w:hAnsi="Arial" w:cs="Arial"/>
          <w:b/>
          <w:spacing w:val="-2"/>
          <w:sz w:val="20"/>
        </w:rPr>
        <w:t>see Appendix D for the Jury Report Form).</w:t>
      </w:r>
      <w:r w:rsidRPr="00D36BB6">
        <w:rPr>
          <w:rFonts w:ascii="Arial" w:hAnsi="Arial" w:cs="Arial"/>
          <w:spacing w:val="-2"/>
          <w:sz w:val="20"/>
        </w:rPr>
        <w:t xml:space="preserve"> The final competition results, approved by the Jury, must be published by the Event Director prior to the prize giving. </w:t>
      </w:r>
      <w:r w:rsidRPr="00D36BB6">
        <w:rPr>
          <w:rFonts w:ascii="Arial" w:hAnsi="Arial" w:cs="Arial"/>
          <w:b/>
          <w:bCs/>
          <w:color w:val="000000"/>
          <w:spacing w:val="-2"/>
          <w:sz w:val="20"/>
        </w:rPr>
        <w:t>(GS)</w:t>
      </w:r>
      <w:r w:rsidRPr="00D36BB6">
        <w:rPr>
          <w:rFonts w:ascii="Arial" w:hAnsi="Arial" w:cs="Arial"/>
          <w:color w:val="000000"/>
          <w:spacing w:val="-2"/>
          <w:sz w:val="20"/>
        </w:rPr>
        <w:tab/>
      </w:r>
      <w:r w:rsidRPr="00D36BB6">
        <w:rPr>
          <w:rFonts w:ascii="Arial" w:hAnsi="Arial" w:cs="Arial"/>
          <w:bCs/>
          <w:color w:val="000000"/>
          <w:spacing w:val="-2"/>
          <w:sz w:val="20"/>
        </w:rPr>
        <w:t>(A20</w:t>
      </w:r>
      <w:r w:rsidR="00331826">
        <w:rPr>
          <w:rFonts w:ascii="Arial" w:hAnsi="Arial" w:cs="Arial"/>
          <w:bCs/>
          <w:color w:val="000000"/>
          <w:spacing w:val="-2"/>
          <w:sz w:val="20"/>
        </w:rPr>
        <w:t>24</w:t>
      </w:r>
      <w:r w:rsidRPr="00D36BB6">
        <w:rPr>
          <w:rFonts w:ascii="Arial" w:hAnsi="Arial" w:cs="Arial"/>
          <w:bCs/>
          <w:color w:val="000000"/>
          <w:spacing w:val="-2"/>
          <w:sz w:val="20"/>
        </w:rPr>
        <w:t>)</w:t>
      </w:r>
    </w:p>
    <w:p w14:paraId="64648DD3" w14:textId="77777777" w:rsidR="00BC173A" w:rsidRDefault="00AC7064">
      <w:pPr>
        <w:pStyle w:val="Frformateradtext"/>
        <w:pBdr>
          <w:top w:val="none" w:sz="0" w:space="0" w:color="000000"/>
          <w:left w:val="none" w:sz="0" w:space="0" w:color="000000"/>
          <w:bottom w:val="none" w:sz="0" w:space="0" w:color="000000"/>
          <w:right w:val="none" w:sz="0" w:space="0" w:color="000000"/>
        </w:pBdr>
        <w:tabs>
          <w:tab w:val="right" w:pos="9639"/>
        </w:tabs>
        <w:spacing w:before="113" w:after="113"/>
        <w:jc w:val="both"/>
        <w:rPr>
          <w:rFonts w:ascii="Arial" w:hAnsi="Arial" w:cs="Arial"/>
          <w:spacing w:val="-2"/>
        </w:rPr>
      </w:pPr>
      <w:r w:rsidRPr="00D36BB6">
        <w:rPr>
          <w:rFonts w:ascii="Arial" w:hAnsi="Arial" w:cs="Arial"/>
          <w:spacing w:val="-2"/>
        </w:rPr>
        <w:t xml:space="preserve">Before the end of the event the jury president shall inform the CIA president </w:t>
      </w:r>
      <w:r w:rsidR="00AF2D7B">
        <w:rPr>
          <w:rFonts w:ascii="Arial" w:hAnsi="Arial" w:cs="Arial"/>
          <w:spacing w:val="-2"/>
        </w:rPr>
        <w:t>(</w:t>
      </w:r>
      <w:hyperlink r:id="rId18" w:history="1">
        <w:r w:rsidR="00487644" w:rsidRPr="00487644">
          <w:rPr>
            <w:rStyle w:val="Hyperlink"/>
            <w:rFonts w:ascii="Arial" w:hAnsi="Arial" w:cs="Arial"/>
            <w:spacing w:val="-2"/>
            <w:u w:val="none"/>
          </w:rPr>
          <w:t>cia-president@fai.org</w:t>
        </w:r>
      </w:hyperlink>
      <w:r w:rsidR="00AF2D7B">
        <w:rPr>
          <w:rFonts w:ascii="Arial" w:hAnsi="Arial" w:cs="Arial"/>
          <w:spacing w:val="-2"/>
        </w:rPr>
        <w:t xml:space="preserve">) </w:t>
      </w:r>
      <w:r w:rsidRPr="00D36BB6">
        <w:rPr>
          <w:rFonts w:ascii="Arial" w:hAnsi="Arial" w:cs="Arial"/>
          <w:spacing w:val="-2"/>
        </w:rPr>
        <w:t>about any decision regarding No-Shows.</w:t>
      </w:r>
    </w:p>
    <w:p w14:paraId="41465722" w14:textId="21CA2E1F" w:rsidR="00F21804" w:rsidRPr="00D36BB6" w:rsidRDefault="00BC173A">
      <w:pPr>
        <w:pStyle w:val="Frformateradtext"/>
        <w:pBdr>
          <w:top w:val="none" w:sz="0" w:space="0" w:color="000000"/>
          <w:left w:val="none" w:sz="0" w:space="0" w:color="000000"/>
          <w:bottom w:val="none" w:sz="0" w:space="0" w:color="000000"/>
          <w:right w:val="none" w:sz="0" w:space="0" w:color="000000"/>
        </w:pBdr>
        <w:tabs>
          <w:tab w:val="right" w:pos="9639"/>
        </w:tabs>
        <w:spacing w:before="113" w:after="113"/>
        <w:jc w:val="both"/>
        <w:rPr>
          <w:noProof/>
        </w:rPr>
      </w:pPr>
      <w:r>
        <w:rPr>
          <w:rFonts w:ascii="Arial" w:hAnsi="Arial" w:cs="Arial"/>
          <w:spacing w:val="-2"/>
        </w:rPr>
        <w:t xml:space="preserve">All documents that might be necessary in the case of an </w:t>
      </w:r>
      <w:r w:rsidR="00570D91">
        <w:rPr>
          <w:rFonts w:ascii="Arial" w:hAnsi="Arial" w:cs="Arial"/>
          <w:spacing w:val="-2"/>
        </w:rPr>
        <w:t>Appeal must</w:t>
      </w:r>
      <w:r>
        <w:rPr>
          <w:rFonts w:ascii="Arial" w:hAnsi="Arial" w:cs="Arial"/>
          <w:spacing w:val="-2"/>
        </w:rPr>
        <w:t xml:space="preserve"> be kept by the President </w:t>
      </w:r>
      <w:r w:rsidR="00723520">
        <w:rPr>
          <w:rFonts w:ascii="Arial" w:hAnsi="Arial" w:cs="Arial"/>
          <w:spacing w:val="-2"/>
        </w:rPr>
        <w:t xml:space="preserve">for three months after the end of the </w:t>
      </w:r>
      <w:r w:rsidR="007B414B">
        <w:rPr>
          <w:rFonts w:ascii="Arial" w:hAnsi="Arial" w:cs="Arial"/>
          <w:spacing w:val="-2"/>
        </w:rPr>
        <w:t>Event or</w:t>
      </w:r>
      <w:r>
        <w:rPr>
          <w:rFonts w:ascii="Arial" w:hAnsi="Arial" w:cs="Arial"/>
          <w:spacing w:val="-2"/>
        </w:rPr>
        <w:t xml:space="preserve"> deposited at the FAI </w:t>
      </w:r>
      <w:r w:rsidR="00723520">
        <w:rPr>
          <w:rFonts w:ascii="Arial" w:hAnsi="Arial" w:cs="Arial"/>
          <w:spacing w:val="-2"/>
        </w:rPr>
        <w:t xml:space="preserve">Office. If kept by the President </w:t>
      </w:r>
      <w:r w:rsidR="00AC7064" w:rsidRPr="00D36BB6">
        <w:rPr>
          <w:rFonts w:ascii="Arial" w:hAnsi="Arial" w:cs="Arial"/>
          <w:spacing w:val="-2"/>
        </w:rPr>
        <w:tab/>
        <w:t>(A2014)</w:t>
      </w:r>
    </w:p>
    <w:p w14:paraId="428997FB" w14:textId="77777777" w:rsidR="00F21804" w:rsidRPr="00D36BB6" w:rsidRDefault="00AC7064">
      <w:pPr>
        <w:pStyle w:val="Frformateradtext"/>
        <w:pBdr>
          <w:top w:val="none" w:sz="0" w:space="0" w:color="000000"/>
          <w:left w:val="none" w:sz="0" w:space="0" w:color="000000"/>
          <w:bottom w:val="none" w:sz="0" w:space="0" w:color="000000"/>
          <w:right w:val="none" w:sz="0" w:space="0" w:color="000000"/>
        </w:pBdr>
        <w:tabs>
          <w:tab w:val="right" w:pos="9639"/>
        </w:tabs>
        <w:spacing w:before="113" w:after="57"/>
        <w:jc w:val="both"/>
      </w:pPr>
      <w:r w:rsidRPr="00D36BB6">
        <w:rPr>
          <w:rFonts w:ascii="Arial" w:hAnsi="Arial" w:cs="Arial"/>
          <w:spacing w:val="-2"/>
        </w:rPr>
        <w:t>As soon as possible (not later than 24 hours) after the prize giving the Jury President shall ensure that the following items have been sent, electronically, to the FAI Secretary General:</w:t>
      </w:r>
    </w:p>
    <w:p w14:paraId="33984FDA" w14:textId="7724658E" w:rsidR="00F21804" w:rsidRPr="00D36BB6" w:rsidRDefault="00AC7064" w:rsidP="003A3069">
      <w:pPr>
        <w:pStyle w:val="Frformateradtext"/>
        <w:tabs>
          <w:tab w:val="right" w:pos="9639"/>
        </w:tabs>
        <w:spacing w:before="57" w:after="57"/>
        <w:ind w:left="564"/>
        <w:jc w:val="both"/>
      </w:pPr>
      <w:r w:rsidRPr="00D36BB6">
        <w:rPr>
          <w:rFonts w:ascii="Arial" w:hAnsi="Arial" w:cs="Arial"/>
          <w:spacing w:val="-2"/>
        </w:rPr>
        <w:t>The official entry list, the official results and at least two pictures. The pictures should be of the prize giving ceremony and include photographs of the medal winners.</w:t>
      </w:r>
      <w:r w:rsidRPr="00D36BB6">
        <w:rPr>
          <w:rFonts w:ascii="Arial" w:hAnsi="Arial" w:cs="Arial"/>
          <w:spacing w:val="-2"/>
        </w:rPr>
        <w:tab/>
      </w:r>
      <w:r w:rsidRPr="00D36BB6">
        <w:rPr>
          <w:rFonts w:ascii="Arial" w:hAnsi="Arial" w:cs="Arial"/>
          <w:bCs/>
          <w:spacing w:val="-2"/>
        </w:rPr>
        <w:t>(A2019)</w:t>
      </w:r>
    </w:p>
    <w:p w14:paraId="753C2599" w14:textId="70B0E9BA" w:rsidR="00F21804" w:rsidRPr="00D36BB6" w:rsidRDefault="00AC7064" w:rsidP="003A3069">
      <w:pPr>
        <w:tabs>
          <w:tab w:val="right" w:pos="9638"/>
        </w:tabs>
        <w:spacing w:before="120"/>
        <w:jc w:val="both"/>
      </w:pPr>
      <w:r w:rsidRPr="00D36BB6">
        <w:rPr>
          <w:rFonts w:ascii="Arial" w:hAnsi="Arial" w:cs="Arial"/>
          <w:spacing w:val="-2"/>
          <w:sz w:val="20"/>
        </w:rPr>
        <w:t xml:space="preserve">Within 8 days of the conclusion of the event the Jury President must inform the FAI Secretary General of the number of protests made, together with the numbers of protests withdrawn, upheld or failed, and the respective Jury decisions </w:t>
      </w:r>
      <w:r w:rsidRPr="00D36BB6">
        <w:rPr>
          <w:rFonts w:ascii="Arial" w:hAnsi="Arial" w:cs="Arial"/>
          <w:b/>
          <w:spacing w:val="-2"/>
          <w:sz w:val="20"/>
        </w:rPr>
        <w:t>(see Appendix E).</w:t>
      </w:r>
      <w:r w:rsidRPr="00D36BB6">
        <w:rPr>
          <w:rFonts w:ascii="Arial" w:hAnsi="Arial" w:cs="Arial"/>
          <w:spacing w:val="-2"/>
          <w:sz w:val="20"/>
        </w:rPr>
        <w:t xml:space="preserve"> The record of Jury actions, the decisions and the reasons, and copies of evidence shall be included in this Jury Report to the FAI Secretary General.</w:t>
      </w:r>
      <w:r w:rsidR="009A64FA" w:rsidRPr="00D36BB6">
        <w:rPr>
          <w:rFonts w:ascii="Arial" w:hAnsi="Arial" w:cs="Arial"/>
          <w:spacing w:val="-2"/>
          <w:sz w:val="20"/>
        </w:rPr>
        <w:t xml:space="preserve"> </w:t>
      </w:r>
      <w:r w:rsidRPr="00D36BB6">
        <w:rPr>
          <w:rFonts w:ascii="Arial" w:hAnsi="Arial" w:cs="Arial"/>
          <w:b/>
          <w:bCs/>
          <w:spacing w:val="-2"/>
          <w:sz w:val="20"/>
        </w:rPr>
        <w:t>(</w:t>
      </w:r>
      <w:r w:rsidRPr="00D36BB6">
        <w:rPr>
          <w:rFonts w:ascii="Arial" w:hAnsi="Arial" w:cs="Arial"/>
          <w:b/>
          <w:bCs/>
          <w:color w:val="000000"/>
          <w:spacing w:val="-2"/>
          <w:sz w:val="20"/>
        </w:rPr>
        <w:t>GS)</w:t>
      </w:r>
      <w:r w:rsidRPr="00D36BB6">
        <w:rPr>
          <w:rFonts w:ascii="Arial" w:hAnsi="Arial" w:cs="Arial"/>
          <w:b/>
          <w:bCs/>
          <w:color w:val="000000"/>
          <w:spacing w:val="-2"/>
          <w:sz w:val="20"/>
        </w:rPr>
        <w:tab/>
      </w:r>
      <w:r w:rsidRPr="00D36BB6">
        <w:rPr>
          <w:rFonts w:ascii="Arial" w:hAnsi="Arial" w:cs="Arial"/>
          <w:bCs/>
          <w:color w:val="000000"/>
          <w:spacing w:val="-2"/>
          <w:sz w:val="20"/>
        </w:rPr>
        <w:t>(A20</w:t>
      </w:r>
      <w:r w:rsidR="00331826">
        <w:rPr>
          <w:rFonts w:ascii="Arial" w:hAnsi="Arial" w:cs="Arial"/>
          <w:bCs/>
          <w:color w:val="000000"/>
          <w:spacing w:val="-2"/>
          <w:sz w:val="20"/>
        </w:rPr>
        <w:t>24</w:t>
      </w:r>
      <w:r w:rsidRPr="00D36BB6">
        <w:rPr>
          <w:rFonts w:ascii="Arial" w:hAnsi="Arial" w:cs="Arial"/>
          <w:bCs/>
          <w:color w:val="000000"/>
          <w:spacing w:val="-2"/>
          <w:sz w:val="20"/>
        </w:rPr>
        <w:t>)</w:t>
      </w:r>
    </w:p>
    <w:p w14:paraId="1F7B62C2" w14:textId="77777777" w:rsidR="00F21804" w:rsidRPr="00D36BB6" w:rsidRDefault="00AC7064">
      <w:pPr>
        <w:spacing w:before="120"/>
        <w:jc w:val="both"/>
      </w:pPr>
      <w:r w:rsidRPr="00D36BB6">
        <w:rPr>
          <w:rFonts w:ascii="Arial" w:hAnsi="Arial" w:cs="Arial"/>
          <w:i/>
          <w:spacing w:val="-2"/>
          <w:sz w:val="20"/>
        </w:rPr>
        <w:t xml:space="preserve">The record of Jury actions consists of: </w:t>
      </w:r>
    </w:p>
    <w:p w14:paraId="5B886FD6" w14:textId="77777777" w:rsidR="00F21804" w:rsidRPr="00D36BB6" w:rsidRDefault="00AC7064">
      <w:pPr>
        <w:spacing w:before="120"/>
        <w:jc w:val="both"/>
      </w:pPr>
      <w:r w:rsidRPr="00D36BB6">
        <w:rPr>
          <w:rFonts w:ascii="Arial" w:hAnsi="Arial" w:cs="Arial"/>
          <w:i/>
          <w:spacing w:val="-2"/>
          <w:sz w:val="20"/>
        </w:rPr>
        <w:t>A copy of all documentation used by the Jury when hearing a protest including, if applicable, the written complaint and complaint answer, written protest and protest decision, summary of statements of officials and witnesses, etc. If the protest involved scoring, a copy of the Task Sheet, Observer Report(s) and all the relevant published task results. (In other words, all documents that determined the outcome of the protest by the Jury).</w:t>
      </w:r>
      <w:r w:rsidRPr="00D36BB6">
        <w:rPr>
          <w:rFonts w:ascii="Arial" w:hAnsi="Arial" w:cs="Arial"/>
          <w:spacing w:val="-2"/>
          <w:sz w:val="20"/>
        </w:rPr>
        <w:t xml:space="preserve"> </w:t>
      </w:r>
    </w:p>
    <w:p w14:paraId="1C3749E6" w14:textId="7C220194" w:rsidR="00F21804" w:rsidRPr="00D36BB6" w:rsidRDefault="00AC7064">
      <w:pPr>
        <w:tabs>
          <w:tab w:val="right" w:pos="9498"/>
        </w:tabs>
        <w:spacing w:before="120"/>
        <w:jc w:val="both"/>
      </w:pPr>
      <w:r w:rsidRPr="00D36BB6">
        <w:rPr>
          <w:rFonts w:ascii="Arial" w:hAnsi="Arial" w:cs="Arial"/>
          <w:spacing w:val="-2"/>
          <w:sz w:val="20"/>
        </w:rPr>
        <w:t>These reports, which are the only source of information available to FAI in case of appeals, shall also be sent by the Jury President to the CIA Jury Board Chairman</w:t>
      </w:r>
      <w:r w:rsidR="00D53961" w:rsidRPr="00D36BB6">
        <w:rPr>
          <w:rFonts w:ascii="Arial" w:hAnsi="Arial" w:cs="Arial"/>
          <w:spacing w:val="-2"/>
          <w:sz w:val="20"/>
        </w:rPr>
        <w:t xml:space="preserve"> (cia-jury@fai.org)</w:t>
      </w:r>
      <w:r w:rsidRPr="00D36BB6">
        <w:rPr>
          <w:rFonts w:ascii="Arial" w:hAnsi="Arial" w:cs="Arial"/>
          <w:spacing w:val="-2"/>
          <w:sz w:val="20"/>
        </w:rPr>
        <w:t xml:space="preserve"> to allow the CIA Jury Board to establish case histories of protests handled, and to compile a reference book of rulings from previous events.</w:t>
      </w:r>
      <w:r w:rsidRPr="00D36BB6">
        <w:rPr>
          <w:rFonts w:ascii="Arial" w:hAnsi="Arial" w:cs="Arial"/>
          <w:spacing w:val="-2"/>
          <w:sz w:val="20"/>
        </w:rPr>
        <w:tab/>
        <w:t>(</w:t>
      </w:r>
      <w:r w:rsidR="005271B1">
        <w:rPr>
          <w:rFonts w:ascii="Arial" w:hAnsi="Arial" w:cs="Arial"/>
          <w:spacing w:val="-2"/>
          <w:sz w:val="20"/>
        </w:rPr>
        <w:t>A</w:t>
      </w:r>
      <w:r w:rsidRPr="00D36BB6">
        <w:rPr>
          <w:rFonts w:ascii="Arial" w:hAnsi="Arial" w:cs="Arial"/>
          <w:spacing w:val="-2"/>
          <w:sz w:val="20"/>
        </w:rPr>
        <w:t>1997)</w:t>
      </w:r>
    </w:p>
    <w:p w14:paraId="101AB847" w14:textId="4B02D151" w:rsidR="00F21804" w:rsidRPr="00D36BB6" w:rsidRDefault="00AC7064">
      <w:pPr>
        <w:tabs>
          <w:tab w:val="right" w:pos="9638"/>
        </w:tabs>
        <w:spacing w:before="120"/>
        <w:jc w:val="both"/>
      </w:pPr>
      <w:r w:rsidRPr="00D36BB6">
        <w:rPr>
          <w:rFonts w:ascii="Arial" w:hAnsi="Arial" w:cs="Arial"/>
          <w:spacing w:val="-2"/>
          <w:sz w:val="20"/>
        </w:rPr>
        <w:lastRenderedPageBreak/>
        <w:t xml:space="preserve">Although Jury Presidents are allowed to retain the protest fees for up to 28 days after the event, it is recommended to include the protest fees (or the proof of money transfer) in this report. </w:t>
      </w:r>
      <w:r w:rsidRPr="00D36BB6">
        <w:rPr>
          <w:rFonts w:ascii="Arial" w:hAnsi="Arial" w:cs="Arial"/>
          <w:color w:val="000000"/>
          <w:spacing w:val="-2"/>
          <w:sz w:val="20"/>
        </w:rPr>
        <w:t>(GS)</w:t>
      </w:r>
      <w:r w:rsidRPr="00D36BB6">
        <w:rPr>
          <w:rFonts w:ascii="Arial" w:hAnsi="Arial" w:cs="Arial"/>
          <w:spacing w:val="-2"/>
          <w:sz w:val="20"/>
        </w:rPr>
        <w:tab/>
        <w:t>(A20</w:t>
      </w:r>
      <w:r w:rsidR="00331826">
        <w:rPr>
          <w:rFonts w:ascii="Arial" w:hAnsi="Arial" w:cs="Arial"/>
          <w:spacing w:val="-2"/>
          <w:sz w:val="20"/>
        </w:rPr>
        <w:t>24</w:t>
      </w:r>
      <w:r w:rsidRPr="00D36BB6">
        <w:rPr>
          <w:rFonts w:ascii="Arial" w:hAnsi="Arial" w:cs="Arial"/>
          <w:spacing w:val="-2"/>
          <w:sz w:val="20"/>
        </w:rPr>
        <w:t>)</w:t>
      </w:r>
    </w:p>
    <w:p w14:paraId="6C1C265A" w14:textId="54CE0762" w:rsidR="00F21804" w:rsidRPr="00BA4910" w:rsidRDefault="00AC7064">
      <w:pPr>
        <w:pBdr>
          <w:top w:val="none" w:sz="0" w:space="0" w:color="000000"/>
          <w:left w:val="none" w:sz="0" w:space="0" w:color="000000"/>
          <w:bottom w:val="none" w:sz="0" w:space="0" w:color="000000"/>
          <w:right w:val="none" w:sz="0" w:space="0" w:color="000000"/>
        </w:pBdr>
        <w:tabs>
          <w:tab w:val="right" w:pos="9516"/>
        </w:tabs>
        <w:spacing w:before="120"/>
        <w:jc w:val="both"/>
        <w:rPr>
          <w:rFonts w:ascii="Arial" w:hAnsi="Arial" w:cs="Arial"/>
          <w:color w:val="000000"/>
          <w:spacing w:val="-2"/>
          <w:sz w:val="20"/>
        </w:rPr>
      </w:pPr>
      <w:r w:rsidRPr="00D36BB6">
        <w:rPr>
          <w:rFonts w:ascii="Arial" w:hAnsi="Arial" w:cs="Arial"/>
          <w:b/>
          <w:bCs/>
          <w:color w:val="000000"/>
          <w:spacing w:val="-2"/>
          <w:sz w:val="20"/>
          <w:u w:val="single"/>
        </w:rPr>
        <w:t>Release of the Performance Bond</w:t>
      </w:r>
      <w:r w:rsidRPr="00D36BB6">
        <w:rPr>
          <w:rFonts w:ascii="Arial" w:hAnsi="Arial" w:cs="Arial"/>
          <w:color w:val="000000"/>
          <w:spacing w:val="-2"/>
          <w:sz w:val="20"/>
        </w:rPr>
        <w:t xml:space="preserve">. A Recommendation and Report shall be sent to the CIA President </w:t>
      </w:r>
      <w:r w:rsidR="00BA4910">
        <w:rPr>
          <w:rFonts w:ascii="Arial" w:hAnsi="Arial" w:cs="Arial"/>
          <w:color w:val="000000"/>
          <w:spacing w:val="-2"/>
          <w:sz w:val="20"/>
        </w:rPr>
        <w:tab/>
      </w:r>
      <w:r w:rsidR="00BA4910">
        <w:rPr>
          <w:noProof/>
        </w:rPr>
        <mc:AlternateContent>
          <mc:Choice Requires="wps">
            <w:drawing>
              <wp:anchor distT="0" distB="0" distL="114300" distR="114300" simplePos="0" relativeHeight="251685888" behindDoc="0" locked="0" layoutInCell="1" allowOverlap="1" wp14:anchorId="4FC8B241" wp14:editId="616B4127">
                <wp:simplePos x="0" y="0"/>
                <wp:positionH relativeFrom="column">
                  <wp:posOffset>1080135</wp:posOffset>
                </wp:positionH>
                <wp:positionV relativeFrom="paragraph">
                  <wp:posOffset>5417185</wp:posOffset>
                </wp:positionV>
                <wp:extent cx="0" cy="196850"/>
                <wp:effectExtent l="0" t="0" r="38100" b="31750"/>
                <wp:wrapNone/>
                <wp:docPr id="845548341" name="Rak koppling 10"/>
                <wp:cNvGraphicFramePr/>
                <a:graphic xmlns:a="http://schemas.openxmlformats.org/drawingml/2006/main">
                  <a:graphicData uri="http://schemas.microsoft.com/office/word/2010/wordprocessingShape">
                    <wps:wsp>
                      <wps:cNvCnPr/>
                      <wps:spPr>
                        <a:xfrm>
                          <a:off x="0" y="0"/>
                          <a:ext cx="0" cy="196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4B1ED1" id="Rak koppling 10"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85.05pt,426.55pt" to="85.05pt,44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" strokecolor="#4579b8 [3044]"/>
            </w:pict>
          </mc:Fallback>
        </mc:AlternateContent>
      </w:r>
      <w:r w:rsidR="00BA4910">
        <w:rPr>
          <w:rFonts w:ascii="Arial" w:hAnsi="Arial" w:cs="Arial"/>
          <w:color w:val="000000"/>
          <w:spacing w:val="-2"/>
          <w:sz w:val="20"/>
        </w:rPr>
        <w:t xml:space="preserve"> (</w:t>
      </w:r>
      <w:hyperlink r:id="rId19" w:history="1">
        <w:r w:rsidR="00BA4910" w:rsidRPr="00BA4910">
          <w:rPr>
            <w:rStyle w:val="Hyperlink"/>
            <w:rFonts w:ascii="Arial" w:hAnsi="Arial" w:cs="Arial"/>
            <w:spacing w:val="-2"/>
            <w:sz w:val="20"/>
            <w:u w:val="none"/>
          </w:rPr>
          <w:t>cia-president@fai.org</w:t>
        </w:r>
      </w:hyperlink>
      <w:r w:rsidR="00BA4910">
        <w:rPr>
          <w:rFonts w:ascii="Arial" w:hAnsi="Arial" w:cs="Arial"/>
          <w:color w:val="000000"/>
          <w:spacing w:val="-2"/>
          <w:sz w:val="20"/>
        </w:rPr>
        <w:t xml:space="preserve">) </w:t>
      </w:r>
      <w:r w:rsidRPr="00D36BB6">
        <w:rPr>
          <w:rFonts w:ascii="Arial" w:hAnsi="Arial" w:cs="Arial"/>
          <w:color w:val="000000"/>
          <w:spacing w:val="-2"/>
          <w:sz w:val="20"/>
        </w:rPr>
        <w:t>within 8 days of the conclusion of the event. The recommendation may be to release all or part of the Performance Bond. See Appendix G. D.2.5</w:t>
      </w:r>
      <w:r w:rsidRPr="00D36BB6">
        <w:rPr>
          <w:rFonts w:ascii="Arial" w:hAnsi="Arial" w:cs="Arial"/>
          <w:color w:val="000000"/>
          <w:spacing w:val="-2"/>
          <w:sz w:val="20"/>
        </w:rPr>
        <w:tab/>
        <w:t>(A2018)</w:t>
      </w:r>
    </w:p>
    <w:p w14:paraId="0EF82B22" w14:textId="77777777" w:rsidR="00F21804" w:rsidRPr="00D36BB6" w:rsidRDefault="00AC7064">
      <w:pPr>
        <w:spacing w:before="176"/>
        <w:jc w:val="both"/>
      </w:pPr>
      <w:r w:rsidRPr="00D36BB6">
        <w:rPr>
          <w:rFonts w:ascii="Arial" w:hAnsi="Arial" w:cs="Arial"/>
          <w:b/>
          <w:spacing w:val="-3"/>
          <w:u w:val="single"/>
        </w:rPr>
        <w:t>3.4. EVENT DEBRIEFING</w:t>
      </w:r>
    </w:p>
    <w:p w14:paraId="619B6222" w14:textId="77777777" w:rsidR="00F21804" w:rsidRPr="00D36BB6" w:rsidRDefault="00AC7064">
      <w:pPr>
        <w:tabs>
          <w:tab w:val="right" w:pos="9498"/>
        </w:tabs>
        <w:spacing w:before="120"/>
        <w:jc w:val="both"/>
      </w:pPr>
      <w:r w:rsidRPr="00D36BB6">
        <w:rPr>
          <w:rFonts w:ascii="Arial" w:hAnsi="Arial" w:cs="Arial"/>
          <w:spacing w:val="-3"/>
          <w:sz w:val="20"/>
        </w:rPr>
        <w:t>After the event, a debriefing with officials and competitors should be performed. It is suggested that the debriefing is organized and chaired by the Jury President. See Appendix G, JURY PRESIDENTS CHECKLIST.</w:t>
      </w:r>
      <w:r w:rsidRPr="00D36BB6">
        <w:rPr>
          <w:rFonts w:ascii="Arial" w:hAnsi="Arial" w:cs="Arial"/>
          <w:spacing w:val="-3"/>
          <w:sz w:val="20"/>
        </w:rPr>
        <w:tab/>
        <w:t>(A2001)</w:t>
      </w:r>
    </w:p>
    <w:p w14:paraId="2110A7B1" w14:textId="1156A99B" w:rsidR="00F21804" w:rsidRPr="00D36BB6" w:rsidRDefault="00AC7064">
      <w:pPr>
        <w:pBdr>
          <w:top w:val="none" w:sz="0" w:space="0" w:color="000000"/>
          <w:left w:val="none" w:sz="0" w:space="0" w:color="000000"/>
          <w:bottom w:val="none" w:sz="0" w:space="0" w:color="000000"/>
          <w:right w:val="none" w:sz="0" w:space="0" w:color="000000"/>
        </w:pBdr>
        <w:tabs>
          <w:tab w:val="right" w:pos="9638"/>
        </w:tabs>
        <w:spacing w:before="176"/>
        <w:jc w:val="both"/>
      </w:pPr>
      <w:r w:rsidRPr="00D36BB6">
        <w:rPr>
          <w:rFonts w:ascii="Arial" w:hAnsi="Arial" w:cs="Arial"/>
          <w:b/>
          <w:spacing w:val="-3"/>
          <w:u w:val="single"/>
        </w:rPr>
        <w:t>3.5. APPEALS TO THE FAI</w:t>
      </w:r>
      <w:r w:rsidRPr="00D36BB6">
        <w:rPr>
          <w:rFonts w:ascii="Arial" w:hAnsi="Arial" w:cs="Arial"/>
          <w:b/>
          <w:spacing w:val="-2"/>
          <w:sz w:val="20"/>
          <w:u w:val="single"/>
        </w:rPr>
        <w:t xml:space="preserve"> </w:t>
      </w:r>
      <w:r w:rsidRPr="00D36BB6">
        <w:rPr>
          <w:rFonts w:ascii="Arial" w:hAnsi="Arial" w:cs="Arial"/>
          <w:b/>
          <w:spacing w:val="-3"/>
          <w:sz w:val="20"/>
          <w:u w:val="single"/>
        </w:rPr>
        <w:t>(</w:t>
      </w:r>
      <w:r w:rsidRPr="00D36BB6">
        <w:rPr>
          <w:rFonts w:ascii="Arial" w:hAnsi="Arial" w:cs="Arial"/>
          <w:b/>
          <w:color w:val="000000"/>
          <w:spacing w:val="-3"/>
          <w:sz w:val="20"/>
          <w:u w:val="single"/>
        </w:rPr>
        <w:t>GS)</w:t>
      </w:r>
      <w:r w:rsidRPr="00D36BB6">
        <w:rPr>
          <w:rFonts w:ascii="Arial" w:hAnsi="Arial" w:cs="Arial"/>
          <w:b/>
          <w:color w:val="FF0000"/>
          <w:spacing w:val="-2"/>
          <w:sz w:val="20"/>
        </w:rPr>
        <w:tab/>
      </w:r>
      <w:r w:rsidRPr="00D36BB6">
        <w:rPr>
          <w:rFonts w:ascii="Arial" w:hAnsi="Arial" w:cs="Arial"/>
          <w:color w:val="000000"/>
          <w:spacing w:val="-2"/>
          <w:sz w:val="20"/>
        </w:rPr>
        <w:t>(A20</w:t>
      </w:r>
      <w:r w:rsidR="00FF1F40">
        <w:rPr>
          <w:rFonts w:ascii="Arial" w:hAnsi="Arial" w:cs="Arial"/>
          <w:color w:val="000000"/>
          <w:spacing w:val="-2"/>
          <w:sz w:val="20"/>
        </w:rPr>
        <w:t>24</w:t>
      </w:r>
      <w:r w:rsidRPr="00D36BB6">
        <w:rPr>
          <w:rFonts w:ascii="Arial" w:hAnsi="Arial" w:cs="Arial"/>
          <w:color w:val="000000"/>
          <w:spacing w:val="-2"/>
          <w:sz w:val="20"/>
        </w:rPr>
        <w:t>)</w:t>
      </w:r>
    </w:p>
    <w:p w14:paraId="16FDF603" w14:textId="77777777" w:rsidR="00F21804" w:rsidRPr="00D36BB6" w:rsidRDefault="00AC7064">
      <w:pPr>
        <w:spacing w:before="120"/>
        <w:jc w:val="both"/>
      </w:pPr>
      <w:r w:rsidRPr="00D36BB6">
        <w:rPr>
          <w:rFonts w:ascii="Arial" w:hAnsi="Arial" w:cs="Arial"/>
          <w:spacing w:val="-2"/>
          <w:sz w:val="20"/>
        </w:rPr>
        <w:t>The right of appeal to FAI rests exclusively with the NAC concerned, and the FAI Air Sport General Commission (CASI) is the institution responsible for the treatment of appeals.</w:t>
      </w:r>
    </w:p>
    <w:p w14:paraId="27D39A39" w14:textId="77777777" w:rsidR="00F21804" w:rsidRPr="00D36BB6" w:rsidRDefault="00AC7064">
      <w:pPr>
        <w:spacing w:before="120"/>
        <w:jc w:val="both"/>
      </w:pPr>
      <w:r w:rsidRPr="00D36BB6">
        <w:rPr>
          <w:rFonts w:ascii="Arial" w:hAnsi="Arial" w:cs="Arial"/>
          <w:spacing w:val="-2"/>
          <w:sz w:val="20"/>
        </w:rPr>
        <w:t>Competitors who are dissatisfied with the decision of the Jury should discuss their dissatisfaction with their NAC. An appeal to FAI must be received at the FAI Headquarters within 90 days from the announcement of the decision leading to the appeal.</w:t>
      </w:r>
    </w:p>
    <w:p w14:paraId="7BD03AF8" w14:textId="77777777" w:rsidR="00F21804" w:rsidRPr="00D36BB6" w:rsidRDefault="00AC7064">
      <w:pPr>
        <w:spacing w:before="120"/>
        <w:jc w:val="both"/>
      </w:pPr>
      <w:r w:rsidRPr="00D36BB6">
        <w:rPr>
          <w:rFonts w:ascii="Arial" w:hAnsi="Arial" w:cs="Arial"/>
          <w:spacing w:val="-2"/>
          <w:sz w:val="20"/>
        </w:rPr>
        <w:t>Should the appeal be admitted, Jury Presidents will be given notice of the appeal in good time, and they should then be prepared to be called as interested party by the FAI Appeals Tribunal.</w:t>
      </w:r>
    </w:p>
    <w:p w14:paraId="7E733A1F" w14:textId="77777777" w:rsidR="00F21804" w:rsidRPr="00D36BB6" w:rsidRDefault="00AC7064">
      <w:pPr>
        <w:jc w:val="center"/>
      </w:pPr>
      <w:r w:rsidRPr="00D36BB6">
        <w:rPr>
          <w:rFonts w:ascii="Arial" w:hAnsi="Arial" w:cs="Arial"/>
          <w:spacing w:val="-2"/>
          <w:sz w:val="20"/>
        </w:rPr>
        <w:t>_____________________________________</w:t>
      </w:r>
    </w:p>
    <w:p w14:paraId="2589A52F" w14:textId="77777777" w:rsidR="00F21804" w:rsidRPr="00D36BB6" w:rsidRDefault="00F21804">
      <w:pPr>
        <w:pageBreakBefore/>
        <w:rPr>
          <w:rFonts w:ascii="Arial" w:hAnsi="Arial" w:cs="Arial"/>
          <w:b/>
          <w:spacing w:val="-3"/>
          <w:sz w:val="20"/>
          <w:u w:val="single"/>
        </w:rPr>
      </w:pPr>
    </w:p>
    <w:p w14:paraId="2C92C189" w14:textId="77777777" w:rsidR="00F21804" w:rsidRPr="00D36BB6" w:rsidRDefault="00AC7064">
      <w:pPr>
        <w:jc w:val="both"/>
      </w:pPr>
      <w:r w:rsidRPr="00D36BB6">
        <w:rPr>
          <w:rFonts w:ascii="Arial" w:hAnsi="Arial" w:cs="Arial"/>
          <w:b/>
          <w:spacing w:val="-3"/>
          <w:u w:val="single"/>
        </w:rPr>
        <w:t>APPENDIX A</w:t>
      </w:r>
    </w:p>
    <w:p w14:paraId="151766DC" w14:textId="77777777" w:rsidR="00F21804" w:rsidRPr="00D36BB6" w:rsidRDefault="00F21804">
      <w:pPr>
        <w:jc w:val="both"/>
        <w:rPr>
          <w:rFonts w:ascii="Arial" w:hAnsi="Arial" w:cs="Arial"/>
          <w:spacing w:val="-3"/>
        </w:rPr>
      </w:pPr>
    </w:p>
    <w:p w14:paraId="3DD1C157" w14:textId="77777777" w:rsidR="00F21804" w:rsidRPr="00D36BB6" w:rsidRDefault="00AC7064">
      <w:pPr>
        <w:jc w:val="both"/>
      </w:pPr>
      <w:r w:rsidRPr="00D36BB6">
        <w:rPr>
          <w:rFonts w:ascii="Arial" w:hAnsi="Arial" w:cs="Arial"/>
          <w:b/>
          <w:spacing w:val="-3"/>
        </w:rPr>
        <w:t>PUBLICATION HISTORY</w:t>
      </w:r>
    </w:p>
    <w:p w14:paraId="32F30205"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June 1991</w:t>
      </w:r>
      <w:r w:rsidRPr="00D36BB6">
        <w:rPr>
          <w:rFonts w:ascii="Arial" w:hAnsi="Arial" w:cs="Arial"/>
          <w:spacing w:val="-2"/>
          <w:sz w:val="20"/>
        </w:rPr>
        <w:tab/>
        <w:t>1st draft resulting from constitution of the Jury Board at the 1991 CIA Meeting</w:t>
      </w:r>
    </w:p>
    <w:p w14:paraId="2FA1445F"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July 1991</w:t>
      </w:r>
      <w:r w:rsidRPr="00D36BB6">
        <w:rPr>
          <w:rFonts w:ascii="Arial" w:hAnsi="Arial" w:cs="Arial"/>
          <w:spacing w:val="-2"/>
          <w:sz w:val="20"/>
        </w:rPr>
        <w:tab/>
        <w:t xml:space="preserve">2nd draft </w:t>
      </w:r>
      <w:r w:rsidRPr="00D36BB6">
        <w:rPr>
          <w:rFonts w:ascii="Arial" w:hAnsi="Arial" w:cs="Arial"/>
          <w:spacing w:val="-2"/>
          <w:sz w:val="20"/>
        </w:rPr>
        <w:tab/>
        <w:t>August 1991</w:t>
      </w:r>
      <w:r w:rsidRPr="00D36BB6">
        <w:rPr>
          <w:rFonts w:ascii="Arial" w:hAnsi="Arial" w:cs="Arial"/>
          <w:spacing w:val="-2"/>
          <w:sz w:val="20"/>
        </w:rPr>
        <w:tab/>
        <w:t>3rd draft</w:t>
      </w:r>
    </w:p>
    <w:p w14:paraId="58C8C016"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August 1991</w:t>
      </w:r>
      <w:r w:rsidRPr="00D36BB6">
        <w:rPr>
          <w:rFonts w:ascii="Arial" w:hAnsi="Arial" w:cs="Arial"/>
          <w:spacing w:val="-2"/>
          <w:sz w:val="20"/>
        </w:rPr>
        <w:tab/>
        <w:t>4th draft</w:t>
      </w:r>
    </w:p>
    <w:p w14:paraId="287DE216"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March 1992</w:t>
      </w:r>
      <w:r w:rsidRPr="00D36BB6">
        <w:rPr>
          <w:rFonts w:ascii="Arial" w:hAnsi="Arial" w:cs="Arial"/>
          <w:spacing w:val="-2"/>
          <w:sz w:val="20"/>
        </w:rPr>
        <w:tab/>
        <w:t xml:space="preserve">1st Edition </w:t>
      </w:r>
      <w:r w:rsidRPr="00D36BB6">
        <w:rPr>
          <w:rFonts w:ascii="Arial" w:hAnsi="Arial" w:cs="Arial"/>
          <w:spacing w:val="-2"/>
          <w:sz w:val="20"/>
        </w:rPr>
        <w:tab/>
        <w:t>May 1993</w:t>
      </w:r>
      <w:r w:rsidRPr="00D36BB6">
        <w:rPr>
          <w:rFonts w:ascii="Arial" w:hAnsi="Arial" w:cs="Arial"/>
          <w:spacing w:val="-2"/>
          <w:sz w:val="20"/>
        </w:rPr>
        <w:tab/>
        <w:t xml:space="preserve">2nd Edition </w:t>
      </w:r>
    </w:p>
    <w:p w14:paraId="00573485"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March 1994</w:t>
      </w:r>
      <w:r w:rsidRPr="00D36BB6">
        <w:rPr>
          <w:rFonts w:ascii="Arial" w:hAnsi="Arial" w:cs="Arial"/>
          <w:spacing w:val="-2"/>
          <w:sz w:val="20"/>
        </w:rPr>
        <w:tab/>
        <w:t xml:space="preserve">3rd Edition </w:t>
      </w:r>
      <w:r w:rsidRPr="00D36BB6">
        <w:rPr>
          <w:rFonts w:ascii="Arial" w:hAnsi="Arial" w:cs="Arial"/>
          <w:spacing w:val="-2"/>
          <w:sz w:val="20"/>
        </w:rPr>
        <w:tab/>
        <w:t>March 1995</w:t>
      </w:r>
      <w:r w:rsidRPr="00D36BB6">
        <w:rPr>
          <w:rFonts w:ascii="Arial" w:hAnsi="Arial" w:cs="Arial"/>
          <w:spacing w:val="-2"/>
          <w:sz w:val="20"/>
        </w:rPr>
        <w:tab/>
        <w:t>4th Edition</w:t>
      </w:r>
    </w:p>
    <w:p w14:paraId="2C869395"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June 1996</w:t>
      </w:r>
      <w:r w:rsidRPr="00D36BB6">
        <w:rPr>
          <w:rFonts w:ascii="Arial" w:hAnsi="Arial" w:cs="Arial"/>
          <w:spacing w:val="-2"/>
          <w:sz w:val="20"/>
        </w:rPr>
        <w:tab/>
        <w:t xml:space="preserve">Version 5/1996 </w:t>
      </w:r>
      <w:r w:rsidRPr="00D36BB6">
        <w:rPr>
          <w:rFonts w:ascii="Arial" w:hAnsi="Arial" w:cs="Arial"/>
          <w:spacing w:val="-2"/>
          <w:sz w:val="20"/>
        </w:rPr>
        <w:tab/>
        <w:t>March 2001</w:t>
      </w:r>
      <w:r w:rsidRPr="00D36BB6">
        <w:rPr>
          <w:rFonts w:ascii="Arial" w:hAnsi="Arial" w:cs="Arial"/>
          <w:spacing w:val="-2"/>
          <w:sz w:val="20"/>
        </w:rPr>
        <w:tab/>
        <w:t>Version 6/2001</w:t>
      </w:r>
    </w:p>
    <w:p w14:paraId="41D876A0"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March 2003</w:t>
      </w:r>
      <w:r w:rsidRPr="00D36BB6">
        <w:rPr>
          <w:rFonts w:ascii="Arial" w:hAnsi="Arial" w:cs="Arial"/>
          <w:spacing w:val="-2"/>
          <w:sz w:val="20"/>
        </w:rPr>
        <w:tab/>
        <w:t>Version 7/2003</w:t>
      </w:r>
      <w:r w:rsidRPr="00D36BB6">
        <w:rPr>
          <w:rFonts w:ascii="Arial" w:hAnsi="Arial" w:cs="Arial"/>
          <w:spacing w:val="-2"/>
          <w:sz w:val="20"/>
        </w:rPr>
        <w:tab/>
        <w:t>March 2004</w:t>
      </w:r>
      <w:r w:rsidRPr="00D36BB6">
        <w:rPr>
          <w:rFonts w:ascii="Arial" w:hAnsi="Arial" w:cs="Arial"/>
          <w:spacing w:val="-2"/>
          <w:sz w:val="20"/>
        </w:rPr>
        <w:tab/>
        <w:t>Version 8/2004</w:t>
      </w:r>
    </w:p>
    <w:p w14:paraId="284BA288" w14:textId="4DE1361E"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March 2007</w:t>
      </w:r>
      <w:r w:rsidRPr="00D36BB6">
        <w:rPr>
          <w:rFonts w:ascii="Arial" w:hAnsi="Arial" w:cs="Arial"/>
          <w:spacing w:val="-2"/>
          <w:sz w:val="20"/>
        </w:rPr>
        <w:tab/>
        <w:t>Version 9A &amp; 9L/</w:t>
      </w:r>
      <w:r w:rsidR="00570D91" w:rsidRPr="00D36BB6">
        <w:rPr>
          <w:rFonts w:ascii="Arial" w:hAnsi="Arial" w:cs="Arial"/>
          <w:spacing w:val="-2"/>
          <w:sz w:val="20"/>
        </w:rPr>
        <w:t>2007 (</w:t>
      </w:r>
      <w:r w:rsidRPr="00D36BB6">
        <w:rPr>
          <w:rFonts w:ascii="Arial" w:hAnsi="Arial" w:cs="Arial"/>
          <w:spacing w:val="-2"/>
          <w:sz w:val="20"/>
        </w:rPr>
        <w:t>9A for A4 and 9L for Letter size paper, same text)</w:t>
      </w:r>
    </w:p>
    <w:p w14:paraId="78A6FD0A" w14:textId="77777777" w:rsidR="00F21804" w:rsidRPr="00D36BB6" w:rsidRDefault="00AC7064">
      <w:pPr>
        <w:tabs>
          <w:tab w:val="left" w:pos="567"/>
          <w:tab w:val="left" w:pos="1985"/>
          <w:tab w:val="left" w:pos="4395"/>
        </w:tabs>
        <w:spacing w:before="120" w:after="60"/>
        <w:jc w:val="both"/>
      </w:pPr>
      <w:r w:rsidRPr="00D36BB6">
        <w:rPr>
          <w:rFonts w:ascii="Arial" w:hAnsi="Arial" w:cs="Arial"/>
          <w:spacing w:val="-2"/>
          <w:sz w:val="20"/>
        </w:rPr>
        <w:tab/>
        <w:t>March 2010</w:t>
      </w:r>
      <w:r w:rsidRPr="00D36BB6">
        <w:rPr>
          <w:rFonts w:ascii="Arial" w:hAnsi="Arial" w:cs="Arial"/>
          <w:spacing w:val="-2"/>
          <w:sz w:val="20"/>
        </w:rPr>
        <w:tab/>
        <w:t>Version 10/2010</w:t>
      </w:r>
      <w:r w:rsidRPr="00D36BB6">
        <w:rPr>
          <w:rFonts w:ascii="Arial" w:hAnsi="Arial" w:cs="Arial"/>
          <w:spacing w:val="-2"/>
          <w:sz w:val="20"/>
        </w:rPr>
        <w:tab/>
        <w:t>March 2012</w:t>
      </w:r>
      <w:r w:rsidRPr="00D36BB6">
        <w:rPr>
          <w:rFonts w:ascii="Arial" w:hAnsi="Arial" w:cs="Arial"/>
          <w:spacing w:val="-2"/>
          <w:sz w:val="20"/>
        </w:rPr>
        <w:tab/>
        <w:t>Version 11/2012</w:t>
      </w:r>
    </w:p>
    <w:p w14:paraId="39466D55" w14:textId="77777777" w:rsidR="00F21804" w:rsidRPr="00D36BB6" w:rsidRDefault="00AC7064">
      <w:pPr>
        <w:tabs>
          <w:tab w:val="left" w:pos="567"/>
          <w:tab w:val="left" w:pos="1985"/>
          <w:tab w:val="left" w:pos="4395"/>
        </w:tabs>
        <w:spacing w:before="120" w:after="60"/>
        <w:jc w:val="both"/>
      </w:pPr>
      <w:r w:rsidRPr="00D36BB6">
        <w:rPr>
          <w:rFonts w:ascii="Arial" w:hAnsi="Arial" w:cs="Arial"/>
          <w:color w:val="000000"/>
          <w:spacing w:val="-2"/>
          <w:sz w:val="20"/>
        </w:rPr>
        <w:tab/>
        <w:t>July 2013</w:t>
      </w:r>
      <w:r w:rsidRPr="00D36BB6">
        <w:rPr>
          <w:rFonts w:ascii="Arial" w:hAnsi="Arial" w:cs="Arial"/>
          <w:color w:val="000000"/>
          <w:spacing w:val="-2"/>
          <w:sz w:val="20"/>
        </w:rPr>
        <w:tab/>
        <w:t>Version 12/2013</w:t>
      </w:r>
      <w:r w:rsidRPr="00D36BB6">
        <w:rPr>
          <w:rFonts w:ascii="Arial" w:hAnsi="Arial" w:cs="Arial"/>
          <w:color w:val="000000"/>
          <w:spacing w:val="-2"/>
          <w:sz w:val="20"/>
        </w:rPr>
        <w:tab/>
        <w:t>June 2014</w:t>
      </w:r>
      <w:r w:rsidRPr="00D36BB6">
        <w:rPr>
          <w:rFonts w:ascii="Arial" w:hAnsi="Arial" w:cs="Arial"/>
          <w:color w:val="000000"/>
          <w:spacing w:val="-2"/>
          <w:sz w:val="20"/>
        </w:rPr>
        <w:tab/>
        <w:t>Version 13/2014</w:t>
      </w:r>
    </w:p>
    <w:p w14:paraId="5DDD23BA" w14:textId="77777777" w:rsidR="00F21804" w:rsidRPr="00D36BB6" w:rsidRDefault="00AC7064">
      <w:pPr>
        <w:pBdr>
          <w:top w:val="none" w:sz="0" w:space="0" w:color="000000"/>
          <w:left w:val="none" w:sz="0" w:space="0" w:color="000000"/>
          <w:bottom w:val="none" w:sz="0" w:space="0" w:color="000000"/>
          <w:right w:val="none" w:sz="0" w:space="0" w:color="000000"/>
        </w:pBdr>
        <w:tabs>
          <w:tab w:val="left" w:pos="567"/>
          <w:tab w:val="left" w:pos="1985"/>
          <w:tab w:val="left" w:pos="4395"/>
        </w:tabs>
        <w:spacing w:before="120" w:after="60"/>
        <w:jc w:val="both"/>
      </w:pPr>
      <w:r w:rsidRPr="00D36BB6">
        <w:rPr>
          <w:rFonts w:ascii="Arial" w:hAnsi="Arial" w:cs="Arial"/>
          <w:color w:val="000000"/>
          <w:spacing w:val="-2"/>
          <w:sz w:val="20"/>
        </w:rPr>
        <w:tab/>
        <w:t>July 2015</w:t>
      </w:r>
      <w:r w:rsidRPr="00D36BB6">
        <w:rPr>
          <w:rFonts w:ascii="Arial" w:hAnsi="Arial" w:cs="Arial"/>
          <w:color w:val="000000"/>
          <w:spacing w:val="-2"/>
          <w:sz w:val="20"/>
        </w:rPr>
        <w:tab/>
        <w:t>Version 14/2015</w:t>
      </w:r>
      <w:r w:rsidRPr="00D36BB6">
        <w:rPr>
          <w:rFonts w:ascii="Arial" w:hAnsi="Arial" w:cs="Arial"/>
          <w:color w:val="000000"/>
          <w:spacing w:val="-2"/>
          <w:sz w:val="20"/>
        </w:rPr>
        <w:tab/>
        <w:t>June 1</w:t>
      </w:r>
      <w:proofErr w:type="gramStart"/>
      <w:r w:rsidRPr="00D36BB6">
        <w:rPr>
          <w:rFonts w:ascii="Arial" w:hAnsi="Arial" w:cs="Arial"/>
          <w:color w:val="000000"/>
          <w:spacing w:val="-2"/>
          <w:sz w:val="20"/>
        </w:rPr>
        <w:t xml:space="preserve"> 2016</w:t>
      </w:r>
      <w:proofErr w:type="gramEnd"/>
      <w:r w:rsidRPr="00D36BB6">
        <w:rPr>
          <w:rFonts w:ascii="Arial" w:hAnsi="Arial" w:cs="Arial"/>
          <w:color w:val="000000"/>
          <w:spacing w:val="-2"/>
          <w:sz w:val="20"/>
        </w:rPr>
        <w:tab/>
        <w:t>Version 15/2016</w:t>
      </w:r>
    </w:p>
    <w:p w14:paraId="07B08C36" w14:textId="77777777" w:rsidR="00F21804" w:rsidRPr="00D36BB6" w:rsidRDefault="00AC7064" w:rsidP="002343B7">
      <w:pPr>
        <w:tabs>
          <w:tab w:val="left" w:pos="567"/>
          <w:tab w:val="left" w:pos="1985"/>
          <w:tab w:val="left" w:pos="4395"/>
        </w:tabs>
        <w:spacing w:before="120" w:after="60"/>
        <w:jc w:val="both"/>
      </w:pPr>
      <w:r w:rsidRPr="00D36BB6">
        <w:rPr>
          <w:rFonts w:ascii="Arial" w:hAnsi="Arial" w:cs="Arial"/>
          <w:color w:val="000000"/>
          <w:spacing w:val="-2"/>
          <w:sz w:val="20"/>
        </w:rPr>
        <w:tab/>
        <w:t>April 2017</w:t>
      </w:r>
      <w:r w:rsidRPr="00D36BB6">
        <w:rPr>
          <w:rFonts w:ascii="Arial" w:hAnsi="Arial" w:cs="Arial"/>
          <w:color w:val="000000"/>
          <w:spacing w:val="-2"/>
          <w:sz w:val="20"/>
        </w:rPr>
        <w:tab/>
        <w:t>Version 16/2017</w:t>
      </w:r>
      <w:r w:rsidRPr="00D36BB6">
        <w:rPr>
          <w:rFonts w:ascii="Arial" w:hAnsi="Arial" w:cs="Arial"/>
          <w:color w:val="000000"/>
          <w:spacing w:val="-2"/>
          <w:sz w:val="20"/>
        </w:rPr>
        <w:tab/>
        <w:t>April 2018</w:t>
      </w:r>
      <w:r w:rsidRPr="00D36BB6">
        <w:rPr>
          <w:rFonts w:ascii="Arial" w:hAnsi="Arial" w:cs="Arial"/>
          <w:color w:val="000000"/>
          <w:spacing w:val="-2"/>
          <w:sz w:val="20"/>
        </w:rPr>
        <w:tab/>
        <w:t>Version 17/2018</w:t>
      </w:r>
    </w:p>
    <w:p w14:paraId="1AFFADD7" w14:textId="77777777" w:rsidR="00F21804" w:rsidRPr="00D36BB6" w:rsidRDefault="00AC7064" w:rsidP="000915BB">
      <w:pPr>
        <w:tabs>
          <w:tab w:val="left" w:pos="567"/>
          <w:tab w:val="left" w:pos="1985"/>
          <w:tab w:val="left" w:pos="4395"/>
        </w:tabs>
        <w:spacing w:before="120" w:after="60"/>
        <w:jc w:val="both"/>
        <w:rPr>
          <w:rFonts w:ascii="Arial" w:hAnsi="Arial" w:cs="Arial"/>
          <w:color w:val="000000"/>
          <w:spacing w:val="-2"/>
          <w:sz w:val="20"/>
        </w:rPr>
      </w:pPr>
      <w:r w:rsidRPr="00D36BB6">
        <w:rPr>
          <w:rFonts w:ascii="Arial" w:hAnsi="Arial" w:cs="Arial"/>
          <w:color w:val="000000"/>
          <w:spacing w:val="-2"/>
          <w:sz w:val="20"/>
        </w:rPr>
        <w:tab/>
        <w:t>March 2019</w:t>
      </w:r>
      <w:r w:rsidRPr="00D36BB6">
        <w:rPr>
          <w:rFonts w:ascii="Arial" w:hAnsi="Arial" w:cs="Arial"/>
          <w:color w:val="000000"/>
          <w:spacing w:val="-2"/>
          <w:sz w:val="20"/>
        </w:rPr>
        <w:tab/>
        <w:t>Version 18/2019</w:t>
      </w:r>
      <w:r w:rsidR="002343B7" w:rsidRPr="00D36BB6">
        <w:rPr>
          <w:rFonts w:ascii="Arial" w:hAnsi="Arial" w:cs="Arial"/>
          <w:color w:val="000000"/>
          <w:spacing w:val="-2"/>
          <w:sz w:val="20"/>
        </w:rPr>
        <w:tab/>
        <w:t>April 2021</w:t>
      </w:r>
      <w:r w:rsidR="002343B7" w:rsidRPr="00D36BB6">
        <w:rPr>
          <w:rFonts w:ascii="Arial" w:hAnsi="Arial" w:cs="Arial"/>
          <w:color w:val="000000"/>
          <w:spacing w:val="-2"/>
          <w:sz w:val="20"/>
        </w:rPr>
        <w:tab/>
        <w:t>Version 19/2021</w:t>
      </w:r>
    </w:p>
    <w:p w14:paraId="5DBCC9C0" w14:textId="244B593E" w:rsidR="000915BB" w:rsidRDefault="000915BB" w:rsidP="00340C4E">
      <w:pPr>
        <w:tabs>
          <w:tab w:val="left" w:pos="567"/>
          <w:tab w:val="left" w:pos="1985"/>
          <w:tab w:val="left" w:pos="4395"/>
        </w:tabs>
        <w:spacing w:before="120" w:after="60"/>
        <w:jc w:val="both"/>
        <w:rPr>
          <w:rFonts w:ascii="Arial" w:hAnsi="Arial" w:cs="Arial"/>
          <w:color w:val="000000"/>
          <w:spacing w:val="-2"/>
          <w:sz w:val="20"/>
        </w:rPr>
      </w:pPr>
      <w:r w:rsidRPr="00D36BB6">
        <w:rPr>
          <w:rFonts w:ascii="Arial" w:hAnsi="Arial" w:cs="Arial"/>
          <w:color w:val="000000"/>
          <w:spacing w:val="-2"/>
          <w:sz w:val="20"/>
        </w:rPr>
        <w:tab/>
        <w:t>April 2022</w:t>
      </w:r>
      <w:r w:rsidRPr="00D36BB6">
        <w:rPr>
          <w:rFonts w:ascii="Arial" w:hAnsi="Arial" w:cs="Arial"/>
          <w:color w:val="000000"/>
          <w:spacing w:val="-2"/>
          <w:sz w:val="20"/>
        </w:rPr>
        <w:tab/>
        <w:t>Version 20/2022</w:t>
      </w:r>
      <w:r w:rsidRPr="00D36BB6">
        <w:rPr>
          <w:rFonts w:ascii="Arial" w:hAnsi="Arial" w:cs="Arial"/>
          <w:color w:val="000000"/>
          <w:spacing w:val="-2"/>
          <w:sz w:val="20"/>
        </w:rPr>
        <w:tab/>
      </w:r>
      <w:r w:rsidR="00AB5546" w:rsidRPr="00D36BB6">
        <w:rPr>
          <w:rFonts w:ascii="Arial" w:hAnsi="Arial" w:cs="Arial"/>
          <w:color w:val="000000"/>
          <w:spacing w:val="-2"/>
          <w:sz w:val="20"/>
        </w:rPr>
        <w:t>July 2023</w:t>
      </w:r>
      <w:r w:rsidR="00AB5546" w:rsidRPr="00D36BB6">
        <w:rPr>
          <w:rFonts w:ascii="Arial" w:hAnsi="Arial" w:cs="Arial"/>
          <w:color w:val="000000"/>
          <w:spacing w:val="-2"/>
          <w:sz w:val="20"/>
        </w:rPr>
        <w:tab/>
        <w:t>Version 21/2023</w:t>
      </w:r>
    </w:p>
    <w:p w14:paraId="6F12A071" w14:textId="5B017348" w:rsidR="000C39AC" w:rsidRPr="00D36BB6" w:rsidRDefault="000C39AC" w:rsidP="00340C4E">
      <w:pPr>
        <w:tabs>
          <w:tab w:val="left" w:pos="567"/>
          <w:tab w:val="left" w:pos="1985"/>
          <w:tab w:val="left" w:pos="4395"/>
        </w:tabs>
        <w:spacing w:before="120" w:after="60"/>
        <w:jc w:val="both"/>
      </w:pPr>
      <w:r>
        <w:rPr>
          <w:rFonts w:ascii="Arial" w:hAnsi="Arial" w:cs="Arial"/>
          <w:color w:val="000000"/>
          <w:spacing w:val="-2"/>
          <w:sz w:val="20"/>
        </w:rPr>
        <w:tab/>
      </w:r>
      <w:r w:rsidR="002744BA">
        <w:rPr>
          <w:rFonts w:ascii="Arial" w:hAnsi="Arial" w:cs="Arial"/>
          <w:color w:val="000000"/>
          <w:spacing w:val="-2"/>
          <w:sz w:val="20"/>
        </w:rPr>
        <w:t>May</w:t>
      </w:r>
      <w:r>
        <w:rPr>
          <w:rFonts w:ascii="Arial" w:hAnsi="Arial" w:cs="Arial"/>
          <w:color w:val="000000"/>
          <w:spacing w:val="-2"/>
          <w:sz w:val="20"/>
        </w:rPr>
        <w:t xml:space="preserve"> 2024</w:t>
      </w:r>
      <w:r>
        <w:rPr>
          <w:rFonts w:ascii="Arial" w:hAnsi="Arial" w:cs="Arial"/>
          <w:color w:val="000000"/>
          <w:spacing w:val="-2"/>
          <w:sz w:val="20"/>
        </w:rPr>
        <w:tab/>
        <w:t>Vers</w:t>
      </w:r>
      <w:r w:rsidR="002744BA">
        <w:rPr>
          <w:rFonts w:ascii="Arial" w:hAnsi="Arial" w:cs="Arial"/>
          <w:color w:val="000000"/>
          <w:spacing w:val="-2"/>
          <w:sz w:val="20"/>
        </w:rPr>
        <w:t>i</w:t>
      </w:r>
      <w:r>
        <w:rPr>
          <w:rFonts w:ascii="Arial" w:hAnsi="Arial" w:cs="Arial"/>
          <w:color w:val="000000"/>
          <w:spacing w:val="-2"/>
          <w:sz w:val="20"/>
        </w:rPr>
        <w:t>on 22/2024</w:t>
      </w:r>
      <w:r w:rsidR="002744BA">
        <w:rPr>
          <w:rFonts w:ascii="Arial" w:hAnsi="Arial" w:cs="Arial"/>
          <w:color w:val="000000"/>
          <w:spacing w:val="-2"/>
          <w:sz w:val="20"/>
        </w:rPr>
        <w:tab/>
        <w:t>May 2024</w:t>
      </w:r>
      <w:r w:rsidR="002744BA">
        <w:rPr>
          <w:rFonts w:ascii="Arial" w:hAnsi="Arial" w:cs="Arial"/>
          <w:color w:val="000000"/>
          <w:spacing w:val="-2"/>
          <w:sz w:val="20"/>
        </w:rPr>
        <w:tab/>
        <w:t>Version 22/2024</w:t>
      </w:r>
    </w:p>
    <w:p w14:paraId="2E94B0E1" w14:textId="7A3E9798" w:rsidR="00F21804" w:rsidRPr="00D36BB6" w:rsidRDefault="00AC7064" w:rsidP="00340C4E">
      <w:pPr>
        <w:tabs>
          <w:tab w:val="left" w:pos="567"/>
          <w:tab w:val="left" w:pos="1985"/>
          <w:tab w:val="left" w:pos="4395"/>
        </w:tabs>
        <w:spacing w:before="120" w:after="60"/>
        <w:jc w:val="both"/>
      </w:pPr>
      <w:r w:rsidRPr="00D36BB6">
        <w:rPr>
          <w:rFonts w:ascii="Arial" w:hAnsi="Arial" w:cs="Arial"/>
          <w:spacing w:val="-2"/>
          <w:sz w:val="20"/>
        </w:rPr>
        <w:tab/>
        <w:t>Note: Versions 7, 8</w:t>
      </w:r>
      <w:r w:rsidR="00204447" w:rsidRPr="00D36BB6">
        <w:rPr>
          <w:rFonts w:ascii="Arial" w:hAnsi="Arial" w:cs="Arial"/>
          <w:spacing w:val="-2"/>
          <w:sz w:val="20"/>
        </w:rPr>
        <w:t>, 16</w:t>
      </w:r>
      <w:r w:rsidRPr="00D36BB6">
        <w:rPr>
          <w:rFonts w:ascii="Arial" w:hAnsi="Arial" w:cs="Arial"/>
          <w:spacing w:val="-2"/>
          <w:sz w:val="20"/>
        </w:rPr>
        <w:t xml:space="preserve"> and </w:t>
      </w:r>
      <w:r w:rsidR="00204447" w:rsidRPr="00D36BB6">
        <w:rPr>
          <w:rFonts w:ascii="Arial" w:hAnsi="Arial" w:cs="Arial"/>
          <w:spacing w:val="-2"/>
          <w:sz w:val="20"/>
        </w:rPr>
        <w:t>20</w:t>
      </w:r>
      <w:r w:rsidRPr="00D36BB6">
        <w:rPr>
          <w:rFonts w:ascii="Arial" w:hAnsi="Arial" w:cs="Arial"/>
          <w:spacing w:val="-2"/>
          <w:sz w:val="20"/>
        </w:rPr>
        <w:t xml:space="preserve"> were not distributed</w:t>
      </w:r>
    </w:p>
    <w:p w14:paraId="19527152" w14:textId="77777777" w:rsidR="00F21804" w:rsidRPr="00D36BB6" w:rsidRDefault="00F21804">
      <w:pPr>
        <w:tabs>
          <w:tab w:val="left" w:pos="567"/>
          <w:tab w:val="left" w:pos="2268"/>
          <w:tab w:val="left" w:pos="4536"/>
        </w:tabs>
        <w:spacing w:before="120" w:after="60"/>
        <w:jc w:val="both"/>
        <w:rPr>
          <w:rFonts w:ascii="Arial" w:hAnsi="Arial" w:cs="Arial"/>
          <w:spacing w:val="-2"/>
          <w:sz w:val="20"/>
        </w:rPr>
      </w:pPr>
    </w:p>
    <w:p w14:paraId="0AD21881" w14:textId="77777777" w:rsidR="00F21804" w:rsidRPr="00D36BB6" w:rsidRDefault="00AC7064">
      <w:pPr>
        <w:jc w:val="both"/>
      </w:pPr>
      <w:r w:rsidRPr="00D36BB6">
        <w:rPr>
          <w:rFonts w:ascii="Arial" w:hAnsi="Arial" w:cs="Arial"/>
          <w:b/>
          <w:spacing w:val="-3"/>
        </w:rPr>
        <w:t>AMENDMENT HISTORY</w:t>
      </w:r>
    </w:p>
    <w:p w14:paraId="3902CBCE"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1997</w:t>
      </w:r>
    </w:p>
    <w:p w14:paraId="3B51677E" w14:textId="77777777" w:rsidR="00F21804" w:rsidRPr="002744BA" w:rsidRDefault="00AC7064">
      <w:pPr>
        <w:tabs>
          <w:tab w:val="left" w:pos="567"/>
          <w:tab w:val="left" w:pos="6521"/>
        </w:tabs>
        <w:ind w:left="567" w:hanging="567"/>
        <w:rPr>
          <w:rFonts w:ascii="Arial" w:hAnsi="Arial" w:cs="Arial"/>
          <w:sz w:val="20"/>
        </w:rPr>
      </w:pPr>
      <w:r w:rsidRPr="002744BA">
        <w:rPr>
          <w:rFonts w:ascii="Arial" w:hAnsi="Arial" w:cs="Arial"/>
          <w:sz w:val="20"/>
        </w:rPr>
        <w:tab/>
        <w:t>General Section, Statutes and Bylaws amended January 1, 1997.</w:t>
      </w:r>
    </w:p>
    <w:p w14:paraId="3CFC1574" w14:textId="77777777" w:rsidR="00F21804" w:rsidRPr="002744BA" w:rsidRDefault="00AC7064">
      <w:pPr>
        <w:tabs>
          <w:tab w:val="left" w:pos="567"/>
          <w:tab w:val="left" w:pos="6521"/>
        </w:tabs>
        <w:ind w:left="567" w:hanging="567"/>
        <w:rPr>
          <w:rFonts w:ascii="Arial" w:hAnsi="Arial" w:cs="Arial"/>
          <w:sz w:val="20"/>
        </w:rPr>
      </w:pPr>
      <w:r w:rsidRPr="002744BA">
        <w:rPr>
          <w:rFonts w:ascii="Arial" w:hAnsi="Arial" w:cs="Arial"/>
          <w:b/>
          <w:sz w:val="20"/>
        </w:rPr>
        <w:t>3.2</w:t>
      </w:r>
      <w:r w:rsidRPr="002744BA">
        <w:rPr>
          <w:rFonts w:ascii="Arial" w:hAnsi="Arial" w:cs="Arial"/>
          <w:b/>
          <w:sz w:val="20"/>
        </w:rPr>
        <w:tab/>
      </w:r>
      <w:r w:rsidRPr="002744BA">
        <w:rPr>
          <w:rFonts w:ascii="Arial" w:hAnsi="Arial" w:cs="Arial"/>
          <w:sz w:val="20"/>
        </w:rPr>
        <w:t>Hans Åkerstedt to prepare new replacement pages with the new Jury voting rules and changes to Jury Board address list. These pages will be distributed with the Newsletter.</w:t>
      </w:r>
    </w:p>
    <w:p w14:paraId="2DCFE453"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1998</w:t>
      </w:r>
    </w:p>
    <w:p w14:paraId="1B770E2F" w14:textId="77777777" w:rsidR="00F21804" w:rsidRPr="002744BA" w:rsidRDefault="00AC7064">
      <w:pPr>
        <w:tabs>
          <w:tab w:val="left" w:pos="567"/>
        </w:tabs>
        <w:ind w:left="567" w:hanging="567"/>
        <w:rPr>
          <w:rFonts w:ascii="Arial" w:hAnsi="Arial" w:cs="Arial"/>
          <w:sz w:val="20"/>
        </w:rPr>
      </w:pPr>
      <w:r w:rsidRPr="002744BA">
        <w:rPr>
          <w:rFonts w:ascii="Arial" w:hAnsi="Arial" w:cs="Arial"/>
          <w:b/>
          <w:sz w:val="20"/>
        </w:rPr>
        <w:t>2.2</w:t>
      </w:r>
      <w:r w:rsidRPr="002744BA">
        <w:rPr>
          <w:rFonts w:ascii="Arial" w:hAnsi="Arial" w:cs="Arial"/>
          <w:sz w:val="20"/>
        </w:rPr>
        <w:tab/>
        <w:t>Acceptance of Jury appointment means that failure to attend may result in requests by organizers for compensation of extra costs incurred.</w:t>
      </w:r>
    </w:p>
    <w:p w14:paraId="4167E63C" w14:textId="77777777" w:rsidR="00F21804" w:rsidRPr="002744BA" w:rsidRDefault="00F21804">
      <w:pPr>
        <w:ind w:left="567"/>
        <w:rPr>
          <w:rFonts w:ascii="Arial" w:hAnsi="Arial" w:cs="Arial"/>
          <w:sz w:val="20"/>
        </w:rPr>
      </w:pPr>
    </w:p>
    <w:p w14:paraId="49F85860" w14:textId="77777777" w:rsidR="00F21804" w:rsidRPr="002744BA" w:rsidRDefault="00AC7064">
      <w:pPr>
        <w:ind w:left="567" w:hanging="567"/>
        <w:rPr>
          <w:rFonts w:ascii="Arial" w:hAnsi="Arial" w:cs="Arial"/>
          <w:sz w:val="20"/>
        </w:rPr>
      </w:pPr>
      <w:r w:rsidRPr="002744BA">
        <w:rPr>
          <w:rFonts w:ascii="Arial" w:hAnsi="Arial" w:cs="Arial"/>
          <w:b/>
          <w:sz w:val="20"/>
        </w:rPr>
        <w:t>2.2</w:t>
      </w:r>
      <w:r w:rsidRPr="002744BA">
        <w:rPr>
          <w:rFonts w:ascii="Arial" w:hAnsi="Arial" w:cs="Arial"/>
          <w:b/>
          <w:sz w:val="20"/>
        </w:rPr>
        <w:tab/>
      </w:r>
      <w:r w:rsidRPr="002744BA">
        <w:rPr>
          <w:rFonts w:ascii="Arial" w:hAnsi="Arial" w:cs="Arial"/>
          <w:sz w:val="20"/>
        </w:rPr>
        <w:t>In addition, he must make sure that Jury Members have a sufficient knowledge of the English language,</w:t>
      </w:r>
      <w:r w:rsidRPr="002744BA">
        <w:rPr>
          <w:rFonts w:ascii="Arial" w:hAnsi="Arial" w:cs="Arial"/>
          <w:strike/>
          <w:sz w:val="20"/>
        </w:rPr>
        <w:t xml:space="preserve"> as Juror interpreters are not allowed at FAI-CIA Category One Sporting Events</w:t>
      </w:r>
      <w:r w:rsidRPr="002744BA">
        <w:rPr>
          <w:rFonts w:ascii="Arial" w:hAnsi="Arial" w:cs="Arial"/>
          <w:sz w:val="20"/>
        </w:rPr>
        <w:t>.</w:t>
      </w:r>
    </w:p>
    <w:p w14:paraId="576326C7"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1999</w:t>
      </w:r>
    </w:p>
    <w:p w14:paraId="11D37A36" w14:textId="77777777" w:rsidR="00F21804" w:rsidRPr="002744BA" w:rsidRDefault="00AC7064">
      <w:pPr>
        <w:ind w:left="709"/>
        <w:rPr>
          <w:rFonts w:ascii="Arial" w:hAnsi="Arial" w:cs="Arial"/>
          <w:sz w:val="20"/>
        </w:rPr>
      </w:pPr>
      <w:r w:rsidRPr="002744BA">
        <w:rPr>
          <w:rFonts w:ascii="Arial" w:hAnsi="Arial" w:cs="Arial"/>
          <w:sz w:val="20"/>
        </w:rPr>
        <w:t>The updated Jury Handbook to be brought to the same format and standard as other CIA documents. The new Handbook to be available for downloading from the CIA web. The application forms to be available as a separate document.</w:t>
      </w:r>
    </w:p>
    <w:p w14:paraId="79041BE4"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2000</w:t>
      </w:r>
    </w:p>
    <w:p w14:paraId="2DAEF576" w14:textId="4E724AA4" w:rsidR="00F21804" w:rsidRPr="002744BA" w:rsidRDefault="00AC7064">
      <w:pPr>
        <w:ind w:left="709" w:hanging="709"/>
        <w:rPr>
          <w:rFonts w:ascii="Arial" w:hAnsi="Arial" w:cs="Arial"/>
          <w:sz w:val="20"/>
        </w:rPr>
      </w:pPr>
      <w:r w:rsidRPr="002744BA">
        <w:rPr>
          <w:rFonts w:ascii="Arial" w:hAnsi="Arial" w:cs="Arial"/>
          <w:b/>
          <w:sz w:val="20"/>
        </w:rPr>
        <w:t>C, 1-3</w:t>
      </w:r>
      <w:r w:rsidRPr="002744BA">
        <w:rPr>
          <w:rFonts w:ascii="Arial" w:hAnsi="Arial" w:cs="Arial"/>
          <w:b/>
          <w:sz w:val="20"/>
        </w:rPr>
        <w:tab/>
      </w:r>
      <w:r w:rsidRPr="002744BA">
        <w:rPr>
          <w:rFonts w:ascii="Arial" w:hAnsi="Arial" w:cs="Arial"/>
          <w:sz w:val="20"/>
        </w:rPr>
        <w:t xml:space="preserve">Entry Level Juror: </w:t>
      </w:r>
      <w:r w:rsidRPr="002744BA">
        <w:rPr>
          <w:rFonts w:ascii="Arial" w:hAnsi="Arial" w:cs="Arial"/>
          <w:sz w:val="20"/>
        </w:rPr>
        <w:tab/>
        <w:t>Delete:</w:t>
      </w:r>
      <w:r w:rsidRPr="002744BA">
        <w:rPr>
          <w:rFonts w:ascii="Arial" w:hAnsi="Arial" w:cs="Arial"/>
          <w:sz w:val="20"/>
        </w:rPr>
        <w:tab/>
        <w:t xml:space="preserve">- Must have some piloting experience in </w:t>
      </w:r>
      <w:r w:rsidR="00FD5B22" w:rsidRPr="002744BA">
        <w:rPr>
          <w:rFonts w:ascii="Arial" w:hAnsi="Arial" w:cs="Arial"/>
          <w:sz w:val="20"/>
        </w:rPr>
        <w:t>aerostats.</w:t>
      </w:r>
    </w:p>
    <w:p w14:paraId="2C0B7E9E" w14:textId="2061CF95" w:rsidR="00F21804" w:rsidRPr="002744BA" w:rsidRDefault="00AC7064">
      <w:pPr>
        <w:tabs>
          <w:tab w:val="left" w:pos="2835"/>
        </w:tabs>
        <w:ind w:left="709"/>
        <w:rPr>
          <w:rFonts w:ascii="Arial" w:hAnsi="Arial" w:cs="Arial"/>
          <w:sz w:val="20"/>
        </w:rPr>
      </w:pPr>
      <w:r w:rsidRPr="002744BA">
        <w:rPr>
          <w:rFonts w:ascii="Arial" w:hAnsi="Arial" w:cs="Arial"/>
          <w:sz w:val="20"/>
        </w:rPr>
        <w:t xml:space="preserve">Senior Level Juror: </w:t>
      </w:r>
      <w:r w:rsidRPr="002744BA">
        <w:rPr>
          <w:rFonts w:ascii="Arial" w:hAnsi="Arial" w:cs="Arial"/>
          <w:sz w:val="20"/>
        </w:rPr>
        <w:tab/>
        <w:t>Add:</w:t>
      </w:r>
      <w:r w:rsidRPr="002744BA">
        <w:rPr>
          <w:rFonts w:ascii="Arial" w:hAnsi="Arial" w:cs="Arial"/>
          <w:sz w:val="20"/>
        </w:rPr>
        <w:tab/>
        <w:t xml:space="preserve">- Must have Pilot-in-Command experience in </w:t>
      </w:r>
      <w:r w:rsidR="00FD5B22" w:rsidRPr="002744BA">
        <w:rPr>
          <w:rFonts w:ascii="Arial" w:hAnsi="Arial" w:cs="Arial"/>
          <w:sz w:val="20"/>
        </w:rPr>
        <w:t>aerostats.</w:t>
      </w:r>
    </w:p>
    <w:p w14:paraId="50054991"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2001</w:t>
      </w:r>
    </w:p>
    <w:p w14:paraId="75E4152A" w14:textId="1C41F4EA" w:rsidR="00F21804" w:rsidRPr="002744BA" w:rsidRDefault="00AC7064">
      <w:pPr>
        <w:ind w:left="705" w:hanging="705"/>
        <w:rPr>
          <w:rFonts w:ascii="Arial" w:hAnsi="Arial" w:cs="Arial"/>
          <w:sz w:val="20"/>
        </w:rPr>
      </w:pPr>
      <w:proofErr w:type="spellStart"/>
      <w:r w:rsidRPr="002744BA">
        <w:rPr>
          <w:rFonts w:ascii="Arial" w:hAnsi="Arial" w:cs="Arial"/>
          <w:b/>
          <w:sz w:val="20"/>
          <w:lang w:eastAsia="en-GB"/>
        </w:rPr>
        <w:t>Intr</w:t>
      </w:r>
      <w:proofErr w:type="spellEnd"/>
      <w:r w:rsidRPr="002744BA">
        <w:rPr>
          <w:rFonts w:ascii="Arial" w:hAnsi="Arial" w:cs="Arial"/>
          <w:sz w:val="20"/>
          <w:lang w:eastAsia="en-GB"/>
        </w:rPr>
        <w:tab/>
        <w:t xml:space="preserve">The use of the Jury Handbook is </w:t>
      </w:r>
      <w:r w:rsidR="007C7917">
        <w:rPr>
          <w:rFonts w:ascii="Arial" w:hAnsi="Arial" w:cs="Arial"/>
          <w:sz w:val="20"/>
          <w:lang w:eastAsia="en-GB"/>
        </w:rPr>
        <w:t>mandatory</w:t>
      </w:r>
      <w:r w:rsidRPr="002744BA">
        <w:rPr>
          <w:rFonts w:ascii="Arial" w:hAnsi="Arial" w:cs="Arial"/>
          <w:sz w:val="20"/>
          <w:lang w:eastAsia="en-GB"/>
        </w:rPr>
        <w:t xml:space="preserve"> at CIA events.</w:t>
      </w:r>
    </w:p>
    <w:p w14:paraId="4A0CF620" w14:textId="77777777" w:rsidR="00F21804" w:rsidRPr="002744BA" w:rsidRDefault="00AC7064">
      <w:pPr>
        <w:ind w:left="705" w:hanging="705"/>
        <w:rPr>
          <w:rFonts w:ascii="Arial" w:hAnsi="Arial" w:cs="Arial"/>
          <w:sz w:val="20"/>
        </w:rPr>
      </w:pPr>
      <w:r w:rsidRPr="002744BA">
        <w:rPr>
          <w:rFonts w:ascii="Arial" w:hAnsi="Arial" w:cs="Arial"/>
          <w:b/>
          <w:sz w:val="20"/>
          <w:lang w:eastAsia="en-GB"/>
        </w:rPr>
        <w:t>1.2</w:t>
      </w:r>
      <w:r w:rsidRPr="002744BA">
        <w:rPr>
          <w:rFonts w:ascii="Arial" w:hAnsi="Arial" w:cs="Arial"/>
          <w:sz w:val="20"/>
          <w:lang w:eastAsia="en-GB"/>
        </w:rPr>
        <w:tab/>
        <w:t>Ref to SC 1</w:t>
      </w:r>
    </w:p>
    <w:p w14:paraId="6E4B0BDA" w14:textId="77777777" w:rsidR="00F21804" w:rsidRPr="002744BA" w:rsidRDefault="00AC7064">
      <w:pPr>
        <w:ind w:left="705" w:hanging="705"/>
        <w:rPr>
          <w:rFonts w:ascii="Arial" w:hAnsi="Arial" w:cs="Arial"/>
          <w:sz w:val="20"/>
        </w:rPr>
      </w:pPr>
      <w:r w:rsidRPr="002744BA">
        <w:rPr>
          <w:rFonts w:ascii="Arial" w:hAnsi="Arial" w:cs="Arial"/>
          <w:b/>
          <w:sz w:val="20"/>
          <w:lang w:eastAsia="en-GB"/>
        </w:rPr>
        <w:t>1.6</w:t>
      </w:r>
      <w:r w:rsidRPr="002744BA">
        <w:rPr>
          <w:rFonts w:ascii="Arial" w:hAnsi="Arial" w:cs="Arial"/>
          <w:sz w:val="20"/>
          <w:lang w:eastAsia="en-GB"/>
        </w:rPr>
        <w:tab/>
        <w:t>Jurors who took their latest test more than 5 years ago shall pass a retest which will be distributed to the jurors concerned by the Jury Board.</w:t>
      </w:r>
    </w:p>
    <w:p w14:paraId="5012AF6B" w14:textId="77777777" w:rsidR="00F21804" w:rsidRPr="002744BA" w:rsidRDefault="00AC7064">
      <w:pPr>
        <w:tabs>
          <w:tab w:val="left" w:pos="709"/>
          <w:tab w:val="left" w:pos="2835"/>
          <w:tab w:val="left" w:pos="4536"/>
        </w:tabs>
        <w:ind w:left="705" w:hanging="705"/>
        <w:rPr>
          <w:rFonts w:ascii="Arial" w:hAnsi="Arial" w:cs="Arial"/>
          <w:sz w:val="20"/>
        </w:rPr>
      </w:pPr>
      <w:r w:rsidRPr="002744BA">
        <w:rPr>
          <w:rFonts w:ascii="Arial" w:hAnsi="Arial" w:cs="Arial"/>
          <w:b/>
          <w:sz w:val="20"/>
          <w:lang w:eastAsia="en-GB"/>
        </w:rPr>
        <w:t>3.1</w:t>
      </w:r>
      <w:r w:rsidRPr="002744BA">
        <w:rPr>
          <w:rFonts w:ascii="Arial" w:hAnsi="Arial" w:cs="Arial"/>
          <w:sz w:val="20"/>
          <w:lang w:eastAsia="en-GB"/>
        </w:rPr>
        <w:tab/>
        <w:t>NO-SHOWS</w:t>
      </w:r>
      <w:r w:rsidRPr="002744BA">
        <w:rPr>
          <w:rFonts w:ascii="Arial" w:hAnsi="Arial" w:cs="Arial"/>
          <w:sz w:val="20"/>
          <w:lang w:eastAsia="en-GB"/>
        </w:rPr>
        <w:tab/>
        <w:t>3.4 Debriefing</w:t>
      </w:r>
      <w:r w:rsidRPr="002744BA">
        <w:rPr>
          <w:rFonts w:ascii="Arial" w:hAnsi="Arial" w:cs="Arial"/>
          <w:sz w:val="20"/>
          <w:lang w:eastAsia="en-GB"/>
        </w:rPr>
        <w:tab/>
        <w:t>G. Checklist</w:t>
      </w:r>
    </w:p>
    <w:p w14:paraId="77E07435" w14:textId="77777777" w:rsidR="00F21804" w:rsidRPr="002744BA" w:rsidRDefault="00F21804">
      <w:pPr>
        <w:tabs>
          <w:tab w:val="left" w:pos="709"/>
          <w:tab w:val="left" w:pos="2835"/>
          <w:tab w:val="left" w:pos="4536"/>
        </w:tabs>
        <w:ind w:left="705" w:hanging="705"/>
        <w:rPr>
          <w:rFonts w:ascii="Arial" w:hAnsi="Arial" w:cs="Arial"/>
          <w:b/>
          <w:sz w:val="20"/>
          <w:lang w:eastAsia="en-GB"/>
        </w:rPr>
      </w:pPr>
    </w:p>
    <w:p w14:paraId="78D71B5F"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2003</w:t>
      </w:r>
    </w:p>
    <w:p w14:paraId="6F42111B"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lastRenderedPageBreak/>
        <w:t>C.3</w:t>
      </w:r>
      <w:r w:rsidRPr="002744BA">
        <w:rPr>
          <w:rFonts w:ascii="Arial" w:hAnsi="Arial" w:cs="Arial"/>
          <w:b/>
          <w:sz w:val="20"/>
        </w:rPr>
        <w:tab/>
      </w:r>
      <w:r w:rsidRPr="002744BA">
        <w:rPr>
          <w:rFonts w:ascii="Arial" w:hAnsi="Arial" w:cs="Arial"/>
          <w:sz w:val="20"/>
        </w:rPr>
        <w:t>Error in Pilot Experience corrected. Pilot in Command experience needed for Senior level, not for intermediate</w:t>
      </w:r>
    </w:p>
    <w:p w14:paraId="549733EA"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F/1, 4</w:t>
      </w:r>
      <w:r w:rsidRPr="002744BA">
        <w:rPr>
          <w:rFonts w:ascii="Arial" w:hAnsi="Arial" w:cs="Arial"/>
          <w:b/>
          <w:sz w:val="20"/>
        </w:rPr>
        <w:tab/>
      </w:r>
      <w:r w:rsidRPr="002744BA">
        <w:rPr>
          <w:rFonts w:ascii="Arial" w:hAnsi="Arial" w:cs="Arial"/>
          <w:sz w:val="20"/>
        </w:rPr>
        <w:t>Printing error corrected</w:t>
      </w:r>
    </w:p>
    <w:p w14:paraId="47AF82A1" w14:textId="77777777" w:rsidR="00F21804" w:rsidRPr="002744BA" w:rsidRDefault="00AC7064">
      <w:pPr>
        <w:tabs>
          <w:tab w:val="left" w:pos="851"/>
        </w:tabs>
        <w:ind w:left="851" w:hanging="851"/>
        <w:rPr>
          <w:rFonts w:ascii="Arial" w:hAnsi="Arial" w:cs="Arial"/>
          <w:sz w:val="20"/>
        </w:rPr>
      </w:pPr>
      <w:r w:rsidRPr="002744BA">
        <w:rPr>
          <w:rFonts w:ascii="Arial" w:hAnsi="Arial" w:cs="Arial"/>
          <w:color w:val="000000"/>
          <w:sz w:val="20"/>
        </w:rPr>
        <w:tab/>
        <w:t>Text added. The forms in Appendix F/2 to F/6 are given to assist Juries in their duties</w:t>
      </w:r>
    </w:p>
    <w:p w14:paraId="33334689" w14:textId="77777777" w:rsidR="00F21804" w:rsidRPr="002744BA" w:rsidRDefault="00F21804">
      <w:pPr>
        <w:ind w:left="709" w:hanging="709"/>
        <w:rPr>
          <w:rFonts w:ascii="Arial" w:hAnsi="Arial" w:cs="Arial"/>
          <w:sz w:val="20"/>
        </w:rPr>
      </w:pPr>
    </w:p>
    <w:p w14:paraId="5125CCC3" w14:textId="77777777" w:rsidR="00F21804" w:rsidRPr="002744BA" w:rsidRDefault="00AC7064">
      <w:pPr>
        <w:tabs>
          <w:tab w:val="left" w:pos="567"/>
          <w:tab w:val="left" w:pos="851"/>
        </w:tabs>
        <w:ind w:left="284" w:hanging="284"/>
        <w:jc w:val="both"/>
        <w:rPr>
          <w:rFonts w:ascii="Arial" w:hAnsi="Arial" w:cs="Arial"/>
          <w:sz w:val="20"/>
        </w:rPr>
      </w:pPr>
      <w:r w:rsidRPr="002744BA">
        <w:rPr>
          <w:rFonts w:ascii="Arial" w:hAnsi="Arial" w:cs="Arial"/>
          <w:spacing w:val="-2"/>
          <w:sz w:val="20"/>
        </w:rPr>
        <w:tab/>
        <w:t>-</w:t>
      </w:r>
      <w:r w:rsidRPr="002744BA">
        <w:rPr>
          <w:rFonts w:ascii="Arial" w:hAnsi="Arial" w:cs="Arial"/>
          <w:spacing w:val="-2"/>
          <w:sz w:val="20"/>
        </w:rPr>
        <w:tab/>
        <w:t xml:space="preserve">F/2 "VERIFICATION AND APPROVAL OF RESULTS IN SUB-CLASS AX CAT 1 EVENTS" </w:t>
      </w:r>
    </w:p>
    <w:p w14:paraId="322D2A42" w14:textId="77777777" w:rsidR="00F21804" w:rsidRPr="002744BA" w:rsidRDefault="00AC7064">
      <w:pPr>
        <w:tabs>
          <w:tab w:val="left" w:pos="567"/>
          <w:tab w:val="left" w:pos="851"/>
        </w:tabs>
        <w:ind w:left="284" w:hanging="284"/>
        <w:jc w:val="both"/>
        <w:rPr>
          <w:rFonts w:ascii="Arial" w:hAnsi="Arial" w:cs="Arial"/>
          <w:sz w:val="20"/>
        </w:rPr>
      </w:pPr>
      <w:r w:rsidRPr="002744BA">
        <w:rPr>
          <w:rFonts w:ascii="Arial" w:hAnsi="Arial" w:cs="Arial"/>
          <w:spacing w:val="-2"/>
          <w:sz w:val="20"/>
        </w:rPr>
        <w:tab/>
        <w:t>-</w:t>
      </w:r>
      <w:r w:rsidRPr="002744BA">
        <w:rPr>
          <w:rFonts w:ascii="Arial" w:hAnsi="Arial" w:cs="Arial"/>
          <w:spacing w:val="-2"/>
          <w:sz w:val="20"/>
        </w:rPr>
        <w:tab/>
        <w:t>F/3 "VERIFICATION AND APPROVAL OF SCORING"</w:t>
      </w:r>
    </w:p>
    <w:p w14:paraId="09BB0284" w14:textId="77777777" w:rsidR="00F21804" w:rsidRPr="002744BA" w:rsidRDefault="00AC7064">
      <w:pPr>
        <w:tabs>
          <w:tab w:val="left" w:pos="567"/>
          <w:tab w:val="left" w:pos="851"/>
        </w:tabs>
        <w:ind w:left="284" w:hanging="284"/>
        <w:jc w:val="both"/>
        <w:rPr>
          <w:rFonts w:ascii="Arial" w:hAnsi="Arial" w:cs="Arial"/>
          <w:sz w:val="20"/>
        </w:rPr>
      </w:pPr>
      <w:r w:rsidRPr="002744BA">
        <w:rPr>
          <w:rFonts w:ascii="Arial" w:hAnsi="Arial" w:cs="Arial"/>
          <w:spacing w:val="-2"/>
          <w:sz w:val="20"/>
        </w:rPr>
        <w:tab/>
        <w:t>-</w:t>
      </w:r>
      <w:r w:rsidRPr="002744BA">
        <w:rPr>
          <w:rFonts w:ascii="Arial" w:hAnsi="Arial" w:cs="Arial"/>
          <w:spacing w:val="-2"/>
          <w:sz w:val="20"/>
        </w:rPr>
        <w:tab/>
        <w:t>F/4 "WORKSHEET TO VERIFY COMPUTATIONS FOR LAND RUN TASK (LRN)"</w:t>
      </w:r>
    </w:p>
    <w:p w14:paraId="665C41F1" w14:textId="77777777" w:rsidR="00F21804" w:rsidRPr="002744BA" w:rsidRDefault="00AC7064">
      <w:pPr>
        <w:tabs>
          <w:tab w:val="left" w:pos="567"/>
          <w:tab w:val="left" w:pos="851"/>
        </w:tabs>
        <w:ind w:left="284" w:hanging="284"/>
        <w:jc w:val="both"/>
        <w:rPr>
          <w:rFonts w:ascii="Arial" w:hAnsi="Arial" w:cs="Arial"/>
          <w:sz w:val="20"/>
        </w:rPr>
      </w:pPr>
      <w:r w:rsidRPr="002744BA">
        <w:rPr>
          <w:rFonts w:ascii="Arial" w:hAnsi="Arial" w:cs="Arial"/>
          <w:spacing w:val="-2"/>
          <w:sz w:val="20"/>
        </w:rPr>
        <w:tab/>
        <w:t>-</w:t>
      </w:r>
      <w:r w:rsidRPr="002744BA">
        <w:rPr>
          <w:rFonts w:ascii="Arial" w:hAnsi="Arial" w:cs="Arial"/>
          <w:spacing w:val="-2"/>
          <w:sz w:val="20"/>
        </w:rPr>
        <w:tab/>
        <w:t>F/5 "WORKSHEET TO VERIFY COMPUTATIONS FOR ELBOW TASK"</w:t>
      </w:r>
    </w:p>
    <w:p w14:paraId="7C5A9908" w14:textId="77777777" w:rsidR="00F21804" w:rsidRPr="002744BA" w:rsidRDefault="00AC7064">
      <w:pPr>
        <w:tabs>
          <w:tab w:val="left" w:pos="567"/>
          <w:tab w:val="left" w:pos="851"/>
        </w:tabs>
        <w:ind w:left="284" w:hanging="284"/>
        <w:jc w:val="both"/>
        <w:rPr>
          <w:rFonts w:ascii="Arial" w:hAnsi="Arial" w:cs="Arial"/>
          <w:sz w:val="20"/>
        </w:rPr>
      </w:pPr>
      <w:r w:rsidRPr="002744BA">
        <w:rPr>
          <w:rFonts w:ascii="Arial" w:hAnsi="Arial" w:cs="Arial"/>
          <w:spacing w:val="-2"/>
          <w:sz w:val="20"/>
        </w:rPr>
        <w:tab/>
        <w:t>-</w:t>
      </w:r>
      <w:r w:rsidRPr="002744BA">
        <w:rPr>
          <w:rFonts w:ascii="Arial" w:hAnsi="Arial" w:cs="Arial"/>
          <w:spacing w:val="-2"/>
          <w:sz w:val="20"/>
        </w:rPr>
        <w:tab/>
        <w:t>F/6. BENCHMARK TESTS FOR SCORING SOFTWARE</w:t>
      </w:r>
    </w:p>
    <w:p w14:paraId="3AADC9FB" w14:textId="77777777" w:rsidR="00F21804" w:rsidRPr="002744BA" w:rsidRDefault="00AC7064">
      <w:pPr>
        <w:ind w:left="851"/>
        <w:rPr>
          <w:rFonts w:ascii="Arial" w:hAnsi="Arial" w:cs="Arial"/>
          <w:sz w:val="20"/>
        </w:rPr>
      </w:pPr>
      <w:r w:rsidRPr="002744BA">
        <w:rPr>
          <w:rFonts w:ascii="Arial" w:hAnsi="Arial" w:cs="Arial"/>
          <w:sz w:val="20"/>
        </w:rPr>
        <w:t>Computer programs for task scoring, LAND RUN, ELBOW and Great Circle calculation can be downloaded from the CIA Jury Board web pages.</w:t>
      </w:r>
    </w:p>
    <w:p w14:paraId="382A889D" w14:textId="77777777" w:rsidR="00F21804" w:rsidRPr="002744BA" w:rsidRDefault="00AC7064">
      <w:pPr>
        <w:ind w:left="851"/>
        <w:rPr>
          <w:rFonts w:ascii="Arial" w:hAnsi="Arial" w:cs="Arial"/>
          <w:sz w:val="20"/>
        </w:rPr>
      </w:pPr>
      <w:r w:rsidRPr="002744BA">
        <w:rPr>
          <w:rFonts w:ascii="Arial" w:hAnsi="Arial" w:cs="Arial"/>
          <w:sz w:val="20"/>
        </w:rPr>
        <w:t>Calculation of Great Circle distance is described in the Sporting Code, Section 1.</w:t>
      </w:r>
    </w:p>
    <w:p w14:paraId="52C7AE20"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F/</w:t>
      </w:r>
      <w:proofErr w:type="gramStart"/>
      <w:r w:rsidRPr="002744BA">
        <w:rPr>
          <w:rFonts w:ascii="Arial" w:hAnsi="Arial" w:cs="Arial"/>
          <w:b/>
          <w:sz w:val="20"/>
        </w:rPr>
        <w:t>3,-</w:t>
      </w:r>
      <w:proofErr w:type="gramEnd"/>
      <w:r w:rsidRPr="002744BA">
        <w:rPr>
          <w:rFonts w:ascii="Arial" w:hAnsi="Arial" w:cs="Arial"/>
          <w:b/>
          <w:sz w:val="20"/>
        </w:rPr>
        <w:t>1</w:t>
      </w:r>
      <w:r w:rsidRPr="002744BA">
        <w:rPr>
          <w:rFonts w:ascii="Arial" w:hAnsi="Arial" w:cs="Arial"/>
          <w:b/>
          <w:sz w:val="20"/>
        </w:rPr>
        <w:tab/>
      </w:r>
      <w:r w:rsidRPr="002744BA">
        <w:rPr>
          <w:rFonts w:ascii="Arial" w:hAnsi="Arial" w:cs="Arial"/>
          <w:sz w:val="20"/>
        </w:rPr>
        <w:t>Result added</w:t>
      </w:r>
    </w:p>
    <w:p w14:paraId="516FD937"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F/5</w:t>
      </w:r>
      <w:r w:rsidRPr="002744BA">
        <w:rPr>
          <w:rFonts w:ascii="Arial" w:hAnsi="Arial" w:cs="Arial"/>
          <w:b/>
          <w:sz w:val="20"/>
        </w:rPr>
        <w:tab/>
      </w:r>
      <w:r w:rsidRPr="002744BA">
        <w:rPr>
          <w:rFonts w:ascii="Arial" w:hAnsi="Arial" w:cs="Arial"/>
          <w:sz w:val="20"/>
        </w:rPr>
        <w:t>Elbow calculation page added</w:t>
      </w:r>
    </w:p>
    <w:p w14:paraId="4AECF9C8"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F/6</w:t>
      </w:r>
      <w:r w:rsidRPr="002744BA">
        <w:rPr>
          <w:rFonts w:ascii="Arial" w:hAnsi="Arial" w:cs="Arial"/>
          <w:b/>
          <w:sz w:val="20"/>
        </w:rPr>
        <w:tab/>
      </w:r>
      <w:r w:rsidRPr="002744BA">
        <w:rPr>
          <w:rFonts w:ascii="Arial" w:hAnsi="Arial" w:cs="Arial"/>
          <w:sz w:val="20"/>
        </w:rPr>
        <w:t xml:space="preserve">3 new pages added Benchmark test pages </w:t>
      </w:r>
    </w:p>
    <w:p w14:paraId="00374F97"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2005</w:t>
      </w:r>
    </w:p>
    <w:p w14:paraId="64F516D7"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C.2</w:t>
      </w:r>
      <w:r w:rsidRPr="002744BA">
        <w:rPr>
          <w:rFonts w:ascii="Arial" w:hAnsi="Arial" w:cs="Arial"/>
          <w:sz w:val="20"/>
        </w:rPr>
        <w:tab/>
        <w:t>Requirements, end of line 4 is changed to:</w:t>
      </w:r>
    </w:p>
    <w:p w14:paraId="297A1EC9" w14:textId="77777777" w:rsidR="00F21804" w:rsidRPr="002744BA" w:rsidRDefault="00AC7064">
      <w:pPr>
        <w:tabs>
          <w:tab w:val="left" w:pos="851"/>
        </w:tabs>
        <w:ind w:left="851" w:hanging="851"/>
        <w:rPr>
          <w:rFonts w:ascii="Arial" w:hAnsi="Arial" w:cs="Arial"/>
          <w:sz w:val="20"/>
        </w:rPr>
      </w:pPr>
      <w:r w:rsidRPr="002744BA">
        <w:rPr>
          <w:rFonts w:ascii="Arial" w:hAnsi="Arial" w:cs="Arial"/>
          <w:sz w:val="20"/>
        </w:rPr>
        <w:tab/>
        <w:t xml:space="preserve">…and produce evidence showing </w:t>
      </w:r>
      <w:r w:rsidRPr="002744BA">
        <w:rPr>
          <w:rFonts w:ascii="Arial" w:hAnsi="Arial" w:cs="Arial"/>
          <w:sz w:val="20"/>
          <w:u w:val="single"/>
        </w:rPr>
        <w:t>experience</w:t>
      </w:r>
      <w:r w:rsidRPr="002744BA">
        <w:rPr>
          <w:rFonts w:ascii="Arial" w:hAnsi="Arial" w:cs="Arial"/>
          <w:sz w:val="20"/>
        </w:rPr>
        <w:t xml:space="preserve"> in hearing a protest as a Juror</w:t>
      </w:r>
      <w:r w:rsidRPr="002744BA">
        <w:rPr>
          <w:rFonts w:ascii="Arial" w:hAnsi="Arial" w:cs="Arial"/>
          <w:sz w:val="20"/>
          <w:u w:val="single"/>
        </w:rPr>
        <w:t>, Event Director, Steward or Juror Trainee</w:t>
      </w:r>
      <w:r w:rsidRPr="002744BA">
        <w:rPr>
          <w:rFonts w:ascii="Arial" w:hAnsi="Arial" w:cs="Arial"/>
          <w:sz w:val="20"/>
        </w:rPr>
        <w:t>.</w:t>
      </w:r>
    </w:p>
    <w:p w14:paraId="4CFBBD5D"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2006</w:t>
      </w:r>
    </w:p>
    <w:p w14:paraId="709C8966"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App G</w:t>
      </w:r>
      <w:r w:rsidRPr="002744BA">
        <w:rPr>
          <w:rFonts w:ascii="Arial" w:hAnsi="Arial" w:cs="Arial"/>
          <w:sz w:val="20"/>
        </w:rPr>
        <w:tab/>
        <w:t>Minor corrections to Appendix G, A2 d) and f) Change CD to ED.</w:t>
      </w:r>
    </w:p>
    <w:p w14:paraId="40500E7B"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App C</w:t>
      </w:r>
      <w:r w:rsidRPr="002744BA">
        <w:rPr>
          <w:rFonts w:ascii="Arial" w:hAnsi="Arial" w:cs="Arial"/>
          <w:sz w:val="20"/>
        </w:rPr>
        <w:tab/>
        <w:t>Appendix C. 2 &amp; 3. Corrections to Pilot experience for Senior level.</w:t>
      </w:r>
    </w:p>
    <w:p w14:paraId="5A486B69" w14:textId="77777777" w:rsidR="00F21804" w:rsidRPr="002744BA" w:rsidRDefault="00AC7064">
      <w:pPr>
        <w:tabs>
          <w:tab w:val="left" w:pos="851"/>
        </w:tabs>
        <w:ind w:left="851" w:hanging="851"/>
        <w:rPr>
          <w:rFonts w:ascii="Arial" w:hAnsi="Arial" w:cs="Arial"/>
          <w:sz w:val="20"/>
        </w:rPr>
      </w:pPr>
      <w:r w:rsidRPr="002744BA">
        <w:rPr>
          <w:rFonts w:ascii="Arial" w:hAnsi="Arial" w:cs="Arial"/>
          <w:b/>
          <w:sz w:val="20"/>
        </w:rPr>
        <w:t>App F</w:t>
      </w:r>
      <w:r w:rsidRPr="002744BA">
        <w:rPr>
          <w:rFonts w:ascii="Arial" w:hAnsi="Arial" w:cs="Arial"/>
          <w:sz w:val="20"/>
        </w:rPr>
        <w:tab/>
        <w:t>Appendix F 1-6. Printing errors and addition of F/5 and F/6</w:t>
      </w:r>
    </w:p>
    <w:p w14:paraId="274D761C" w14:textId="77777777" w:rsidR="00F21804" w:rsidRPr="002744BA" w:rsidRDefault="00AC7064">
      <w:pPr>
        <w:spacing w:before="120"/>
        <w:ind w:left="709" w:hanging="709"/>
        <w:rPr>
          <w:rFonts w:ascii="Arial" w:hAnsi="Arial" w:cs="Arial"/>
          <w:sz w:val="20"/>
        </w:rPr>
      </w:pPr>
      <w:r w:rsidRPr="002744BA">
        <w:rPr>
          <w:rFonts w:ascii="Arial" w:hAnsi="Arial" w:cs="Arial"/>
          <w:b/>
          <w:sz w:val="20"/>
          <w:u w:val="single"/>
        </w:rPr>
        <w:t>2007</w:t>
      </w:r>
    </w:p>
    <w:p w14:paraId="61B8D747" w14:textId="77777777" w:rsidR="00F21804" w:rsidRPr="002744BA" w:rsidRDefault="00AC7064">
      <w:pPr>
        <w:tabs>
          <w:tab w:val="left" w:pos="851"/>
        </w:tabs>
        <w:ind w:left="851" w:hanging="851"/>
        <w:rPr>
          <w:rFonts w:ascii="Arial" w:hAnsi="Arial" w:cs="Arial"/>
          <w:sz w:val="20"/>
        </w:rPr>
      </w:pPr>
      <w:proofErr w:type="spellStart"/>
      <w:r w:rsidRPr="002744BA">
        <w:rPr>
          <w:rFonts w:ascii="Arial" w:hAnsi="Arial" w:cs="Arial"/>
          <w:b/>
          <w:color w:val="000000"/>
          <w:sz w:val="20"/>
        </w:rPr>
        <w:t>Intr</w:t>
      </w:r>
      <w:proofErr w:type="spellEnd"/>
      <w:r w:rsidRPr="002744BA">
        <w:rPr>
          <w:rFonts w:ascii="Arial" w:hAnsi="Arial" w:cs="Arial"/>
          <w:b/>
          <w:color w:val="000000"/>
          <w:sz w:val="20"/>
        </w:rPr>
        <w:tab/>
      </w:r>
      <w:r w:rsidRPr="002744BA">
        <w:rPr>
          <w:rFonts w:ascii="Arial" w:hAnsi="Arial" w:cs="Arial"/>
          <w:color w:val="000000"/>
          <w:sz w:val="20"/>
        </w:rPr>
        <w:t>FAI Code of Ethics added</w:t>
      </w:r>
    </w:p>
    <w:p w14:paraId="0B27A719"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1.1</w:t>
      </w:r>
      <w:r w:rsidRPr="002744BA">
        <w:rPr>
          <w:rFonts w:ascii="Arial" w:hAnsi="Arial" w:cs="Arial"/>
          <w:b/>
          <w:color w:val="000000"/>
          <w:sz w:val="20"/>
        </w:rPr>
        <w:tab/>
      </w:r>
      <w:r w:rsidRPr="002744BA">
        <w:rPr>
          <w:rFonts w:ascii="Arial" w:hAnsi="Arial" w:cs="Arial"/>
          <w:color w:val="000000"/>
          <w:sz w:val="20"/>
        </w:rPr>
        <w:t>FAI Council deleted</w:t>
      </w:r>
    </w:p>
    <w:p w14:paraId="0B421791"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1.6</w:t>
      </w:r>
      <w:r w:rsidRPr="002744BA">
        <w:rPr>
          <w:rFonts w:ascii="Arial" w:hAnsi="Arial" w:cs="Arial"/>
          <w:b/>
          <w:color w:val="000000"/>
          <w:sz w:val="20"/>
        </w:rPr>
        <w:tab/>
      </w:r>
      <w:r w:rsidRPr="002744BA">
        <w:rPr>
          <w:rFonts w:ascii="Arial" w:hAnsi="Arial" w:cs="Arial"/>
          <w:color w:val="000000"/>
          <w:sz w:val="20"/>
        </w:rPr>
        <w:t>Retest not required if juror has served on a CIA jury in the previous 5 years</w:t>
      </w:r>
    </w:p>
    <w:p w14:paraId="018ED2F9"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3.1</w:t>
      </w:r>
      <w:r w:rsidRPr="002744BA">
        <w:rPr>
          <w:rFonts w:ascii="Arial" w:hAnsi="Arial" w:cs="Arial"/>
          <w:b/>
          <w:color w:val="000000"/>
          <w:sz w:val="20"/>
        </w:rPr>
        <w:tab/>
      </w:r>
      <w:r w:rsidRPr="002744BA">
        <w:rPr>
          <w:rFonts w:ascii="Arial" w:hAnsi="Arial" w:cs="Arial"/>
          <w:color w:val="000000"/>
          <w:sz w:val="20"/>
        </w:rPr>
        <w:t>Caution under advice added. Equal treatment and proportional penalties added. Conflict of interest added</w:t>
      </w:r>
    </w:p>
    <w:p w14:paraId="5F403DE6"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3.2</w:t>
      </w:r>
      <w:r w:rsidRPr="002744BA">
        <w:rPr>
          <w:rFonts w:ascii="Arial" w:hAnsi="Arial" w:cs="Arial"/>
          <w:b/>
          <w:color w:val="000000"/>
          <w:sz w:val="20"/>
        </w:rPr>
        <w:tab/>
      </w:r>
      <w:r w:rsidRPr="002744BA">
        <w:rPr>
          <w:rFonts w:ascii="Arial" w:hAnsi="Arial" w:cs="Arial"/>
          <w:color w:val="000000"/>
          <w:sz w:val="20"/>
        </w:rPr>
        <w:t>Conflict of interest added</w:t>
      </w:r>
    </w:p>
    <w:p w14:paraId="3E93772C"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App B</w:t>
      </w:r>
      <w:r w:rsidRPr="002744BA">
        <w:rPr>
          <w:rFonts w:ascii="Arial" w:hAnsi="Arial" w:cs="Arial"/>
          <w:color w:val="000000"/>
          <w:sz w:val="20"/>
        </w:rPr>
        <w:tab/>
        <w:t>Changed addresses and new members</w:t>
      </w:r>
    </w:p>
    <w:p w14:paraId="3A4FB764"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App E</w:t>
      </w:r>
      <w:r w:rsidRPr="002744BA">
        <w:rPr>
          <w:rFonts w:ascii="Arial" w:hAnsi="Arial" w:cs="Arial"/>
          <w:b/>
          <w:color w:val="000000"/>
          <w:sz w:val="20"/>
        </w:rPr>
        <w:tab/>
      </w:r>
      <w:r w:rsidRPr="002744BA">
        <w:rPr>
          <w:rFonts w:ascii="Arial" w:hAnsi="Arial" w:cs="Arial"/>
          <w:color w:val="000000"/>
          <w:sz w:val="20"/>
        </w:rPr>
        <w:t>Phone numbers and Email addresses added</w:t>
      </w:r>
    </w:p>
    <w:p w14:paraId="1F3B3A17"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F/1</w:t>
      </w:r>
      <w:r w:rsidRPr="002744BA">
        <w:rPr>
          <w:rFonts w:ascii="Arial" w:hAnsi="Arial" w:cs="Arial"/>
          <w:b/>
          <w:color w:val="000000"/>
          <w:sz w:val="20"/>
        </w:rPr>
        <w:tab/>
      </w:r>
      <w:r w:rsidRPr="002744BA">
        <w:rPr>
          <w:rFonts w:ascii="Arial" w:hAnsi="Arial" w:cs="Arial"/>
          <w:color w:val="000000"/>
          <w:sz w:val="20"/>
        </w:rPr>
        <w:t>Note on Benchmark tests</w:t>
      </w:r>
    </w:p>
    <w:p w14:paraId="3E305820" w14:textId="77777777" w:rsidR="00F21804" w:rsidRPr="002744BA" w:rsidRDefault="00AC7064">
      <w:pPr>
        <w:tabs>
          <w:tab w:val="left" w:pos="851"/>
        </w:tabs>
        <w:ind w:left="851" w:hanging="851"/>
        <w:rPr>
          <w:rFonts w:ascii="Arial" w:hAnsi="Arial" w:cs="Arial"/>
          <w:sz w:val="20"/>
        </w:rPr>
      </w:pPr>
      <w:r w:rsidRPr="002744BA">
        <w:rPr>
          <w:rFonts w:ascii="Arial" w:hAnsi="Arial" w:cs="Arial"/>
          <w:color w:val="000000"/>
          <w:sz w:val="20"/>
        </w:rPr>
        <w:tab/>
        <w:t>Various changes. Item 5 added</w:t>
      </w:r>
    </w:p>
    <w:p w14:paraId="5FB1A04F"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F/2</w:t>
      </w:r>
      <w:r w:rsidRPr="002744BA">
        <w:rPr>
          <w:rFonts w:ascii="Arial" w:hAnsi="Arial" w:cs="Arial"/>
          <w:b/>
          <w:color w:val="000000"/>
          <w:sz w:val="20"/>
        </w:rPr>
        <w:tab/>
      </w:r>
      <w:r w:rsidRPr="002744BA">
        <w:rPr>
          <w:rFonts w:ascii="Arial" w:hAnsi="Arial" w:cs="Arial"/>
          <w:color w:val="000000"/>
          <w:sz w:val="20"/>
        </w:rPr>
        <w:t>Scoring parameters added in table</w:t>
      </w:r>
    </w:p>
    <w:p w14:paraId="3C5FEAFD" w14:textId="77777777" w:rsidR="00F21804" w:rsidRPr="002744BA" w:rsidRDefault="00AC7064">
      <w:pPr>
        <w:tabs>
          <w:tab w:val="left" w:pos="851"/>
        </w:tabs>
        <w:ind w:left="851" w:hanging="851"/>
        <w:rPr>
          <w:rFonts w:ascii="Arial" w:hAnsi="Arial" w:cs="Arial"/>
          <w:sz w:val="20"/>
        </w:rPr>
      </w:pPr>
      <w:r w:rsidRPr="002744BA">
        <w:rPr>
          <w:rFonts w:ascii="Arial" w:hAnsi="Arial" w:cs="Arial"/>
          <w:b/>
          <w:color w:val="000000"/>
          <w:sz w:val="20"/>
        </w:rPr>
        <w:t>App G</w:t>
      </w:r>
      <w:r w:rsidRPr="002744BA">
        <w:rPr>
          <w:rFonts w:ascii="Arial" w:hAnsi="Arial" w:cs="Arial"/>
          <w:b/>
          <w:color w:val="000000"/>
          <w:sz w:val="20"/>
        </w:rPr>
        <w:tab/>
      </w:r>
      <w:r w:rsidRPr="002744BA">
        <w:rPr>
          <w:rFonts w:ascii="Arial" w:hAnsi="Arial" w:cs="Arial"/>
          <w:color w:val="000000"/>
          <w:sz w:val="20"/>
        </w:rPr>
        <w:t>FAI Code of Ethics and Competition Operations Handbook added in checklist added</w:t>
      </w:r>
    </w:p>
    <w:p w14:paraId="46C6C227" w14:textId="77777777" w:rsidR="00F21804" w:rsidRPr="002744BA" w:rsidRDefault="00AC7064">
      <w:pPr>
        <w:tabs>
          <w:tab w:val="left" w:pos="851"/>
        </w:tabs>
        <w:ind w:left="851" w:hanging="851"/>
        <w:rPr>
          <w:rFonts w:ascii="Arial" w:hAnsi="Arial" w:cs="Arial"/>
          <w:sz w:val="20"/>
        </w:rPr>
      </w:pPr>
      <w:r w:rsidRPr="002744BA">
        <w:rPr>
          <w:rFonts w:ascii="Arial" w:hAnsi="Arial" w:cs="Arial"/>
          <w:color w:val="000000"/>
          <w:sz w:val="20"/>
        </w:rPr>
        <w:tab/>
        <w:t>Entry list clarified. Official time clarified</w:t>
      </w:r>
    </w:p>
    <w:p w14:paraId="52132EA1" w14:textId="77777777" w:rsidR="00F21804" w:rsidRPr="002744BA" w:rsidRDefault="00AC7064">
      <w:pPr>
        <w:tabs>
          <w:tab w:val="left" w:pos="709"/>
          <w:tab w:val="left" w:pos="2552"/>
        </w:tabs>
        <w:spacing w:before="113"/>
        <w:ind w:left="709" w:hanging="709"/>
        <w:jc w:val="both"/>
        <w:rPr>
          <w:rFonts w:ascii="Arial" w:hAnsi="Arial" w:cs="Arial"/>
          <w:sz w:val="20"/>
        </w:rPr>
      </w:pPr>
      <w:r w:rsidRPr="002744BA">
        <w:rPr>
          <w:rFonts w:ascii="Arial" w:hAnsi="Arial" w:cs="Arial"/>
          <w:b/>
          <w:sz w:val="20"/>
          <w:u w:val="single"/>
        </w:rPr>
        <w:t>2010</w:t>
      </w:r>
      <w:r w:rsidRPr="002744BA">
        <w:rPr>
          <w:rFonts w:ascii="Arial" w:hAnsi="Arial" w:cs="Arial"/>
          <w:sz w:val="20"/>
        </w:rPr>
        <w:tab/>
        <w:t>Introduction:</w:t>
      </w:r>
      <w:r w:rsidRPr="002744BA">
        <w:rPr>
          <w:rFonts w:ascii="Arial" w:hAnsi="Arial" w:cs="Arial"/>
          <w:sz w:val="20"/>
        </w:rPr>
        <w:tab/>
        <w:t>1.2 and Appendix G: References to FAI ID-card deleted.</w:t>
      </w:r>
    </w:p>
    <w:p w14:paraId="44F0B5DF" w14:textId="77777777" w:rsidR="00F21804" w:rsidRPr="002744BA" w:rsidRDefault="00AC7064">
      <w:pPr>
        <w:tabs>
          <w:tab w:val="left" w:pos="709"/>
          <w:tab w:val="left" w:pos="2552"/>
        </w:tabs>
        <w:ind w:left="709"/>
        <w:jc w:val="both"/>
        <w:rPr>
          <w:rFonts w:ascii="Arial" w:hAnsi="Arial" w:cs="Arial"/>
          <w:sz w:val="20"/>
        </w:rPr>
      </w:pPr>
      <w:r w:rsidRPr="002744BA">
        <w:rPr>
          <w:rFonts w:ascii="Arial" w:hAnsi="Arial" w:cs="Arial"/>
          <w:sz w:val="20"/>
        </w:rPr>
        <w:t>3.0:</w:t>
      </w:r>
      <w:r w:rsidRPr="002744BA">
        <w:rPr>
          <w:rFonts w:ascii="Arial" w:hAnsi="Arial" w:cs="Arial"/>
          <w:sz w:val="20"/>
        </w:rPr>
        <w:tab/>
        <w:t>Jury duties before the event added.</w:t>
      </w:r>
    </w:p>
    <w:p w14:paraId="617E0E9E" w14:textId="77777777" w:rsidR="00F21804" w:rsidRPr="002744BA" w:rsidRDefault="00AC7064">
      <w:pPr>
        <w:tabs>
          <w:tab w:val="left" w:pos="709"/>
          <w:tab w:val="left" w:pos="2552"/>
        </w:tabs>
        <w:ind w:left="709"/>
        <w:jc w:val="both"/>
        <w:rPr>
          <w:rFonts w:ascii="Arial" w:hAnsi="Arial" w:cs="Arial"/>
          <w:sz w:val="20"/>
        </w:rPr>
      </w:pPr>
      <w:r w:rsidRPr="002744BA">
        <w:rPr>
          <w:rFonts w:ascii="Arial" w:hAnsi="Arial" w:cs="Arial"/>
          <w:sz w:val="20"/>
        </w:rPr>
        <w:t>3.1: No-Shows:</w:t>
      </w:r>
      <w:r w:rsidRPr="002744BA">
        <w:rPr>
          <w:rFonts w:ascii="Arial" w:hAnsi="Arial" w:cs="Arial"/>
          <w:sz w:val="20"/>
        </w:rPr>
        <w:tab/>
        <w:t>Reference to JHB appendix deleted. It was a temporary appendix.</w:t>
      </w:r>
    </w:p>
    <w:p w14:paraId="3C039EBD" w14:textId="77777777" w:rsidR="00F21804" w:rsidRPr="002744BA" w:rsidRDefault="00AC7064">
      <w:pPr>
        <w:tabs>
          <w:tab w:val="left" w:pos="709"/>
          <w:tab w:val="left" w:pos="2552"/>
        </w:tabs>
        <w:ind w:left="709"/>
        <w:jc w:val="both"/>
        <w:rPr>
          <w:rFonts w:ascii="Arial" w:hAnsi="Arial" w:cs="Arial"/>
          <w:sz w:val="20"/>
        </w:rPr>
      </w:pPr>
      <w:r w:rsidRPr="002744BA">
        <w:rPr>
          <w:rFonts w:ascii="Arial" w:hAnsi="Arial" w:cs="Arial"/>
          <w:sz w:val="20"/>
        </w:rPr>
        <w:t>Appendix D &amp; E:</w:t>
      </w:r>
      <w:r w:rsidRPr="002744BA">
        <w:rPr>
          <w:rFonts w:ascii="Arial" w:hAnsi="Arial" w:cs="Arial"/>
          <w:sz w:val="20"/>
        </w:rPr>
        <w:tab/>
        <w:t>Jury Reports redesigned.</w:t>
      </w:r>
    </w:p>
    <w:p w14:paraId="71ED7C3E" w14:textId="77777777" w:rsidR="00F21804" w:rsidRPr="002744BA" w:rsidRDefault="00AC7064">
      <w:pPr>
        <w:tabs>
          <w:tab w:val="left" w:pos="709"/>
          <w:tab w:val="left" w:pos="2552"/>
        </w:tabs>
        <w:ind w:left="720"/>
        <w:rPr>
          <w:rFonts w:ascii="Arial" w:hAnsi="Arial" w:cs="Arial"/>
          <w:sz w:val="20"/>
        </w:rPr>
      </w:pPr>
      <w:r w:rsidRPr="002744BA">
        <w:rPr>
          <w:rFonts w:ascii="Arial" w:hAnsi="Arial" w:cs="Arial"/>
          <w:spacing w:val="-3"/>
          <w:sz w:val="20"/>
        </w:rPr>
        <w:t>Appendix F/1:</w:t>
      </w:r>
      <w:r w:rsidRPr="002744BA">
        <w:rPr>
          <w:rFonts w:ascii="Arial" w:hAnsi="Arial" w:cs="Arial"/>
          <w:spacing w:val="-3"/>
          <w:sz w:val="20"/>
        </w:rPr>
        <w:tab/>
        <w:t xml:space="preserve">VERIFICATION AND APPROVAL OF RESULTS FOR EVENTS </w:t>
      </w:r>
      <w:r w:rsidRPr="002744BA">
        <w:rPr>
          <w:rFonts w:ascii="Arial" w:hAnsi="Arial" w:cs="Arial"/>
          <w:spacing w:val="-3"/>
          <w:sz w:val="20"/>
        </w:rPr>
        <w:tab/>
        <w:t>WITHOUT OBSERVERS added.</w:t>
      </w:r>
    </w:p>
    <w:p w14:paraId="3EC45095" w14:textId="77777777" w:rsidR="00F21804" w:rsidRPr="002744BA" w:rsidRDefault="00AC7064">
      <w:pPr>
        <w:tabs>
          <w:tab w:val="left" w:pos="709"/>
          <w:tab w:val="left" w:pos="2552"/>
          <w:tab w:val="left" w:pos="6521"/>
        </w:tabs>
        <w:ind w:left="709"/>
        <w:jc w:val="both"/>
        <w:rPr>
          <w:rFonts w:ascii="Arial" w:hAnsi="Arial" w:cs="Arial"/>
          <w:sz w:val="20"/>
        </w:rPr>
      </w:pPr>
      <w:r w:rsidRPr="002744BA">
        <w:rPr>
          <w:rFonts w:ascii="Arial" w:hAnsi="Arial" w:cs="Arial"/>
          <w:spacing w:val="-3"/>
          <w:sz w:val="20"/>
        </w:rPr>
        <w:t xml:space="preserve">Appendix </w:t>
      </w:r>
      <w:proofErr w:type="gramStart"/>
      <w:r w:rsidRPr="002744BA">
        <w:rPr>
          <w:rFonts w:ascii="Arial" w:hAnsi="Arial" w:cs="Arial"/>
          <w:spacing w:val="-3"/>
          <w:sz w:val="20"/>
        </w:rPr>
        <w:t>G:A</w:t>
      </w:r>
      <w:proofErr w:type="gramEnd"/>
      <w:r w:rsidRPr="002744BA">
        <w:rPr>
          <w:rFonts w:ascii="Arial" w:hAnsi="Arial" w:cs="Arial"/>
          <w:spacing w:val="-3"/>
          <w:sz w:val="20"/>
        </w:rPr>
        <w:t>1.b:</w:t>
      </w:r>
      <w:r w:rsidRPr="002744BA">
        <w:rPr>
          <w:rFonts w:ascii="Arial" w:hAnsi="Arial" w:cs="Arial"/>
          <w:spacing w:val="-3"/>
          <w:sz w:val="20"/>
        </w:rPr>
        <w:tab/>
        <w:t>FAI and CIA Protocol documents added</w:t>
      </w:r>
    </w:p>
    <w:p w14:paraId="0C5439ED" w14:textId="77777777" w:rsidR="00F21804" w:rsidRPr="002744BA" w:rsidRDefault="00AC7064">
      <w:pPr>
        <w:tabs>
          <w:tab w:val="left" w:pos="2552"/>
        </w:tabs>
        <w:ind w:left="709"/>
        <w:jc w:val="both"/>
        <w:rPr>
          <w:rFonts w:ascii="Arial" w:hAnsi="Arial" w:cs="Arial"/>
          <w:sz w:val="20"/>
        </w:rPr>
      </w:pPr>
      <w:r w:rsidRPr="002744BA">
        <w:rPr>
          <w:rFonts w:ascii="Arial" w:hAnsi="Arial" w:cs="Arial"/>
          <w:spacing w:val="-3"/>
          <w:sz w:val="20"/>
        </w:rPr>
        <w:t xml:space="preserve">Appendix </w:t>
      </w:r>
      <w:proofErr w:type="gramStart"/>
      <w:r w:rsidRPr="002744BA">
        <w:rPr>
          <w:rFonts w:ascii="Arial" w:hAnsi="Arial" w:cs="Arial"/>
          <w:spacing w:val="-3"/>
          <w:sz w:val="20"/>
        </w:rPr>
        <w:t>G:A</w:t>
      </w:r>
      <w:proofErr w:type="gramEnd"/>
      <w:r w:rsidRPr="002744BA">
        <w:rPr>
          <w:rFonts w:ascii="Arial" w:hAnsi="Arial" w:cs="Arial"/>
          <w:spacing w:val="-3"/>
          <w:sz w:val="20"/>
        </w:rPr>
        <w:t>1.d:</w:t>
      </w:r>
      <w:r w:rsidRPr="002744BA">
        <w:rPr>
          <w:rFonts w:ascii="Arial" w:hAnsi="Arial" w:cs="Arial"/>
          <w:spacing w:val="-3"/>
          <w:sz w:val="20"/>
        </w:rPr>
        <w:tab/>
        <w:t>"adopted" replaced by "approved" and advice on verifying rules added.</w:t>
      </w:r>
    </w:p>
    <w:p w14:paraId="163EEBC1" w14:textId="77777777" w:rsidR="00F21804" w:rsidRPr="002744BA" w:rsidRDefault="00AC7064">
      <w:pPr>
        <w:tabs>
          <w:tab w:val="left" w:pos="2552"/>
        </w:tabs>
        <w:ind w:left="709"/>
        <w:jc w:val="both"/>
        <w:rPr>
          <w:rFonts w:ascii="Arial" w:hAnsi="Arial" w:cs="Arial"/>
          <w:sz w:val="20"/>
        </w:rPr>
      </w:pPr>
      <w:r w:rsidRPr="002744BA">
        <w:rPr>
          <w:rFonts w:ascii="Arial" w:hAnsi="Arial" w:cs="Arial"/>
          <w:spacing w:val="-3"/>
          <w:sz w:val="20"/>
        </w:rPr>
        <w:t xml:space="preserve">Appendix </w:t>
      </w:r>
      <w:proofErr w:type="gramStart"/>
      <w:r w:rsidRPr="002744BA">
        <w:rPr>
          <w:rFonts w:ascii="Arial" w:hAnsi="Arial" w:cs="Arial"/>
          <w:spacing w:val="-3"/>
          <w:sz w:val="20"/>
        </w:rPr>
        <w:t>G:A</w:t>
      </w:r>
      <w:proofErr w:type="gramEnd"/>
      <w:r w:rsidRPr="002744BA">
        <w:rPr>
          <w:rFonts w:ascii="Arial" w:hAnsi="Arial" w:cs="Arial"/>
          <w:spacing w:val="-3"/>
          <w:sz w:val="20"/>
        </w:rPr>
        <w:t>1.e:</w:t>
      </w:r>
      <w:r w:rsidRPr="002744BA">
        <w:rPr>
          <w:rFonts w:ascii="Arial" w:hAnsi="Arial" w:cs="Arial"/>
          <w:spacing w:val="-3"/>
          <w:sz w:val="20"/>
        </w:rPr>
        <w:tab/>
        <w:t xml:space="preserve">Verifying conformity to entry process and Jury’s duties regarding entry </w:t>
      </w:r>
      <w:r w:rsidRPr="002744BA">
        <w:rPr>
          <w:rFonts w:ascii="Arial" w:hAnsi="Arial" w:cs="Arial"/>
          <w:spacing w:val="-3"/>
          <w:sz w:val="20"/>
        </w:rPr>
        <w:tab/>
      </w:r>
      <w:r w:rsidRPr="002744BA">
        <w:rPr>
          <w:rFonts w:ascii="Arial" w:hAnsi="Arial" w:cs="Arial"/>
          <w:spacing w:val="-3"/>
          <w:sz w:val="20"/>
        </w:rPr>
        <w:tab/>
        <w:t>process and dates. New</w:t>
      </w:r>
    </w:p>
    <w:p w14:paraId="06E6F680" w14:textId="77777777" w:rsidR="00F21804" w:rsidRPr="002744BA" w:rsidRDefault="00AC7064">
      <w:pPr>
        <w:tabs>
          <w:tab w:val="left" w:pos="2552"/>
        </w:tabs>
        <w:ind w:left="709"/>
        <w:jc w:val="both"/>
        <w:rPr>
          <w:rFonts w:ascii="Arial" w:hAnsi="Arial" w:cs="Arial"/>
          <w:sz w:val="20"/>
        </w:rPr>
      </w:pPr>
      <w:r w:rsidRPr="002744BA">
        <w:rPr>
          <w:rFonts w:ascii="Arial" w:hAnsi="Arial" w:cs="Arial"/>
          <w:spacing w:val="-3"/>
          <w:sz w:val="20"/>
        </w:rPr>
        <w:t>Appendix G:</w:t>
      </w:r>
      <w:r w:rsidRPr="002744BA">
        <w:rPr>
          <w:rFonts w:ascii="Arial" w:hAnsi="Arial" w:cs="Arial"/>
          <w:spacing w:val="-3"/>
          <w:sz w:val="20"/>
        </w:rPr>
        <w:tab/>
        <w:t>C: Before Prize giving added – previous G: C becomes G: D.</w:t>
      </w:r>
    </w:p>
    <w:p w14:paraId="658B467E"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b/>
          <w:bCs/>
          <w:spacing w:val="-3"/>
          <w:sz w:val="20"/>
          <w:u w:val="single"/>
        </w:rPr>
        <w:t>2012</w:t>
      </w:r>
      <w:r w:rsidRPr="002744BA">
        <w:rPr>
          <w:rFonts w:ascii="Arial" w:hAnsi="Arial" w:cs="Arial"/>
          <w:spacing w:val="-3"/>
          <w:sz w:val="20"/>
        </w:rPr>
        <w:tab/>
        <w:t>Front page</w:t>
      </w:r>
      <w:r w:rsidRPr="002744BA">
        <w:rPr>
          <w:rFonts w:ascii="Arial" w:hAnsi="Arial" w:cs="Arial"/>
          <w:spacing w:val="-3"/>
          <w:sz w:val="20"/>
        </w:rPr>
        <w:tab/>
        <w:t>New FAI address</w:t>
      </w:r>
    </w:p>
    <w:p w14:paraId="2B1C403E"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t>Introduction</w:t>
      </w:r>
      <w:r w:rsidRPr="002744BA">
        <w:rPr>
          <w:rFonts w:ascii="Arial" w:hAnsi="Arial" w:cs="Arial"/>
          <w:spacing w:val="-3"/>
          <w:sz w:val="20"/>
        </w:rPr>
        <w:tab/>
        <w:t>B. Use of COH added</w:t>
      </w:r>
    </w:p>
    <w:p w14:paraId="75D956A6"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t>Jurors Guide</w:t>
      </w:r>
      <w:r w:rsidRPr="002744BA">
        <w:rPr>
          <w:rFonts w:ascii="Arial" w:hAnsi="Arial" w:cs="Arial"/>
          <w:spacing w:val="-3"/>
          <w:sz w:val="20"/>
        </w:rPr>
        <w:tab/>
        <w:t>1.7. Downgrading/removal procedure</w:t>
      </w:r>
    </w:p>
    <w:p w14:paraId="2DDE0D20"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t>Jury Duties</w:t>
      </w:r>
      <w:r w:rsidRPr="002744BA">
        <w:rPr>
          <w:rFonts w:ascii="Arial" w:hAnsi="Arial" w:cs="Arial"/>
          <w:spacing w:val="-3"/>
          <w:sz w:val="20"/>
        </w:rPr>
        <w:tab/>
        <w:t>3.1 Juries for Gordon Bennett and similar events added</w:t>
      </w:r>
    </w:p>
    <w:p w14:paraId="3AAA50FA"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spacing w:val="-3"/>
          <w:sz w:val="20"/>
        </w:rPr>
        <w:tab/>
        <w:t>Jury duties</w:t>
      </w:r>
      <w:r w:rsidRPr="002744BA">
        <w:rPr>
          <w:rFonts w:ascii="Arial" w:hAnsi="Arial" w:cs="Arial"/>
          <w:spacing w:val="-3"/>
          <w:sz w:val="20"/>
        </w:rPr>
        <w:tab/>
        <w:t>Clarification of 3.2.2.a)</w:t>
      </w:r>
    </w:p>
    <w:p w14:paraId="32F1642F"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r>
      <w:r w:rsidRPr="002744BA">
        <w:rPr>
          <w:rFonts w:ascii="Arial" w:hAnsi="Arial" w:cs="Arial"/>
          <w:color w:val="000000"/>
          <w:spacing w:val="-3"/>
          <w:sz w:val="20"/>
        </w:rPr>
        <w:t>Appendix B</w:t>
      </w:r>
      <w:r w:rsidRPr="002744BA">
        <w:rPr>
          <w:rFonts w:ascii="Arial" w:hAnsi="Arial" w:cs="Arial"/>
          <w:spacing w:val="-3"/>
          <w:sz w:val="20"/>
        </w:rPr>
        <w:tab/>
      </w:r>
      <w:proofErr w:type="spellStart"/>
      <w:r w:rsidRPr="002744BA">
        <w:rPr>
          <w:rFonts w:ascii="Arial" w:hAnsi="Arial" w:cs="Arial"/>
          <w:spacing w:val="-3"/>
          <w:sz w:val="20"/>
        </w:rPr>
        <w:t>Sàndor</w:t>
      </w:r>
      <w:proofErr w:type="spellEnd"/>
      <w:r w:rsidRPr="002744BA">
        <w:rPr>
          <w:rFonts w:ascii="Arial" w:hAnsi="Arial" w:cs="Arial"/>
          <w:spacing w:val="-3"/>
          <w:sz w:val="20"/>
        </w:rPr>
        <w:t xml:space="preserve"> Hidas, new Jury Board member</w:t>
      </w:r>
    </w:p>
    <w:p w14:paraId="719D1EFC"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t>Appendix E</w:t>
      </w:r>
      <w:r w:rsidRPr="002744BA">
        <w:rPr>
          <w:rFonts w:ascii="Arial" w:hAnsi="Arial" w:cs="Arial"/>
          <w:spacing w:val="-3"/>
          <w:sz w:val="20"/>
        </w:rPr>
        <w:tab/>
        <w:t>New FAI address</w:t>
      </w:r>
    </w:p>
    <w:p w14:paraId="33BAA76D"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t>Appendix E/2</w:t>
      </w:r>
      <w:r w:rsidRPr="002744BA">
        <w:rPr>
          <w:rFonts w:ascii="Arial" w:hAnsi="Arial" w:cs="Arial"/>
          <w:spacing w:val="-3"/>
          <w:sz w:val="20"/>
        </w:rPr>
        <w:tab/>
        <w:t>Suggested Jury Report structure added</w:t>
      </w:r>
    </w:p>
    <w:p w14:paraId="1AB5E06F"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t>Appendix G</w:t>
      </w:r>
      <w:r w:rsidRPr="002744BA">
        <w:rPr>
          <w:rFonts w:ascii="Arial" w:hAnsi="Arial" w:cs="Arial"/>
          <w:spacing w:val="-3"/>
          <w:sz w:val="20"/>
        </w:rPr>
        <w:tab/>
        <w:t xml:space="preserve">Suggested Event Debriefing and Jury Report structure </w:t>
      </w:r>
      <w:r w:rsidR="002343B7" w:rsidRPr="002744BA">
        <w:rPr>
          <w:rFonts w:ascii="Arial" w:hAnsi="Arial" w:cs="Arial"/>
          <w:spacing w:val="-3"/>
          <w:sz w:val="20"/>
        </w:rPr>
        <w:tab/>
      </w:r>
      <w:r w:rsidRPr="002744BA">
        <w:rPr>
          <w:rFonts w:ascii="Arial" w:hAnsi="Arial" w:cs="Arial"/>
          <w:spacing w:val="-3"/>
          <w:sz w:val="20"/>
        </w:rPr>
        <w:t>added</w:t>
      </w:r>
    </w:p>
    <w:p w14:paraId="4E6FC203" w14:textId="77777777" w:rsidR="00F21804" w:rsidRPr="002744BA" w:rsidRDefault="00AC7064">
      <w:pPr>
        <w:tabs>
          <w:tab w:val="left" w:pos="2552"/>
        </w:tabs>
        <w:ind w:left="732" w:hanging="720"/>
        <w:jc w:val="both"/>
        <w:rPr>
          <w:rFonts w:ascii="Arial" w:hAnsi="Arial" w:cs="Arial"/>
          <w:sz w:val="20"/>
        </w:rPr>
      </w:pPr>
      <w:r w:rsidRPr="002744BA">
        <w:rPr>
          <w:rFonts w:ascii="Arial" w:hAnsi="Arial" w:cs="Arial"/>
          <w:spacing w:val="-3"/>
          <w:sz w:val="20"/>
        </w:rPr>
        <w:tab/>
        <w:t>Appendix H</w:t>
      </w:r>
      <w:r w:rsidRPr="002744BA">
        <w:rPr>
          <w:rFonts w:ascii="Arial" w:hAnsi="Arial" w:cs="Arial"/>
          <w:spacing w:val="-3"/>
          <w:sz w:val="20"/>
        </w:rPr>
        <w:tab/>
        <w:t>4. Computer experience level added.</w:t>
      </w:r>
    </w:p>
    <w:p w14:paraId="3072D611"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spacing w:before="113"/>
        <w:ind w:left="732" w:hanging="720"/>
        <w:jc w:val="both"/>
        <w:rPr>
          <w:rFonts w:ascii="Arial" w:hAnsi="Arial" w:cs="Arial"/>
          <w:sz w:val="20"/>
        </w:rPr>
      </w:pPr>
      <w:r w:rsidRPr="002744BA">
        <w:rPr>
          <w:rFonts w:ascii="Arial" w:hAnsi="Arial" w:cs="Arial"/>
          <w:b/>
          <w:bCs/>
          <w:color w:val="000000"/>
          <w:spacing w:val="-3"/>
          <w:sz w:val="20"/>
          <w:u w:val="single"/>
        </w:rPr>
        <w:t>2013</w:t>
      </w:r>
      <w:r w:rsidRPr="002744BA">
        <w:rPr>
          <w:rFonts w:ascii="Arial" w:hAnsi="Arial" w:cs="Arial"/>
          <w:color w:val="000000"/>
          <w:spacing w:val="-3"/>
          <w:sz w:val="20"/>
        </w:rPr>
        <w:tab/>
        <w:t>Appendix G</w:t>
      </w:r>
      <w:r w:rsidRPr="002744BA">
        <w:rPr>
          <w:rFonts w:ascii="Arial" w:hAnsi="Arial" w:cs="Arial"/>
          <w:color w:val="000000"/>
          <w:spacing w:val="-3"/>
          <w:sz w:val="20"/>
        </w:rPr>
        <w:tab/>
        <w:t>Release of performance bond</w:t>
      </w:r>
    </w:p>
    <w:p w14:paraId="408B1002"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spacing w:before="113"/>
        <w:ind w:left="732" w:hanging="720"/>
        <w:jc w:val="both"/>
        <w:rPr>
          <w:rFonts w:ascii="Arial" w:hAnsi="Arial" w:cs="Arial"/>
          <w:sz w:val="20"/>
        </w:rPr>
      </w:pPr>
      <w:r w:rsidRPr="002744BA">
        <w:rPr>
          <w:rFonts w:ascii="Arial" w:hAnsi="Arial" w:cs="Arial"/>
          <w:b/>
          <w:color w:val="000000"/>
          <w:spacing w:val="-3"/>
          <w:sz w:val="20"/>
          <w:u w:val="single"/>
        </w:rPr>
        <w:t>2014</w:t>
      </w:r>
    </w:p>
    <w:p w14:paraId="31F201A8"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t>1.3</w:t>
      </w:r>
      <w:r w:rsidRPr="002744BA">
        <w:rPr>
          <w:rFonts w:ascii="Arial" w:hAnsi="Arial" w:cs="Arial"/>
          <w:b/>
          <w:color w:val="000000"/>
          <w:spacing w:val="-3"/>
          <w:sz w:val="20"/>
        </w:rPr>
        <w:tab/>
      </w:r>
      <w:r w:rsidRPr="002744BA">
        <w:rPr>
          <w:rFonts w:ascii="Arial" w:hAnsi="Arial" w:cs="Arial"/>
          <w:color w:val="000000"/>
          <w:spacing w:val="-3"/>
          <w:sz w:val="20"/>
        </w:rPr>
        <w:t>Qualification levels</w:t>
      </w:r>
      <w:r w:rsidRPr="002744BA">
        <w:rPr>
          <w:rFonts w:ascii="Arial" w:hAnsi="Arial" w:cs="Arial"/>
          <w:color w:val="000000"/>
          <w:spacing w:val="-3"/>
          <w:sz w:val="20"/>
        </w:rPr>
        <w:tab/>
        <w:t xml:space="preserve">Entry level jurors allowed, with limitations, at </w:t>
      </w:r>
      <w:r w:rsidR="002343B7" w:rsidRPr="002744BA">
        <w:rPr>
          <w:rFonts w:ascii="Arial" w:hAnsi="Arial" w:cs="Arial"/>
          <w:color w:val="000000"/>
          <w:spacing w:val="-3"/>
          <w:sz w:val="20"/>
        </w:rPr>
        <w:tab/>
      </w:r>
      <w:r w:rsidRPr="002744BA">
        <w:rPr>
          <w:rFonts w:ascii="Arial" w:hAnsi="Arial" w:cs="Arial"/>
          <w:color w:val="000000"/>
          <w:spacing w:val="-3"/>
          <w:sz w:val="20"/>
        </w:rPr>
        <w:t>World Championships</w:t>
      </w:r>
    </w:p>
    <w:p w14:paraId="2C365735"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lastRenderedPageBreak/>
        <w:t>3.1</w:t>
      </w:r>
      <w:r w:rsidRPr="002744BA">
        <w:rPr>
          <w:rFonts w:ascii="Arial" w:hAnsi="Arial" w:cs="Arial"/>
          <w:color w:val="000000"/>
          <w:spacing w:val="-3"/>
          <w:sz w:val="20"/>
        </w:rPr>
        <w:tab/>
        <w:t>No-Show</w:t>
      </w:r>
      <w:r w:rsidRPr="002744BA">
        <w:rPr>
          <w:rFonts w:ascii="Arial" w:hAnsi="Arial" w:cs="Arial"/>
          <w:color w:val="000000"/>
          <w:spacing w:val="-3"/>
          <w:sz w:val="20"/>
        </w:rPr>
        <w:tab/>
        <w:t>To be decided by the jury and reported to the CIA President.</w:t>
      </w:r>
    </w:p>
    <w:p w14:paraId="3BBC698A"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t>3.3</w:t>
      </w:r>
      <w:r w:rsidRPr="002744BA">
        <w:rPr>
          <w:rFonts w:ascii="Arial" w:hAnsi="Arial" w:cs="Arial"/>
          <w:color w:val="000000"/>
          <w:spacing w:val="-3"/>
          <w:sz w:val="20"/>
        </w:rPr>
        <w:tab/>
        <w:t>Report to FAI</w:t>
      </w:r>
      <w:r w:rsidRPr="002744BA">
        <w:rPr>
          <w:rFonts w:ascii="Arial" w:hAnsi="Arial" w:cs="Arial"/>
          <w:color w:val="000000"/>
          <w:spacing w:val="-3"/>
          <w:sz w:val="20"/>
        </w:rPr>
        <w:tab/>
        <w:t xml:space="preserve">Final entry list, </w:t>
      </w:r>
      <w:proofErr w:type="gramStart"/>
      <w:r w:rsidRPr="002744BA">
        <w:rPr>
          <w:rFonts w:ascii="Arial" w:hAnsi="Arial" w:cs="Arial"/>
          <w:color w:val="000000"/>
          <w:spacing w:val="-3"/>
          <w:sz w:val="20"/>
        </w:rPr>
        <w:t>final results</w:t>
      </w:r>
      <w:proofErr w:type="gramEnd"/>
      <w:r w:rsidRPr="002744BA">
        <w:rPr>
          <w:rFonts w:ascii="Arial" w:hAnsi="Arial" w:cs="Arial"/>
          <w:color w:val="000000"/>
          <w:spacing w:val="-3"/>
          <w:sz w:val="20"/>
        </w:rPr>
        <w:t xml:space="preserve"> and 2 photos to FAI within </w:t>
      </w:r>
      <w:r w:rsidR="002343B7" w:rsidRPr="002744BA">
        <w:rPr>
          <w:rFonts w:ascii="Arial" w:hAnsi="Arial" w:cs="Arial"/>
          <w:color w:val="000000"/>
          <w:spacing w:val="-3"/>
          <w:sz w:val="20"/>
        </w:rPr>
        <w:tab/>
      </w:r>
      <w:r w:rsidRPr="002744BA">
        <w:rPr>
          <w:rFonts w:ascii="Arial" w:hAnsi="Arial" w:cs="Arial"/>
          <w:color w:val="000000"/>
          <w:spacing w:val="-3"/>
          <w:sz w:val="20"/>
        </w:rPr>
        <w:t>24 hours</w:t>
      </w:r>
    </w:p>
    <w:p w14:paraId="4629B271"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tab/>
        <w:t>Appendix C</w:t>
      </w:r>
      <w:r w:rsidRPr="002744BA">
        <w:rPr>
          <w:rFonts w:ascii="Arial" w:hAnsi="Arial" w:cs="Arial"/>
          <w:color w:val="000000"/>
          <w:spacing w:val="-3"/>
          <w:sz w:val="20"/>
        </w:rPr>
        <w:tab/>
        <w:t>Jury test structure and criteria updated</w:t>
      </w:r>
    </w:p>
    <w:p w14:paraId="48AF74B0"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tab/>
        <w:t>Appendix G</w:t>
      </w:r>
      <w:r w:rsidRPr="002744BA">
        <w:rPr>
          <w:rFonts w:ascii="Arial" w:hAnsi="Arial" w:cs="Arial"/>
          <w:color w:val="000000"/>
          <w:spacing w:val="-3"/>
          <w:sz w:val="20"/>
        </w:rPr>
        <w:tab/>
        <w:t xml:space="preserve">Jury checklist updated with changes in 3.1 and 3.3 </w:t>
      </w:r>
      <w:r w:rsidR="002343B7" w:rsidRPr="002744BA">
        <w:rPr>
          <w:rFonts w:ascii="Arial" w:hAnsi="Arial" w:cs="Arial"/>
          <w:color w:val="000000"/>
          <w:spacing w:val="-3"/>
          <w:sz w:val="20"/>
        </w:rPr>
        <w:tab/>
      </w:r>
      <w:r w:rsidRPr="002744BA">
        <w:rPr>
          <w:rFonts w:ascii="Arial" w:hAnsi="Arial" w:cs="Arial"/>
          <w:color w:val="000000"/>
          <w:spacing w:val="-3"/>
          <w:sz w:val="20"/>
        </w:rPr>
        <w:t>above</w:t>
      </w:r>
    </w:p>
    <w:p w14:paraId="0E1C6366"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tab/>
        <w:t>Appendix H</w:t>
      </w:r>
      <w:r w:rsidRPr="002744BA">
        <w:rPr>
          <w:rFonts w:ascii="Arial" w:hAnsi="Arial" w:cs="Arial"/>
          <w:color w:val="000000"/>
          <w:spacing w:val="-3"/>
          <w:sz w:val="20"/>
        </w:rPr>
        <w:tab/>
        <w:t>Juror application form updated</w:t>
      </w:r>
    </w:p>
    <w:p w14:paraId="721E0343"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spacing w:before="113"/>
        <w:ind w:left="732" w:hanging="720"/>
        <w:jc w:val="both"/>
        <w:rPr>
          <w:rFonts w:ascii="Arial" w:hAnsi="Arial" w:cs="Arial"/>
          <w:sz w:val="20"/>
        </w:rPr>
      </w:pPr>
      <w:r w:rsidRPr="002744BA">
        <w:rPr>
          <w:rFonts w:ascii="Arial" w:hAnsi="Arial" w:cs="Arial"/>
          <w:b/>
          <w:color w:val="000000"/>
          <w:spacing w:val="-3"/>
          <w:sz w:val="20"/>
          <w:u w:val="single"/>
        </w:rPr>
        <w:t>2015</w:t>
      </w:r>
    </w:p>
    <w:p w14:paraId="04701EEC"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t>2.2</w:t>
      </w:r>
      <w:r w:rsidRPr="002744BA">
        <w:rPr>
          <w:rFonts w:ascii="Arial" w:hAnsi="Arial" w:cs="Arial"/>
          <w:color w:val="000000"/>
          <w:spacing w:val="-3"/>
          <w:sz w:val="20"/>
        </w:rPr>
        <w:tab/>
      </w:r>
    </w:p>
    <w:p w14:paraId="5C5F07B1"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2552"/>
        </w:tabs>
        <w:ind w:left="732" w:hanging="720"/>
        <w:jc w:val="both"/>
        <w:rPr>
          <w:rFonts w:ascii="Arial" w:hAnsi="Arial" w:cs="Arial"/>
          <w:sz w:val="20"/>
        </w:rPr>
      </w:pPr>
      <w:r w:rsidRPr="002744BA">
        <w:rPr>
          <w:rFonts w:ascii="Arial" w:hAnsi="Arial" w:cs="Arial"/>
          <w:color w:val="000000"/>
          <w:spacing w:val="-3"/>
          <w:sz w:val="20"/>
        </w:rPr>
        <w:t>3.1</w:t>
      </w:r>
      <w:r w:rsidRPr="002744BA">
        <w:rPr>
          <w:rFonts w:ascii="Arial" w:hAnsi="Arial" w:cs="Arial"/>
          <w:b/>
          <w:color w:val="000000"/>
          <w:spacing w:val="-3"/>
          <w:sz w:val="20"/>
        </w:rPr>
        <w:tab/>
      </w:r>
      <w:r w:rsidRPr="002744BA">
        <w:rPr>
          <w:rFonts w:ascii="Arial" w:hAnsi="Arial" w:cs="Arial"/>
          <w:color w:val="000000"/>
          <w:spacing w:val="-3"/>
          <w:sz w:val="20"/>
        </w:rPr>
        <w:t>Representation</w:t>
      </w:r>
      <w:r w:rsidRPr="002744BA">
        <w:rPr>
          <w:rFonts w:ascii="Arial" w:hAnsi="Arial" w:cs="Arial"/>
          <w:color w:val="000000"/>
          <w:spacing w:val="-3"/>
          <w:sz w:val="20"/>
        </w:rPr>
        <w:tab/>
        <w:t>Additional rules for behaviour</w:t>
      </w:r>
    </w:p>
    <w:p w14:paraId="44B707D6"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3.3</w:t>
      </w:r>
      <w:r w:rsidRPr="002744BA">
        <w:rPr>
          <w:rFonts w:ascii="Arial" w:hAnsi="Arial" w:cs="Arial"/>
          <w:color w:val="000000"/>
          <w:spacing w:val="-3"/>
          <w:sz w:val="20"/>
        </w:rPr>
        <w:tab/>
        <w:t>After event</w:t>
      </w:r>
      <w:r w:rsidRPr="002744BA">
        <w:rPr>
          <w:rFonts w:ascii="Arial" w:hAnsi="Arial" w:cs="Arial"/>
          <w:color w:val="000000"/>
          <w:spacing w:val="-3"/>
          <w:sz w:val="20"/>
        </w:rPr>
        <w:tab/>
        <w:t>Responsibility for sending results, entry list and pictures to FAI</w:t>
      </w:r>
    </w:p>
    <w:p w14:paraId="3CB48438"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B</w:t>
      </w:r>
      <w:r w:rsidRPr="002744BA">
        <w:rPr>
          <w:rFonts w:ascii="Arial" w:hAnsi="Arial" w:cs="Arial"/>
          <w:color w:val="000000"/>
          <w:spacing w:val="-3"/>
          <w:sz w:val="20"/>
        </w:rPr>
        <w:tab/>
        <w:t>Les Purfield added to list of Jury Board members</w:t>
      </w:r>
    </w:p>
    <w:p w14:paraId="74412C43"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D</w:t>
      </w:r>
      <w:r w:rsidRPr="002744BA">
        <w:rPr>
          <w:rFonts w:ascii="Arial" w:hAnsi="Arial" w:cs="Arial"/>
          <w:color w:val="000000"/>
          <w:spacing w:val="-3"/>
          <w:sz w:val="20"/>
        </w:rPr>
        <w:tab/>
        <w:t>Changed to “Report to Event Director”</w:t>
      </w:r>
    </w:p>
    <w:p w14:paraId="034BF0F8"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E</w:t>
      </w:r>
      <w:r w:rsidRPr="002744BA">
        <w:rPr>
          <w:rFonts w:ascii="Arial" w:hAnsi="Arial" w:cs="Arial"/>
          <w:color w:val="000000"/>
          <w:spacing w:val="-3"/>
          <w:sz w:val="20"/>
        </w:rPr>
        <w:tab/>
        <w:t>Report to FAI. Send also to Event Director and organiser</w:t>
      </w:r>
    </w:p>
    <w:p w14:paraId="1367F97E"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G, 2.2</w:t>
      </w:r>
      <w:r w:rsidRPr="002744BA">
        <w:rPr>
          <w:rFonts w:ascii="Arial" w:hAnsi="Arial" w:cs="Arial"/>
          <w:color w:val="000000"/>
          <w:spacing w:val="-3"/>
          <w:sz w:val="20"/>
        </w:rPr>
        <w:tab/>
        <w:t>Responsibility for sending results, entry list and pictures to FAI</w:t>
      </w:r>
    </w:p>
    <w:p w14:paraId="16DB0E60"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 xml:space="preserve">Appendix G, </w:t>
      </w:r>
      <w:r w:rsidRPr="002744BA">
        <w:rPr>
          <w:rFonts w:ascii="Arial" w:eastAsia="Calibri" w:hAnsi="Arial" w:cs="Arial"/>
          <w:color w:val="000000"/>
          <w:spacing w:val="-3"/>
          <w:sz w:val="20"/>
        </w:rPr>
        <w:t>2.5.5</w:t>
      </w:r>
      <w:r w:rsidRPr="002744BA">
        <w:rPr>
          <w:rFonts w:ascii="Arial" w:eastAsia="Calibri" w:hAnsi="Arial" w:cs="Arial"/>
          <w:color w:val="000000"/>
          <w:spacing w:val="-3"/>
          <w:sz w:val="20"/>
        </w:rPr>
        <w:tab/>
        <w:t>Guidelines for the release of Performance Bond</w:t>
      </w:r>
    </w:p>
    <w:p w14:paraId="6CC33ACF"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eastAsia="Calibri" w:hAnsi="Arial" w:cs="Arial"/>
          <w:color w:val="000000"/>
          <w:spacing w:val="-3"/>
          <w:sz w:val="20"/>
        </w:rPr>
        <w:tab/>
      </w:r>
      <w:r w:rsidRPr="002744BA">
        <w:rPr>
          <w:rFonts w:ascii="Arial" w:eastAsia="Calibri" w:hAnsi="Arial" w:cs="Arial"/>
          <w:color w:val="000000"/>
          <w:spacing w:val="-3"/>
          <w:sz w:val="20"/>
        </w:rPr>
        <w:tab/>
        <w:t>Reference to CIA Organiser Agreement</w:t>
      </w:r>
    </w:p>
    <w:p w14:paraId="18B41169"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eastAsia="Calibri" w:hAnsi="Arial" w:cs="Arial"/>
          <w:color w:val="000000"/>
          <w:spacing w:val="-3"/>
          <w:sz w:val="20"/>
        </w:rPr>
        <w:tab/>
        <w:t>Appendix H.8</w:t>
      </w:r>
      <w:r w:rsidRPr="002744BA">
        <w:rPr>
          <w:rFonts w:ascii="Arial" w:eastAsia="Calibri" w:hAnsi="Arial" w:cs="Arial"/>
          <w:color w:val="000000"/>
          <w:spacing w:val="-3"/>
          <w:sz w:val="20"/>
        </w:rPr>
        <w:tab/>
        <w:t>Application form, new test structure</w:t>
      </w:r>
    </w:p>
    <w:p w14:paraId="4F0CA683" w14:textId="77777777" w:rsidR="00F21804" w:rsidRPr="002744BA" w:rsidRDefault="00F2180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p>
    <w:p w14:paraId="335CC05D"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b/>
          <w:bCs/>
          <w:color w:val="000000"/>
          <w:sz w:val="20"/>
          <w:u w:val="single"/>
        </w:rPr>
        <w:t>2016</w:t>
      </w:r>
      <w:r w:rsidRPr="002744BA">
        <w:rPr>
          <w:rFonts w:ascii="Arial" w:hAnsi="Arial" w:cs="Arial"/>
          <w:color w:val="000000"/>
          <w:sz w:val="20"/>
        </w:rPr>
        <w:tab/>
        <w:t>Whole JHB</w:t>
      </w:r>
      <w:r w:rsidRPr="002744BA">
        <w:rPr>
          <w:rFonts w:ascii="Arial" w:hAnsi="Arial" w:cs="Arial"/>
          <w:color w:val="000000"/>
          <w:sz w:val="20"/>
        </w:rPr>
        <w:tab/>
        <w:t>All GS references updated to GS 2016 version</w:t>
      </w:r>
    </w:p>
    <w:p w14:paraId="084C8249"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G, C.1</w:t>
      </w:r>
      <w:r w:rsidRPr="002744BA">
        <w:rPr>
          <w:rFonts w:ascii="Arial" w:hAnsi="Arial" w:cs="Arial"/>
          <w:color w:val="000000"/>
          <w:spacing w:val="-3"/>
          <w:sz w:val="20"/>
        </w:rPr>
        <w:tab/>
        <w:t>Responsibility for info to FAI clarified</w:t>
      </w:r>
    </w:p>
    <w:p w14:paraId="7A2EDD78"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G, C.1</w:t>
      </w:r>
      <w:r w:rsidRPr="002744BA">
        <w:rPr>
          <w:rFonts w:ascii="Arial" w:hAnsi="Arial" w:cs="Arial"/>
          <w:color w:val="000000"/>
          <w:spacing w:val="-3"/>
          <w:sz w:val="20"/>
        </w:rPr>
        <w:tab/>
        <w:t>Information to participating NAC's added GS 4.16.2.2</w:t>
      </w:r>
    </w:p>
    <w:p w14:paraId="72F33236" w14:textId="77777777" w:rsidR="00F21804" w:rsidRPr="002744BA" w:rsidRDefault="00F2180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color w:val="000000"/>
          <w:spacing w:val="-3"/>
          <w:sz w:val="20"/>
        </w:rPr>
      </w:pPr>
    </w:p>
    <w:p w14:paraId="76DA37ED"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b/>
          <w:bCs/>
          <w:color w:val="000000"/>
          <w:spacing w:val="-3"/>
          <w:sz w:val="20"/>
          <w:u w:val="single"/>
        </w:rPr>
        <w:t>2017</w:t>
      </w:r>
      <w:r w:rsidRPr="002744BA">
        <w:rPr>
          <w:rFonts w:ascii="Arial" w:hAnsi="Arial" w:cs="Arial"/>
          <w:color w:val="000000"/>
          <w:spacing w:val="-3"/>
          <w:sz w:val="20"/>
        </w:rPr>
        <w:tab/>
        <w:t>Introduction</w:t>
      </w:r>
      <w:r w:rsidRPr="002744BA">
        <w:rPr>
          <w:rFonts w:ascii="Arial" w:hAnsi="Arial" w:cs="Arial"/>
          <w:color w:val="000000"/>
          <w:spacing w:val="-3"/>
          <w:sz w:val="20"/>
        </w:rPr>
        <w:tab/>
        <w:t>Jury Handbook status of a guidebook clarified</w:t>
      </w:r>
    </w:p>
    <w:p w14:paraId="2CA0781C"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G, C1</w:t>
      </w:r>
      <w:r w:rsidRPr="002744BA">
        <w:rPr>
          <w:rFonts w:ascii="Arial" w:hAnsi="Arial" w:cs="Arial"/>
          <w:color w:val="000000"/>
          <w:spacing w:val="-3"/>
          <w:sz w:val="20"/>
        </w:rPr>
        <w:tab/>
        <w:t>GS reference added</w:t>
      </w:r>
    </w:p>
    <w:p w14:paraId="232C8B23"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Appendix G, D1</w:t>
      </w:r>
      <w:r w:rsidRPr="002744BA">
        <w:rPr>
          <w:rFonts w:ascii="Arial" w:hAnsi="Arial" w:cs="Arial"/>
          <w:color w:val="000000"/>
          <w:spacing w:val="-3"/>
          <w:sz w:val="20"/>
        </w:rPr>
        <w:tab/>
        <w:t>Reference to EDS web page removed</w:t>
      </w:r>
    </w:p>
    <w:p w14:paraId="7EE283B2"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r w:rsidRPr="002744BA">
        <w:rPr>
          <w:rFonts w:ascii="Arial" w:hAnsi="Arial" w:cs="Arial"/>
          <w:color w:val="000000"/>
          <w:spacing w:val="-3"/>
          <w:sz w:val="20"/>
        </w:rPr>
        <w:tab/>
        <w:t>Minor typographical errors corrected</w:t>
      </w:r>
    </w:p>
    <w:p w14:paraId="52E33687" w14:textId="77777777" w:rsidR="00F21804" w:rsidRPr="002744BA" w:rsidRDefault="00F21804">
      <w:pPr>
        <w:pBdr>
          <w:top w:val="none" w:sz="0" w:space="0" w:color="000000"/>
          <w:left w:val="none" w:sz="0" w:space="0" w:color="000000"/>
          <w:bottom w:val="none" w:sz="0" w:space="0" w:color="000000"/>
          <w:right w:val="none" w:sz="0" w:space="0" w:color="000000"/>
        </w:pBdr>
        <w:tabs>
          <w:tab w:val="left" w:pos="732"/>
          <w:tab w:val="left" w:pos="2552"/>
        </w:tabs>
        <w:jc w:val="both"/>
        <w:rPr>
          <w:rFonts w:ascii="Arial" w:hAnsi="Arial" w:cs="Arial"/>
          <w:sz w:val="20"/>
        </w:rPr>
      </w:pPr>
    </w:p>
    <w:p w14:paraId="71AFC46A"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835"/>
        </w:tabs>
        <w:jc w:val="both"/>
        <w:rPr>
          <w:rFonts w:ascii="Arial" w:hAnsi="Arial" w:cs="Arial"/>
          <w:sz w:val="20"/>
        </w:rPr>
      </w:pPr>
      <w:r w:rsidRPr="002744BA">
        <w:rPr>
          <w:rFonts w:ascii="Arial" w:hAnsi="Arial" w:cs="Arial"/>
          <w:b/>
          <w:bCs/>
          <w:color w:val="000000"/>
          <w:spacing w:val="-3"/>
          <w:sz w:val="20"/>
          <w:u w:val="single"/>
        </w:rPr>
        <w:t>2018</w:t>
      </w:r>
      <w:r w:rsidRPr="002744BA">
        <w:rPr>
          <w:rFonts w:ascii="Arial" w:hAnsi="Arial" w:cs="Arial"/>
          <w:color w:val="000000"/>
          <w:spacing w:val="-3"/>
          <w:sz w:val="20"/>
        </w:rPr>
        <w:tab/>
        <w:t>Changes made in 2017 implemented</w:t>
      </w:r>
    </w:p>
    <w:p w14:paraId="7F0EFB82" w14:textId="77777777" w:rsidR="00F21804" w:rsidRPr="002744BA" w:rsidRDefault="000915BB">
      <w:pPr>
        <w:pBdr>
          <w:top w:val="none" w:sz="0" w:space="0" w:color="000000"/>
          <w:left w:val="none" w:sz="0" w:space="0" w:color="000000"/>
          <w:bottom w:val="none" w:sz="0" w:space="0" w:color="000000"/>
          <w:right w:val="none" w:sz="0" w:space="0" w:color="000000"/>
        </w:pBdr>
        <w:tabs>
          <w:tab w:val="left" w:pos="732"/>
          <w:tab w:val="left" w:pos="2835"/>
        </w:tabs>
        <w:jc w:val="both"/>
        <w:rPr>
          <w:rFonts w:ascii="Arial" w:hAnsi="Arial" w:cs="Arial"/>
          <w:sz w:val="20"/>
        </w:rPr>
      </w:pPr>
      <w:r w:rsidRPr="002744BA">
        <w:rPr>
          <w:rFonts w:ascii="Arial" w:hAnsi="Arial" w:cs="Arial"/>
          <w:color w:val="000000"/>
          <w:spacing w:val="-3"/>
          <w:sz w:val="20"/>
        </w:rPr>
        <w:tab/>
      </w:r>
      <w:r w:rsidR="00AC7064" w:rsidRPr="002744BA">
        <w:rPr>
          <w:rFonts w:ascii="Arial" w:hAnsi="Arial" w:cs="Arial"/>
          <w:color w:val="000000"/>
          <w:spacing w:val="-3"/>
          <w:sz w:val="20"/>
        </w:rPr>
        <w:t>3.3</w:t>
      </w:r>
      <w:r w:rsidRPr="002744BA">
        <w:rPr>
          <w:rFonts w:ascii="Arial" w:hAnsi="Arial" w:cs="Arial"/>
          <w:color w:val="000000"/>
          <w:spacing w:val="-3"/>
          <w:sz w:val="20"/>
        </w:rPr>
        <w:tab/>
      </w:r>
      <w:r w:rsidR="00AC7064" w:rsidRPr="002744BA">
        <w:rPr>
          <w:rFonts w:ascii="Arial" w:hAnsi="Arial" w:cs="Arial"/>
          <w:color w:val="000000"/>
          <w:spacing w:val="-3"/>
          <w:sz w:val="20"/>
        </w:rPr>
        <w:t>After the event</w:t>
      </w:r>
      <w:r w:rsidR="00AC7064" w:rsidRPr="002744BA">
        <w:rPr>
          <w:rFonts w:ascii="Arial" w:hAnsi="Arial" w:cs="Arial"/>
          <w:color w:val="000000"/>
          <w:spacing w:val="-3"/>
          <w:sz w:val="20"/>
        </w:rPr>
        <w:tab/>
        <w:t>Release of Performance Bond added</w:t>
      </w:r>
    </w:p>
    <w:p w14:paraId="7CD3A4BB"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835"/>
        </w:tabs>
        <w:jc w:val="both"/>
        <w:rPr>
          <w:rFonts w:ascii="Arial" w:hAnsi="Arial" w:cs="Arial"/>
          <w:sz w:val="20"/>
        </w:rPr>
      </w:pPr>
      <w:r w:rsidRPr="002744BA">
        <w:rPr>
          <w:rFonts w:ascii="Arial" w:hAnsi="Arial" w:cs="Arial"/>
          <w:color w:val="000000"/>
          <w:spacing w:val="-3"/>
          <w:sz w:val="20"/>
        </w:rPr>
        <w:tab/>
        <w:t>Appendix G, D2.5</w:t>
      </w:r>
      <w:r w:rsidRPr="002744BA">
        <w:rPr>
          <w:rFonts w:ascii="Arial" w:hAnsi="Arial" w:cs="Arial"/>
          <w:color w:val="000000"/>
          <w:spacing w:val="-3"/>
          <w:sz w:val="20"/>
        </w:rPr>
        <w:tab/>
        <w:t>Release of Performance Bond modified</w:t>
      </w:r>
    </w:p>
    <w:p w14:paraId="5E639989" w14:textId="77777777" w:rsidR="00F21804" w:rsidRPr="002744BA" w:rsidRDefault="00AC7064">
      <w:pPr>
        <w:pBdr>
          <w:top w:val="none" w:sz="0" w:space="0" w:color="000000"/>
          <w:left w:val="none" w:sz="0" w:space="0" w:color="000000"/>
          <w:bottom w:val="none" w:sz="0" w:space="0" w:color="000000"/>
          <w:right w:val="none" w:sz="0" w:space="0" w:color="000000"/>
        </w:pBdr>
        <w:tabs>
          <w:tab w:val="left" w:pos="732"/>
          <w:tab w:val="left" w:pos="2835"/>
        </w:tabs>
        <w:jc w:val="both"/>
        <w:rPr>
          <w:rFonts w:ascii="Arial" w:hAnsi="Arial" w:cs="Arial"/>
          <w:sz w:val="20"/>
        </w:rPr>
      </w:pPr>
      <w:r w:rsidRPr="002744BA">
        <w:rPr>
          <w:rFonts w:ascii="Arial" w:hAnsi="Arial" w:cs="Arial"/>
          <w:color w:val="000000"/>
          <w:spacing w:val="-3"/>
          <w:sz w:val="20"/>
        </w:rPr>
        <w:tab/>
        <w:t>Appendix G, D2.5</w:t>
      </w:r>
      <w:r w:rsidRPr="002744BA">
        <w:rPr>
          <w:rFonts w:ascii="Arial" w:hAnsi="Arial" w:cs="Arial"/>
          <w:color w:val="000000"/>
          <w:spacing w:val="-3"/>
          <w:sz w:val="20"/>
        </w:rPr>
        <w:tab/>
        <w:t>FAI Organiser Agreement Annex A added</w:t>
      </w:r>
    </w:p>
    <w:p w14:paraId="2E06037F" w14:textId="77777777" w:rsidR="00F21804" w:rsidRPr="002744BA" w:rsidRDefault="00F21804">
      <w:pPr>
        <w:pBdr>
          <w:top w:val="none" w:sz="0" w:space="0" w:color="000000"/>
          <w:left w:val="none" w:sz="0" w:space="0" w:color="000000"/>
          <w:bottom w:val="none" w:sz="0" w:space="0" w:color="000000"/>
          <w:right w:val="none" w:sz="0" w:space="0" w:color="000000"/>
        </w:pBdr>
        <w:tabs>
          <w:tab w:val="left" w:pos="732"/>
          <w:tab w:val="left" w:pos="2835"/>
        </w:tabs>
        <w:jc w:val="both"/>
        <w:rPr>
          <w:rFonts w:ascii="Arial" w:hAnsi="Arial" w:cs="Arial"/>
          <w:color w:val="000000"/>
          <w:spacing w:val="-3"/>
          <w:sz w:val="20"/>
        </w:rPr>
      </w:pPr>
    </w:p>
    <w:p w14:paraId="37C0FA1A" w14:textId="77777777" w:rsidR="00F21804" w:rsidRPr="002744BA" w:rsidRDefault="00AC7064" w:rsidP="002343B7">
      <w:pPr>
        <w:tabs>
          <w:tab w:val="left" w:pos="732"/>
          <w:tab w:val="left" w:pos="2835"/>
        </w:tabs>
        <w:jc w:val="both"/>
        <w:rPr>
          <w:rFonts w:ascii="Arial" w:hAnsi="Arial" w:cs="Arial"/>
          <w:sz w:val="20"/>
        </w:rPr>
      </w:pPr>
      <w:r w:rsidRPr="002744BA">
        <w:rPr>
          <w:rFonts w:ascii="Arial" w:hAnsi="Arial" w:cs="Arial"/>
          <w:b/>
          <w:bCs/>
          <w:color w:val="000000"/>
          <w:spacing w:val="-3"/>
          <w:sz w:val="20"/>
          <w:u w:val="single"/>
        </w:rPr>
        <w:t>2019</w:t>
      </w:r>
      <w:r w:rsidRPr="002744BA">
        <w:rPr>
          <w:rFonts w:ascii="Arial" w:hAnsi="Arial" w:cs="Arial"/>
          <w:color w:val="000000"/>
          <w:spacing w:val="-3"/>
          <w:sz w:val="20"/>
        </w:rPr>
        <w:tab/>
        <w:t>3.3</w:t>
      </w:r>
      <w:r w:rsidRPr="002744BA">
        <w:rPr>
          <w:rFonts w:ascii="Arial" w:hAnsi="Arial" w:cs="Arial"/>
          <w:color w:val="000000"/>
          <w:spacing w:val="-3"/>
          <w:sz w:val="20"/>
        </w:rPr>
        <w:tab/>
        <w:t>References to GS updated. GS 2019 changed</w:t>
      </w:r>
    </w:p>
    <w:p w14:paraId="01477E8E" w14:textId="77777777" w:rsidR="00F21804" w:rsidRPr="002744BA" w:rsidRDefault="00AC7064" w:rsidP="002343B7">
      <w:pPr>
        <w:tabs>
          <w:tab w:val="left" w:pos="732"/>
          <w:tab w:val="left" w:pos="2835"/>
        </w:tabs>
        <w:jc w:val="both"/>
        <w:rPr>
          <w:rFonts w:ascii="Arial" w:hAnsi="Arial" w:cs="Arial"/>
          <w:sz w:val="20"/>
        </w:rPr>
      </w:pPr>
      <w:r w:rsidRPr="002744BA">
        <w:rPr>
          <w:rFonts w:ascii="Arial" w:hAnsi="Arial" w:cs="Arial"/>
          <w:color w:val="000000"/>
          <w:spacing w:val="-3"/>
          <w:sz w:val="20"/>
        </w:rPr>
        <w:tab/>
        <w:t>Appendix B</w:t>
      </w:r>
      <w:r w:rsidRPr="002744BA">
        <w:rPr>
          <w:rFonts w:ascii="Arial" w:hAnsi="Arial" w:cs="Arial"/>
          <w:color w:val="000000"/>
          <w:spacing w:val="-3"/>
          <w:sz w:val="20"/>
        </w:rPr>
        <w:tab/>
        <w:t>JB address list updated</w:t>
      </w:r>
    </w:p>
    <w:p w14:paraId="2ECECF86" w14:textId="77777777" w:rsidR="00F21804" w:rsidRPr="002744BA" w:rsidRDefault="00AC7064" w:rsidP="005271B1">
      <w:pPr>
        <w:tabs>
          <w:tab w:val="left" w:pos="732"/>
          <w:tab w:val="left" w:pos="2835"/>
        </w:tabs>
        <w:jc w:val="both"/>
        <w:rPr>
          <w:rFonts w:ascii="Arial" w:hAnsi="Arial" w:cs="Arial"/>
          <w:sz w:val="20"/>
        </w:rPr>
      </w:pPr>
      <w:r w:rsidRPr="002744BA">
        <w:rPr>
          <w:rFonts w:ascii="Arial" w:hAnsi="Arial" w:cs="Arial"/>
          <w:color w:val="000000"/>
          <w:spacing w:val="-3"/>
          <w:sz w:val="20"/>
        </w:rPr>
        <w:tab/>
        <w:t>Appendix C</w:t>
      </w:r>
      <w:r w:rsidRPr="002744BA">
        <w:rPr>
          <w:rFonts w:ascii="Arial" w:hAnsi="Arial" w:cs="Arial"/>
          <w:color w:val="000000"/>
          <w:spacing w:val="-3"/>
          <w:sz w:val="20"/>
        </w:rPr>
        <w:tab/>
        <w:t>Number of protest hearings updated</w:t>
      </w:r>
    </w:p>
    <w:p w14:paraId="4EFC1B86" w14:textId="77777777" w:rsidR="00F21804" w:rsidRPr="002744BA" w:rsidRDefault="00AC7064" w:rsidP="002343B7">
      <w:pPr>
        <w:tabs>
          <w:tab w:val="left" w:pos="732"/>
          <w:tab w:val="left" w:pos="2835"/>
        </w:tabs>
        <w:jc w:val="both"/>
        <w:rPr>
          <w:rFonts w:ascii="Arial" w:hAnsi="Arial" w:cs="Arial"/>
          <w:sz w:val="20"/>
        </w:rPr>
      </w:pPr>
      <w:r w:rsidRPr="002744BA">
        <w:rPr>
          <w:rFonts w:ascii="Arial" w:hAnsi="Arial" w:cs="Arial"/>
          <w:color w:val="000000"/>
          <w:spacing w:val="-3"/>
          <w:sz w:val="20"/>
        </w:rPr>
        <w:tab/>
        <w:t>Appendix E</w:t>
      </w:r>
      <w:r w:rsidRPr="002744BA">
        <w:rPr>
          <w:rFonts w:ascii="Arial" w:hAnsi="Arial" w:cs="Arial"/>
          <w:color w:val="000000"/>
          <w:spacing w:val="-3"/>
          <w:sz w:val="20"/>
        </w:rPr>
        <w:tab/>
        <w:t>Statement about Performance Report added</w:t>
      </w:r>
    </w:p>
    <w:p w14:paraId="38B8D2D6" w14:textId="77777777" w:rsidR="00F21804" w:rsidRPr="002744BA" w:rsidRDefault="00AC7064" w:rsidP="002343B7">
      <w:pPr>
        <w:tabs>
          <w:tab w:val="left" w:pos="732"/>
          <w:tab w:val="left" w:pos="2835"/>
        </w:tabs>
        <w:jc w:val="both"/>
        <w:rPr>
          <w:rFonts w:ascii="Arial" w:hAnsi="Arial" w:cs="Arial"/>
          <w:sz w:val="20"/>
        </w:rPr>
      </w:pPr>
      <w:r w:rsidRPr="002744BA">
        <w:rPr>
          <w:rFonts w:ascii="Arial" w:hAnsi="Arial" w:cs="Arial"/>
          <w:color w:val="000000"/>
          <w:spacing w:val="-3"/>
          <w:sz w:val="20"/>
        </w:rPr>
        <w:tab/>
        <w:t>Appendix G, C.1</w:t>
      </w:r>
      <w:r w:rsidRPr="002744BA">
        <w:rPr>
          <w:rFonts w:ascii="Arial" w:hAnsi="Arial" w:cs="Arial"/>
          <w:color w:val="000000"/>
          <w:spacing w:val="-3"/>
          <w:sz w:val="20"/>
        </w:rPr>
        <w:tab/>
        <w:t>References to GS updated. GS 2019 changed</w:t>
      </w:r>
    </w:p>
    <w:p w14:paraId="257D3429" w14:textId="77777777" w:rsidR="00F21804" w:rsidRPr="002744BA" w:rsidRDefault="00AC7064" w:rsidP="002343B7">
      <w:pPr>
        <w:tabs>
          <w:tab w:val="left" w:pos="732"/>
          <w:tab w:val="left" w:pos="2835"/>
        </w:tabs>
        <w:jc w:val="both"/>
        <w:rPr>
          <w:rFonts w:ascii="Arial" w:hAnsi="Arial" w:cs="Arial"/>
          <w:color w:val="000000"/>
          <w:spacing w:val="-3"/>
          <w:sz w:val="20"/>
        </w:rPr>
      </w:pPr>
      <w:r w:rsidRPr="002744BA">
        <w:rPr>
          <w:rFonts w:ascii="Arial" w:hAnsi="Arial" w:cs="Arial"/>
          <w:color w:val="000000"/>
          <w:spacing w:val="-3"/>
          <w:sz w:val="20"/>
        </w:rPr>
        <w:tab/>
        <w:t>Appendix G, D 2.2</w:t>
      </w:r>
      <w:r w:rsidRPr="002744BA">
        <w:rPr>
          <w:rFonts w:ascii="Arial" w:hAnsi="Arial" w:cs="Arial"/>
          <w:color w:val="000000"/>
          <w:spacing w:val="-3"/>
          <w:sz w:val="20"/>
        </w:rPr>
        <w:tab/>
        <w:t>Reference to GS updated. GS 2019 changed</w:t>
      </w:r>
    </w:p>
    <w:p w14:paraId="4F46C942" w14:textId="77777777" w:rsidR="002343B7" w:rsidRPr="002744BA" w:rsidRDefault="002343B7" w:rsidP="002343B7">
      <w:pPr>
        <w:tabs>
          <w:tab w:val="left" w:pos="732"/>
          <w:tab w:val="left" w:pos="2835"/>
        </w:tabs>
        <w:jc w:val="both"/>
        <w:rPr>
          <w:rFonts w:ascii="Arial" w:hAnsi="Arial" w:cs="Arial"/>
          <w:color w:val="000000"/>
          <w:spacing w:val="-3"/>
          <w:sz w:val="20"/>
        </w:rPr>
      </w:pPr>
    </w:p>
    <w:p w14:paraId="69A3C3F0" w14:textId="77777777" w:rsidR="002343B7" w:rsidRPr="002744BA" w:rsidRDefault="002343B7" w:rsidP="002343B7">
      <w:pPr>
        <w:tabs>
          <w:tab w:val="left" w:pos="732"/>
          <w:tab w:val="left" w:pos="2835"/>
        </w:tabs>
        <w:jc w:val="both"/>
        <w:rPr>
          <w:rFonts w:ascii="Arial" w:hAnsi="Arial" w:cs="Arial"/>
          <w:color w:val="000000"/>
          <w:spacing w:val="-3"/>
          <w:sz w:val="20"/>
        </w:rPr>
      </w:pPr>
      <w:r w:rsidRPr="002744BA">
        <w:rPr>
          <w:rFonts w:ascii="Arial" w:hAnsi="Arial" w:cs="Arial"/>
          <w:b/>
          <w:color w:val="000000"/>
          <w:spacing w:val="-3"/>
          <w:sz w:val="20"/>
          <w:u w:val="single"/>
        </w:rPr>
        <w:t>2021</w:t>
      </w:r>
      <w:r w:rsidRPr="002744BA">
        <w:rPr>
          <w:rFonts w:ascii="Arial" w:hAnsi="Arial" w:cs="Arial"/>
          <w:color w:val="000000"/>
          <w:spacing w:val="-3"/>
          <w:sz w:val="20"/>
        </w:rPr>
        <w:tab/>
        <w:t>2.1</w:t>
      </w:r>
      <w:r w:rsidRPr="002744BA">
        <w:rPr>
          <w:rFonts w:ascii="Arial" w:hAnsi="Arial" w:cs="Arial"/>
          <w:color w:val="000000"/>
          <w:spacing w:val="-3"/>
          <w:sz w:val="20"/>
        </w:rPr>
        <w:tab/>
        <w:t>Changes to the nomination of jurors by organising NAC’s</w:t>
      </w:r>
    </w:p>
    <w:p w14:paraId="4AA0BBA8" w14:textId="77777777" w:rsidR="002343B7" w:rsidRPr="002744BA" w:rsidRDefault="002343B7" w:rsidP="002343B7">
      <w:pPr>
        <w:tabs>
          <w:tab w:val="left" w:pos="732"/>
          <w:tab w:val="left" w:pos="2835"/>
        </w:tabs>
        <w:jc w:val="both"/>
        <w:rPr>
          <w:rFonts w:ascii="Arial" w:hAnsi="Arial" w:cs="Arial"/>
          <w:color w:val="000000"/>
          <w:spacing w:val="-3"/>
          <w:sz w:val="20"/>
        </w:rPr>
      </w:pPr>
      <w:r w:rsidRPr="002744BA">
        <w:rPr>
          <w:rFonts w:ascii="Arial" w:hAnsi="Arial" w:cs="Arial"/>
          <w:color w:val="000000"/>
          <w:spacing w:val="-3"/>
          <w:sz w:val="20"/>
        </w:rPr>
        <w:tab/>
        <w:t>2.2</w:t>
      </w:r>
      <w:r w:rsidRPr="002744BA">
        <w:rPr>
          <w:rFonts w:ascii="Arial" w:hAnsi="Arial" w:cs="Arial"/>
          <w:color w:val="000000"/>
          <w:spacing w:val="-3"/>
          <w:sz w:val="20"/>
        </w:rPr>
        <w:tab/>
        <w:t>Changes to Jury Members compensation</w:t>
      </w:r>
    </w:p>
    <w:p w14:paraId="134C0456" w14:textId="77777777" w:rsidR="002343B7" w:rsidRPr="002744BA" w:rsidRDefault="002343B7" w:rsidP="002343B7">
      <w:pPr>
        <w:tabs>
          <w:tab w:val="left" w:pos="732"/>
          <w:tab w:val="left" w:pos="2835"/>
        </w:tabs>
        <w:jc w:val="both"/>
        <w:rPr>
          <w:rFonts w:ascii="Arial" w:hAnsi="Arial" w:cs="Arial"/>
          <w:color w:val="000000"/>
          <w:spacing w:val="-3"/>
          <w:sz w:val="20"/>
        </w:rPr>
      </w:pPr>
      <w:r w:rsidRPr="002744BA">
        <w:rPr>
          <w:rFonts w:ascii="Arial" w:hAnsi="Arial" w:cs="Arial"/>
          <w:color w:val="000000"/>
          <w:spacing w:val="-3"/>
          <w:sz w:val="20"/>
        </w:rPr>
        <w:tab/>
        <w:t>Appendix B</w:t>
      </w:r>
      <w:r w:rsidRPr="002744BA">
        <w:rPr>
          <w:rFonts w:ascii="Arial" w:hAnsi="Arial" w:cs="Arial"/>
          <w:color w:val="000000"/>
          <w:spacing w:val="-3"/>
          <w:sz w:val="20"/>
        </w:rPr>
        <w:tab/>
        <w:t>JB address list updated</w:t>
      </w:r>
    </w:p>
    <w:p w14:paraId="664F04B9" w14:textId="77777777" w:rsidR="000915BB" w:rsidRPr="002744BA" w:rsidRDefault="000915BB" w:rsidP="002343B7">
      <w:pPr>
        <w:tabs>
          <w:tab w:val="left" w:pos="732"/>
          <w:tab w:val="left" w:pos="2835"/>
        </w:tabs>
        <w:jc w:val="both"/>
        <w:rPr>
          <w:rFonts w:ascii="Arial" w:hAnsi="Arial" w:cs="Arial"/>
          <w:color w:val="000000"/>
          <w:spacing w:val="-3"/>
          <w:sz w:val="20"/>
        </w:rPr>
      </w:pPr>
    </w:p>
    <w:p w14:paraId="007510DE" w14:textId="77777777" w:rsidR="000915BB" w:rsidRPr="002744BA" w:rsidRDefault="000915BB" w:rsidP="000915BB">
      <w:pPr>
        <w:tabs>
          <w:tab w:val="left" w:pos="732"/>
          <w:tab w:val="left" w:pos="2835"/>
        </w:tabs>
        <w:jc w:val="both"/>
        <w:rPr>
          <w:rFonts w:ascii="Arial" w:hAnsi="Arial" w:cs="Arial"/>
          <w:color w:val="000000"/>
          <w:spacing w:val="-3"/>
          <w:sz w:val="20"/>
        </w:rPr>
      </w:pPr>
      <w:r w:rsidRPr="002744BA">
        <w:rPr>
          <w:rFonts w:ascii="Arial" w:hAnsi="Arial" w:cs="Arial"/>
          <w:b/>
          <w:color w:val="000000"/>
          <w:spacing w:val="-3"/>
          <w:sz w:val="20"/>
          <w:u w:val="single"/>
        </w:rPr>
        <w:t>2022</w:t>
      </w:r>
      <w:r w:rsidRPr="002744BA">
        <w:rPr>
          <w:rFonts w:ascii="Arial" w:hAnsi="Arial" w:cs="Arial"/>
          <w:color w:val="000000"/>
          <w:spacing w:val="-3"/>
          <w:sz w:val="20"/>
        </w:rPr>
        <w:tab/>
        <w:t>Appendix B</w:t>
      </w:r>
      <w:r w:rsidRPr="002744BA">
        <w:rPr>
          <w:rFonts w:ascii="Arial" w:hAnsi="Arial" w:cs="Arial"/>
          <w:color w:val="000000"/>
          <w:spacing w:val="-3"/>
          <w:sz w:val="20"/>
        </w:rPr>
        <w:tab/>
        <w:t>JB Members list updated</w:t>
      </w:r>
      <w:r w:rsidR="00566401" w:rsidRPr="002744BA">
        <w:rPr>
          <w:rFonts w:ascii="Arial" w:hAnsi="Arial" w:cs="Arial"/>
          <w:color w:val="000000"/>
          <w:spacing w:val="-3"/>
          <w:sz w:val="20"/>
        </w:rPr>
        <w:t>.</w:t>
      </w:r>
    </w:p>
    <w:p w14:paraId="2614B817" w14:textId="77777777" w:rsidR="00BA02F5" w:rsidRPr="002744BA" w:rsidRDefault="00BA02F5" w:rsidP="000915BB">
      <w:pPr>
        <w:tabs>
          <w:tab w:val="left" w:pos="732"/>
          <w:tab w:val="left" w:pos="2835"/>
        </w:tabs>
        <w:jc w:val="both"/>
        <w:rPr>
          <w:rFonts w:ascii="Arial" w:hAnsi="Arial" w:cs="Arial"/>
          <w:color w:val="000000"/>
          <w:spacing w:val="-3"/>
          <w:sz w:val="20"/>
        </w:rPr>
      </w:pPr>
      <w:r w:rsidRPr="002744BA">
        <w:rPr>
          <w:rFonts w:ascii="Arial" w:hAnsi="Arial" w:cs="Arial"/>
          <w:color w:val="000000"/>
          <w:spacing w:val="-3"/>
          <w:sz w:val="20"/>
        </w:rPr>
        <w:tab/>
        <w:t>Appendix E</w:t>
      </w:r>
      <w:r w:rsidRPr="002744BA">
        <w:rPr>
          <w:rFonts w:ascii="Arial" w:hAnsi="Arial" w:cs="Arial"/>
          <w:color w:val="000000"/>
          <w:spacing w:val="-3"/>
          <w:sz w:val="20"/>
        </w:rPr>
        <w:tab/>
        <w:t>JB Chair updated</w:t>
      </w:r>
      <w:r w:rsidR="00566401" w:rsidRPr="002744BA">
        <w:rPr>
          <w:rFonts w:ascii="Arial" w:hAnsi="Arial" w:cs="Arial"/>
          <w:color w:val="000000"/>
          <w:spacing w:val="-3"/>
          <w:sz w:val="20"/>
        </w:rPr>
        <w:t>.</w:t>
      </w:r>
    </w:p>
    <w:p w14:paraId="03E720FA" w14:textId="77777777" w:rsidR="00BA02F5" w:rsidRPr="002744BA" w:rsidRDefault="00BA02F5" w:rsidP="000915BB">
      <w:pPr>
        <w:tabs>
          <w:tab w:val="left" w:pos="732"/>
          <w:tab w:val="left" w:pos="2835"/>
        </w:tabs>
        <w:jc w:val="both"/>
        <w:rPr>
          <w:rFonts w:ascii="Arial" w:hAnsi="Arial" w:cs="Arial"/>
          <w:sz w:val="20"/>
        </w:rPr>
      </w:pPr>
      <w:r w:rsidRPr="002744BA">
        <w:rPr>
          <w:rFonts w:ascii="Arial" w:hAnsi="Arial" w:cs="Arial"/>
          <w:color w:val="000000"/>
          <w:spacing w:val="-3"/>
          <w:sz w:val="20"/>
        </w:rPr>
        <w:tab/>
        <w:t>Appendix G A.2b</w:t>
      </w:r>
      <w:r w:rsidRPr="002744BA">
        <w:rPr>
          <w:rFonts w:ascii="Arial" w:hAnsi="Arial" w:cs="Arial"/>
          <w:color w:val="000000"/>
          <w:spacing w:val="-3"/>
          <w:sz w:val="20"/>
        </w:rPr>
        <w:tab/>
        <w:t>Jury Room equipment updated.</w:t>
      </w:r>
      <w:r w:rsidRPr="002744BA">
        <w:rPr>
          <w:rFonts w:ascii="Arial" w:hAnsi="Arial" w:cs="Arial"/>
          <w:color w:val="000000"/>
          <w:spacing w:val="-3"/>
          <w:sz w:val="20"/>
        </w:rPr>
        <w:tab/>
      </w:r>
      <w:r w:rsidRPr="002744BA">
        <w:rPr>
          <w:rFonts w:ascii="Arial" w:hAnsi="Arial" w:cs="Arial"/>
          <w:color w:val="000000"/>
          <w:spacing w:val="-3"/>
          <w:sz w:val="20"/>
        </w:rPr>
        <w:tab/>
      </w:r>
    </w:p>
    <w:p w14:paraId="54E8D4E6" w14:textId="77777777" w:rsidR="000915BB" w:rsidRPr="002744BA" w:rsidRDefault="00814687" w:rsidP="002343B7">
      <w:pPr>
        <w:tabs>
          <w:tab w:val="left" w:pos="732"/>
          <w:tab w:val="left" w:pos="2835"/>
        </w:tabs>
        <w:jc w:val="both"/>
        <w:rPr>
          <w:rFonts w:ascii="Arial" w:hAnsi="Arial" w:cs="Arial"/>
          <w:color w:val="000000"/>
          <w:spacing w:val="-3"/>
          <w:sz w:val="20"/>
        </w:rPr>
      </w:pPr>
      <w:r w:rsidRPr="002744BA">
        <w:rPr>
          <w:rFonts w:ascii="Arial" w:hAnsi="Arial" w:cs="Arial"/>
          <w:color w:val="000000"/>
          <w:spacing w:val="-3"/>
          <w:sz w:val="20"/>
        </w:rPr>
        <w:tab/>
        <w:t>3.</w:t>
      </w:r>
      <w:r w:rsidR="00BA02F5" w:rsidRPr="002744BA">
        <w:rPr>
          <w:rFonts w:ascii="Arial" w:hAnsi="Arial" w:cs="Arial"/>
          <w:color w:val="000000"/>
          <w:spacing w:val="-3"/>
          <w:sz w:val="20"/>
        </w:rPr>
        <w:t>0</w:t>
      </w:r>
      <w:r w:rsidRPr="002744BA">
        <w:rPr>
          <w:rFonts w:ascii="Arial" w:hAnsi="Arial" w:cs="Arial"/>
          <w:color w:val="000000"/>
          <w:spacing w:val="-3"/>
          <w:sz w:val="20"/>
        </w:rPr>
        <w:tab/>
        <w:t>No rule changes permitted. JB statement added</w:t>
      </w:r>
      <w:r w:rsidR="00566401" w:rsidRPr="002744BA">
        <w:rPr>
          <w:rFonts w:ascii="Arial" w:hAnsi="Arial" w:cs="Arial"/>
          <w:color w:val="000000"/>
          <w:spacing w:val="-3"/>
          <w:sz w:val="20"/>
        </w:rPr>
        <w:t>.</w:t>
      </w:r>
    </w:p>
    <w:p w14:paraId="033C54FC" w14:textId="562EEE1C" w:rsidR="002343B7" w:rsidRPr="002744BA" w:rsidRDefault="002343B7" w:rsidP="002343B7">
      <w:pPr>
        <w:tabs>
          <w:tab w:val="left" w:pos="732"/>
          <w:tab w:val="left" w:pos="2835"/>
        </w:tabs>
        <w:jc w:val="both"/>
        <w:rPr>
          <w:rFonts w:ascii="Arial" w:hAnsi="Arial" w:cs="Arial"/>
          <w:sz w:val="20"/>
        </w:rPr>
      </w:pPr>
    </w:p>
    <w:p w14:paraId="314897F1" w14:textId="77777777" w:rsidR="009A64FA" w:rsidRPr="002744BA" w:rsidRDefault="00AB5546" w:rsidP="002343B7">
      <w:pPr>
        <w:tabs>
          <w:tab w:val="left" w:pos="732"/>
          <w:tab w:val="left" w:pos="2835"/>
        </w:tabs>
        <w:jc w:val="both"/>
        <w:rPr>
          <w:rFonts w:ascii="Arial" w:hAnsi="Arial" w:cs="Arial"/>
          <w:b/>
          <w:bCs/>
          <w:sz w:val="20"/>
          <w:u w:val="single"/>
        </w:rPr>
      </w:pPr>
      <w:r w:rsidRPr="002744BA">
        <w:rPr>
          <w:rFonts w:ascii="Arial" w:hAnsi="Arial" w:cs="Arial"/>
          <w:b/>
          <w:bCs/>
          <w:sz w:val="20"/>
          <w:u w:val="single"/>
        </w:rPr>
        <w:t>2023</w:t>
      </w:r>
    </w:p>
    <w:p w14:paraId="5F81081A" w14:textId="5D7CF43F" w:rsidR="00AB5546" w:rsidRPr="00AE2278" w:rsidRDefault="00746277" w:rsidP="002343B7">
      <w:pPr>
        <w:tabs>
          <w:tab w:val="left" w:pos="732"/>
          <w:tab w:val="left" w:pos="2835"/>
        </w:tabs>
        <w:jc w:val="both"/>
        <w:rPr>
          <w:rFonts w:ascii="Arial" w:hAnsi="Arial" w:cs="Arial"/>
          <w:color w:val="000000"/>
          <w:spacing w:val="-2"/>
          <w:sz w:val="20"/>
        </w:rPr>
      </w:pPr>
      <w:r w:rsidRPr="00AE2278">
        <w:rPr>
          <w:rFonts w:ascii="Arial" w:hAnsi="Arial" w:cs="Arial"/>
          <w:sz w:val="20"/>
        </w:rPr>
        <w:tab/>
        <w:t>Intr</w:t>
      </w:r>
      <w:r w:rsidR="004070CA" w:rsidRPr="00AE2278">
        <w:rPr>
          <w:rFonts w:ascii="Arial" w:hAnsi="Arial" w:cs="Arial"/>
          <w:sz w:val="20"/>
        </w:rPr>
        <w:t>oduction</w:t>
      </w:r>
      <w:r w:rsidRPr="00AE2278">
        <w:rPr>
          <w:rFonts w:ascii="Arial" w:hAnsi="Arial" w:cs="Arial"/>
          <w:color w:val="000000"/>
          <w:spacing w:val="-2"/>
          <w:sz w:val="20"/>
        </w:rPr>
        <w:t xml:space="preserve"> </w:t>
      </w:r>
      <w:r w:rsidRPr="00AE2278">
        <w:rPr>
          <w:rFonts w:ascii="Arial" w:hAnsi="Arial" w:cs="Arial"/>
          <w:color w:val="000000"/>
          <w:spacing w:val="-2"/>
          <w:sz w:val="20"/>
        </w:rPr>
        <w:tab/>
      </w:r>
      <w:r w:rsidRPr="00AE2278">
        <w:rPr>
          <w:rFonts w:ascii="Arial" w:hAnsi="Arial" w:cs="Arial"/>
          <w:color w:val="000000"/>
          <w:spacing w:val="-2"/>
          <w:sz w:val="20"/>
        </w:rPr>
        <w:tab/>
        <w:t>FAI Disciplinary Code</w:t>
      </w:r>
      <w:r w:rsidR="00862ADE" w:rsidRPr="00AE2278">
        <w:rPr>
          <w:rFonts w:ascii="Arial" w:hAnsi="Arial" w:cs="Arial"/>
          <w:color w:val="000000"/>
          <w:spacing w:val="-2"/>
          <w:sz w:val="20"/>
        </w:rPr>
        <w:tab/>
      </w:r>
      <w:r w:rsidR="00AE2278">
        <w:rPr>
          <w:rFonts w:ascii="Arial" w:hAnsi="Arial" w:cs="Arial"/>
          <w:color w:val="000000"/>
          <w:spacing w:val="-2"/>
          <w:sz w:val="20"/>
        </w:rPr>
        <w:tab/>
      </w:r>
      <w:r w:rsidR="00AE2278">
        <w:rPr>
          <w:rFonts w:ascii="Arial" w:hAnsi="Arial" w:cs="Arial"/>
          <w:color w:val="000000"/>
          <w:spacing w:val="-2"/>
          <w:sz w:val="20"/>
        </w:rPr>
        <w:tab/>
      </w:r>
      <w:r w:rsidR="00862ADE" w:rsidRPr="00AE2278">
        <w:rPr>
          <w:rFonts w:ascii="Arial" w:hAnsi="Arial" w:cs="Arial"/>
          <w:color w:val="000000"/>
          <w:spacing w:val="-2"/>
          <w:sz w:val="20"/>
        </w:rPr>
        <w:t>Addition</w:t>
      </w:r>
    </w:p>
    <w:p w14:paraId="59530833" w14:textId="3B04FD90" w:rsidR="009A64FA" w:rsidRPr="002744BA" w:rsidRDefault="009A64FA" w:rsidP="009A64FA">
      <w:pPr>
        <w:tabs>
          <w:tab w:val="left" w:pos="732"/>
          <w:tab w:val="left" w:pos="2835"/>
        </w:tabs>
        <w:jc w:val="both"/>
        <w:rPr>
          <w:rFonts w:ascii="Arial" w:hAnsi="Arial" w:cs="Arial"/>
          <w:spacing w:val="-3"/>
          <w:sz w:val="20"/>
        </w:rPr>
      </w:pPr>
      <w:r w:rsidRPr="002744BA">
        <w:rPr>
          <w:rFonts w:ascii="Arial" w:hAnsi="Arial" w:cs="Arial"/>
          <w:color w:val="000000"/>
          <w:spacing w:val="-3"/>
          <w:sz w:val="20"/>
        </w:rPr>
        <w:tab/>
      </w:r>
      <w:r w:rsidRPr="002744BA">
        <w:rPr>
          <w:rFonts w:ascii="Arial" w:hAnsi="Arial" w:cs="Arial"/>
          <w:spacing w:val="-3"/>
          <w:sz w:val="20"/>
        </w:rPr>
        <w:t>1.4. INITIAL APPLICATION PROCEDURES</w:t>
      </w:r>
      <w:r w:rsidRPr="002744BA">
        <w:rPr>
          <w:rFonts w:ascii="Arial" w:hAnsi="Arial" w:cs="Arial"/>
          <w:color w:val="000000"/>
          <w:spacing w:val="-3"/>
          <w:sz w:val="20"/>
        </w:rPr>
        <w:tab/>
      </w:r>
      <w:r w:rsidR="00AE2278">
        <w:rPr>
          <w:rFonts w:ascii="Arial" w:hAnsi="Arial" w:cs="Arial"/>
          <w:color w:val="000000"/>
          <w:spacing w:val="-3"/>
          <w:sz w:val="20"/>
        </w:rPr>
        <w:tab/>
      </w:r>
      <w:r w:rsidR="00AE2278">
        <w:rPr>
          <w:rFonts w:ascii="Arial" w:hAnsi="Arial" w:cs="Arial"/>
          <w:color w:val="000000"/>
          <w:spacing w:val="-3"/>
          <w:sz w:val="20"/>
        </w:rPr>
        <w:tab/>
      </w:r>
      <w:r w:rsidRPr="002744BA">
        <w:rPr>
          <w:rFonts w:ascii="Arial" w:hAnsi="Arial" w:cs="Arial"/>
          <w:spacing w:val="-3"/>
          <w:sz w:val="20"/>
        </w:rPr>
        <w:t xml:space="preserve">Updated </w:t>
      </w:r>
      <w:r w:rsidR="00746277" w:rsidRPr="002744BA">
        <w:rPr>
          <w:rFonts w:ascii="Arial" w:hAnsi="Arial" w:cs="Arial"/>
          <w:spacing w:val="-3"/>
          <w:sz w:val="20"/>
        </w:rPr>
        <w:t xml:space="preserve">        </w:t>
      </w:r>
    </w:p>
    <w:p w14:paraId="4065DE8C" w14:textId="77777777" w:rsidR="00AE2278" w:rsidRDefault="009A64FA" w:rsidP="00AE2278">
      <w:pPr>
        <w:tabs>
          <w:tab w:val="left" w:pos="732"/>
          <w:tab w:val="left" w:pos="2835"/>
        </w:tabs>
        <w:jc w:val="both"/>
        <w:rPr>
          <w:rFonts w:ascii="Arial" w:hAnsi="Arial" w:cs="Arial"/>
          <w:bCs/>
          <w:spacing w:val="-2"/>
          <w:sz w:val="20"/>
        </w:rPr>
      </w:pPr>
      <w:r w:rsidRPr="002744BA">
        <w:rPr>
          <w:rFonts w:ascii="Arial" w:hAnsi="Arial" w:cs="Arial"/>
          <w:spacing w:val="-3"/>
          <w:sz w:val="20"/>
        </w:rPr>
        <w:tab/>
      </w:r>
      <w:r w:rsidR="00746277" w:rsidRPr="002744BA">
        <w:rPr>
          <w:rFonts w:ascii="Arial" w:hAnsi="Arial" w:cs="Arial"/>
          <w:bCs/>
          <w:spacing w:val="-2"/>
          <w:sz w:val="20"/>
        </w:rPr>
        <w:t>Sporting Codes and rules and regulations</w:t>
      </w:r>
      <w:r w:rsidR="00746277" w:rsidRPr="002744BA">
        <w:rPr>
          <w:rFonts w:ascii="Arial" w:hAnsi="Arial" w:cs="Arial"/>
          <w:bCs/>
          <w:spacing w:val="-2"/>
          <w:sz w:val="20"/>
        </w:rPr>
        <w:tab/>
      </w:r>
      <w:r w:rsidR="00AE2278">
        <w:rPr>
          <w:rFonts w:ascii="Arial" w:hAnsi="Arial" w:cs="Arial"/>
          <w:bCs/>
          <w:spacing w:val="-2"/>
          <w:sz w:val="20"/>
        </w:rPr>
        <w:tab/>
      </w:r>
      <w:r w:rsidR="00AE2278">
        <w:rPr>
          <w:rFonts w:ascii="Arial" w:hAnsi="Arial" w:cs="Arial"/>
          <w:bCs/>
          <w:spacing w:val="-2"/>
          <w:sz w:val="20"/>
        </w:rPr>
        <w:tab/>
      </w:r>
      <w:r w:rsidR="00746277" w:rsidRPr="002744BA">
        <w:rPr>
          <w:rFonts w:ascii="Arial" w:hAnsi="Arial" w:cs="Arial"/>
          <w:bCs/>
          <w:spacing w:val="-2"/>
          <w:sz w:val="20"/>
        </w:rPr>
        <w:t xml:space="preserve">Updated according to </w:t>
      </w:r>
      <w:r w:rsidRPr="002744BA">
        <w:rPr>
          <w:rFonts w:ascii="Arial" w:hAnsi="Arial" w:cs="Arial"/>
          <w:bCs/>
          <w:spacing w:val="-2"/>
          <w:sz w:val="20"/>
        </w:rPr>
        <w:t xml:space="preserve">recent </w:t>
      </w:r>
    </w:p>
    <w:p w14:paraId="4231DAAB" w14:textId="4EA2B8A0" w:rsidR="00AE2278" w:rsidRDefault="00AE2278" w:rsidP="00AE2278">
      <w:pPr>
        <w:tabs>
          <w:tab w:val="left" w:pos="732"/>
          <w:tab w:val="left" w:pos="2835"/>
        </w:tabs>
        <w:jc w:val="both"/>
        <w:rPr>
          <w:rFonts w:ascii="Arial" w:hAnsi="Arial" w:cs="Arial"/>
          <w:bCs/>
          <w:spacing w:val="-2"/>
          <w:sz w:val="20"/>
        </w:rPr>
      </w:pP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sidR="009A64FA" w:rsidRPr="002744BA">
        <w:rPr>
          <w:rFonts w:ascii="Arial" w:hAnsi="Arial" w:cs="Arial"/>
          <w:bCs/>
          <w:spacing w:val="-2"/>
          <w:sz w:val="20"/>
        </w:rPr>
        <w:t>change</w:t>
      </w:r>
    </w:p>
    <w:p w14:paraId="199DF59E" w14:textId="77777777" w:rsidR="00AE2278" w:rsidRDefault="005968D8" w:rsidP="00AE2278">
      <w:pPr>
        <w:tabs>
          <w:tab w:val="left" w:pos="732"/>
          <w:tab w:val="left" w:pos="2835"/>
        </w:tabs>
        <w:jc w:val="both"/>
        <w:rPr>
          <w:rFonts w:ascii="Arial" w:hAnsi="Arial" w:cs="Arial"/>
          <w:bCs/>
          <w:spacing w:val="-2"/>
          <w:sz w:val="20"/>
        </w:rPr>
      </w:pPr>
      <w:r w:rsidRPr="002744BA">
        <w:rPr>
          <w:rFonts w:ascii="Arial" w:hAnsi="Arial" w:cs="Arial"/>
          <w:bCs/>
          <w:spacing w:val="-2"/>
          <w:sz w:val="20"/>
        </w:rPr>
        <w:tab/>
      </w:r>
      <w:r w:rsidRPr="002744BA">
        <w:rPr>
          <w:rFonts w:ascii="Arial" w:hAnsi="Arial" w:cs="Arial"/>
          <w:bCs/>
          <w:spacing w:val="-3"/>
          <w:sz w:val="20"/>
        </w:rPr>
        <w:t>3.1. THE FUNCTIONS OF THE JURY DURING THE EVENT</w:t>
      </w:r>
      <w:r w:rsidR="00AE2278">
        <w:rPr>
          <w:rFonts w:ascii="Arial" w:hAnsi="Arial" w:cs="Arial"/>
          <w:bCs/>
          <w:spacing w:val="-2"/>
          <w:sz w:val="20"/>
        </w:rPr>
        <w:tab/>
      </w:r>
      <w:r w:rsidR="009A64FA" w:rsidRPr="002744BA">
        <w:rPr>
          <w:rFonts w:ascii="Arial" w:hAnsi="Arial" w:cs="Arial"/>
          <w:bCs/>
          <w:spacing w:val="-2"/>
          <w:sz w:val="20"/>
        </w:rPr>
        <w:t>Jury right</w:t>
      </w:r>
      <w:r w:rsidR="00862ADE" w:rsidRPr="002744BA">
        <w:rPr>
          <w:rFonts w:ascii="Arial" w:hAnsi="Arial" w:cs="Arial"/>
          <w:bCs/>
          <w:spacing w:val="-2"/>
          <w:sz w:val="20"/>
        </w:rPr>
        <w:t xml:space="preserve"> </w:t>
      </w:r>
      <w:r w:rsidR="009A64FA" w:rsidRPr="002744BA">
        <w:rPr>
          <w:rFonts w:ascii="Arial" w:hAnsi="Arial" w:cs="Arial"/>
          <w:bCs/>
          <w:spacing w:val="-2"/>
          <w:sz w:val="20"/>
        </w:rPr>
        <w:t>to stop or terminat</w:t>
      </w:r>
      <w:r w:rsidR="00862ADE" w:rsidRPr="002744BA">
        <w:rPr>
          <w:rFonts w:ascii="Arial" w:hAnsi="Arial" w:cs="Arial"/>
          <w:bCs/>
          <w:spacing w:val="-2"/>
          <w:sz w:val="20"/>
        </w:rPr>
        <w:t xml:space="preserve">e </w:t>
      </w:r>
    </w:p>
    <w:p w14:paraId="7754BD2D" w14:textId="156D36A1" w:rsidR="009A64FA" w:rsidRPr="002744BA" w:rsidRDefault="00AE2278" w:rsidP="00AE2278">
      <w:pPr>
        <w:tabs>
          <w:tab w:val="left" w:pos="732"/>
          <w:tab w:val="left" w:pos="2835"/>
        </w:tabs>
        <w:jc w:val="both"/>
        <w:rPr>
          <w:rFonts w:ascii="Arial" w:hAnsi="Arial" w:cs="Arial"/>
          <w:bCs/>
          <w:spacing w:val="-2"/>
          <w:sz w:val="20"/>
        </w:rPr>
      </w:pP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Pr>
          <w:rFonts w:ascii="Arial" w:hAnsi="Arial" w:cs="Arial"/>
          <w:bCs/>
          <w:spacing w:val="-2"/>
          <w:sz w:val="20"/>
        </w:rPr>
        <w:tab/>
      </w:r>
      <w:r w:rsidR="009A64FA" w:rsidRPr="002744BA">
        <w:rPr>
          <w:rFonts w:ascii="Arial" w:hAnsi="Arial" w:cs="Arial"/>
          <w:bCs/>
          <w:spacing w:val="-2"/>
          <w:sz w:val="20"/>
        </w:rPr>
        <w:t>updated</w:t>
      </w:r>
    </w:p>
    <w:p w14:paraId="7F36D76E" w14:textId="6F929FD9" w:rsidR="00746277" w:rsidRPr="002744BA" w:rsidRDefault="009A64FA" w:rsidP="00C55E2E">
      <w:pPr>
        <w:tabs>
          <w:tab w:val="left" w:pos="732"/>
          <w:tab w:val="left" w:pos="2835"/>
        </w:tabs>
        <w:jc w:val="both"/>
        <w:rPr>
          <w:rFonts w:ascii="Arial" w:hAnsi="Arial" w:cs="Arial"/>
          <w:color w:val="000000"/>
          <w:spacing w:val="-3"/>
          <w:sz w:val="20"/>
        </w:rPr>
      </w:pPr>
      <w:r w:rsidRPr="002744BA">
        <w:rPr>
          <w:rFonts w:ascii="Arial" w:hAnsi="Arial" w:cs="Arial"/>
          <w:color w:val="000000"/>
          <w:spacing w:val="-3"/>
          <w:sz w:val="20"/>
        </w:rPr>
        <w:tab/>
      </w:r>
      <w:r w:rsidRPr="002744BA">
        <w:rPr>
          <w:rFonts w:ascii="Arial" w:hAnsi="Arial" w:cs="Arial"/>
          <w:spacing w:val="-3"/>
          <w:sz w:val="20"/>
        </w:rPr>
        <w:t xml:space="preserve">Appendix B </w:t>
      </w:r>
      <w:r w:rsidR="00AE2278">
        <w:rPr>
          <w:rFonts w:ascii="Arial" w:hAnsi="Arial" w:cs="Arial"/>
          <w:spacing w:val="-3"/>
          <w:sz w:val="20"/>
        </w:rPr>
        <w:tab/>
      </w:r>
      <w:r w:rsidRPr="002744BA">
        <w:rPr>
          <w:rFonts w:ascii="Arial" w:hAnsi="Arial" w:cs="Arial"/>
          <w:spacing w:val="-3"/>
          <w:sz w:val="20"/>
        </w:rPr>
        <w:t>The CIA JURY BOARD</w:t>
      </w:r>
      <w:r w:rsidRPr="002744BA">
        <w:rPr>
          <w:rFonts w:ascii="Arial" w:hAnsi="Arial" w:cs="Arial"/>
          <w:spacing w:val="-3"/>
          <w:sz w:val="20"/>
        </w:rPr>
        <w:tab/>
      </w:r>
      <w:r w:rsidRPr="002744BA">
        <w:rPr>
          <w:rFonts w:ascii="Arial" w:hAnsi="Arial" w:cs="Arial"/>
          <w:color w:val="000000"/>
          <w:spacing w:val="-3"/>
          <w:sz w:val="20"/>
        </w:rPr>
        <w:tab/>
      </w:r>
      <w:r w:rsidR="00AE2278">
        <w:rPr>
          <w:rFonts w:ascii="Arial" w:hAnsi="Arial" w:cs="Arial"/>
          <w:color w:val="000000"/>
          <w:spacing w:val="-3"/>
          <w:sz w:val="20"/>
        </w:rPr>
        <w:tab/>
      </w:r>
      <w:r w:rsidRPr="002744BA">
        <w:rPr>
          <w:rFonts w:ascii="Arial" w:hAnsi="Arial" w:cs="Arial"/>
          <w:color w:val="000000"/>
          <w:spacing w:val="-3"/>
          <w:sz w:val="20"/>
        </w:rPr>
        <w:t>Contact procedure updated</w:t>
      </w:r>
    </w:p>
    <w:p w14:paraId="454D314A" w14:textId="77A1E419" w:rsidR="00AE2278" w:rsidRDefault="00C55E2E" w:rsidP="00862ADE">
      <w:pPr>
        <w:ind w:left="720"/>
        <w:jc w:val="both"/>
        <w:rPr>
          <w:rFonts w:ascii="Arial" w:hAnsi="Arial" w:cs="Arial"/>
          <w:bCs/>
          <w:spacing w:val="-3"/>
          <w:sz w:val="20"/>
        </w:rPr>
      </w:pPr>
      <w:r w:rsidRPr="002744BA">
        <w:rPr>
          <w:rFonts w:ascii="Arial" w:hAnsi="Arial" w:cs="Arial"/>
          <w:bCs/>
          <w:spacing w:val="-3"/>
          <w:sz w:val="20"/>
        </w:rPr>
        <w:t>A</w:t>
      </w:r>
      <w:r w:rsidR="002F6B79" w:rsidRPr="002744BA">
        <w:rPr>
          <w:rFonts w:ascii="Arial" w:hAnsi="Arial" w:cs="Arial"/>
          <w:bCs/>
          <w:spacing w:val="-3"/>
          <w:sz w:val="20"/>
        </w:rPr>
        <w:t>ppendix</w:t>
      </w:r>
      <w:r w:rsidRPr="002744BA">
        <w:rPr>
          <w:rFonts w:ascii="Arial" w:hAnsi="Arial" w:cs="Arial"/>
          <w:bCs/>
          <w:spacing w:val="-3"/>
          <w:sz w:val="20"/>
        </w:rPr>
        <w:t xml:space="preserve"> C</w:t>
      </w:r>
      <w:r w:rsidRPr="002744BA">
        <w:rPr>
          <w:rFonts w:ascii="Arial" w:hAnsi="Arial" w:cs="Arial"/>
          <w:bCs/>
          <w:sz w:val="20"/>
        </w:rPr>
        <w:t xml:space="preserve"> </w:t>
      </w:r>
      <w:r w:rsidR="00AE2278">
        <w:rPr>
          <w:rFonts w:ascii="Arial" w:hAnsi="Arial" w:cs="Arial"/>
          <w:bCs/>
          <w:sz w:val="20"/>
        </w:rPr>
        <w:tab/>
      </w:r>
      <w:r w:rsidR="00AE2278">
        <w:rPr>
          <w:rFonts w:ascii="Arial" w:hAnsi="Arial" w:cs="Arial"/>
          <w:bCs/>
          <w:sz w:val="20"/>
        </w:rPr>
        <w:tab/>
      </w:r>
      <w:r w:rsidRPr="002744BA">
        <w:rPr>
          <w:rFonts w:ascii="Arial" w:hAnsi="Arial" w:cs="Arial"/>
          <w:bCs/>
          <w:spacing w:val="-3"/>
          <w:sz w:val="20"/>
        </w:rPr>
        <w:t xml:space="preserve">INTERNATIONAL JUROR </w:t>
      </w:r>
      <w:r w:rsidR="00AE2278">
        <w:rPr>
          <w:rFonts w:ascii="Arial" w:hAnsi="Arial" w:cs="Arial"/>
          <w:bCs/>
          <w:spacing w:val="-3"/>
          <w:sz w:val="20"/>
        </w:rPr>
        <w:t>–</w:t>
      </w:r>
      <w:r w:rsidRPr="002744BA">
        <w:rPr>
          <w:rFonts w:ascii="Arial" w:hAnsi="Arial" w:cs="Arial"/>
          <w:bCs/>
          <w:spacing w:val="-3"/>
          <w:sz w:val="20"/>
        </w:rPr>
        <w:t xml:space="preserve"> </w:t>
      </w:r>
    </w:p>
    <w:p w14:paraId="7B4AB106" w14:textId="77777777" w:rsidR="00AE2278" w:rsidRDefault="00C55E2E" w:rsidP="00AE2278">
      <w:pPr>
        <w:ind w:left="2160" w:firstLine="720"/>
        <w:jc w:val="both"/>
        <w:rPr>
          <w:rFonts w:ascii="Arial" w:hAnsi="Arial" w:cs="Arial"/>
          <w:bCs/>
          <w:spacing w:val="-3"/>
          <w:sz w:val="20"/>
        </w:rPr>
      </w:pPr>
      <w:r w:rsidRPr="002744BA">
        <w:rPr>
          <w:rFonts w:ascii="Arial" w:hAnsi="Arial" w:cs="Arial"/>
          <w:bCs/>
          <w:spacing w:val="-3"/>
          <w:sz w:val="20"/>
        </w:rPr>
        <w:t xml:space="preserve">QUALIFICATION LEVELS AND </w:t>
      </w:r>
    </w:p>
    <w:p w14:paraId="4FCA10F6" w14:textId="2A8C232A" w:rsidR="00C55E2E" w:rsidRPr="002744BA" w:rsidRDefault="00C55E2E" w:rsidP="00AE2278">
      <w:pPr>
        <w:ind w:left="2880"/>
        <w:jc w:val="both"/>
        <w:rPr>
          <w:rFonts w:ascii="Arial" w:hAnsi="Arial" w:cs="Arial"/>
          <w:b/>
          <w:spacing w:val="-3"/>
          <w:sz w:val="20"/>
        </w:rPr>
      </w:pPr>
      <w:r w:rsidRPr="002744BA">
        <w:rPr>
          <w:rFonts w:ascii="Arial" w:hAnsi="Arial" w:cs="Arial"/>
          <w:bCs/>
          <w:spacing w:val="-3"/>
          <w:sz w:val="20"/>
        </w:rPr>
        <w:t>CRITERI</w:t>
      </w:r>
      <w:r w:rsidR="00862ADE" w:rsidRPr="002744BA">
        <w:rPr>
          <w:rFonts w:ascii="Arial" w:hAnsi="Arial" w:cs="Arial"/>
          <w:bCs/>
          <w:spacing w:val="-3"/>
          <w:sz w:val="20"/>
        </w:rPr>
        <w:t>A</w:t>
      </w:r>
      <w:r w:rsidR="00862ADE" w:rsidRPr="002744BA">
        <w:rPr>
          <w:rFonts w:ascii="Arial" w:hAnsi="Arial" w:cs="Arial"/>
          <w:b/>
          <w:spacing w:val="-3"/>
          <w:sz w:val="20"/>
        </w:rPr>
        <w:tab/>
      </w:r>
      <w:r w:rsidR="00AE2278">
        <w:rPr>
          <w:rFonts w:ascii="Arial" w:hAnsi="Arial" w:cs="Arial"/>
          <w:b/>
          <w:spacing w:val="-3"/>
          <w:sz w:val="20"/>
        </w:rPr>
        <w:tab/>
      </w:r>
      <w:r w:rsidR="00AE2278">
        <w:rPr>
          <w:rFonts w:ascii="Arial" w:hAnsi="Arial" w:cs="Arial"/>
          <w:b/>
          <w:spacing w:val="-3"/>
          <w:sz w:val="20"/>
        </w:rPr>
        <w:tab/>
      </w:r>
      <w:r w:rsidR="00AE2278">
        <w:rPr>
          <w:rFonts w:ascii="Arial" w:hAnsi="Arial" w:cs="Arial"/>
          <w:b/>
          <w:spacing w:val="-3"/>
          <w:sz w:val="20"/>
        </w:rPr>
        <w:tab/>
      </w:r>
      <w:r w:rsidRPr="002744BA">
        <w:rPr>
          <w:rFonts w:ascii="Arial" w:hAnsi="Arial" w:cs="Arial"/>
          <w:bCs/>
          <w:spacing w:val="-3"/>
          <w:sz w:val="20"/>
        </w:rPr>
        <w:t>updated</w:t>
      </w:r>
    </w:p>
    <w:p w14:paraId="617581F0" w14:textId="5D2DBD73" w:rsidR="00F20402" w:rsidRPr="002744BA" w:rsidRDefault="006724AC" w:rsidP="005968D8">
      <w:pPr>
        <w:ind w:firstLine="720"/>
        <w:jc w:val="both"/>
        <w:rPr>
          <w:rFonts w:ascii="Arial" w:hAnsi="Arial" w:cs="Arial"/>
          <w:bCs/>
          <w:sz w:val="20"/>
        </w:rPr>
      </w:pPr>
      <w:r w:rsidRPr="002744BA">
        <w:rPr>
          <w:rFonts w:ascii="Arial" w:hAnsi="Arial" w:cs="Arial"/>
          <w:bCs/>
          <w:sz w:val="20"/>
        </w:rPr>
        <w:t>A</w:t>
      </w:r>
      <w:r w:rsidR="002F6B79" w:rsidRPr="002744BA">
        <w:rPr>
          <w:rFonts w:ascii="Arial" w:hAnsi="Arial" w:cs="Arial"/>
          <w:bCs/>
          <w:sz w:val="20"/>
        </w:rPr>
        <w:t>ppendix</w:t>
      </w:r>
      <w:r w:rsidRPr="002744BA">
        <w:rPr>
          <w:rFonts w:ascii="Arial" w:hAnsi="Arial" w:cs="Arial"/>
          <w:bCs/>
          <w:sz w:val="20"/>
        </w:rPr>
        <w:t xml:space="preserve"> G</w:t>
      </w:r>
      <w:r w:rsidR="00862ADE" w:rsidRPr="002744BA">
        <w:rPr>
          <w:rFonts w:ascii="Arial" w:hAnsi="Arial" w:cs="Arial"/>
          <w:bCs/>
          <w:sz w:val="20"/>
        </w:rPr>
        <w:tab/>
      </w:r>
      <w:r w:rsidRPr="002744BA">
        <w:rPr>
          <w:rFonts w:ascii="Arial" w:hAnsi="Arial" w:cs="Arial"/>
          <w:bCs/>
          <w:sz w:val="20"/>
        </w:rPr>
        <w:t xml:space="preserve"> </w:t>
      </w:r>
      <w:r w:rsidR="00AE2278">
        <w:rPr>
          <w:rFonts w:ascii="Arial" w:hAnsi="Arial" w:cs="Arial"/>
          <w:bCs/>
          <w:sz w:val="20"/>
        </w:rPr>
        <w:tab/>
      </w:r>
      <w:r w:rsidRPr="002744BA">
        <w:rPr>
          <w:rFonts w:ascii="Arial" w:hAnsi="Arial" w:cs="Arial"/>
          <w:bCs/>
          <w:sz w:val="20"/>
        </w:rPr>
        <w:t xml:space="preserve">JURY PRESIDENT's CHECK-LIST </w:t>
      </w:r>
    </w:p>
    <w:p w14:paraId="76FAF830" w14:textId="7740476D" w:rsidR="00AE2278" w:rsidRDefault="00F20402" w:rsidP="00AE2278">
      <w:pPr>
        <w:ind w:left="2160" w:firstLine="720"/>
        <w:jc w:val="both"/>
        <w:rPr>
          <w:rFonts w:ascii="Arial" w:hAnsi="Arial" w:cs="Arial"/>
          <w:bCs/>
          <w:spacing w:val="-2"/>
          <w:sz w:val="20"/>
        </w:rPr>
      </w:pPr>
      <w:bookmarkStart w:id="4" w:name="_Hlk165904118"/>
      <w:r w:rsidRPr="002744BA">
        <w:rPr>
          <w:rFonts w:ascii="Arial" w:hAnsi="Arial" w:cs="Arial"/>
          <w:bCs/>
          <w:spacing w:val="-3"/>
          <w:sz w:val="20"/>
        </w:rPr>
        <w:t>A. BEFORE THE GENERAL BRIEFING</w:t>
      </w:r>
      <w:r w:rsidRPr="002744BA">
        <w:rPr>
          <w:rFonts w:ascii="Arial" w:hAnsi="Arial" w:cs="Arial"/>
          <w:bCs/>
          <w:spacing w:val="-3"/>
          <w:sz w:val="20"/>
        </w:rPr>
        <w:tab/>
      </w:r>
      <w:r w:rsidR="006724AC" w:rsidRPr="002744BA">
        <w:rPr>
          <w:rFonts w:ascii="Arial" w:hAnsi="Arial" w:cs="Arial"/>
          <w:bCs/>
          <w:sz w:val="20"/>
        </w:rPr>
        <w:t xml:space="preserve">Arrangements for </w:t>
      </w:r>
      <w:r w:rsidR="006724AC" w:rsidRPr="002744BA">
        <w:rPr>
          <w:rFonts w:ascii="Arial" w:hAnsi="Arial" w:cs="Arial"/>
          <w:bCs/>
          <w:spacing w:val="-2"/>
          <w:sz w:val="20"/>
        </w:rPr>
        <w:t>CIA Nation</w:t>
      </w:r>
    </w:p>
    <w:p w14:paraId="15D41D39" w14:textId="47168CC7" w:rsidR="0081148B" w:rsidRPr="002744BA" w:rsidRDefault="006724AC" w:rsidP="00AE2278">
      <w:pPr>
        <w:ind w:left="3600" w:firstLine="720"/>
        <w:jc w:val="both"/>
        <w:rPr>
          <w:rFonts w:ascii="Arial" w:hAnsi="Arial" w:cs="Arial"/>
          <w:bCs/>
          <w:sz w:val="20"/>
        </w:rPr>
      </w:pPr>
      <w:r w:rsidRPr="002744BA">
        <w:rPr>
          <w:rFonts w:ascii="Arial" w:hAnsi="Arial" w:cs="Arial"/>
          <w:bCs/>
          <w:spacing w:val="-2"/>
          <w:sz w:val="20"/>
        </w:rPr>
        <w:t xml:space="preserve"> </w:t>
      </w:r>
      <w:r w:rsidR="00AE2278">
        <w:rPr>
          <w:rFonts w:ascii="Arial" w:hAnsi="Arial" w:cs="Arial"/>
          <w:bCs/>
          <w:spacing w:val="-2"/>
          <w:sz w:val="20"/>
        </w:rPr>
        <w:tab/>
      </w:r>
      <w:r w:rsidR="00AE2278">
        <w:rPr>
          <w:rFonts w:ascii="Arial" w:hAnsi="Arial" w:cs="Arial"/>
          <w:bCs/>
          <w:spacing w:val="-2"/>
          <w:sz w:val="20"/>
        </w:rPr>
        <w:tab/>
      </w:r>
      <w:r w:rsidR="00AE2278">
        <w:rPr>
          <w:rFonts w:ascii="Arial" w:hAnsi="Arial" w:cs="Arial"/>
          <w:bCs/>
          <w:spacing w:val="-2"/>
          <w:sz w:val="20"/>
        </w:rPr>
        <w:tab/>
      </w:r>
      <w:r w:rsidRPr="002744BA">
        <w:rPr>
          <w:rFonts w:ascii="Arial" w:hAnsi="Arial" w:cs="Arial"/>
          <w:bCs/>
          <w:spacing w:val="-2"/>
          <w:sz w:val="20"/>
        </w:rPr>
        <w:t>Awards</w:t>
      </w:r>
    </w:p>
    <w:p w14:paraId="23DBC877" w14:textId="5BD04730" w:rsidR="006724AC" w:rsidRPr="002744BA" w:rsidRDefault="006724AC" w:rsidP="00AE2278">
      <w:pPr>
        <w:ind w:left="2160" w:firstLine="720"/>
        <w:jc w:val="both"/>
        <w:rPr>
          <w:rFonts w:ascii="Arial" w:hAnsi="Arial" w:cs="Arial"/>
          <w:bCs/>
          <w:spacing w:val="-3"/>
          <w:sz w:val="20"/>
        </w:rPr>
      </w:pPr>
      <w:r w:rsidRPr="002744BA">
        <w:rPr>
          <w:rFonts w:ascii="Arial" w:hAnsi="Arial" w:cs="Arial"/>
          <w:bCs/>
          <w:spacing w:val="-3"/>
          <w:sz w:val="20"/>
        </w:rPr>
        <w:t>D. AFTER THE EVENT</w:t>
      </w:r>
      <w:r w:rsidRPr="002744BA">
        <w:rPr>
          <w:rFonts w:ascii="Arial" w:hAnsi="Arial" w:cs="Arial"/>
          <w:bCs/>
          <w:spacing w:val="-3"/>
          <w:sz w:val="20"/>
        </w:rPr>
        <w:tab/>
      </w:r>
      <w:r w:rsidR="00AE2278">
        <w:rPr>
          <w:rFonts w:ascii="Arial" w:hAnsi="Arial" w:cs="Arial"/>
          <w:bCs/>
          <w:spacing w:val="-3"/>
          <w:sz w:val="20"/>
        </w:rPr>
        <w:tab/>
      </w:r>
      <w:r w:rsidR="00AE2278">
        <w:rPr>
          <w:rFonts w:ascii="Arial" w:hAnsi="Arial" w:cs="Arial"/>
          <w:bCs/>
          <w:spacing w:val="-3"/>
          <w:sz w:val="20"/>
        </w:rPr>
        <w:tab/>
      </w:r>
      <w:r w:rsidRPr="002744BA">
        <w:rPr>
          <w:rFonts w:ascii="Arial" w:hAnsi="Arial" w:cs="Arial"/>
          <w:bCs/>
          <w:spacing w:val="-3"/>
          <w:sz w:val="20"/>
        </w:rPr>
        <w:t>Reports</w:t>
      </w:r>
      <w:r w:rsidRPr="002744BA">
        <w:rPr>
          <w:rFonts w:ascii="Arial" w:hAnsi="Arial" w:cs="Arial"/>
          <w:bCs/>
          <w:spacing w:val="-3"/>
          <w:sz w:val="20"/>
        </w:rPr>
        <w:tab/>
        <w:t>Update</w:t>
      </w:r>
    </w:p>
    <w:p w14:paraId="368DA8D5" w14:textId="77777777" w:rsidR="00936974" w:rsidRPr="002744BA" w:rsidRDefault="00936974" w:rsidP="00862ADE">
      <w:pPr>
        <w:ind w:left="720" w:firstLine="720"/>
        <w:jc w:val="both"/>
        <w:rPr>
          <w:rFonts w:ascii="Arial" w:hAnsi="Arial" w:cs="Arial"/>
          <w:bCs/>
          <w:spacing w:val="-3"/>
          <w:sz w:val="20"/>
        </w:rPr>
      </w:pPr>
    </w:p>
    <w:p w14:paraId="6DED4C09" w14:textId="77777777" w:rsidR="005271B1" w:rsidRDefault="005271B1">
      <w:pPr>
        <w:suppressAutoHyphens w:val="0"/>
        <w:rPr>
          <w:rFonts w:ascii="Arial" w:hAnsi="Arial" w:cs="Arial"/>
          <w:b/>
          <w:bCs/>
          <w:noProof/>
          <w:sz w:val="20"/>
          <w:u w:val="single"/>
        </w:rPr>
      </w:pPr>
      <w:r>
        <w:rPr>
          <w:rFonts w:ascii="Arial" w:hAnsi="Arial" w:cs="Arial"/>
          <w:b/>
          <w:bCs/>
          <w:noProof/>
          <w:sz w:val="20"/>
          <w:u w:val="single"/>
        </w:rPr>
        <w:br w:type="page"/>
      </w:r>
    </w:p>
    <w:p w14:paraId="384386C3" w14:textId="18549AC1" w:rsidR="005271B1" w:rsidRPr="005271B1" w:rsidRDefault="005271B1" w:rsidP="005271B1">
      <w:pPr>
        <w:jc w:val="both"/>
        <w:rPr>
          <w:rFonts w:ascii="Arial" w:hAnsi="Arial" w:cs="Arial"/>
          <w:b/>
          <w:bCs/>
          <w:noProof/>
          <w:sz w:val="20"/>
          <w:u w:val="single"/>
        </w:rPr>
      </w:pPr>
      <w:r w:rsidRPr="005271B1">
        <w:rPr>
          <w:rFonts w:ascii="Arial" w:hAnsi="Arial" w:cs="Arial"/>
          <w:b/>
          <w:bCs/>
          <w:noProof/>
          <w:sz w:val="20"/>
          <w:u w:val="single"/>
        </w:rPr>
        <w:lastRenderedPageBreak/>
        <mc:AlternateContent>
          <mc:Choice Requires="wps">
            <w:drawing>
              <wp:anchor distT="0" distB="0" distL="114300" distR="114300" simplePos="0" relativeHeight="251701248" behindDoc="0" locked="0" layoutInCell="1" allowOverlap="1" wp14:anchorId="29CEB613" wp14:editId="7A2BC8B9">
                <wp:simplePos x="0" y="0"/>
                <wp:positionH relativeFrom="column">
                  <wp:posOffset>-172085</wp:posOffset>
                </wp:positionH>
                <wp:positionV relativeFrom="paragraph">
                  <wp:posOffset>48260</wp:posOffset>
                </wp:positionV>
                <wp:extent cx="0" cy="196850"/>
                <wp:effectExtent l="0" t="0" r="38100" b="31750"/>
                <wp:wrapNone/>
                <wp:docPr id="642182362" name="Rak koppling 10"/>
                <wp:cNvGraphicFramePr/>
                <a:graphic xmlns:a="http://schemas.openxmlformats.org/drawingml/2006/main">
                  <a:graphicData uri="http://schemas.microsoft.com/office/word/2010/wordprocessingShape">
                    <wps:wsp>
                      <wps:cNvCnPr/>
                      <wps:spPr>
                        <a:xfrm>
                          <a:off x="0" y="0"/>
                          <a:ext cx="0" cy="19685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017E308E" id="Rak koppling 10" o:spid="_x0000_s1026" style="position:absolute;z-index:251701248;visibility:visible;mso-wrap-style:square;mso-wrap-distance-left:9pt;mso-wrap-distance-top:0;mso-wrap-distance-right:9pt;mso-wrap-distance-bottom:0;mso-position-horizontal:absolute;mso-position-horizontal-relative:text;mso-position-vertical:absolute;mso-position-vertical-relative:text" from="-13.55pt,3.8pt" to="-13.5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" strokecolor="#4a7ebb"/>
            </w:pict>
          </mc:Fallback>
        </mc:AlternateContent>
      </w:r>
      <w:r w:rsidRPr="005271B1">
        <w:rPr>
          <w:rFonts w:ascii="Arial" w:hAnsi="Arial" w:cs="Arial"/>
          <w:b/>
          <w:bCs/>
          <w:noProof/>
          <w:sz w:val="20"/>
          <w:u w:val="single"/>
        </w:rPr>
        <w:t>2024</w:t>
      </w:r>
    </w:p>
    <w:p w14:paraId="1195CAB9" w14:textId="58FB1BE1" w:rsidR="005271B1" w:rsidRPr="005271B1" w:rsidRDefault="005271B1" w:rsidP="005271B1">
      <w:pPr>
        <w:jc w:val="both"/>
        <w:rPr>
          <w:rFonts w:ascii="Arial" w:hAnsi="Arial" w:cs="Arial"/>
          <w:noProof/>
          <w:sz w:val="20"/>
        </w:rPr>
      </w:pPr>
      <w:r w:rsidRPr="005271B1">
        <w:rPr>
          <w:rFonts w:ascii="Arial" w:hAnsi="Arial" w:cs="Arial"/>
          <w:noProof/>
          <w:sz w:val="20"/>
        </w:rPr>
        <w:tab/>
        <w:t>1.4. Initial application procedures.</w:t>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t>Amended</w:t>
      </w:r>
    </w:p>
    <w:p w14:paraId="3A8ED38E" w14:textId="00C1A97F" w:rsidR="005271B1" w:rsidRPr="005271B1" w:rsidRDefault="005271B1" w:rsidP="005271B1">
      <w:pPr>
        <w:jc w:val="both"/>
        <w:rPr>
          <w:rFonts w:ascii="Arial" w:hAnsi="Arial" w:cs="Arial"/>
          <w:noProof/>
          <w:sz w:val="20"/>
        </w:rPr>
      </w:pPr>
      <w:r w:rsidRPr="005271B1">
        <w:rPr>
          <w:rFonts w:ascii="Arial" w:hAnsi="Arial" w:cs="Arial"/>
          <w:noProof/>
          <w:sz w:val="20"/>
        </w:rPr>
        <w:tab/>
        <w:t>1.5. Regrading Application Procedures</w:t>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Pr>
          <w:rFonts w:ascii="Arial" w:hAnsi="Arial" w:cs="Arial"/>
          <w:noProof/>
          <w:sz w:val="20"/>
        </w:rPr>
        <w:tab/>
      </w:r>
      <w:r w:rsidRPr="005271B1">
        <w:rPr>
          <w:rFonts w:ascii="Arial" w:hAnsi="Arial" w:cs="Arial"/>
          <w:noProof/>
          <w:sz w:val="20"/>
        </w:rPr>
        <w:t>Amended</w:t>
      </w:r>
    </w:p>
    <w:p w14:paraId="1456B8D8" w14:textId="77777777" w:rsidR="005271B1" w:rsidRPr="005271B1" w:rsidRDefault="005271B1" w:rsidP="005271B1">
      <w:pPr>
        <w:jc w:val="both"/>
        <w:rPr>
          <w:rFonts w:ascii="Arial" w:hAnsi="Arial" w:cs="Arial"/>
          <w:noProof/>
          <w:sz w:val="20"/>
        </w:rPr>
      </w:pPr>
      <w:r w:rsidRPr="005271B1">
        <w:rPr>
          <w:rFonts w:ascii="Arial" w:hAnsi="Arial" w:cs="Arial"/>
          <w:noProof/>
          <w:sz w:val="20"/>
        </w:rPr>
        <w:tab/>
        <w:t>3.1. The functions of the Jury during the event</w:t>
      </w:r>
    </w:p>
    <w:p w14:paraId="5DFDEA2B" w14:textId="34695A96" w:rsidR="005271B1" w:rsidRPr="005271B1" w:rsidRDefault="005271B1" w:rsidP="005271B1">
      <w:pPr>
        <w:jc w:val="both"/>
        <w:rPr>
          <w:rFonts w:ascii="Arial" w:hAnsi="Arial" w:cs="Arial"/>
          <w:noProof/>
          <w:sz w:val="20"/>
        </w:rPr>
      </w:pPr>
      <w:r w:rsidRPr="005271B1">
        <w:rPr>
          <w:rFonts w:ascii="Arial" w:hAnsi="Arial" w:cs="Arial"/>
          <w:noProof/>
          <w:sz w:val="20"/>
        </w:rPr>
        <w:tab/>
      </w:r>
      <w:r w:rsidRPr="005271B1">
        <w:rPr>
          <w:rFonts w:ascii="Arial" w:hAnsi="Arial" w:cs="Arial"/>
          <w:noProof/>
          <w:sz w:val="20"/>
        </w:rPr>
        <w:tab/>
        <w:t>Suspension, Cancellation of Events</w:t>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t>Amended</w:t>
      </w:r>
    </w:p>
    <w:p w14:paraId="710D5A32" w14:textId="77777777" w:rsidR="005271B1" w:rsidRPr="005271B1" w:rsidRDefault="005271B1" w:rsidP="005271B1">
      <w:pPr>
        <w:jc w:val="both"/>
        <w:rPr>
          <w:rFonts w:ascii="Arial" w:hAnsi="Arial" w:cs="Arial"/>
          <w:noProof/>
          <w:sz w:val="20"/>
        </w:rPr>
      </w:pPr>
      <w:r w:rsidRPr="005271B1">
        <w:rPr>
          <w:rFonts w:ascii="Arial" w:hAnsi="Arial" w:cs="Arial"/>
          <w:noProof/>
          <w:sz w:val="20"/>
        </w:rPr>
        <w:tab/>
      </w:r>
      <w:r w:rsidRPr="005271B1">
        <w:rPr>
          <w:rFonts w:ascii="Arial" w:hAnsi="Arial" w:cs="Arial"/>
          <w:noProof/>
          <w:sz w:val="20"/>
        </w:rPr>
        <w:tab/>
        <w:t xml:space="preserve">Juries for the Coupe Aéronautique Gordon Bennett </w:t>
      </w:r>
    </w:p>
    <w:p w14:paraId="284A238E" w14:textId="20901646" w:rsidR="005271B1" w:rsidRPr="005271B1" w:rsidRDefault="005271B1" w:rsidP="005271B1">
      <w:pPr>
        <w:ind w:left="720" w:firstLine="720"/>
        <w:jc w:val="both"/>
        <w:rPr>
          <w:rFonts w:ascii="Arial" w:hAnsi="Arial" w:cs="Arial"/>
          <w:noProof/>
          <w:sz w:val="20"/>
        </w:rPr>
      </w:pPr>
      <w:r w:rsidRPr="005271B1">
        <w:rPr>
          <w:rFonts w:ascii="Arial" w:hAnsi="Arial" w:cs="Arial"/>
          <w:noProof/>
          <w:sz w:val="20"/>
        </w:rPr>
        <w:t>and/or Single Flight Long Distance Competitions</w:t>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Pr>
          <w:rFonts w:ascii="Arial" w:hAnsi="Arial" w:cs="Arial"/>
          <w:noProof/>
          <w:sz w:val="20"/>
        </w:rPr>
        <w:tab/>
      </w:r>
      <w:r w:rsidRPr="005271B1">
        <w:rPr>
          <w:rFonts w:ascii="Arial" w:hAnsi="Arial" w:cs="Arial"/>
          <w:noProof/>
          <w:sz w:val="20"/>
        </w:rPr>
        <w:t>Amended</w:t>
      </w:r>
    </w:p>
    <w:p w14:paraId="3F42CDEF" w14:textId="77777777" w:rsidR="005271B1" w:rsidRPr="005271B1" w:rsidRDefault="005271B1" w:rsidP="005271B1">
      <w:pPr>
        <w:jc w:val="both"/>
        <w:rPr>
          <w:rFonts w:ascii="Arial" w:hAnsi="Arial" w:cs="Arial"/>
          <w:noProof/>
          <w:sz w:val="20"/>
        </w:rPr>
      </w:pPr>
      <w:r w:rsidRPr="005271B1">
        <w:rPr>
          <w:rFonts w:ascii="Arial" w:hAnsi="Arial" w:cs="Arial"/>
          <w:noProof/>
          <w:sz w:val="20"/>
        </w:rPr>
        <w:tab/>
        <w:t>Appendix E page 2</w:t>
      </w:r>
    </w:p>
    <w:p w14:paraId="00E33161" w14:textId="52B34A8E" w:rsidR="005271B1" w:rsidRPr="005271B1" w:rsidRDefault="005271B1" w:rsidP="005271B1">
      <w:pPr>
        <w:jc w:val="both"/>
        <w:rPr>
          <w:rFonts w:ascii="Arial" w:hAnsi="Arial" w:cs="Arial"/>
          <w:noProof/>
          <w:sz w:val="20"/>
        </w:rPr>
      </w:pPr>
      <w:r w:rsidRPr="005271B1">
        <w:rPr>
          <w:rFonts w:ascii="Arial" w:hAnsi="Arial" w:cs="Arial"/>
          <w:noProof/>
          <w:sz w:val="20"/>
        </w:rPr>
        <w:tab/>
      </w:r>
      <w:r w:rsidRPr="005271B1">
        <w:rPr>
          <w:rFonts w:ascii="Arial" w:hAnsi="Arial" w:cs="Arial"/>
          <w:noProof/>
          <w:sz w:val="20"/>
        </w:rPr>
        <w:tab/>
        <w:t xml:space="preserve">Report of the Jury President to the FAI </w:t>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Pr>
          <w:rFonts w:ascii="Arial" w:hAnsi="Arial" w:cs="Arial"/>
          <w:noProof/>
          <w:sz w:val="20"/>
        </w:rPr>
        <w:tab/>
      </w:r>
      <w:r w:rsidRPr="005271B1">
        <w:rPr>
          <w:rFonts w:ascii="Arial" w:hAnsi="Arial" w:cs="Arial"/>
          <w:noProof/>
          <w:sz w:val="20"/>
        </w:rPr>
        <w:t>Amended</w:t>
      </w:r>
    </w:p>
    <w:p w14:paraId="26EA0AC4" w14:textId="77777777" w:rsidR="005271B1" w:rsidRPr="005271B1" w:rsidRDefault="005271B1" w:rsidP="005271B1">
      <w:pPr>
        <w:jc w:val="both"/>
        <w:rPr>
          <w:rFonts w:ascii="Arial" w:hAnsi="Arial" w:cs="Arial"/>
          <w:noProof/>
          <w:sz w:val="20"/>
        </w:rPr>
      </w:pPr>
      <w:r w:rsidRPr="005271B1">
        <w:rPr>
          <w:rFonts w:ascii="Arial" w:hAnsi="Arial" w:cs="Arial"/>
          <w:noProof/>
          <w:sz w:val="20"/>
        </w:rPr>
        <w:tab/>
        <w:t>Appendix G</w:t>
      </w:r>
    </w:p>
    <w:p w14:paraId="7BABC157" w14:textId="77777777" w:rsidR="005271B1" w:rsidRPr="005271B1" w:rsidRDefault="005271B1" w:rsidP="005271B1">
      <w:pPr>
        <w:jc w:val="both"/>
        <w:rPr>
          <w:rFonts w:ascii="Arial" w:hAnsi="Arial" w:cs="Arial"/>
          <w:noProof/>
          <w:sz w:val="20"/>
        </w:rPr>
      </w:pPr>
      <w:r w:rsidRPr="005271B1">
        <w:rPr>
          <w:rFonts w:ascii="Arial" w:hAnsi="Arial" w:cs="Arial"/>
          <w:noProof/>
          <w:sz w:val="20"/>
        </w:rPr>
        <w:tab/>
      </w:r>
      <w:r w:rsidRPr="005271B1">
        <w:rPr>
          <w:rFonts w:ascii="Arial" w:hAnsi="Arial" w:cs="Arial"/>
          <w:noProof/>
          <w:sz w:val="20"/>
        </w:rPr>
        <w:tab/>
        <w:t>Jury President’s Checklist</w:t>
      </w:r>
    </w:p>
    <w:p w14:paraId="07251E88" w14:textId="77777777" w:rsidR="005271B1" w:rsidRPr="005271B1" w:rsidRDefault="005271B1" w:rsidP="005271B1">
      <w:pPr>
        <w:jc w:val="both"/>
        <w:rPr>
          <w:rFonts w:ascii="Arial" w:hAnsi="Arial" w:cs="Arial"/>
          <w:noProof/>
          <w:sz w:val="20"/>
        </w:rPr>
      </w:pPr>
      <w:r w:rsidRPr="005271B1">
        <w:rPr>
          <w:rFonts w:ascii="Arial" w:hAnsi="Arial" w:cs="Arial"/>
          <w:noProof/>
          <w:sz w:val="20"/>
        </w:rPr>
        <w:tab/>
      </w:r>
      <w:r w:rsidRPr="005271B1">
        <w:rPr>
          <w:rFonts w:ascii="Arial" w:hAnsi="Arial" w:cs="Arial"/>
          <w:noProof/>
          <w:sz w:val="20"/>
        </w:rPr>
        <w:tab/>
        <w:t>D. After the event</w:t>
      </w:r>
    </w:p>
    <w:p w14:paraId="36110346" w14:textId="31D2AE45" w:rsidR="005271B1" w:rsidRDefault="005271B1" w:rsidP="005271B1">
      <w:pPr>
        <w:jc w:val="both"/>
        <w:rPr>
          <w:rFonts w:ascii="Arial" w:hAnsi="Arial" w:cs="Arial"/>
          <w:noProof/>
          <w:sz w:val="20"/>
        </w:rPr>
      </w:pPr>
      <w:r w:rsidRPr="005271B1">
        <w:rPr>
          <w:rFonts w:ascii="Arial" w:hAnsi="Arial" w:cs="Arial"/>
          <w:noProof/>
          <w:sz w:val="20"/>
        </w:rPr>
        <w:tab/>
      </w:r>
      <w:r w:rsidRPr="005271B1">
        <w:rPr>
          <w:rFonts w:ascii="Arial" w:hAnsi="Arial" w:cs="Arial"/>
          <w:noProof/>
          <w:sz w:val="20"/>
        </w:rPr>
        <w:tab/>
        <w:t>1. CIA Sanctioned event debriefing</w:t>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r>
      <w:r w:rsidRPr="005271B1">
        <w:rPr>
          <w:rFonts w:ascii="Arial" w:hAnsi="Arial" w:cs="Arial"/>
          <w:noProof/>
          <w:sz w:val="20"/>
        </w:rPr>
        <w:tab/>
        <w:t>Amended</w:t>
      </w:r>
    </w:p>
    <w:p w14:paraId="139C8F2D" w14:textId="77777777" w:rsidR="00E7194F" w:rsidRDefault="00E7194F" w:rsidP="005271B1">
      <w:pPr>
        <w:jc w:val="both"/>
        <w:rPr>
          <w:rFonts w:ascii="Arial" w:hAnsi="Arial" w:cs="Arial"/>
          <w:noProof/>
          <w:sz w:val="20"/>
        </w:rPr>
      </w:pPr>
    </w:p>
    <w:p w14:paraId="0344E484" w14:textId="54BD6C2E" w:rsidR="00E7194F" w:rsidRDefault="00E7194F" w:rsidP="005271B1">
      <w:pPr>
        <w:jc w:val="both"/>
        <w:rPr>
          <w:rFonts w:ascii="Arial" w:hAnsi="Arial" w:cs="Arial"/>
          <w:noProof/>
          <w:sz w:val="20"/>
        </w:rPr>
      </w:pPr>
      <w:r w:rsidRPr="000B7C35">
        <w:rPr>
          <w:rFonts w:ascii="Arial" w:hAnsi="Arial" w:cs="Arial"/>
          <w:b/>
          <w:bCs/>
          <w:noProof/>
          <w:sz w:val="20"/>
        </w:rPr>
        <w:t>2024/2</w:t>
      </w:r>
      <w:r>
        <w:rPr>
          <w:rFonts w:ascii="Arial" w:hAnsi="Arial" w:cs="Arial"/>
          <w:noProof/>
          <w:sz w:val="20"/>
        </w:rPr>
        <w:tab/>
        <w:t>Whole Document</w:t>
      </w:r>
      <w:r w:rsidR="001A729B">
        <w:rPr>
          <w:rFonts w:ascii="Arial" w:hAnsi="Arial" w:cs="Arial"/>
          <w:noProof/>
          <w:sz w:val="20"/>
        </w:rPr>
        <w:tab/>
      </w:r>
      <w:r w:rsidR="001A729B">
        <w:rPr>
          <w:rFonts w:ascii="Arial" w:hAnsi="Arial" w:cs="Arial"/>
          <w:noProof/>
          <w:sz w:val="20"/>
        </w:rPr>
        <w:tab/>
      </w:r>
      <w:r w:rsidR="001A729B">
        <w:rPr>
          <w:rFonts w:ascii="Arial" w:hAnsi="Arial" w:cs="Arial"/>
          <w:noProof/>
          <w:sz w:val="20"/>
        </w:rPr>
        <w:tab/>
      </w:r>
      <w:r w:rsidR="001A729B">
        <w:rPr>
          <w:rFonts w:ascii="Arial" w:hAnsi="Arial" w:cs="Arial"/>
          <w:noProof/>
          <w:sz w:val="20"/>
        </w:rPr>
        <w:tab/>
      </w:r>
      <w:r w:rsidR="001A729B">
        <w:rPr>
          <w:rFonts w:ascii="Arial" w:hAnsi="Arial" w:cs="Arial"/>
          <w:noProof/>
          <w:sz w:val="20"/>
        </w:rPr>
        <w:tab/>
      </w:r>
      <w:r w:rsidR="001A729B">
        <w:rPr>
          <w:rFonts w:ascii="Arial" w:hAnsi="Arial" w:cs="Arial"/>
          <w:noProof/>
          <w:sz w:val="20"/>
        </w:rPr>
        <w:tab/>
      </w:r>
      <w:r w:rsidR="001A729B">
        <w:rPr>
          <w:rFonts w:ascii="Arial" w:hAnsi="Arial" w:cs="Arial"/>
          <w:noProof/>
          <w:sz w:val="20"/>
        </w:rPr>
        <w:tab/>
      </w:r>
      <w:r w:rsidR="001A729B">
        <w:rPr>
          <w:rFonts w:ascii="Arial" w:hAnsi="Arial" w:cs="Arial"/>
          <w:noProof/>
          <w:sz w:val="20"/>
        </w:rPr>
        <w:tab/>
        <w:t>Amended</w:t>
      </w:r>
    </w:p>
    <w:p w14:paraId="57B80535" w14:textId="310C9FC6" w:rsidR="001A729B" w:rsidRDefault="001A729B" w:rsidP="005271B1">
      <w:pPr>
        <w:jc w:val="both"/>
        <w:rPr>
          <w:rFonts w:ascii="Arial" w:hAnsi="Arial" w:cs="Arial"/>
          <w:noProof/>
          <w:sz w:val="20"/>
        </w:rPr>
      </w:pPr>
      <w:r>
        <w:rPr>
          <w:rFonts w:ascii="Arial" w:hAnsi="Arial" w:cs="Arial"/>
          <w:noProof/>
          <w:sz w:val="20"/>
        </w:rPr>
        <w:tab/>
      </w:r>
      <w:r>
        <w:rPr>
          <w:rFonts w:ascii="Arial" w:hAnsi="Arial" w:cs="Arial"/>
          <w:noProof/>
          <w:sz w:val="20"/>
        </w:rPr>
        <w:tab/>
        <w:t xml:space="preserve">All numbered references </w:t>
      </w:r>
      <w:r w:rsidR="000B7C35">
        <w:rPr>
          <w:rFonts w:ascii="Arial" w:hAnsi="Arial" w:cs="Arial"/>
          <w:noProof/>
          <w:sz w:val="20"/>
        </w:rPr>
        <w:t>to the Sporting Code GS &amp; S1 deleted</w:t>
      </w:r>
    </w:p>
    <w:p w14:paraId="39BE70BF" w14:textId="77777777" w:rsidR="00570D91" w:rsidRDefault="00570D91" w:rsidP="005271B1">
      <w:pPr>
        <w:jc w:val="both"/>
        <w:rPr>
          <w:rFonts w:ascii="Arial" w:hAnsi="Arial" w:cs="Arial"/>
          <w:noProof/>
          <w:sz w:val="20"/>
        </w:rPr>
      </w:pPr>
    </w:p>
    <w:p w14:paraId="2320A7C5" w14:textId="77777777" w:rsidR="00570D91" w:rsidRDefault="00570D91" w:rsidP="00570D91">
      <w:pPr>
        <w:jc w:val="both"/>
        <w:rPr>
          <w:rFonts w:ascii="Arial" w:hAnsi="Arial" w:cs="Arial"/>
          <w:noProof/>
          <w:sz w:val="20"/>
          <w:lang w:val="en-CA"/>
        </w:rPr>
      </w:pPr>
      <w:r>
        <w:rPr>
          <w:rFonts w:ascii="Arial" w:hAnsi="Arial" w:cs="Arial"/>
          <w:noProof/>
          <w:sz w:val="20"/>
        </w:rPr>
        <w:t>2024/3</w:t>
      </w:r>
      <w:r>
        <w:rPr>
          <w:rFonts w:ascii="Arial" w:hAnsi="Arial" w:cs="Arial"/>
          <w:noProof/>
          <w:sz w:val="20"/>
        </w:rPr>
        <w:tab/>
        <w:t>The words “</w:t>
      </w:r>
      <w:r w:rsidRPr="00570D91">
        <w:rPr>
          <w:rFonts w:ascii="Arial" w:hAnsi="Arial" w:cs="Arial"/>
          <w:noProof/>
          <w:sz w:val="20"/>
          <w:lang w:val="en-CA"/>
        </w:rPr>
        <w:t xml:space="preserve">The use of this HANDBOOK is mandatory for Juror applicants </w:t>
      </w:r>
    </w:p>
    <w:p w14:paraId="04CA1E2E" w14:textId="315D662D" w:rsidR="00570D91" w:rsidRDefault="00570D91" w:rsidP="00570D91">
      <w:pPr>
        <w:ind w:left="709"/>
        <w:jc w:val="both"/>
        <w:rPr>
          <w:rFonts w:ascii="Arial" w:hAnsi="Arial" w:cs="Arial"/>
          <w:noProof/>
          <w:sz w:val="20"/>
          <w:lang w:val="en-CA"/>
        </w:rPr>
      </w:pPr>
      <w:r w:rsidRPr="00570D91">
        <w:rPr>
          <w:rFonts w:ascii="Arial" w:hAnsi="Arial" w:cs="Arial"/>
          <w:noProof/>
          <w:sz w:val="20"/>
          <w:lang w:val="en-CA"/>
        </w:rPr>
        <w:t>and for Jurors at all CIA Events</w:t>
      </w:r>
      <w:r w:rsidR="007B414B">
        <w:rPr>
          <w:rFonts w:ascii="Arial" w:hAnsi="Arial" w:cs="Arial"/>
          <w:noProof/>
          <w:sz w:val="20"/>
          <w:lang w:val="en-CA"/>
        </w:rPr>
        <w:t xml:space="preserve"> (ref. Sporting Code Section One)</w:t>
      </w:r>
      <w:r>
        <w:rPr>
          <w:rFonts w:ascii="Arial" w:hAnsi="Arial" w:cs="Arial"/>
          <w:noProof/>
          <w:sz w:val="20"/>
          <w:lang w:val="en-CA"/>
        </w:rPr>
        <w:t xml:space="preserve"> removed </w:t>
      </w:r>
    </w:p>
    <w:p w14:paraId="1CC050DF" w14:textId="3546985F" w:rsidR="00570D91" w:rsidRDefault="00570D91" w:rsidP="00570D91">
      <w:pPr>
        <w:ind w:left="709"/>
        <w:jc w:val="both"/>
        <w:rPr>
          <w:rFonts w:ascii="Arial" w:hAnsi="Arial" w:cs="Arial"/>
          <w:noProof/>
          <w:sz w:val="20"/>
          <w:lang w:val="en-CA"/>
        </w:rPr>
      </w:pPr>
      <w:r>
        <w:rPr>
          <w:rFonts w:ascii="Arial" w:hAnsi="Arial" w:cs="Arial"/>
          <w:noProof/>
          <w:sz w:val="20"/>
          <w:lang w:val="en-CA"/>
        </w:rPr>
        <w:t>from the Title page and added as a 4</w:t>
      </w:r>
      <w:r w:rsidRPr="00570D91">
        <w:rPr>
          <w:rFonts w:ascii="Arial" w:hAnsi="Arial" w:cs="Arial"/>
          <w:noProof/>
          <w:sz w:val="20"/>
          <w:vertAlign w:val="superscript"/>
          <w:lang w:val="en-CA"/>
        </w:rPr>
        <w:t>th</w:t>
      </w:r>
      <w:r>
        <w:rPr>
          <w:rFonts w:ascii="Arial" w:hAnsi="Arial" w:cs="Arial"/>
          <w:noProof/>
          <w:sz w:val="20"/>
          <w:lang w:val="en-CA"/>
        </w:rPr>
        <w:t xml:space="preserve"> para. In the Introduction on page 3</w:t>
      </w:r>
      <w:r w:rsidRPr="00570D91">
        <w:rPr>
          <w:rFonts w:ascii="Arial" w:hAnsi="Arial" w:cs="Arial"/>
          <w:noProof/>
          <w:sz w:val="20"/>
          <w:lang w:val="en-CA"/>
        </w:rPr>
        <w:tab/>
      </w:r>
      <w:r>
        <w:rPr>
          <w:rFonts w:ascii="Arial" w:hAnsi="Arial" w:cs="Arial"/>
          <w:noProof/>
          <w:sz w:val="20"/>
          <w:lang w:val="en-CA"/>
        </w:rPr>
        <w:tab/>
      </w:r>
      <w:r w:rsidRPr="00570D91">
        <w:rPr>
          <w:rFonts w:ascii="Arial" w:hAnsi="Arial" w:cs="Arial"/>
          <w:noProof/>
          <w:sz w:val="20"/>
          <w:lang w:val="en-CA"/>
        </w:rPr>
        <w:t>(A2024)</w:t>
      </w:r>
    </w:p>
    <w:p w14:paraId="59E2F039" w14:textId="77777777" w:rsidR="00570D91" w:rsidRDefault="00570D91" w:rsidP="00570D91">
      <w:pPr>
        <w:jc w:val="both"/>
        <w:rPr>
          <w:rFonts w:ascii="Arial" w:hAnsi="Arial" w:cs="Arial"/>
          <w:noProof/>
          <w:sz w:val="20"/>
          <w:lang w:val="en-CA"/>
        </w:rPr>
      </w:pPr>
    </w:p>
    <w:p w14:paraId="4E540290" w14:textId="61324E5B" w:rsidR="00570D91" w:rsidRDefault="00570D91" w:rsidP="00570D91">
      <w:pPr>
        <w:jc w:val="both"/>
        <w:rPr>
          <w:rFonts w:ascii="Arial" w:hAnsi="Arial" w:cs="Arial"/>
          <w:noProof/>
          <w:sz w:val="20"/>
          <w:lang w:val="en-CA"/>
        </w:rPr>
      </w:pPr>
      <w:r>
        <w:rPr>
          <w:rFonts w:ascii="Arial" w:hAnsi="Arial" w:cs="Arial"/>
          <w:noProof/>
          <w:sz w:val="20"/>
          <w:lang w:val="en-CA"/>
        </w:rPr>
        <w:t>2024/3</w:t>
      </w:r>
      <w:r>
        <w:rPr>
          <w:rFonts w:ascii="Arial" w:hAnsi="Arial" w:cs="Arial"/>
          <w:noProof/>
          <w:sz w:val="20"/>
          <w:lang w:val="en-CA"/>
        </w:rPr>
        <w:tab/>
        <w:t>The word “compulsory” replaced with “mandatory” throughout the document</w:t>
      </w:r>
      <w:r>
        <w:rPr>
          <w:rFonts w:ascii="Arial" w:hAnsi="Arial" w:cs="Arial"/>
          <w:noProof/>
          <w:sz w:val="20"/>
          <w:lang w:val="en-CA"/>
        </w:rPr>
        <w:tab/>
        <w:t>(A2024)</w:t>
      </w:r>
    </w:p>
    <w:p w14:paraId="51D6D04F" w14:textId="77777777" w:rsidR="00B514A2" w:rsidRDefault="00B514A2" w:rsidP="00570D91">
      <w:pPr>
        <w:jc w:val="both"/>
        <w:rPr>
          <w:rFonts w:ascii="Arial" w:hAnsi="Arial" w:cs="Arial"/>
          <w:noProof/>
          <w:sz w:val="20"/>
          <w:lang w:val="en-CA"/>
        </w:rPr>
      </w:pPr>
    </w:p>
    <w:p w14:paraId="1E6782E4" w14:textId="56517C42" w:rsidR="00A74397" w:rsidRPr="00A74397" w:rsidRDefault="00A74397" w:rsidP="00570D91">
      <w:pPr>
        <w:jc w:val="both"/>
        <w:rPr>
          <w:rFonts w:ascii="Arial" w:hAnsi="Arial" w:cs="Arial"/>
          <w:bCs/>
          <w:noProof/>
          <w:sz w:val="20"/>
        </w:rPr>
      </w:pPr>
      <w:r>
        <w:rPr>
          <w:rFonts w:ascii="Arial" w:hAnsi="Arial" w:cs="Arial"/>
          <w:noProof/>
          <w:sz w:val="20"/>
          <w:lang w:val="en-CA"/>
        </w:rPr>
        <w:t>2025</w:t>
      </w:r>
      <w:r>
        <w:rPr>
          <w:rFonts w:ascii="Arial" w:hAnsi="Arial" w:cs="Arial"/>
          <w:noProof/>
          <w:sz w:val="20"/>
          <w:lang w:val="en-CA"/>
        </w:rPr>
        <w:tab/>
      </w:r>
      <w:r w:rsidRPr="00A74397">
        <w:rPr>
          <w:rFonts w:ascii="Arial" w:hAnsi="Arial" w:cs="Arial"/>
          <w:bCs/>
          <w:noProof/>
          <w:sz w:val="20"/>
        </w:rPr>
        <w:t xml:space="preserve">Juries for the Coupe Aéronautique Gordon Bennett and/or Single </w:t>
      </w:r>
      <w:r>
        <w:rPr>
          <w:rFonts w:ascii="Arial" w:hAnsi="Arial" w:cs="Arial"/>
          <w:bCs/>
          <w:noProof/>
          <w:sz w:val="20"/>
        </w:rPr>
        <w:tab/>
      </w:r>
      <w:r>
        <w:rPr>
          <w:rFonts w:ascii="Arial" w:hAnsi="Arial" w:cs="Arial"/>
          <w:bCs/>
          <w:noProof/>
          <w:sz w:val="20"/>
        </w:rPr>
        <w:tab/>
      </w:r>
      <w:r w:rsidR="00BF31F1">
        <w:rPr>
          <w:rFonts w:ascii="Arial" w:hAnsi="Arial" w:cs="Arial"/>
          <w:bCs/>
          <w:noProof/>
          <w:sz w:val="20"/>
        </w:rPr>
        <w:t>(A2025)</w:t>
      </w:r>
    </w:p>
    <w:p w14:paraId="28FC6294" w14:textId="420B9846" w:rsidR="00B514A2" w:rsidRDefault="00A74397" w:rsidP="00A74397">
      <w:pPr>
        <w:ind w:firstLine="720"/>
        <w:jc w:val="both"/>
        <w:rPr>
          <w:rFonts w:ascii="Arial" w:hAnsi="Arial" w:cs="Arial"/>
          <w:bCs/>
          <w:noProof/>
          <w:sz w:val="20"/>
        </w:rPr>
      </w:pPr>
      <w:r w:rsidRPr="00A74397">
        <w:rPr>
          <w:rFonts w:ascii="Arial" w:hAnsi="Arial" w:cs="Arial"/>
          <w:bCs/>
          <w:noProof/>
          <w:sz w:val="20"/>
        </w:rPr>
        <w:t>Flight Long Distance Competitions</w:t>
      </w:r>
      <w:r w:rsidR="00421364">
        <w:rPr>
          <w:rFonts w:ascii="Arial" w:hAnsi="Arial" w:cs="Arial"/>
          <w:bCs/>
          <w:noProof/>
          <w:sz w:val="20"/>
        </w:rPr>
        <w:t xml:space="preserve"> - added</w:t>
      </w:r>
    </w:p>
    <w:p w14:paraId="45C69FCE" w14:textId="77777777" w:rsidR="00BF31F1" w:rsidRDefault="00BF31F1" w:rsidP="00A74397">
      <w:pPr>
        <w:ind w:firstLine="720"/>
        <w:jc w:val="both"/>
        <w:rPr>
          <w:rFonts w:ascii="Arial" w:hAnsi="Arial" w:cs="Arial"/>
          <w:bCs/>
          <w:noProof/>
          <w:sz w:val="20"/>
        </w:rPr>
      </w:pPr>
    </w:p>
    <w:p w14:paraId="02DCC279" w14:textId="27373663" w:rsidR="00BF31F1" w:rsidRPr="00A74397" w:rsidRDefault="00285BD4" w:rsidP="00A74397">
      <w:pPr>
        <w:ind w:firstLine="720"/>
        <w:jc w:val="both"/>
        <w:rPr>
          <w:rFonts w:ascii="Arial" w:hAnsi="Arial" w:cs="Arial"/>
          <w:bCs/>
          <w:noProof/>
          <w:sz w:val="20"/>
        </w:rPr>
      </w:pPr>
      <w:r>
        <w:rPr>
          <w:rFonts w:ascii="Arial" w:hAnsi="Arial" w:cs="Arial"/>
          <w:bCs/>
          <w:noProof/>
          <w:sz w:val="20"/>
        </w:rPr>
        <w:t>Detailed verification of Results</w:t>
      </w:r>
      <w:r w:rsidR="00421364">
        <w:rPr>
          <w:rFonts w:ascii="Arial" w:hAnsi="Arial" w:cs="Arial"/>
          <w:bCs/>
          <w:noProof/>
          <w:sz w:val="20"/>
        </w:rPr>
        <w:t xml:space="preserve"> </w:t>
      </w:r>
      <w:r w:rsidR="00D90F1D">
        <w:rPr>
          <w:rFonts w:ascii="Arial" w:hAnsi="Arial" w:cs="Arial"/>
          <w:bCs/>
          <w:noProof/>
          <w:sz w:val="20"/>
        </w:rPr>
        <w:t>–</w:t>
      </w:r>
      <w:r w:rsidR="00421364">
        <w:rPr>
          <w:rFonts w:ascii="Arial" w:hAnsi="Arial" w:cs="Arial"/>
          <w:bCs/>
          <w:noProof/>
          <w:sz w:val="20"/>
        </w:rPr>
        <w:t xml:space="preserve"> added</w:t>
      </w:r>
      <w:r w:rsidR="00D90F1D">
        <w:rPr>
          <w:rFonts w:ascii="Arial" w:hAnsi="Arial" w:cs="Arial"/>
          <w:bCs/>
          <w:noProof/>
          <w:sz w:val="20"/>
        </w:rPr>
        <w:tab/>
      </w:r>
      <w:r w:rsidR="00D90F1D">
        <w:rPr>
          <w:rFonts w:ascii="Arial" w:hAnsi="Arial" w:cs="Arial"/>
          <w:bCs/>
          <w:noProof/>
          <w:sz w:val="20"/>
        </w:rPr>
        <w:tab/>
      </w:r>
      <w:r w:rsidR="00D90F1D">
        <w:rPr>
          <w:rFonts w:ascii="Arial" w:hAnsi="Arial" w:cs="Arial"/>
          <w:bCs/>
          <w:noProof/>
          <w:sz w:val="20"/>
        </w:rPr>
        <w:tab/>
      </w:r>
      <w:r w:rsidR="00D90F1D">
        <w:rPr>
          <w:rFonts w:ascii="Arial" w:hAnsi="Arial" w:cs="Arial"/>
          <w:bCs/>
          <w:noProof/>
          <w:sz w:val="20"/>
        </w:rPr>
        <w:tab/>
      </w:r>
      <w:r w:rsidR="00D90F1D">
        <w:rPr>
          <w:rFonts w:ascii="Arial" w:hAnsi="Arial" w:cs="Arial"/>
          <w:bCs/>
          <w:noProof/>
          <w:sz w:val="20"/>
        </w:rPr>
        <w:tab/>
      </w:r>
      <w:r w:rsidR="00D90F1D">
        <w:rPr>
          <w:rFonts w:ascii="Arial" w:hAnsi="Arial" w:cs="Arial"/>
          <w:bCs/>
          <w:noProof/>
          <w:sz w:val="20"/>
        </w:rPr>
        <w:tab/>
        <w:t>(A2025)</w:t>
      </w:r>
    </w:p>
    <w:p w14:paraId="7CBE3AA8" w14:textId="77777777" w:rsidR="00727C58" w:rsidRDefault="00727C58" w:rsidP="005271B1">
      <w:pPr>
        <w:jc w:val="both"/>
        <w:rPr>
          <w:rFonts w:ascii="Arial" w:hAnsi="Arial" w:cs="Arial"/>
          <w:noProof/>
          <w:sz w:val="20"/>
        </w:rPr>
      </w:pPr>
    </w:p>
    <w:bookmarkEnd w:id="4"/>
    <w:p w14:paraId="5F7E77D1" w14:textId="1DBA2F64" w:rsidR="00D53961" w:rsidRPr="00D36BB6" w:rsidRDefault="00004574" w:rsidP="00D53961">
      <w:pPr>
        <w:jc w:val="both"/>
      </w:pPr>
      <w:r w:rsidRPr="00D36BB6">
        <w:rPr>
          <w:rFonts w:ascii="Arial" w:hAnsi="Arial" w:cs="Arial"/>
          <w:b/>
          <w:spacing w:val="-3"/>
          <w:u w:val="single"/>
        </w:rPr>
        <w:t>APPENDIX B</w:t>
      </w:r>
      <w:r w:rsidRPr="00D36BB6">
        <w:tab/>
      </w:r>
      <w:r w:rsidRPr="00D36BB6">
        <w:tab/>
      </w:r>
      <w:r w:rsidR="00D53961" w:rsidRPr="00D36BB6">
        <w:rPr>
          <w:rFonts w:ascii="Arial" w:hAnsi="Arial" w:cs="Arial"/>
          <w:b/>
          <w:spacing w:val="-3"/>
        </w:rPr>
        <w:t>THE CIA JURY BOARD</w:t>
      </w:r>
      <w:r w:rsidR="00D53961" w:rsidRPr="00D36BB6">
        <w:rPr>
          <w:rFonts w:ascii="Arial" w:hAnsi="Arial" w:cs="Arial"/>
          <w:spacing w:val="-2"/>
          <w:sz w:val="20"/>
        </w:rPr>
        <w:t xml:space="preserve"> (March 2023)</w:t>
      </w:r>
    </w:p>
    <w:p w14:paraId="11C785F0" w14:textId="77777777" w:rsidR="00D53961" w:rsidRPr="00D36BB6" w:rsidRDefault="00D53961" w:rsidP="00D53961">
      <w:pPr>
        <w:jc w:val="both"/>
        <w:rPr>
          <w:rFonts w:ascii="Arial" w:hAnsi="Arial" w:cs="Arial"/>
          <w:spacing w:val="-2"/>
          <w:sz w:val="20"/>
        </w:rPr>
      </w:pPr>
    </w:p>
    <w:p w14:paraId="2E6A0914" w14:textId="7FE9369A" w:rsidR="00D53961" w:rsidRPr="00D36BB6" w:rsidRDefault="00D53961" w:rsidP="00D53961">
      <w:pPr>
        <w:jc w:val="both"/>
        <w:rPr>
          <w:rFonts w:ascii="Arial" w:hAnsi="Arial" w:cs="Arial"/>
          <w:spacing w:val="-2"/>
          <w:sz w:val="20"/>
        </w:rPr>
      </w:pPr>
    </w:p>
    <w:p w14:paraId="255E5110" w14:textId="536512EF" w:rsidR="00D53961" w:rsidRPr="00D36BB6" w:rsidRDefault="00D53961" w:rsidP="00340C4E">
      <w:pPr>
        <w:tabs>
          <w:tab w:val="left" w:pos="1418"/>
          <w:tab w:val="left" w:pos="5103"/>
          <w:tab w:val="left" w:pos="5954"/>
          <w:tab w:val="left" w:pos="8222"/>
        </w:tabs>
        <w:jc w:val="both"/>
        <w:rPr>
          <w:rFonts w:ascii="Arial" w:hAnsi="Arial" w:cs="Arial"/>
          <w:b/>
          <w:bCs/>
          <w:spacing w:val="-2"/>
          <w:sz w:val="20"/>
        </w:rPr>
      </w:pPr>
      <w:r w:rsidRPr="00D36BB6">
        <w:rPr>
          <w:rFonts w:ascii="Arial" w:hAnsi="Arial" w:cs="Arial"/>
          <w:b/>
          <w:bCs/>
          <w:spacing w:val="-2"/>
          <w:sz w:val="20"/>
        </w:rPr>
        <w:t xml:space="preserve">All contacts with the Jury Board: </w:t>
      </w:r>
      <w:hyperlink r:id="rId20" w:history="1">
        <w:r w:rsidR="007819C0" w:rsidRPr="00BC5DE6">
          <w:rPr>
            <w:rStyle w:val="Hyperlink"/>
            <w:rFonts w:ascii="Arial" w:hAnsi="Arial" w:cs="Arial"/>
            <w:b/>
            <w:bCs/>
            <w:spacing w:val="-2"/>
            <w:szCs w:val="24"/>
          </w:rPr>
          <w:t>cia-jury@fai.org</w:t>
        </w:r>
      </w:hyperlink>
      <w:r w:rsidR="007819C0">
        <w:rPr>
          <w:rFonts w:ascii="Arial" w:hAnsi="Arial" w:cs="Arial"/>
          <w:b/>
          <w:bCs/>
          <w:spacing w:val="-2"/>
          <w:szCs w:val="24"/>
        </w:rPr>
        <w:t xml:space="preserve"> </w:t>
      </w:r>
      <w:r w:rsidRPr="00D36BB6">
        <w:rPr>
          <w:rFonts w:ascii="Arial" w:hAnsi="Arial" w:cs="Arial"/>
          <w:b/>
          <w:bCs/>
          <w:spacing w:val="-2"/>
          <w:sz w:val="20"/>
        </w:rPr>
        <w:tab/>
      </w:r>
    </w:p>
    <w:p w14:paraId="4A001420" w14:textId="77777777" w:rsidR="00004574" w:rsidRPr="00D36BB6" w:rsidRDefault="00004574" w:rsidP="00340C4E">
      <w:pPr>
        <w:tabs>
          <w:tab w:val="left" w:pos="1418"/>
          <w:tab w:val="left" w:pos="5103"/>
          <w:tab w:val="left" w:pos="5954"/>
          <w:tab w:val="left" w:pos="8222"/>
        </w:tabs>
        <w:jc w:val="both"/>
        <w:rPr>
          <w:rFonts w:ascii="Arial" w:hAnsi="Arial" w:cs="Arial"/>
          <w:b/>
          <w:bCs/>
          <w:spacing w:val="-2"/>
          <w:sz w:val="20"/>
        </w:rPr>
      </w:pPr>
    </w:p>
    <w:p w14:paraId="1923FF85" w14:textId="77777777" w:rsidR="00D53961" w:rsidRPr="00D36BB6" w:rsidRDefault="00D53961" w:rsidP="00340C4E">
      <w:pPr>
        <w:tabs>
          <w:tab w:val="left" w:pos="1418"/>
          <w:tab w:val="left" w:pos="5103"/>
          <w:tab w:val="left" w:pos="5954"/>
          <w:tab w:val="left" w:pos="8222"/>
        </w:tabs>
        <w:jc w:val="both"/>
        <w:rPr>
          <w:rFonts w:ascii="Arial" w:hAnsi="Arial" w:cs="Arial"/>
          <w:b/>
          <w:bCs/>
          <w:spacing w:val="-2"/>
          <w:sz w:val="20"/>
        </w:rPr>
      </w:pPr>
    </w:p>
    <w:p w14:paraId="49CB42E1" w14:textId="4A6819DC" w:rsidR="007819C0" w:rsidRPr="007819C0" w:rsidRDefault="00D53961" w:rsidP="00340C4E">
      <w:pPr>
        <w:tabs>
          <w:tab w:val="left" w:pos="1418"/>
          <w:tab w:val="left" w:pos="5103"/>
          <w:tab w:val="left" w:pos="5954"/>
          <w:tab w:val="left" w:pos="8222"/>
        </w:tabs>
        <w:jc w:val="both"/>
        <w:rPr>
          <w:rFonts w:ascii="Arial" w:hAnsi="Arial" w:cs="Arial"/>
          <w:spacing w:val="-2"/>
          <w:sz w:val="20"/>
          <w:lang w:val="fr-FR"/>
        </w:rPr>
      </w:pPr>
      <w:proofErr w:type="gramStart"/>
      <w:r w:rsidRPr="007819C0">
        <w:rPr>
          <w:rFonts w:ascii="Arial" w:hAnsi="Arial" w:cs="Arial"/>
          <w:spacing w:val="-2"/>
          <w:sz w:val="20"/>
          <w:lang w:val="fr-FR"/>
        </w:rPr>
        <w:t>CHAIRMAN:</w:t>
      </w:r>
      <w:proofErr w:type="gramEnd"/>
      <w:r w:rsidRPr="007819C0">
        <w:rPr>
          <w:rFonts w:ascii="Arial" w:hAnsi="Arial" w:cs="Arial"/>
          <w:spacing w:val="-2"/>
          <w:sz w:val="20"/>
          <w:lang w:val="fr-FR"/>
        </w:rPr>
        <w:tab/>
      </w:r>
      <w:r w:rsidRPr="007819C0">
        <w:rPr>
          <w:rFonts w:ascii="Arial" w:hAnsi="Arial" w:cs="Arial"/>
          <w:b/>
          <w:spacing w:val="-2"/>
          <w:sz w:val="20"/>
          <w:lang w:val="fr-FR"/>
        </w:rPr>
        <w:t>Jean Claude WEBER</w:t>
      </w:r>
      <w:r w:rsidR="007819C0" w:rsidRPr="007819C0">
        <w:rPr>
          <w:rFonts w:ascii="Arial" w:hAnsi="Arial" w:cs="Arial"/>
          <w:spacing w:val="-2"/>
          <w:sz w:val="20"/>
          <w:lang w:val="fr-FR"/>
        </w:rPr>
        <w:t xml:space="preserve"> </w:t>
      </w:r>
      <w:r w:rsidR="007819C0">
        <w:rPr>
          <w:rFonts w:ascii="Arial" w:hAnsi="Arial" w:cs="Arial"/>
          <w:spacing w:val="-2"/>
          <w:sz w:val="20"/>
          <w:lang w:val="fr-FR"/>
        </w:rPr>
        <w:tab/>
      </w:r>
      <w:r w:rsidR="007819C0" w:rsidRPr="007819C0">
        <w:rPr>
          <w:rFonts w:ascii="Arial" w:hAnsi="Arial" w:cs="Arial"/>
          <w:b/>
          <w:bCs/>
          <w:spacing w:val="-2"/>
          <w:sz w:val="20"/>
          <w:lang w:val="fr-FR"/>
        </w:rPr>
        <w:t>LUX</w:t>
      </w:r>
      <w:r w:rsidRPr="007819C0">
        <w:rPr>
          <w:rFonts w:ascii="Arial" w:hAnsi="Arial" w:cs="Arial"/>
          <w:spacing w:val="-2"/>
          <w:sz w:val="20"/>
          <w:lang w:val="fr-FR"/>
        </w:rPr>
        <w:tab/>
      </w:r>
    </w:p>
    <w:p w14:paraId="36A0A605" w14:textId="77777777" w:rsidR="007819C0" w:rsidRDefault="007819C0" w:rsidP="00340C4E">
      <w:pPr>
        <w:tabs>
          <w:tab w:val="left" w:pos="1418"/>
          <w:tab w:val="left" w:pos="5103"/>
          <w:tab w:val="left" w:pos="5954"/>
          <w:tab w:val="left" w:pos="8222"/>
        </w:tabs>
        <w:jc w:val="both"/>
        <w:rPr>
          <w:rFonts w:ascii="Arial" w:hAnsi="Arial" w:cs="Arial"/>
          <w:spacing w:val="-2"/>
          <w:sz w:val="20"/>
          <w:lang w:val="fr-FR"/>
        </w:rPr>
      </w:pPr>
      <w:r w:rsidRPr="007819C0">
        <w:rPr>
          <w:rFonts w:ascii="Arial" w:hAnsi="Arial" w:cs="Arial"/>
          <w:spacing w:val="-2"/>
          <w:sz w:val="20"/>
          <w:lang w:val="fr-FR"/>
        </w:rPr>
        <w:tab/>
      </w:r>
    </w:p>
    <w:p w14:paraId="34EB0348" w14:textId="79EDE03E" w:rsidR="00D53961" w:rsidRPr="00D36BB6" w:rsidRDefault="007819C0" w:rsidP="00340C4E">
      <w:pPr>
        <w:tabs>
          <w:tab w:val="left" w:pos="1418"/>
          <w:tab w:val="left" w:pos="2268"/>
          <w:tab w:val="left" w:pos="5103"/>
          <w:tab w:val="left" w:pos="5954"/>
          <w:tab w:val="left" w:pos="8222"/>
        </w:tabs>
        <w:jc w:val="both"/>
      </w:pPr>
      <w:r>
        <w:rPr>
          <w:rFonts w:ascii="Arial" w:hAnsi="Arial" w:cs="Arial"/>
          <w:spacing w:val="-2"/>
          <w:sz w:val="20"/>
          <w:lang w:val="fr-FR"/>
        </w:rPr>
        <w:tab/>
      </w:r>
      <w:r w:rsidR="00D53961" w:rsidRPr="00D36BB6">
        <w:rPr>
          <w:rFonts w:ascii="Arial" w:hAnsi="Arial" w:cs="Arial"/>
          <w:spacing w:val="-2"/>
          <w:sz w:val="20"/>
        </w:rPr>
        <w:t>Tel.:</w:t>
      </w:r>
      <w:r>
        <w:rPr>
          <w:rFonts w:ascii="Arial" w:hAnsi="Arial" w:cs="Arial"/>
          <w:spacing w:val="-2"/>
          <w:sz w:val="20"/>
        </w:rPr>
        <w:t xml:space="preserve"> </w:t>
      </w:r>
      <w:r>
        <w:rPr>
          <w:rFonts w:ascii="Arial" w:hAnsi="Arial" w:cs="Arial"/>
          <w:spacing w:val="-2"/>
          <w:sz w:val="20"/>
        </w:rPr>
        <w:tab/>
      </w:r>
      <w:r w:rsidR="00D53961" w:rsidRPr="00D36BB6">
        <w:rPr>
          <w:rFonts w:ascii="Arial" w:hAnsi="Arial" w:cs="Arial"/>
          <w:spacing w:val="-2"/>
          <w:sz w:val="20"/>
        </w:rPr>
        <w:t>+352-445508</w:t>
      </w:r>
      <w:r w:rsidR="00D53961" w:rsidRPr="00D36BB6">
        <w:rPr>
          <w:rFonts w:ascii="Arial" w:hAnsi="Arial" w:cs="Arial"/>
          <w:spacing w:val="-2"/>
          <w:sz w:val="20"/>
        </w:rPr>
        <w:tab/>
        <w:t>(home)</w:t>
      </w:r>
    </w:p>
    <w:p w14:paraId="36E9B1C8" w14:textId="1882F144" w:rsidR="00D53961" w:rsidRPr="009E35B0" w:rsidRDefault="00D53961" w:rsidP="00340C4E">
      <w:pPr>
        <w:tabs>
          <w:tab w:val="left" w:pos="1418"/>
          <w:tab w:val="left" w:pos="2268"/>
          <w:tab w:val="left" w:pos="5103"/>
          <w:tab w:val="left" w:pos="5954"/>
          <w:tab w:val="left" w:pos="8222"/>
        </w:tabs>
        <w:jc w:val="both"/>
        <w:rPr>
          <w:rFonts w:ascii="Arial" w:hAnsi="Arial" w:cs="Arial"/>
          <w:spacing w:val="-2"/>
          <w:sz w:val="20"/>
        </w:rPr>
      </w:pPr>
      <w:r w:rsidRPr="00D36BB6">
        <w:rPr>
          <w:rFonts w:ascii="Arial" w:hAnsi="Arial" w:cs="Arial"/>
          <w:spacing w:val="-2"/>
          <w:sz w:val="20"/>
        </w:rPr>
        <w:tab/>
      </w:r>
      <w:r w:rsidR="007819C0" w:rsidRPr="009E35B0">
        <w:rPr>
          <w:rFonts w:ascii="Arial" w:hAnsi="Arial" w:cs="Arial"/>
          <w:spacing w:val="-2"/>
          <w:sz w:val="20"/>
        </w:rPr>
        <w:t xml:space="preserve"> </w:t>
      </w:r>
      <w:r w:rsidR="007819C0" w:rsidRPr="009E35B0">
        <w:rPr>
          <w:rFonts w:ascii="Arial" w:hAnsi="Arial" w:cs="Arial"/>
          <w:spacing w:val="-2"/>
          <w:sz w:val="20"/>
        </w:rPr>
        <w:tab/>
      </w:r>
      <w:r w:rsidRPr="009E35B0">
        <w:rPr>
          <w:rFonts w:ascii="Arial" w:hAnsi="Arial" w:cs="Arial"/>
          <w:spacing w:val="-2"/>
          <w:sz w:val="20"/>
        </w:rPr>
        <w:t>+352-621-187300</w:t>
      </w:r>
      <w:r w:rsidRPr="009E35B0">
        <w:rPr>
          <w:rFonts w:ascii="Arial" w:hAnsi="Arial" w:cs="Arial"/>
          <w:spacing w:val="-2"/>
          <w:sz w:val="20"/>
        </w:rPr>
        <w:tab/>
        <w:t>(mobile)</w:t>
      </w:r>
    </w:p>
    <w:p w14:paraId="05D2C18A" w14:textId="0206BB93" w:rsidR="00D53961" w:rsidRPr="009E35B0" w:rsidRDefault="00D53961" w:rsidP="00340C4E">
      <w:pPr>
        <w:tabs>
          <w:tab w:val="left" w:pos="1418"/>
          <w:tab w:val="left" w:pos="2268"/>
          <w:tab w:val="left" w:pos="5103"/>
          <w:tab w:val="left" w:pos="5954"/>
          <w:tab w:val="left" w:pos="8222"/>
        </w:tabs>
        <w:jc w:val="both"/>
        <w:rPr>
          <w:rFonts w:ascii="Arial" w:hAnsi="Arial" w:cs="Arial"/>
          <w:spacing w:val="-2"/>
          <w:sz w:val="20"/>
        </w:rPr>
      </w:pPr>
      <w:r w:rsidRPr="009E35B0">
        <w:rPr>
          <w:rFonts w:ascii="Arial" w:hAnsi="Arial" w:cs="Arial"/>
          <w:spacing w:val="-2"/>
          <w:sz w:val="20"/>
        </w:rPr>
        <w:tab/>
        <w:t>Email:</w:t>
      </w:r>
      <w:r w:rsidR="007819C0" w:rsidRPr="009E35B0">
        <w:rPr>
          <w:rFonts w:ascii="Arial" w:hAnsi="Arial" w:cs="Arial"/>
          <w:spacing w:val="-2"/>
          <w:sz w:val="20"/>
        </w:rPr>
        <w:t xml:space="preserve"> </w:t>
      </w:r>
      <w:r w:rsidR="007819C0" w:rsidRPr="009E35B0">
        <w:rPr>
          <w:rFonts w:ascii="Arial" w:hAnsi="Arial" w:cs="Arial"/>
          <w:spacing w:val="-2"/>
          <w:sz w:val="20"/>
        </w:rPr>
        <w:tab/>
      </w:r>
      <w:r w:rsidRPr="009E35B0">
        <w:rPr>
          <w:rFonts w:ascii="Arial" w:hAnsi="Arial" w:cs="Arial"/>
          <w:spacing w:val="-2"/>
          <w:sz w:val="20"/>
        </w:rPr>
        <w:t>jwe@pt.lu</w:t>
      </w:r>
      <w:r w:rsidRPr="009E35B0">
        <w:rPr>
          <w:rFonts w:ascii="Arial" w:hAnsi="Arial" w:cs="Arial"/>
          <w:spacing w:val="-2"/>
          <w:sz w:val="20"/>
        </w:rPr>
        <w:tab/>
      </w:r>
      <w:r w:rsidRPr="009E35B0">
        <w:rPr>
          <w:rFonts w:ascii="Arial" w:hAnsi="Arial" w:cs="Arial"/>
          <w:spacing w:val="-2"/>
          <w:sz w:val="20"/>
        </w:rPr>
        <w:tab/>
        <w:t xml:space="preserve">     </w:t>
      </w:r>
      <w:r w:rsidR="007819C0" w:rsidRPr="009E35B0">
        <w:rPr>
          <w:rFonts w:ascii="Arial" w:hAnsi="Arial" w:cs="Arial"/>
          <w:spacing w:val="-2"/>
          <w:sz w:val="20"/>
        </w:rPr>
        <w:tab/>
      </w:r>
      <w:r w:rsidRPr="009E35B0">
        <w:rPr>
          <w:rFonts w:ascii="Arial" w:hAnsi="Arial" w:cs="Arial"/>
          <w:spacing w:val="-2"/>
          <w:sz w:val="20"/>
        </w:rPr>
        <w:t>(A2022)</w:t>
      </w:r>
    </w:p>
    <w:p w14:paraId="177B177F" w14:textId="77777777" w:rsidR="00D53961" w:rsidRPr="00D36BB6" w:rsidRDefault="00D53961" w:rsidP="00340C4E">
      <w:pPr>
        <w:tabs>
          <w:tab w:val="left" w:pos="1418"/>
          <w:tab w:val="left" w:pos="5103"/>
          <w:tab w:val="left" w:pos="5954"/>
          <w:tab w:val="left" w:pos="8222"/>
        </w:tabs>
        <w:jc w:val="both"/>
        <w:rPr>
          <w:rFonts w:ascii="Arial" w:hAnsi="Arial" w:cs="Arial"/>
          <w:bCs/>
          <w:iCs/>
          <w:color w:val="000000"/>
          <w:spacing w:val="-2"/>
          <w:sz w:val="20"/>
        </w:rPr>
      </w:pPr>
    </w:p>
    <w:p w14:paraId="7B0C2BF1" w14:textId="59E322E6" w:rsidR="00D53961" w:rsidRPr="00D36BB6" w:rsidRDefault="00D53961" w:rsidP="00D53961">
      <w:pPr>
        <w:tabs>
          <w:tab w:val="left" w:pos="1418"/>
          <w:tab w:val="left" w:pos="5103"/>
          <w:tab w:val="left" w:pos="5954"/>
          <w:tab w:val="left" w:pos="8222"/>
        </w:tabs>
        <w:jc w:val="both"/>
        <w:rPr>
          <w:rFonts w:ascii="Arial" w:hAnsi="Arial" w:cs="Arial"/>
          <w:b/>
          <w:bCs/>
          <w:spacing w:val="-2"/>
          <w:sz w:val="20"/>
        </w:rPr>
      </w:pPr>
      <w:r w:rsidRPr="00D36BB6">
        <w:rPr>
          <w:rFonts w:ascii="Arial" w:hAnsi="Arial" w:cs="Arial"/>
          <w:spacing w:val="-2"/>
          <w:sz w:val="20"/>
        </w:rPr>
        <w:t>MEMBERS:</w:t>
      </w:r>
      <w:r w:rsidRPr="00D36BB6">
        <w:rPr>
          <w:rFonts w:ascii="Arial" w:hAnsi="Arial" w:cs="Arial"/>
          <w:b/>
          <w:spacing w:val="-2"/>
          <w:sz w:val="20"/>
        </w:rPr>
        <w:tab/>
      </w:r>
      <w:r w:rsidRPr="00D36BB6">
        <w:rPr>
          <w:rFonts w:ascii="Arial" w:hAnsi="Arial" w:cs="Arial"/>
          <w:b/>
          <w:bCs/>
          <w:spacing w:val="-2"/>
          <w:sz w:val="20"/>
        </w:rPr>
        <w:t>John GRUBBSTROM</w:t>
      </w:r>
      <w:r w:rsidR="00004574" w:rsidRPr="00D36BB6">
        <w:rPr>
          <w:rFonts w:ascii="Arial" w:hAnsi="Arial" w:cs="Arial"/>
          <w:b/>
          <w:bCs/>
          <w:spacing w:val="-2"/>
          <w:sz w:val="20"/>
        </w:rPr>
        <w:tab/>
        <w:t>SWE</w:t>
      </w:r>
    </w:p>
    <w:p w14:paraId="77A1F26E" w14:textId="30E09D18" w:rsidR="00D53961" w:rsidRPr="00D36BB6" w:rsidRDefault="00D53961" w:rsidP="00D53961">
      <w:pPr>
        <w:tabs>
          <w:tab w:val="left" w:pos="1418"/>
          <w:tab w:val="left" w:pos="5103"/>
          <w:tab w:val="left" w:pos="5954"/>
          <w:tab w:val="left" w:pos="8222"/>
        </w:tabs>
        <w:jc w:val="both"/>
        <w:rPr>
          <w:rFonts w:ascii="Arial" w:hAnsi="Arial" w:cs="Arial"/>
          <w:b/>
          <w:bCs/>
          <w:spacing w:val="-2"/>
          <w:sz w:val="20"/>
        </w:rPr>
      </w:pPr>
    </w:p>
    <w:p w14:paraId="4A639F0F" w14:textId="0010EF9D" w:rsidR="00D53961" w:rsidRPr="00D36BB6" w:rsidRDefault="00D53961" w:rsidP="00D53961">
      <w:pPr>
        <w:tabs>
          <w:tab w:val="left" w:pos="1418"/>
          <w:tab w:val="left" w:pos="5103"/>
          <w:tab w:val="left" w:pos="5954"/>
          <w:tab w:val="left" w:pos="8222"/>
        </w:tabs>
        <w:jc w:val="both"/>
        <w:rPr>
          <w:rFonts w:ascii="Arial" w:hAnsi="Arial" w:cs="Arial"/>
          <w:b/>
          <w:bCs/>
          <w:spacing w:val="-2"/>
          <w:sz w:val="20"/>
        </w:rPr>
      </w:pPr>
      <w:r w:rsidRPr="00D36BB6">
        <w:rPr>
          <w:rFonts w:ascii="Arial" w:hAnsi="Arial" w:cs="Arial"/>
          <w:b/>
          <w:bCs/>
          <w:spacing w:val="-2"/>
          <w:sz w:val="20"/>
        </w:rPr>
        <w:tab/>
        <w:t>Garry LOCKYER</w:t>
      </w:r>
      <w:r w:rsidR="00004574" w:rsidRPr="00D36BB6">
        <w:rPr>
          <w:rFonts w:ascii="Arial" w:hAnsi="Arial" w:cs="Arial"/>
          <w:b/>
          <w:bCs/>
          <w:spacing w:val="-2"/>
          <w:sz w:val="20"/>
        </w:rPr>
        <w:tab/>
        <w:t>CAN</w:t>
      </w:r>
    </w:p>
    <w:p w14:paraId="6152A762" w14:textId="77777777" w:rsidR="00D53961" w:rsidRPr="00D36BB6" w:rsidRDefault="00D53961" w:rsidP="00D53961">
      <w:pPr>
        <w:tabs>
          <w:tab w:val="left" w:pos="1418"/>
          <w:tab w:val="left" w:pos="5103"/>
          <w:tab w:val="left" w:pos="5954"/>
          <w:tab w:val="left" w:pos="8222"/>
        </w:tabs>
        <w:jc w:val="both"/>
      </w:pPr>
    </w:p>
    <w:p w14:paraId="06B893E3" w14:textId="6E5AACF8" w:rsidR="00D53961" w:rsidRPr="00D36BB6" w:rsidRDefault="00D53961" w:rsidP="00D53961">
      <w:pPr>
        <w:tabs>
          <w:tab w:val="left" w:pos="1418"/>
          <w:tab w:val="left" w:pos="5103"/>
          <w:tab w:val="left" w:pos="5954"/>
          <w:tab w:val="left" w:pos="8222"/>
          <w:tab w:val="right" w:pos="9638"/>
        </w:tabs>
        <w:jc w:val="both"/>
        <w:rPr>
          <w:rFonts w:ascii="Arial" w:hAnsi="Arial" w:cs="Arial"/>
          <w:b/>
          <w:spacing w:val="-2"/>
          <w:sz w:val="20"/>
          <w:lang w:val="sv-SE"/>
        </w:rPr>
      </w:pPr>
      <w:r w:rsidRPr="00D36BB6">
        <w:rPr>
          <w:rFonts w:ascii="Arial" w:hAnsi="Arial" w:cs="Arial"/>
          <w:spacing w:val="-2"/>
          <w:sz w:val="20"/>
        </w:rPr>
        <w:tab/>
      </w:r>
      <w:r w:rsidR="00004574" w:rsidRPr="00D36BB6">
        <w:rPr>
          <w:rFonts w:ascii="Arial" w:hAnsi="Arial" w:cs="Arial"/>
          <w:b/>
          <w:bCs/>
          <w:spacing w:val="-2"/>
          <w:sz w:val="20"/>
          <w:lang w:val="sv-SE"/>
        </w:rPr>
        <w:t>Hiromori SOEJIMA</w:t>
      </w:r>
      <w:r w:rsidR="00004574" w:rsidRPr="00D36BB6">
        <w:rPr>
          <w:rFonts w:ascii="Arial" w:hAnsi="Arial" w:cs="Arial"/>
          <w:b/>
          <w:spacing w:val="-2"/>
          <w:sz w:val="20"/>
          <w:lang w:val="sv-SE"/>
        </w:rPr>
        <w:tab/>
        <w:t>JPN</w:t>
      </w:r>
    </w:p>
    <w:p w14:paraId="139339FE" w14:textId="33F771F8" w:rsidR="00D53961" w:rsidRPr="00D36BB6" w:rsidRDefault="00D53961" w:rsidP="00D53961">
      <w:pPr>
        <w:tabs>
          <w:tab w:val="left" w:pos="1418"/>
          <w:tab w:val="left" w:pos="5103"/>
          <w:tab w:val="left" w:pos="5954"/>
          <w:tab w:val="left" w:pos="8222"/>
          <w:tab w:val="right" w:pos="9638"/>
        </w:tabs>
        <w:jc w:val="both"/>
        <w:rPr>
          <w:rFonts w:ascii="Arial" w:hAnsi="Arial" w:cs="Arial"/>
          <w:b/>
          <w:spacing w:val="-2"/>
          <w:sz w:val="20"/>
          <w:lang w:val="sv-SE"/>
        </w:rPr>
      </w:pPr>
    </w:p>
    <w:p w14:paraId="13537761" w14:textId="7CFD1374" w:rsidR="00D53961" w:rsidRPr="00D36BB6" w:rsidRDefault="00D53961" w:rsidP="00D53961">
      <w:pPr>
        <w:tabs>
          <w:tab w:val="left" w:pos="1418"/>
          <w:tab w:val="left" w:pos="5103"/>
          <w:tab w:val="left" w:pos="5954"/>
          <w:tab w:val="left" w:pos="8222"/>
          <w:tab w:val="right" w:pos="9638"/>
        </w:tabs>
        <w:jc w:val="both"/>
        <w:rPr>
          <w:lang w:val="sv-SE"/>
        </w:rPr>
      </w:pPr>
      <w:r w:rsidRPr="00D36BB6">
        <w:rPr>
          <w:rFonts w:ascii="Arial" w:hAnsi="Arial" w:cs="Arial"/>
          <w:b/>
          <w:spacing w:val="-2"/>
          <w:sz w:val="20"/>
          <w:lang w:val="sv-SE"/>
        </w:rPr>
        <w:tab/>
        <w:t>Debbie SPAETH</w:t>
      </w:r>
      <w:r w:rsidR="00004574" w:rsidRPr="00D36BB6">
        <w:rPr>
          <w:rFonts w:ascii="Arial" w:hAnsi="Arial" w:cs="Arial"/>
          <w:b/>
          <w:spacing w:val="-2"/>
          <w:sz w:val="20"/>
          <w:lang w:val="sv-SE"/>
        </w:rPr>
        <w:tab/>
        <w:t>USA</w:t>
      </w:r>
      <w:r w:rsidRPr="00D36BB6">
        <w:rPr>
          <w:rFonts w:ascii="Arial" w:hAnsi="Arial" w:cs="Arial"/>
          <w:spacing w:val="-2"/>
          <w:sz w:val="20"/>
          <w:lang w:val="sv-SE"/>
        </w:rPr>
        <w:tab/>
      </w:r>
    </w:p>
    <w:p w14:paraId="7BBB90BC" w14:textId="77777777" w:rsidR="00D53961" w:rsidRPr="00D36BB6" w:rsidRDefault="00D53961" w:rsidP="00D53961">
      <w:pPr>
        <w:tabs>
          <w:tab w:val="left" w:pos="1418"/>
          <w:tab w:val="left" w:pos="5103"/>
          <w:tab w:val="left" w:pos="5954"/>
          <w:tab w:val="left" w:pos="8222"/>
          <w:tab w:val="right" w:pos="9639"/>
        </w:tabs>
        <w:jc w:val="both"/>
        <w:rPr>
          <w:rFonts w:ascii="Arial" w:hAnsi="Arial" w:cs="Arial"/>
          <w:color w:val="000000"/>
          <w:spacing w:val="-2"/>
          <w:sz w:val="20"/>
          <w:lang w:val="sv-SE"/>
        </w:rPr>
      </w:pPr>
    </w:p>
    <w:p w14:paraId="65AC7082" w14:textId="77777777" w:rsidR="00D53961" w:rsidRPr="00D36BB6" w:rsidRDefault="00D53961" w:rsidP="00D53961">
      <w:pPr>
        <w:tabs>
          <w:tab w:val="left" w:pos="1418"/>
          <w:tab w:val="left" w:pos="5103"/>
          <w:tab w:val="left" w:pos="5954"/>
          <w:tab w:val="left" w:pos="8222"/>
        </w:tabs>
        <w:jc w:val="both"/>
        <w:rPr>
          <w:rFonts w:ascii="Arial" w:hAnsi="Arial" w:cs="Arial"/>
          <w:color w:val="000000"/>
          <w:spacing w:val="-2"/>
          <w:sz w:val="20"/>
          <w:lang w:val="sv-SE"/>
        </w:rPr>
      </w:pPr>
    </w:p>
    <w:p w14:paraId="236520F1" w14:textId="337EF03F" w:rsidR="00D53961" w:rsidRPr="00D36BB6" w:rsidRDefault="00D53961" w:rsidP="00D53961">
      <w:pPr>
        <w:tabs>
          <w:tab w:val="left" w:pos="1418"/>
          <w:tab w:val="left" w:pos="5103"/>
          <w:tab w:val="left" w:pos="5954"/>
          <w:tab w:val="left" w:pos="8222"/>
        </w:tabs>
        <w:jc w:val="both"/>
        <w:rPr>
          <w:lang w:val="sv-SE"/>
        </w:rPr>
      </w:pPr>
      <w:r w:rsidRPr="00D36BB6">
        <w:rPr>
          <w:rFonts w:ascii="Arial" w:hAnsi="Arial" w:cs="Arial"/>
          <w:spacing w:val="-2"/>
          <w:sz w:val="20"/>
          <w:lang w:val="sv-SE"/>
        </w:rPr>
        <w:tab/>
      </w:r>
      <w:r w:rsidRPr="00D36BB6">
        <w:rPr>
          <w:rFonts w:ascii="Arial" w:hAnsi="Arial" w:cs="Arial"/>
          <w:spacing w:val="-2"/>
          <w:sz w:val="20"/>
          <w:lang w:val="sv-SE"/>
        </w:rPr>
        <w:tab/>
      </w:r>
    </w:p>
    <w:p w14:paraId="37032870" w14:textId="1F7853C9" w:rsidR="00D53961" w:rsidRPr="00D36BB6" w:rsidRDefault="00D53961" w:rsidP="00D53961">
      <w:pPr>
        <w:tabs>
          <w:tab w:val="left" w:pos="1418"/>
          <w:tab w:val="left" w:pos="5103"/>
          <w:tab w:val="left" w:pos="5954"/>
          <w:tab w:val="left" w:pos="8222"/>
        </w:tabs>
        <w:jc w:val="both"/>
        <w:rPr>
          <w:lang w:val="sv-SE"/>
        </w:rPr>
      </w:pPr>
      <w:r w:rsidRPr="00D36BB6">
        <w:rPr>
          <w:rFonts w:ascii="Arial" w:hAnsi="Arial" w:cs="Arial"/>
          <w:spacing w:val="-2"/>
          <w:sz w:val="20"/>
          <w:lang w:val="sv-SE"/>
        </w:rPr>
        <w:tab/>
      </w:r>
    </w:p>
    <w:p w14:paraId="0F331DB8" w14:textId="77777777" w:rsidR="00D53961" w:rsidRPr="00D36BB6" w:rsidRDefault="00D53961" w:rsidP="00D53961">
      <w:pPr>
        <w:tabs>
          <w:tab w:val="left" w:pos="1418"/>
          <w:tab w:val="left" w:pos="5103"/>
          <w:tab w:val="left" w:pos="5954"/>
          <w:tab w:val="left" w:pos="8222"/>
        </w:tabs>
        <w:jc w:val="both"/>
        <w:rPr>
          <w:rFonts w:ascii="Arial" w:hAnsi="Arial" w:cs="Arial"/>
          <w:color w:val="000000"/>
          <w:spacing w:val="-2"/>
          <w:sz w:val="20"/>
          <w:lang w:val="sv-SE"/>
        </w:rPr>
      </w:pPr>
    </w:p>
    <w:p w14:paraId="3707C4D5" w14:textId="77777777" w:rsidR="00D53961" w:rsidRPr="00D36BB6" w:rsidRDefault="00D53961" w:rsidP="00D53961">
      <w:pPr>
        <w:rPr>
          <w:rFonts w:ascii="Arial" w:hAnsi="Arial" w:cs="Arial"/>
          <w:color w:val="000000"/>
          <w:spacing w:val="-2"/>
          <w:sz w:val="20"/>
          <w:lang w:val="sv-SE"/>
        </w:rPr>
      </w:pPr>
    </w:p>
    <w:p w14:paraId="4896A653" w14:textId="77777777" w:rsidR="00F21804" w:rsidRPr="00D36BB6" w:rsidRDefault="00AC7064">
      <w:pPr>
        <w:pageBreakBefore/>
        <w:jc w:val="both"/>
      </w:pPr>
      <w:r w:rsidRPr="00D36BB6">
        <w:rPr>
          <w:rFonts w:ascii="Arial" w:hAnsi="Arial" w:cs="Arial"/>
          <w:b/>
          <w:spacing w:val="-3"/>
          <w:u w:val="single"/>
        </w:rPr>
        <w:lastRenderedPageBreak/>
        <w:t>APPENDIX C</w:t>
      </w:r>
    </w:p>
    <w:p w14:paraId="5677913F" w14:textId="77777777" w:rsidR="00F21804" w:rsidRPr="00D36BB6" w:rsidRDefault="00F21804">
      <w:pPr>
        <w:jc w:val="both"/>
        <w:rPr>
          <w:rFonts w:ascii="Arial" w:hAnsi="Arial" w:cs="Arial"/>
          <w:spacing w:val="-3"/>
        </w:rPr>
      </w:pPr>
    </w:p>
    <w:p w14:paraId="440C0896" w14:textId="77777777" w:rsidR="00F21804" w:rsidRPr="00D36BB6" w:rsidRDefault="00AC7064">
      <w:pPr>
        <w:jc w:val="both"/>
        <w:rPr>
          <w:rFonts w:ascii="Arial" w:hAnsi="Arial" w:cs="Arial"/>
          <w:b/>
          <w:spacing w:val="-3"/>
        </w:rPr>
      </w:pPr>
      <w:r w:rsidRPr="00D36BB6">
        <w:rPr>
          <w:rFonts w:ascii="Arial" w:hAnsi="Arial" w:cs="Arial"/>
          <w:b/>
          <w:spacing w:val="-3"/>
        </w:rPr>
        <w:t>INTERNATIONAL JUROR - QUALIFICATION LEVELS AND CRITERIA</w:t>
      </w:r>
    </w:p>
    <w:p w14:paraId="1CB22F25" w14:textId="77777777" w:rsidR="00F21804" w:rsidRPr="00D36BB6" w:rsidRDefault="00F21804">
      <w:pPr>
        <w:jc w:val="both"/>
        <w:rPr>
          <w:rFonts w:ascii="Arial" w:hAnsi="Arial" w:cs="Arial"/>
          <w:spacing w:val="-2"/>
          <w:sz w:val="20"/>
        </w:rPr>
      </w:pPr>
    </w:p>
    <w:p w14:paraId="7AC7714F" w14:textId="77777777" w:rsidR="00F21804" w:rsidRPr="00D36BB6" w:rsidRDefault="00AC7064">
      <w:pPr>
        <w:jc w:val="both"/>
      </w:pPr>
      <w:r w:rsidRPr="00D36BB6">
        <w:rPr>
          <w:rFonts w:ascii="Arial" w:hAnsi="Arial" w:cs="Arial"/>
          <w:b/>
          <w:spacing w:val="-2"/>
          <w:sz w:val="20"/>
        </w:rPr>
        <w:t>1.</w:t>
      </w:r>
      <w:r w:rsidRPr="00D36BB6">
        <w:rPr>
          <w:rFonts w:ascii="Arial" w:hAnsi="Arial" w:cs="Arial"/>
          <w:b/>
          <w:spacing w:val="-2"/>
          <w:sz w:val="20"/>
        </w:rPr>
        <w:tab/>
      </w:r>
      <w:r w:rsidRPr="00D36BB6">
        <w:rPr>
          <w:rFonts w:ascii="Arial" w:hAnsi="Arial" w:cs="Arial"/>
          <w:b/>
          <w:spacing w:val="-2"/>
          <w:sz w:val="20"/>
          <w:u w:val="single"/>
        </w:rPr>
        <w:t>ENTRY LEVEL JUROR</w:t>
      </w:r>
    </w:p>
    <w:p w14:paraId="5052DFDB" w14:textId="77777777" w:rsidR="00F21804" w:rsidRPr="00D36BB6" w:rsidRDefault="00F21804">
      <w:pPr>
        <w:tabs>
          <w:tab w:val="left" w:pos="1408"/>
        </w:tabs>
        <w:ind w:left="1418" w:hanging="1418"/>
        <w:jc w:val="both"/>
        <w:rPr>
          <w:rFonts w:ascii="Arial" w:hAnsi="Arial" w:cs="Arial"/>
          <w:spacing w:val="-2"/>
          <w:sz w:val="20"/>
        </w:rPr>
      </w:pPr>
    </w:p>
    <w:p w14:paraId="1662ADA7" w14:textId="06AFE580" w:rsidR="00F21804" w:rsidRPr="00F23355" w:rsidRDefault="00AC7064">
      <w:pPr>
        <w:tabs>
          <w:tab w:val="left" w:pos="1408"/>
        </w:tabs>
        <w:ind w:left="1418" w:hanging="1418"/>
        <w:jc w:val="both"/>
        <w:rPr>
          <w:rFonts w:ascii="Arial" w:hAnsi="Arial" w:cs="Arial"/>
          <w:sz w:val="20"/>
        </w:rPr>
      </w:pPr>
      <w:r w:rsidRPr="00F23355">
        <w:rPr>
          <w:rFonts w:ascii="Arial" w:hAnsi="Arial" w:cs="Arial"/>
          <w:spacing w:val="-2"/>
          <w:sz w:val="20"/>
        </w:rPr>
        <w:t>Objective:</w:t>
      </w:r>
      <w:r w:rsidRPr="00F23355">
        <w:rPr>
          <w:rFonts w:ascii="Arial" w:hAnsi="Arial" w:cs="Arial"/>
          <w:spacing w:val="-2"/>
          <w:sz w:val="20"/>
        </w:rPr>
        <w:tab/>
      </w:r>
      <w:r w:rsidR="008071C4" w:rsidRPr="00F23355">
        <w:rPr>
          <w:rFonts w:ascii="Arial" w:hAnsi="Arial" w:cs="Arial"/>
          <w:sz w:val="20"/>
        </w:rPr>
        <w:t>To provide a recognizable identity for potential Jurors for international competitions of Free Balloons and Airships.</w:t>
      </w:r>
    </w:p>
    <w:p w14:paraId="62AC9205" w14:textId="77777777" w:rsidR="00F21804" w:rsidRPr="00F23355" w:rsidRDefault="00F21804">
      <w:pPr>
        <w:tabs>
          <w:tab w:val="left" w:pos="1408"/>
        </w:tabs>
        <w:ind w:left="1418" w:hanging="1418"/>
        <w:jc w:val="both"/>
        <w:rPr>
          <w:rFonts w:ascii="Arial" w:hAnsi="Arial" w:cs="Arial"/>
          <w:spacing w:val="-2"/>
          <w:sz w:val="20"/>
        </w:rPr>
      </w:pPr>
    </w:p>
    <w:p w14:paraId="116AA60E" w14:textId="417271CB" w:rsidR="00F21804" w:rsidRPr="00F23355" w:rsidRDefault="00AC7064">
      <w:pPr>
        <w:tabs>
          <w:tab w:val="left" w:pos="1408"/>
        </w:tabs>
        <w:ind w:left="1418" w:hanging="1418"/>
        <w:jc w:val="both"/>
        <w:rPr>
          <w:rFonts w:ascii="Arial" w:hAnsi="Arial" w:cs="Arial"/>
          <w:sz w:val="20"/>
        </w:rPr>
      </w:pPr>
      <w:r w:rsidRPr="00F23355">
        <w:rPr>
          <w:rFonts w:ascii="Arial" w:hAnsi="Arial" w:cs="Arial"/>
          <w:spacing w:val="-2"/>
          <w:sz w:val="20"/>
        </w:rPr>
        <w:t>Rationale:</w:t>
      </w:r>
      <w:r w:rsidRPr="00F23355">
        <w:rPr>
          <w:rFonts w:ascii="Arial" w:hAnsi="Arial" w:cs="Arial"/>
          <w:spacing w:val="-2"/>
          <w:sz w:val="20"/>
        </w:rPr>
        <w:tab/>
      </w:r>
      <w:r w:rsidR="008071C4" w:rsidRPr="00F23355">
        <w:rPr>
          <w:rFonts w:ascii="Arial" w:hAnsi="Arial" w:cs="Arial"/>
          <w:sz w:val="20"/>
        </w:rPr>
        <w:t>Persons who have gained some experience in aerostat competition and wish to advance for consideration as International Juror.</w:t>
      </w:r>
    </w:p>
    <w:p w14:paraId="2A2E8D28" w14:textId="77777777" w:rsidR="00157C9C" w:rsidRPr="00F23355" w:rsidRDefault="00157C9C">
      <w:pPr>
        <w:tabs>
          <w:tab w:val="left" w:pos="1408"/>
        </w:tabs>
        <w:ind w:left="1418" w:hanging="1418"/>
        <w:jc w:val="both"/>
        <w:rPr>
          <w:rFonts w:ascii="Arial" w:hAnsi="Arial" w:cs="Arial"/>
          <w:sz w:val="20"/>
        </w:rPr>
      </w:pPr>
    </w:p>
    <w:p w14:paraId="2EFDD62E" w14:textId="77777777" w:rsidR="008071C4" w:rsidRPr="00F23355" w:rsidRDefault="00AC7064" w:rsidP="008071C4">
      <w:pPr>
        <w:tabs>
          <w:tab w:val="left" w:pos="1408"/>
          <w:tab w:val="left" w:pos="1706"/>
        </w:tabs>
        <w:ind w:left="1701" w:hanging="1701"/>
        <w:jc w:val="both"/>
        <w:rPr>
          <w:rFonts w:ascii="Arial" w:hAnsi="Arial" w:cs="Arial"/>
          <w:sz w:val="20"/>
        </w:rPr>
      </w:pPr>
      <w:r w:rsidRPr="00F23355">
        <w:rPr>
          <w:rFonts w:ascii="Arial" w:hAnsi="Arial" w:cs="Arial"/>
          <w:spacing w:val="-2"/>
          <w:sz w:val="20"/>
        </w:rPr>
        <w:t>Requirements:</w:t>
      </w:r>
      <w:r w:rsidRPr="00F23355">
        <w:rPr>
          <w:rFonts w:ascii="Arial" w:hAnsi="Arial" w:cs="Arial"/>
          <w:spacing w:val="-2"/>
          <w:sz w:val="20"/>
        </w:rPr>
        <w:tab/>
      </w:r>
      <w:r w:rsidR="008071C4" w:rsidRPr="00F23355">
        <w:rPr>
          <w:rFonts w:ascii="Arial" w:hAnsi="Arial" w:cs="Arial"/>
          <w:sz w:val="20"/>
        </w:rPr>
        <w:sym w:font="Symbol" w:char="F0B7"/>
      </w:r>
      <w:r w:rsidR="008071C4" w:rsidRPr="00F23355">
        <w:rPr>
          <w:rFonts w:ascii="Arial" w:hAnsi="Arial" w:cs="Arial"/>
          <w:sz w:val="20"/>
        </w:rPr>
        <w:t xml:space="preserve"> Must be a member in good standing of his NAC. </w:t>
      </w:r>
    </w:p>
    <w:p w14:paraId="0D96F0AA" w14:textId="6E40907D" w:rsidR="008071C4" w:rsidRPr="00F23355" w:rsidRDefault="008071C4" w:rsidP="008071C4">
      <w:pPr>
        <w:tabs>
          <w:tab w:val="left" w:pos="1408"/>
          <w:tab w:val="left" w:pos="1706"/>
        </w:tabs>
        <w:ind w:left="1701" w:hanging="1701"/>
        <w:jc w:val="both"/>
        <w:rPr>
          <w:rFonts w:ascii="Arial" w:hAnsi="Arial" w:cs="Arial"/>
          <w:sz w:val="20"/>
        </w:rPr>
      </w:pPr>
      <w:r w:rsidRPr="00F23355">
        <w:rPr>
          <w:rFonts w:ascii="Arial" w:hAnsi="Arial" w:cs="Arial"/>
          <w:sz w:val="20"/>
        </w:rPr>
        <w:tab/>
      </w:r>
      <w:r w:rsidRPr="00F23355">
        <w:rPr>
          <w:rFonts w:ascii="Arial" w:hAnsi="Arial" w:cs="Arial"/>
          <w:sz w:val="20"/>
        </w:rPr>
        <w:sym w:font="Symbol" w:char="F0B7"/>
      </w:r>
      <w:r w:rsidRPr="00F23355">
        <w:rPr>
          <w:rFonts w:ascii="Arial" w:hAnsi="Arial" w:cs="Arial"/>
          <w:sz w:val="20"/>
        </w:rPr>
        <w:t xml:space="preserve"> Must have gained some experience in local, national, or international competition in aerostation as a competitor or official. </w:t>
      </w:r>
    </w:p>
    <w:p w14:paraId="1D576EAA" w14:textId="776CCBDE" w:rsidR="00F21804" w:rsidRPr="00F23355" w:rsidRDefault="008071C4" w:rsidP="008071C4">
      <w:pPr>
        <w:tabs>
          <w:tab w:val="left" w:pos="1408"/>
          <w:tab w:val="left" w:pos="1706"/>
        </w:tabs>
        <w:ind w:left="1701" w:hanging="1701"/>
        <w:jc w:val="both"/>
        <w:rPr>
          <w:rFonts w:ascii="Arial" w:hAnsi="Arial" w:cs="Arial"/>
          <w:sz w:val="20"/>
        </w:rPr>
      </w:pPr>
      <w:r w:rsidRPr="00F23355">
        <w:rPr>
          <w:rFonts w:ascii="Arial" w:hAnsi="Arial" w:cs="Arial"/>
          <w:sz w:val="20"/>
        </w:rPr>
        <w:tab/>
      </w:r>
      <w:r w:rsidRPr="00F23355">
        <w:rPr>
          <w:rFonts w:ascii="Arial" w:hAnsi="Arial" w:cs="Arial"/>
          <w:sz w:val="20"/>
        </w:rPr>
        <w:sym w:font="Symbol" w:char="F0B7"/>
      </w:r>
      <w:r w:rsidRPr="00F23355">
        <w:rPr>
          <w:rFonts w:ascii="Arial" w:hAnsi="Arial" w:cs="Arial"/>
          <w:sz w:val="20"/>
        </w:rPr>
        <w:t xml:space="preserve"> Must have successfully passed OPEN BOOK TEST #1.</w:t>
      </w:r>
      <w:r w:rsidR="00AC7064" w:rsidRPr="00F23355">
        <w:rPr>
          <w:rFonts w:ascii="Arial" w:hAnsi="Arial" w:cs="Arial"/>
          <w:b/>
          <w:bCs/>
          <w:spacing w:val="-2"/>
          <w:sz w:val="20"/>
        </w:rPr>
        <w:tab/>
      </w:r>
      <w:r w:rsidR="00F23355" w:rsidRPr="00F23355">
        <w:rPr>
          <w:rFonts w:ascii="Arial" w:hAnsi="Arial" w:cs="Arial"/>
          <w:b/>
          <w:bCs/>
          <w:spacing w:val="-2"/>
          <w:sz w:val="20"/>
        </w:rPr>
        <w:tab/>
      </w:r>
      <w:r w:rsidR="00F23355">
        <w:rPr>
          <w:rFonts w:ascii="Arial" w:hAnsi="Arial" w:cs="Arial"/>
          <w:b/>
          <w:bCs/>
          <w:spacing w:val="-2"/>
          <w:sz w:val="20"/>
        </w:rPr>
        <w:tab/>
      </w:r>
      <w:r w:rsidR="00AC7064" w:rsidRPr="00F23355">
        <w:rPr>
          <w:rFonts w:ascii="Arial" w:hAnsi="Arial" w:cs="Arial"/>
          <w:spacing w:val="-2"/>
          <w:sz w:val="20"/>
        </w:rPr>
        <w:t>(A2014)</w:t>
      </w:r>
    </w:p>
    <w:p w14:paraId="3E3D348B" w14:textId="77777777" w:rsidR="00F21804" w:rsidRPr="00F23355" w:rsidRDefault="00F21804">
      <w:pPr>
        <w:pBdr>
          <w:top w:val="none" w:sz="0" w:space="0" w:color="000000"/>
          <w:left w:val="none" w:sz="0" w:space="0" w:color="000000"/>
          <w:bottom w:val="none" w:sz="0" w:space="0" w:color="000000"/>
          <w:right w:val="none" w:sz="0" w:space="0" w:color="000000"/>
        </w:pBdr>
        <w:tabs>
          <w:tab w:val="left" w:pos="1418"/>
          <w:tab w:val="left" w:pos="1701"/>
          <w:tab w:val="right" w:pos="9639"/>
        </w:tabs>
        <w:ind w:left="1701" w:hanging="1701"/>
        <w:jc w:val="both"/>
        <w:rPr>
          <w:rFonts w:ascii="Arial" w:hAnsi="Arial" w:cs="Arial"/>
          <w:spacing w:val="-2"/>
          <w:sz w:val="20"/>
        </w:rPr>
      </w:pPr>
    </w:p>
    <w:p w14:paraId="4D158898" w14:textId="77777777" w:rsidR="00F21804" w:rsidRPr="00F23355" w:rsidRDefault="00AC7064">
      <w:pPr>
        <w:jc w:val="both"/>
        <w:rPr>
          <w:rFonts w:ascii="Arial" w:hAnsi="Arial" w:cs="Arial"/>
          <w:sz w:val="20"/>
        </w:rPr>
      </w:pPr>
      <w:r w:rsidRPr="00F23355">
        <w:rPr>
          <w:rFonts w:ascii="Arial" w:hAnsi="Arial" w:cs="Arial"/>
          <w:b/>
          <w:spacing w:val="-2"/>
          <w:sz w:val="20"/>
        </w:rPr>
        <w:t>2.</w:t>
      </w:r>
      <w:r w:rsidRPr="00F23355">
        <w:rPr>
          <w:rFonts w:ascii="Arial" w:hAnsi="Arial" w:cs="Arial"/>
          <w:b/>
          <w:spacing w:val="-2"/>
          <w:sz w:val="20"/>
        </w:rPr>
        <w:tab/>
      </w:r>
      <w:r w:rsidRPr="00F23355">
        <w:rPr>
          <w:rFonts w:ascii="Arial" w:hAnsi="Arial" w:cs="Arial"/>
          <w:b/>
          <w:spacing w:val="-2"/>
          <w:sz w:val="20"/>
          <w:u w:val="single"/>
        </w:rPr>
        <w:t>INTERMEDIATE LEVEL JUROR</w:t>
      </w:r>
    </w:p>
    <w:p w14:paraId="4E260FBA" w14:textId="77777777" w:rsidR="00F21804" w:rsidRPr="00F23355" w:rsidRDefault="00F21804">
      <w:pPr>
        <w:jc w:val="both"/>
        <w:rPr>
          <w:rFonts w:ascii="Arial" w:hAnsi="Arial" w:cs="Arial"/>
          <w:spacing w:val="-2"/>
          <w:sz w:val="20"/>
        </w:rPr>
      </w:pPr>
    </w:p>
    <w:p w14:paraId="25362A9D" w14:textId="74BBBE8C" w:rsidR="00F21804" w:rsidRPr="00F23355" w:rsidRDefault="00AC7064">
      <w:pPr>
        <w:ind w:left="1408" w:hanging="1408"/>
        <w:jc w:val="both"/>
        <w:rPr>
          <w:rFonts w:ascii="Arial" w:hAnsi="Arial" w:cs="Arial"/>
          <w:sz w:val="20"/>
        </w:rPr>
      </w:pPr>
      <w:r w:rsidRPr="00F23355">
        <w:rPr>
          <w:rFonts w:ascii="Arial" w:hAnsi="Arial" w:cs="Arial"/>
          <w:spacing w:val="-2"/>
          <w:sz w:val="20"/>
        </w:rPr>
        <w:t>Objective:</w:t>
      </w:r>
      <w:r w:rsidRPr="00F23355">
        <w:rPr>
          <w:rFonts w:ascii="Arial" w:hAnsi="Arial" w:cs="Arial"/>
          <w:spacing w:val="-2"/>
          <w:sz w:val="20"/>
        </w:rPr>
        <w:tab/>
      </w:r>
      <w:r w:rsidR="008071C4" w:rsidRPr="00F23355">
        <w:rPr>
          <w:rFonts w:ascii="Arial" w:hAnsi="Arial" w:cs="Arial"/>
          <w:sz w:val="20"/>
        </w:rPr>
        <w:t>To motivate Entry Level Jurors to conscientiously continue to upgrade their skills in aerostat competition officiating and Jury duties</w:t>
      </w:r>
      <w:r w:rsidRPr="00F23355">
        <w:rPr>
          <w:rFonts w:ascii="Arial" w:hAnsi="Arial" w:cs="Arial"/>
          <w:spacing w:val="-2"/>
          <w:sz w:val="20"/>
        </w:rPr>
        <w:t>.</w:t>
      </w:r>
    </w:p>
    <w:p w14:paraId="2A0D8CEC" w14:textId="36DBFF2D" w:rsidR="00F21804" w:rsidRPr="00F23355" w:rsidRDefault="00F21804">
      <w:pPr>
        <w:jc w:val="both"/>
        <w:rPr>
          <w:rFonts w:ascii="Arial" w:hAnsi="Arial" w:cs="Arial"/>
          <w:spacing w:val="-2"/>
          <w:sz w:val="20"/>
        </w:rPr>
      </w:pPr>
    </w:p>
    <w:p w14:paraId="1A519CCA" w14:textId="08682EDF" w:rsidR="00F21804" w:rsidRPr="00F23355" w:rsidRDefault="00AC7064" w:rsidP="008071C4">
      <w:pPr>
        <w:ind w:left="1408" w:hanging="1408"/>
        <w:jc w:val="both"/>
        <w:rPr>
          <w:rFonts w:ascii="Arial" w:hAnsi="Arial" w:cs="Arial"/>
          <w:sz w:val="20"/>
        </w:rPr>
      </w:pPr>
      <w:r w:rsidRPr="00F23355">
        <w:rPr>
          <w:rFonts w:ascii="Arial" w:hAnsi="Arial" w:cs="Arial"/>
          <w:spacing w:val="-2"/>
          <w:sz w:val="20"/>
        </w:rPr>
        <w:t>Rationale:</w:t>
      </w:r>
      <w:r w:rsidRPr="00F23355">
        <w:rPr>
          <w:rFonts w:ascii="Arial" w:hAnsi="Arial" w:cs="Arial"/>
          <w:spacing w:val="-2"/>
          <w:sz w:val="20"/>
        </w:rPr>
        <w:tab/>
      </w:r>
      <w:r w:rsidR="008071C4" w:rsidRPr="00F23355">
        <w:rPr>
          <w:rFonts w:ascii="Arial" w:hAnsi="Arial" w:cs="Arial"/>
          <w:sz w:val="20"/>
        </w:rPr>
        <w:t>Persons who have experience in the technical staff of international, national, and local aerostat competition and some Jury experience at national or international events.</w:t>
      </w:r>
    </w:p>
    <w:p w14:paraId="2AC5BDAF" w14:textId="77777777" w:rsidR="008071C4" w:rsidRPr="00F23355" w:rsidRDefault="008071C4" w:rsidP="008071C4">
      <w:pPr>
        <w:ind w:left="1408" w:hanging="1408"/>
        <w:jc w:val="both"/>
        <w:rPr>
          <w:rFonts w:ascii="Arial" w:hAnsi="Arial" w:cs="Arial"/>
          <w:spacing w:val="-2"/>
          <w:sz w:val="20"/>
        </w:rPr>
      </w:pPr>
    </w:p>
    <w:p w14:paraId="5E931F88" w14:textId="173F4371" w:rsidR="008071C4" w:rsidRPr="00F23355" w:rsidRDefault="00AC7064" w:rsidP="008071C4">
      <w:pPr>
        <w:tabs>
          <w:tab w:val="left" w:pos="1418"/>
          <w:tab w:val="left" w:pos="1701"/>
        </w:tabs>
        <w:ind w:left="1701" w:hanging="1701"/>
        <w:jc w:val="both"/>
        <w:rPr>
          <w:rFonts w:ascii="Arial" w:hAnsi="Arial" w:cs="Arial"/>
          <w:sz w:val="20"/>
        </w:rPr>
      </w:pPr>
      <w:r w:rsidRPr="00F23355">
        <w:rPr>
          <w:rFonts w:ascii="Arial" w:hAnsi="Arial" w:cs="Arial"/>
          <w:spacing w:val="-2"/>
          <w:sz w:val="20"/>
        </w:rPr>
        <w:t>Requirements:</w:t>
      </w:r>
      <w:r w:rsidRPr="00F23355">
        <w:rPr>
          <w:rFonts w:ascii="Arial" w:hAnsi="Arial" w:cs="Arial"/>
          <w:spacing w:val="-2"/>
          <w:sz w:val="20"/>
        </w:rPr>
        <w:tab/>
      </w:r>
      <w:r w:rsidR="008071C4" w:rsidRPr="00F23355">
        <w:rPr>
          <w:rFonts w:ascii="Arial" w:hAnsi="Arial" w:cs="Arial"/>
          <w:sz w:val="20"/>
        </w:rPr>
        <w:sym w:font="Symbol" w:char="F0B7"/>
      </w:r>
      <w:r w:rsidR="008071C4" w:rsidRPr="00F23355">
        <w:rPr>
          <w:rFonts w:ascii="Arial" w:hAnsi="Arial" w:cs="Arial"/>
          <w:sz w:val="20"/>
        </w:rPr>
        <w:t xml:space="preserve"> Must satisfy the requirements for Entry Level Juror. </w:t>
      </w:r>
    </w:p>
    <w:p w14:paraId="100A3C1D" w14:textId="6105FA7B" w:rsidR="008071C4" w:rsidRPr="00F23355" w:rsidRDefault="008071C4" w:rsidP="008071C4">
      <w:pPr>
        <w:tabs>
          <w:tab w:val="left" w:pos="1418"/>
          <w:tab w:val="left" w:pos="1701"/>
        </w:tabs>
        <w:ind w:left="1701" w:hanging="1701"/>
        <w:jc w:val="both"/>
        <w:rPr>
          <w:rFonts w:ascii="Arial" w:hAnsi="Arial" w:cs="Arial"/>
          <w:sz w:val="20"/>
        </w:rPr>
      </w:pPr>
      <w:r w:rsidRPr="00F23355">
        <w:rPr>
          <w:rFonts w:ascii="Arial" w:hAnsi="Arial" w:cs="Arial"/>
          <w:sz w:val="20"/>
        </w:rPr>
        <w:tab/>
      </w:r>
      <w:r w:rsidRPr="00F23355">
        <w:rPr>
          <w:rFonts w:ascii="Arial" w:hAnsi="Arial" w:cs="Arial"/>
          <w:sz w:val="20"/>
        </w:rPr>
        <w:sym w:font="Symbol" w:char="F0B7"/>
      </w:r>
      <w:r w:rsidRPr="00F23355">
        <w:rPr>
          <w:rFonts w:ascii="Arial" w:hAnsi="Arial" w:cs="Arial"/>
          <w:sz w:val="20"/>
        </w:rPr>
        <w:t xml:space="preserve"> Must have gained some experience in event scoring (scorer, debriefer) at national or </w:t>
      </w:r>
      <w:r w:rsidR="00F23355" w:rsidRPr="00F23355">
        <w:rPr>
          <w:rFonts w:ascii="Arial" w:hAnsi="Arial" w:cs="Arial"/>
          <w:sz w:val="20"/>
        </w:rPr>
        <w:t>international</w:t>
      </w:r>
      <w:r w:rsidRPr="00F23355">
        <w:rPr>
          <w:rFonts w:ascii="Arial" w:hAnsi="Arial" w:cs="Arial"/>
          <w:sz w:val="20"/>
        </w:rPr>
        <w:t xml:space="preserve"> events. </w:t>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Pr>
          <w:rFonts w:ascii="Arial" w:hAnsi="Arial" w:cs="Arial"/>
          <w:sz w:val="20"/>
        </w:rPr>
        <w:tab/>
      </w:r>
      <w:r w:rsidR="00F23355">
        <w:rPr>
          <w:rFonts w:ascii="Arial" w:hAnsi="Arial" w:cs="Arial"/>
          <w:sz w:val="20"/>
        </w:rPr>
        <w:tab/>
      </w:r>
      <w:r w:rsidRPr="00F23355">
        <w:rPr>
          <w:rFonts w:ascii="Arial" w:hAnsi="Arial" w:cs="Arial"/>
          <w:sz w:val="20"/>
        </w:rPr>
        <w:t xml:space="preserve">(A2023) </w:t>
      </w:r>
    </w:p>
    <w:p w14:paraId="3F57B902" w14:textId="387CAC53" w:rsidR="008071C4" w:rsidRPr="00F23355" w:rsidRDefault="008071C4" w:rsidP="008071C4">
      <w:pPr>
        <w:tabs>
          <w:tab w:val="left" w:pos="1418"/>
          <w:tab w:val="left" w:pos="1701"/>
        </w:tabs>
        <w:ind w:left="1701" w:hanging="1701"/>
        <w:jc w:val="both"/>
        <w:rPr>
          <w:rFonts w:ascii="Arial" w:hAnsi="Arial" w:cs="Arial"/>
          <w:sz w:val="20"/>
        </w:rPr>
      </w:pPr>
      <w:r w:rsidRPr="00F23355">
        <w:rPr>
          <w:rFonts w:ascii="Arial" w:hAnsi="Arial" w:cs="Arial"/>
          <w:sz w:val="20"/>
        </w:rPr>
        <w:tab/>
      </w:r>
      <w:r w:rsidRPr="00F23355">
        <w:rPr>
          <w:rFonts w:ascii="Arial" w:hAnsi="Arial" w:cs="Arial"/>
          <w:sz w:val="20"/>
        </w:rPr>
        <w:sym w:font="Symbol" w:char="F0B7"/>
      </w:r>
      <w:r w:rsidRPr="00F23355">
        <w:rPr>
          <w:rFonts w:ascii="Arial" w:hAnsi="Arial" w:cs="Arial"/>
          <w:sz w:val="20"/>
        </w:rPr>
        <w:t xml:space="preserve"> Must have Jury experience at National Championship or FAI Category 1 aerostat competition. </w:t>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Pr>
          <w:rFonts w:ascii="Arial" w:hAnsi="Arial" w:cs="Arial"/>
          <w:sz w:val="20"/>
        </w:rPr>
        <w:tab/>
      </w:r>
      <w:r w:rsidR="00F23355">
        <w:rPr>
          <w:rFonts w:ascii="Arial" w:hAnsi="Arial" w:cs="Arial"/>
          <w:sz w:val="20"/>
        </w:rPr>
        <w:tab/>
      </w:r>
      <w:r w:rsidRPr="00F23355">
        <w:rPr>
          <w:rFonts w:ascii="Arial" w:hAnsi="Arial" w:cs="Arial"/>
          <w:sz w:val="20"/>
        </w:rPr>
        <w:t xml:space="preserve">(A2023) </w:t>
      </w:r>
    </w:p>
    <w:p w14:paraId="4333594B" w14:textId="43377AE0" w:rsidR="008071C4" w:rsidRPr="00F23355" w:rsidRDefault="008071C4" w:rsidP="008071C4">
      <w:pPr>
        <w:tabs>
          <w:tab w:val="left" w:pos="1418"/>
          <w:tab w:val="left" w:pos="1701"/>
        </w:tabs>
        <w:ind w:left="1701" w:hanging="1701"/>
        <w:jc w:val="both"/>
        <w:rPr>
          <w:rFonts w:ascii="Arial" w:hAnsi="Arial" w:cs="Arial"/>
          <w:sz w:val="20"/>
        </w:rPr>
      </w:pPr>
      <w:r w:rsidRPr="00F23355">
        <w:rPr>
          <w:rFonts w:ascii="Arial" w:hAnsi="Arial" w:cs="Arial"/>
          <w:sz w:val="20"/>
        </w:rPr>
        <w:tab/>
      </w:r>
      <w:r w:rsidRPr="00F23355">
        <w:rPr>
          <w:rFonts w:ascii="Arial" w:hAnsi="Arial" w:cs="Arial"/>
          <w:sz w:val="20"/>
        </w:rPr>
        <w:sym w:font="Symbol" w:char="F0B7"/>
      </w:r>
      <w:r w:rsidRPr="00F23355">
        <w:rPr>
          <w:rFonts w:ascii="Arial" w:hAnsi="Arial" w:cs="Arial"/>
          <w:sz w:val="20"/>
        </w:rPr>
        <w:t xml:space="preserve"> Must have successfully passed OPEN BOOK TEST #2. </w:t>
      </w:r>
      <w:r w:rsidR="00F23355" w:rsidRPr="00F23355">
        <w:rPr>
          <w:rFonts w:ascii="Arial" w:hAnsi="Arial" w:cs="Arial"/>
          <w:sz w:val="20"/>
        </w:rPr>
        <w:tab/>
      </w:r>
      <w:r w:rsidR="00F23355" w:rsidRPr="00F23355">
        <w:rPr>
          <w:rFonts w:ascii="Arial" w:hAnsi="Arial" w:cs="Arial"/>
          <w:sz w:val="20"/>
        </w:rPr>
        <w:tab/>
      </w:r>
      <w:r w:rsidRPr="00F23355">
        <w:rPr>
          <w:rFonts w:ascii="Arial" w:hAnsi="Arial" w:cs="Arial"/>
          <w:sz w:val="20"/>
        </w:rPr>
        <w:t xml:space="preserve">(A2014) </w:t>
      </w:r>
    </w:p>
    <w:p w14:paraId="19AAB4E2" w14:textId="77777777" w:rsidR="008071C4" w:rsidRPr="00F23355" w:rsidRDefault="008071C4" w:rsidP="008071C4">
      <w:pPr>
        <w:tabs>
          <w:tab w:val="left" w:pos="1418"/>
          <w:tab w:val="left" w:pos="1701"/>
        </w:tabs>
        <w:ind w:left="1701" w:hanging="1701"/>
        <w:jc w:val="both"/>
        <w:rPr>
          <w:rFonts w:ascii="Arial" w:hAnsi="Arial" w:cs="Arial"/>
          <w:sz w:val="20"/>
        </w:rPr>
      </w:pPr>
    </w:p>
    <w:p w14:paraId="6960BF4F" w14:textId="23F56EDC" w:rsidR="00F21804" w:rsidRPr="00F23355" w:rsidRDefault="00AC7064" w:rsidP="008071C4">
      <w:pPr>
        <w:tabs>
          <w:tab w:val="left" w:pos="1418"/>
          <w:tab w:val="left" w:pos="1701"/>
        </w:tabs>
        <w:ind w:left="1701" w:hanging="1701"/>
        <w:jc w:val="both"/>
        <w:rPr>
          <w:rFonts w:ascii="Arial" w:hAnsi="Arial" w:cs="Arial"/>
          <w:sz w:val="20"/>
        </w:rPr>
      </w:pPr>
      <w:r w:rsidRPr="00F23355">
        <w:rPr>
          <w:rFonts w:ascii="Arial" w:hAnsi="Arial" w:cs="Arial"/>
          <w:b/>
          <w:spacing w:val="-2"/>
          <w:sz w:val="20"/>
        </w:rPr>
        <w:t>3.</w:t>
      </w:r>
      <w:r w:rsidRPr="00F23355">
        <w:rPr>
          <w:rFonts w:ascii="Arial" w:hAnsi="Arial" w:cs="Arial"/>
          <w:b/>
          <w:spacing w:val="-2"/>
          <w:sz w:val="20"/>
        </w:rPr>
        <w:tab/>
      </w:r>
      <w:r w:rsidRPr="00F23355">
        <w:rPr>
          <w:rFonts w:ascii="Arial" w:hAnsi="Arial" w:cs="Arial"/>
          <w:b/>
          <w:spacing w:val="-2"/>
          <w:sz w:val="20"/>
          <w:u w:val="single"/>
        </w:rPr>
        <w:t>SENIOR LEVEL JUROR</w:t>
      </w:r>
    </w:p>
    <w:p w14:paraId="3F983089" w14:textId="77777777" w:rsidR="00F21804" w:rsidRPr="00F23355" w:rsidRDefault="00F21804">
      <w:pPr>
        <w:jc w:val="both"/>
        <w:rPr>
          <w:rFonts w:ascii="Arial" w:hAnsi="Arial" w:cs="Arial"/>
          <w:b/>
          <w:spacing w:val="-2"/>
          <w:sz w:val="20"/>
          <w:u w:val="single"/>
        </w:rPr>
      </w:pPr>
    </w:p>
    <w:p w14:paraId="0510D9EA" w14:textId="721C029D" w:rsidR="00F21804" w:rsidRPr="00F23355" w:rsidRDefault="00AC7064">
      <w:pPr>
        <w:ind w:left="1408" w:hanging="1408"/>
        <w:jc w:val="both"/>
        <w:rPr>
          <w:rFonts w:ascii="Arial" w:hAnsi="Arial" w:cs="Arial"/>
          <w:sz w:val="20"/>
        </w:rPr>
      </w:pPr>
      <w:r w:rsidRPr="00F23355">
        <w:rPr>
          <w:rFonts w:ascii="Arial" w:hAnsi="Arial" w:cs="Arial"/>
          <w:spacing w:val="-2"/>
          <w:sz w:val="20"/>
        </w:rPr>
        <w:t>Objective:</w:t>
      </w:r>
      <w:r w:rsidRPr="00F23355">
        <w:rPr>
          <w:rFonts w:ascii="Arial" w:hAnsi="Arial" w:cs="Arial"/>
          <w:spacing w:val="-2"/>
          <w:sz w:val="20"/>
        </w:rPr>
        <w:tab/>
      </w:r>
      <w:r w:rsidR="008071C4" w:rsidRPr="00F23355">
        <w:rPr>
          <w:rFonts w:ascii="Arial" w:hAnsi="Arial" w:cs="Arial"/>
          <w:sz w:val="20"/>
        </w:rPr>
        <w:t>To encourage and motivate Intermediate Jurors to upgrade their knowledge and skills to a level at which they will be recognised by their peers as highly competent Jurors.</w:t>
      </w:r>
    </w:p>
    <w:p w14:paraId="272D0F4A" w14:textId="77777777" w:rsidR="008071C4" w:rsidRPr="00F23355" w:rsidRDefault="008071C4">
      <w:pPr>
        <w:ind w:left="1408" w:hanging="1408"/>
        <w:jc w:val="both"/>
        <w:rPr>
          <w:rFonts w:ascii="Arial" w:hAnsi="Arial" w:cs="Arial"/>
          <w:spacing w:val="-2"/>
          <w:sz w:val="20"/>
        </w:rPr>
      </w:pPr>
    </w:p>
    <w:p w14:paraId="66BE5C29" w14:textId="1D6A130D" w:rsidR="00F21804" w:rsidRPr="00F23355" w:rsidRDefault="00AC7064">
      <w:pPr>
        <w:ind w:left="1408" w:hanging="1408"/>
        <w:jc w:val="both"/>
        <w:rPr>
          <w:rFonts w:ascii="Arial" w:hAnsi="Arial" w:cs="Arial"/>
          <w:sz w:val="20"/>
        </w:rPr>
      </w:pPr>
      <w:r w:rsidRPr="00F23355">
        <w:rPr>
          <w:rFonts w:ascii="Arial" w:hAnsi="Arial" w:cs="Arial"/>
          <w:spacing w:val="-2"/>
          <w:sz w:val="20"/>
        </w:rPr>
        <w:t>Rationale:</w:t>
      </w:r>
      <w:r w:rsidRPr="00F23355">
        <w:rPr>
          <w:rFonts w:ascii="Arial" w:hAnsi="Arial" w:cs="Arial"/>
          <w:spacing w:val="-2"/>
          <w:sz w:val="20"/>
        </w:rPr>
        <w:tab/>
      </w:r>
      <w:r w:rsidR="008071C4" w:rsidRPr="00F23355">
        <w:rPr>
          <w:rFonts w:ascii="Arial" w:hAnsi="Arial" w:cs="Arial"/>
          <w:sz w:val="20"/>
        </w:rPr>
        <w:t>Persons who have experience in international aerostat competition as a competitor, Jury member or official.</w:t>
      </w:r>
    </w:p>
    <w:p w14:paraId="35C17C81" w14:textId="77777777" w:rsidR="008071C4" w:rsidRPr="00F23355" w:rsidRDefault="008071C4">
      <w:pPr>
        <w:ind w:left="1408" w:hanging="1408"/>
        <w:jc w:val="both"/>
        <w:rPr>
          <w:rFonts w:ascii="Arial" w:hAnsi="Arial" w:cs="Arial"/>
          <w:spacing w:val="-2"/>
          <w:sz w:val="20"/>
        </w:rPr>
      </w:pPr>
    </w:p>
    <w:p w14:paraId="6A2A2521" w14:textId="77777777" w:rsidR="008071C4" w:rsidRPr="00F23355" w:rsidRDefault="00AC7064" w:rsidP="008071C4">
      <w:pPr>
        <w:jc w:val="both"/>
        <w:rPr>
          <w:rFonts w:ascii="Arial" w:hAnsi="Arial" w:cs="Arial"/>
          <w:sz w:val="20"/>
        </w:rPr>
      </w:pPr>
      <w:r w:rsidRPr="00F23355">
        <w:rPr>
          <w:rFonts w:ascii="Arial" w:hAnsi="Arial" w:cs="Arial"/>
          <w:spacing w:val="-2"/>
          <w:sz w:val="20"/>
        </w:rPr>
        <w:t>Requirements:</w:t>
      </w:r>
      <w:r w:rsidRPr="00F23355">
        <w:rPr>
          <w:rFonts w:ascii="Arial" w:hAnsi="Arial" w:cs="Arial"/>
          <w:spacing w:val="-2"/>
          <w:sz w:val="20"/>
        </w:rPr>
        <w:tab/>
      </w:r>
      <w:r w:rsidR="008071C4" w:rsidRPr="00F23355">
        <w:rPr>
          <w:rFonts w:ascii="Arial" w:hAnsi="Arial" w:cs="Arial"/>
          <w:sz w:val="20"/>
        </w:rPr>
        <w:sym w:font="Symbol" w:char="F0B7"/>
      </w:r>
      <w:r w:rsidR="008071C4" w:rsidRPr="00F23355">
        <w:rPr>
          <w:rFonts w:ascii="Arial" w:hAnsi="Arial" w:cs="Arial"/>
          <w:sz w:val="20"/>
        </w:rPr>
        <w:t xml:space="preserve"> Must satisfy the requirements for Intermediate Level Juror. </w:t>
      </w:r>
    </w:p>
    <w:p w14:paraId="29CE2FF0" w14:textId="21EBC5EB" w:rsidR="008071C4" w:rsidRPr="00F23355" w:rsidRDefault="008071C4" w:rsidP="008071C4">
      <w:pPr>
        <w:ind w:left="1440"/>
        <w:jc w:val="both"/>
        <w:rPr>
          <w:rFonts w:ascii="Arial" w:hAnsi="Arial" w:cs="Arial"/>
          <w:sz w:val="20"/>
        </w:rPr>
      </w:pPr>
      <w:r w:rsidRPr="00F23355">
        <w:rPr>
          <w:rFonts w:ascii="Arial" w:hAnsi="Arial" w:cs="Arial"/>
          <w:sz w:val="20"/>
        </w:rPr>
        <w:sym w:font="Symbol" w:char="F0B7"/>
      </w:r>
      <w:r w:rsidRPr="00F23355">
        <w:rPr>
          <w:rFonts w:ascii="Arial" w:hAnsi="Arial" w:cs="Arial"/>
          <w:sz w:val="20"/>
        </w:rPr>
        <w:t xml:space="preserve"> Must have Pilot-in-Command experience in aerostats. </w:t>
      </w:r>
      <w:r w:rsidR="00F23355" w:rsidRPr="00F23355">
        <w:rPr>
          <w:rFonts w:ascii="Arial" w:hAnsi="Arial" w:cs="Arial"/>
          <w:sz w:val="20"/>
        </w:rPr>
        <w:tab/>
      </w:r>
      <w:r w:rsidR="00F23355" w:rsidRPr="00F23355">
        <w:rPr>
          <w:rFonts w:ascii="Arial" w:hAnsi="Arial" w:cs="Arial"/>
          <w:sz w:val="20"/>
        </w:rPr>
        <w:tab/>
      </w:r>
      <w:r w:rsidR="00F23355">
        <w:rPr>
          <w:rFonts w:ascii="Arial" w:hAnsi="Arial" w:cs="Arial"/>
          <w:sz w:val="20"/>
        </w:rPr>
        <w:tab/>
      </w:r>
      <w:r w:rsidRPr="00F23355">
        <w:rPr>
          <w:rFonts w:ascii="Arial" w:hAnsi="Arial" w:cs="Arial"/>
          <w:sz w:val="20"/>
        </w:rPr>
        <w:t xml:space="preserve">(A2003) </w:t>
      </w:r>
    </w:p>
    <w:p w14:paraId="54075903" w14:textId="77777777" w:rsidR="008071C4" w:rsidRPr="00F23355" w:rsidRDefault="008071C4" w:rsidP="008071C4">
      <w:pPr>
        <w:ind w:left="1440"/>
        <w:jc w:val="both"/>
        <w:rPr>
          <w:rFonts w:ascii="Arial" w:hAnsi="Arial" w:cs="Arial"/>
          <w:sz w:val="20"/>
        </w:rPr>
      </w:pPr>
      <w:r w:rsidRPr="00F23355">
        <w:rPr>
          <w:rFonts w:ascii="Arial" w:hAnsi="Arial" w:cs="Arial"/>
          <w:sz w:val="20"/>
        </w:rPr>
        <w:sym w:font="Symbol" w:char="F0B7"/>
      </w:r>
      <w:r w:rsidRPr="00F23355">
        <w:rPr>
          <w:rFonts w:ascii="Arial" w:hAnsi="Arial" w:cs="Arial"/>
          <w:sz w:val="20"/>
        </w:rPr>
        <w:t xml:space="preserve"> Must have been Event Director or Senior Scoring Official, or their respective deputy, at international Category 1 aerostat competition. </w:t>
      </w:r>
    </w:p>
    <w:p w14:paraId="37032AE8" w14:textId="6D149312" w:rsidR="008071C4" w:rsidRPr="00F23355" w:rsidRDefault="008071C4" w:rsidP="008071C4">
      <w:pPr>
        <w:ind w:left="1440"/>
        <w:jc w:val="both"/>
        <w:rPr>
          <w:rFonts w:ascii="Arial" w:hAnsi="Arial" w:cs="Arial"/>
          <w:sz w:val="20"/>
        </w:rPr>
      </w:pPr>
      <w:r w:rsidRPr="00F23355">
        <w:rPr>
          <w:rFonts w:ascii="Arial" w:hAnsi="Arial" w:cs="Arial"/>
          <w:sz w:val="20"/>
        </w:rPr>
        <w:sym w:font="Symbol" w:char="F0B7"/>
      </w:r>
      <w:r w:rsidRPr="00F23355">
        <w:rPr>
          <w:rFonts w:ascii="Arial" w:hAnsi="Arial" w:cs="Arial"/>
          <w:sz w:val="20"/>
        </w:rPr>
        <w:t xml:space="preserve"> Must produce evidence showing involvement in hearing at least one protest as a Juror at aerostat Continental, World or international events, approved by the Jury Board. </w:t>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Pr>
          <w:rFonts w:ascii="Arial" w:hAnsi="Arial" w:cs="Arial"/>
          <w:sz w:val="20"/>
        </w:rPr>
        <w:tab/>
      </w:r>
      <w:r w:rsidRPr="00F23355">
        <w:rPr>
          <w:rFonts w:ascii="Arial" w:hAnsi="Arial" w:cs="Arial"/>
          <w:sz w:val="20"/>
        </w:rPr>
        <w:t xml:space="preserve">(A2019) </w:t>
      </w:r>
    </w:p>
    <w:p w14:paraId="063C3B4C" w14:textId="4784395C" w:rsidR="008071C4" w:rsidRPr="00F23355" w:rsidRDefault="008071C4" w:rsidP="008071C4">
      <w:pPr>
        <w:ind w:left="1440"/>
        <w:jc w:val="both"/>
        <w:rPr>
          <w:rFonts w:ascii="Arial" w:hAnsi="Arial" w:cs="Arial"/>
          <w:b/>
          <w:spacing w:val="-3"/>
          <w:sz w:val="20"/>
        </w:rPr>
      </w:pPr>
      <w:r w:rsidRPr="00F23355">
        <w:rPr>
          <w:rFonts w:ascii="Arial" w:hAnsi="Arial" w:cs="Arial"/>
          <w:sz w:val="20"/>
        </w:rPr>
        <w:sym w:font="Symbol" w:char="F0B7"/>
      </w:r>
      <w:r w:rsidRPr="00F23355">
        <w:rPr>
          <w:rFonts w:ascii="Arial" w:hAnsi="Arial" w:cs="Arial"/>
          <w:sz w:val="20"/>
        </w:rPr>
        <w:t xml:space="preserve"> Must have successfully passed OPEN BOOK TESTS #3 on the FAI Sporting Code and Event Scoring. </w:t>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sidRPr="00F23355">
        <w:rPr>
          <w:rFonts w:ascii="Arial" w:hAnsi="Arial" w:cs="Arial"/>
          <w:sz w:val="20"/>
        </w:rPr>
        <w:tab/>
      </w:r>
      <w:r w:rsidR="00F23355">
        <w:rPr>
          <w:rFonts w:ascii="Arial" w:hAnsi="Arial" w:cs="Arial"/>
          <w:sz w:val="20"/>
        </w:rPr>
        <w:tab/>
      </w:r>
      <w:r w:rsidR="00F23355">
        <w:rPr>
          <w:rFonts w:ascii="Arial" w:hAnsi="Arial" w:cs="Arial"/>
          <w:sz w:val="20"/>
        </w:rPr>
        <w:tab/>
      </w:r>
      <w:r w:rsidRPr="00F23355">
        <w:rPr>
          <w:rFonts w:ascii="Arial" w:hAnsi="Arial" w:cs="Arial"/>
          <w:sz w:val="20"/>
        </w:rPr>
        <w:t>(A2019)</w:t>
      </w:r>
    </w:p>
    <w:p w14:paraId="5FEB5FA0" w14:textId="4FBB78D2" w:rsidR="00F21804" w:rsidRPr="00F23355" w:rsidRDefault="00F21804" w:rsidP="008071C4">
      <w:pPr>
        <w:tabs>
          <w:tab w:val="left" w:pos="1408"/>
          <w:tab w:val="left" w:pos="1706"/>
        </w:tabs>
        <w:ind w:left="1701" w:hanging="1701"/>
        <w:jc w:val="both"/>
        <w:rPr>
          <w:rFonts w:ascii="Arial" w:hAnsi="Arial" w:cs="Arial"/>
          <w:spacing w:val="-2"/>
          <w:sz w:val="20"/>
        </w:rPr>
      </w:pPr>
    </w:p>
    <w:p w14:paraId="63C07263" w14:textId="77777777" w:rsidR="00F21804" w:rsidRPr="00F23355" w:rsidRDefault="00AC7064">
      <w:pPr>
        <w:tabs>
          <w:tab w:val="left" w:pos="851"/>
        </w:tabs>
        <w:ind w:left="851" w:hanging="851"/>
        <w:jc w:val="both"/>
        <w:rPr>
          <w:rFonts w:ascii="Arial" w:hAnsi="Arial" w:cs="Arial"/>
          <w:sz w:val="20"/>
        </w:rPr>
      </w:pPr>
      <w:r w:rsidRPr="00F23355">
        <w:rPr>
          <w:rFonts w:ascii="Arial" w:hAnsi="Arial" w:cs="Arial"/>
          <w:spacing w:val="-2"/>
          <w:sz w:val="20"/>
        </w:rPr>
        <w:t>Note:</w:t>
      </w:r>
      <w:r w:rsidRPr="00F23355">
        <w:rPr>
          <w:rFonts w:ascii="Arial" w:hAnsi="Arial" w:cs="Arial"/>
          <w:spacing w:val="-2"/>
          <w:sz w:val="20"/>
        </w:rPr>
        <w:tab/>
        <w:t>Any CIA approved Juror, or Juror applicant waiting for approval, may attend international events as "trainee". To do this he must first approach the President of the Jury for his/her agreement, then he must get permission from the Event Director to be at the event. He will be required to pay all his expenses, including travel, hotel and meals. This is not a qualifying requirement; it is just an opportunity for additional experience.</w:t>
      </w:r>
    </w:p>
    <w:p w14:paraId="68F13B12" w14:textId="77777777" w:rsidR="00F21804" w:rsidRPr="00D36BB6" w:rsidRDefault="00F21804">
      <w:pPr>
        <w:pageBreakBefore/>
        <w:jc w:val="both"/>
        <w:rPr>
          <w:rFonts w:ascii="Arial" w:hAnsi="Arial" w:cs="Arial"/>
          <w:b/>
          <w:spacing w:val="-3"/>
          <w:u w:val="single"/>
        </w:rPr>
      </w:pPr>
    </w:p>
    <w:p w14:paraId="09740C17" w14:textId="77777777" w:rsidR="00F21804" w:rsidRPr="00D36BB6" w:rsidRDefault="00AC7064">
      <w:pPr>
        <w:jc w:val="both"/>
      </w:pPr>
      <w:r w:rsidRPr="00D36BB6">
        <w:rPr>
          <w:rFonts w:ascii="Arial" w:hAnsi="Arial" w:cs="Arial"/>
          <w:b/>
          <w:spacing w:val="-3"/>
          <w:u w:val="single"/>
        </w:rPr>
        <w:t>APPENDIX D</w:t>
      </w:r>
    </w:p>
    <w:p w14:paraId="44008D12" w14:textId="77777777" w:rsidR="00F21804" w:rsidRPr="00D36BB6" w:rsidRDefault="00F21804">
      <w:pPr>
        <w:jc w:val="both"/>
        <w:rPr>
          <w:rFonts w:ascii="Arial" w:hAnsi="Arial" w:cs="Arial"/>
          <w:spacing w:val="-2"/>
          <w:sz w:val="20"/>
        </w:rPr>
      </w:pPr>
    </w:p>
    <w:p w14:paraId="6430C6A6" w14:textId="38018D6F" w:rsidR="00F21804" w:rsidRPr="00D36BB6" w:rsidRDefault="00AC7064" w:rsidP="00A27906">
      <w:pPr>
        <w:pBdr>
          <w:top w:val="none" w:sz="0" w:space="0" w:color="000000"/>
          <w:left w:val="none" w:sz="0" w:space="0" w:color="000000"/>
          <w:bottom w:val="none" w:sz="0" w:space="0" w:color="000000"/>
          <w:right w:val="none" w:sz="0" w:space="0" w:color="000000"/>
        </w:pBdr>
        <w:ind w:left="2127" w:right="-1" w:hanging="1958"/>
        <w:jc w:val="both"/>
      </w:pPr>
      <w:r w:rsidRPr="00D36BB6">
        <w:rPr>
          <w:rFonts w:ascii="Arial" w:hAnsi="Arial" w:cs="Arial"/>
          <w:i/>
          <w:spacing w:val="-2"/>
          <w:sz w:val="20"/>
        </w:rPr>
        <w:t>IMPORTANT NOTE:</w:t>
      </w:r>
      <w:r w:rsidRPr="00D36BB6">
        <w:rPr>
          <w:rFonts w:ascii="Arial" w:hAnsi="Arial" w:cs="Arial"/>
          <w:i/>
          <w:spacing w:val="-2"/>
          <w:sz w:val="20"/>
        </w:rPr>
        <w:tab/>
        <w:t xml:space="preserve">This report </w:t>
      </w:r>
      <w:proofErr w:type="gramStart"/>
      <w:r w:rsidRPr="00D36BB6">
        <w:rPr>
          <w:rFonts w:ascii="Arial" w:hAnsi="Arial" w:cs="Arial"/>
          <w:i/>
          <w:spacing w:val="-2"/>
          <w:sz w:val="20"/>
        </w:rPr>
        <w:t>has to</w:t>
      </w:r>
      <w:proofErr w:type="gramEnd"/>
      <w:r w:rsidRPr="00D36BB6">
        <w:rPr>
          <w:rFonts w:ascii="Arial" w:hAnsi="Arial" w:cs="Arial"/>
          <w:i/>
          <w:spacing w:val="-2"/>
          <w:sz w:val="20"/>
        </w:rPr>
        <w:t xml:space="preserve"> be presented to the Event Director and the organiser before </w:t>
      </w:r>
      <w:r w:rsidR="00F23355">
        <w:rPr>
          <w:rFonts w:ascii="Arial" w:hAnsi="Arial" w:cs="Arial"/>
          <w:i/>
          <w:spacing w:val="-2"/>
          <w:sz w:val="20"/>
        </w:rPr>
        <w:t xml:space="preserve">the </w:t>
      </w:r>
      <w:r w:rsidRPr="00D36BB6">
        <w:rPr>
          <w:rFonts w:ascii="Arial" w:hAnsi="Arial" w:cs="Arial"/>
          <w:i/>
          <w:spacing w:val="-2"/>
          <w:sz w:val="20"/>
        </w:rPr>
        <w:t>awards ceremony.</w:t>
      </w:r>
      <w:r w:rsidRPr="00D36BB6">
        <w:rPr>
          <w:rFonts w:ascii="Arial" w:hAnsi="Arial" w:cs="Arial"/>
          <w:i/>
          <w:spacing w:val="-2"/>
          <w:sz w:val="20"/>
        </w:rPr>
        <w:tab/>
      </w:r>
      <w:r w:rsidR="00A27906" w:rsidRPr="00D36BB6">
        <w:rPr>
          <w:rFonts w:ascii="Arial" w:hAnsi="Arial" w:cs="Arial"/>
          <w:i/>
          <w:spacing w:val="-2"/>
          <w:sz w:val="20"/>
        </w:rPr>
        <w:tab/>
      </w:r>
      <w:r w:rsidR="00A27906" w:rsidRPr="00D36BB6">
        <w:rPr>
          <w:rFonts w:ascii="Arial" w:hAnsi="Arial" w:cs="Arial"/>
          <w:i/>
          <w:spacing w:val="-2"/>
          <w:sz w:val="20"/>
        </w:rPr>
        <w:tab/>
      </w:r>
      <w:r w:rsidR="00A27906" w:rsidRPr="00D36BB6">
        <w:rPr>
          <w:rFonts w:ascii="Arial" w:hAnsi="Arial" w:cs="Arial"/>
          <w:i/>
          <w:spacing w:val="-2"/>
          <w:sz w:val="20"/>
        </w:rPr>
        <w:tab/>
      </w:r>
      <w:r w:rsidR="00A27906" w:rsidRPr="00D36BB6">
        <w:rPr>
          <w:rFonts w:ascii="Arial" w:hAnsi="Arial" w:cs="Arial"/>
          <w:i/>
          <w:spacing w:val="-2"/>
          <w:sz w:val="20"/>
        </w:rPr>
        <w:tab/>
      </w:r>
      <w:r w:rsidR="00A27906" w:rsidRPr="00D36BB6">
        <w:rPr>
          <w:rFonts w:ascii="Arial" w:hAnsi="Arial" w:cs="Arial"/>
          <w:i/>
          <w:spacing w:val="-2"/>
          <w:sz w:val="20"/>
        </w:rPr>
        <w:tab/>
        <w:t xml:space="preserve">   </w:t>
      </w:r>
      <w:r w:rsidR="00F23355">
        <w:rPr>
          <w:rFonts w:ascii="Arial" w:hAnsi="Arial" w:cs="Arial"/>
          <w:i/>
          <w:spacing w:val="-2"/>
          <w:sz w:val="20"/>
        </w:rPr>
        <w:t>(</w:t>
      </w:r>
      <w:r w:rsidRPr="00D36BB6">
        <w:rPr>
          <w:rFonts w:ascii="Arial" w:hAnsi="Arial" w:cs="Arial"/>
          <w:spacing w:val="-2"/>
          <w:sz w:val="20"/>
        </w:rPr>
        <w:t>A2015)</w:t>
      </w:r>
    </w:p>
    <w:p w14:paraId="3E41C9B6" w14:textId="77777777" w:rsidR="00F21804" w:rsidRPr="00D36BB6" w:rsidRDefault="00AC7064">
      <w:pPr>
        <w:pBdr>
          <w:top w:val="none" w:sz="0" w:space="0" w:color="000000"/>
          <w:left w:val="none" w:sz="0" w:space="0" w:color="000000"/>
          <w:bottom w:val="none" w:sz="0" w:space="0" w:color="000000"/>
          <w:right w:val="none" w:sz="0" w:space="0" w:color="000000"/>
        </w:pBdr>
        <w:tabs>
          <w:tab w:val="right" w:pos="9660"/>
        </w:tabs>
        <w:ind w:left="1958" w:hanging="1958"/>
        <w:jc w:val="both"/>
      </w:pPr>
      <w:r w:rsidRPr="00D36BB6">
        <w:rPr>
          <w:rFonts w:ascii="Arial" w:hAnsi="Arial" w:cs="Arial"/>
          <w:spacing w:val="-2"/>
          <w:sz w:val="20"/>
        </w:rPr>
        <w:tab/>
      </w:r>
    </w:p>
    <w:p w14:paraId="7CE42B2C" w14:textId="77777777" w:rsidR="00F21804" w:rsidRPr="00D36BB6" w:rsidRDefault="00F21804">
      <w:pPr>
        <w:jc w:val="both"/>
        <w:rPr>
          <w:rFonts w:ascii="Arial" w:hAnsi="Arial" w:cs="Arial"/>
          <w:spacing w:val="-2"/>
          <w:sz w:val="20"/>
        </w:rPr>
      </w:pPr>
    </w:p>
    <w:p w14:paraId="585931F1" w14:textId="24092C06" w:rsidR="00F21804" w:rsidRPr="00D36BB6" w:rsidRDefault="004D3E99">
      <w:pPr>
        <w:pBdr>
          <w:top w:val="none" w:sz="0" w:space="0" w:color="000000"/>
          <w:left w:val="none" w:sz="0" w:space="0" w:color="000000"/>
          <w:bottom w:val="none" w:sz="0" w:space="0" w:color="000000"/>
          <w:right w:val="none" w:sz="0" w:space="0" w:color="000000"/>
        </w:pBdr>
        <w:tabs>
          <w:tab w:val="center" w:pos="4812"/>
          <w:tab w:val="right" w:pos="9612"/>
        </w:tabs>
        <w:jc w:val="center"/>
      </w:pPr>
      <w:r w:rsidRPr="00D36BB6">
        <w:rPr>
          <w:rFonts w:ascii="Arial" w:hAnsi="Arial" w:cs="Arial"/>
          <w:b/>
        </w:rPr>
        <w:tab/>
      </w:r>
      <w:r w:rsidR="00AC7064" w:rsidRPr="00D36BB6">
        <w:rPr>
          <w:rFonts w:ascii="Arial" w:hAnsi="Arial" w:cs="Arial"/>
          <w:b/>
        </w:rPr>
        <w:t>JU</w:t>
      </w:r>
      <w:r w:rsidRPr="00D36BB6">
        <w:rPr>
          <w:rFonts w:ascii="Arial" w:hAnsi="Arial" w:cs="Arial"/>
          <w:b/>
        </w:rPr>
        <w:t xml:space="preserve">RY REPORT TO THE EVENT DIRECTOR </w:t>
      </w:r>
      <w:r w:rsidR="00F23355">
        <w:rPr>
          <w:rFonts w:ascii="Arial" w:hAnsi="Arial" w:cs="Arial"/>
          <w:b/>
        </w:rPr>
        <w:tab/>
      </w:r>
      <w:r w:rsidR="00AC7064" w:rsidRPr="00D36BB6">
        <w:rPr>
          <w:rFonts w:ascii="Arial" w:hAnsi="Arial" w:cs="Arial"/>
          <w:sz w:val="20"/>
        </w:rPr>
        <w:t>(A2015)</w:t>
      </w:r>
    </w:p>
    <w:p w14:paraId="70DDC73C" w14:textId="77777777" w:rsidR="00F21804" w:rsidRPr="00D36BB6" w:rsidRDefault="00F21804">
      <w:pPr>
        <w:jc w:val="both"/>
        <w:rPr>
          <w:rFonts w:ascii="Arial" w:hAnsi="Arial" w:cs="Arial"/>
          <w:spacing w:val="-2"/>
          <w:sz w:val="20"/>
        </w:rPr>
      </w:pPr>
    </w:p>
    <w:p w14:paraId="07313D17" w14:textId="77777777" w:rsidR="00F21804" w:rsidRPr="00D36BB6" w:rsidRDefault="00AC7064">
      <w:pPr>
        <w:jc w:val="both"/>
      </w:pPr>
      <w:r w:rsidRPr="00D36BB6">
        <w:rPr>
          <w:rFonts w:ascii="Arial" w:hAnsi="Arial" w:cs="Arial"/>
          <w:spacing w:val="-2"/>
          <w:sz w:val="20"/>
        </w:rPr>
        <w:t>We, the undersigned members of the Jury for the</w:t>
      </w:r>
    </w:p>
    <w:p w14:paraId="07014B3D" w14:textId="77777777" w:rsidR="00F21804" w:rsidRPr="00D36BB6" w:rsidRDefault="00F21804">
      <w:pPr>
        <w:jc w:val="both"/>
        <w:rPr>
          <w:rFonts w:ascii="Arial" w:hAnsi="Arial" w:cs="Arial"/>
          <w:spacing w:val="-2"/>
          <w:sz w:val="20"/>
        </w:rPr>
      </w:pPr>
    </w:p>
    <w:p w14:paraId="57B01942" w14:textId="77777777" w:rsidR="00F21804" w:rsidRPr="00D36BB6" w:rsidRDefault="00F21804">
      <w:pPr>
        <w:jc w:val="both"/>
        <w:rPr>
          <w:rFonts w:ascii="Arial" w:hAnsi="Arial" w:cs="Arial"/>
          <w:spacing w:val="-2"/>
          <w:sz w:val="20"/>
        </w:rPr>
      </w:pPr>
    </w:p>
    <w:p w14:paraId="19C5D85D" w14:textId="77777777" w:rsidR="00F21804" w:rsidRPr="00D36BB6" w:rsidRDefault="00F21804">
      <w:pPr>
        <w:jc w:val="both"/>
        <w:rPr>
          <w:rFonts w:ascii="Arial" w:hAnsi="Arial" w:cs="Arial"/>
          <w:spacing w:val="-2"/>
          <w:sz w:val="20"/>
        </w:rPr>
      </w:pPr>
    </w:p>
    <w:p w14:paraId="560A2407" w14:textId="77777777" w:rsidR="00F21804" w:rsidRPr="00D36BB6" w:rsidRDefault="00AC7064">
      <w:pPr>
        <w:tabs>
          <w:tab w:val="center" w:pos="4590"/>
        </w:tabs>
        <w:jc w:val="both"/>
      </w:pPr>
      <w:r w:rsidRPr="00D36BB6">
        <w:rPr>
          <w:rFonts w:ascii="Arial" w:hAnsi="Arial" w:cs="Arial"/>
          <w:spacing w:val="-2"/>
          <w:szCs w:val="24"/>
        </w:rPr>
        <w:tab/>
      </w:r>
    </w:p>
    <w:p w14:paraId="5E14FBE1" w14:textId="282DB22E" w:rsidR="00F21804" w:rsidRPr="00D36BB6" w:rsidRDefault="0052556E">
      <w:pPr>
        <w:spacing w:line="19" w:lineRule="exact"/>
        <w:jc w:val="both"/>
        <w:rPr>
          <w:rFonts w:ascii="Arial" w:hAnsi="Arial" w:cs="Arial"/>
          <w:spacing w:val="-2"/>
          <w:sz w:val="20"/>
          <w:lang w:eastAsia="en-GB"/>
        </w:rPr>
      </w:pPr>
      <w:r w:rsidRPr="00D36BB6">
        <w:rPr>
          <w:noProof/>
          <w:lang w:val="sv-SE" w:eastAsia="sv-SE"/>
        </w:rPr>
        <mc:AlternateContent>
          <mc:Choice Requires="wps">
            <w:drawing>
              <wp:anchor distT="0" distB="0" distL="114300" distR="114300" simplePos="0" relativeHeight="251672576" behindDoc="1" locked="0" layoutInCell="1" allowOverlap="1" wp14:anchorId="4BB5EBA3" wp14:editId="3F5482E0">
                <wp:simplePos x="0" y="0"/>
                <wp:positionH relativeFrom="margin">
                  <wp:posOffset>1186180</wp:posOffset>
                </wp:positionH>
                <wp:positionV relativeFrom="paragraph">
                  <wp:posOffset>5080</wp:posOffset>
                </wp:positionV>
                <wp:extent cx="3599815" cy="6985"/>
                <wp:effectExtent l="0" t="0" r="0" b="0"/>
                <wp:wrapNone/>
                <wp:docPr id="48658423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9815" cy="6985"/>
                        </a:xfrm>
                        <a:prstGeom prst="rect">
                          <a:avLst/>
                        </a:prstGeom>
                        <a:solidFill>
                          <a:srgbClr val="0000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1E60069" id="Rectangle 6" o:spid="_x0000_s1026" style="position:absolute;margin-left:93.4pt;margin-top:.4pt;width:283.45pt;height:.55pt;z-index:-251643904;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" fillcolor="black" stroked="f" strokecolor="#3465a4">
                <v:stroke joinstyle="round"/>
                <w10:wrap anchorx="margin"/>
              </v:rect>
            </w:pict>
          </mc:Fallback>
        </mc:AlternateContent>
      </w:r>
    </w:p>
    <w:p w14:paraId="660FD0AF" w14:textId="77777777" w:rsidR="00F21804" w:rsidRPr="00D36BB6" w:rsidRDefault="00F21804">
      <w:pPr>
        <w:jc w:val="both"/>
        <w:rPr>
          <w:rFonts w:ascii="Arial" w:hAnsi="Arial" w:cs="Arial"/>
          <w:spacing w:val="-2"/>
          <w:sz w:val="20"/>
          <w:lang w:eastAsia="en-GB"/>
        </w:rPr>
      </w:pPr>
    </w:p>
    <w:p w14:paraId="07C5C3A3" w14:textId="77777777" w:rsidR="00F21804" w:rsidRPr="00D36BB6" w:rsidRDefault="00AC7064">
      <w:pPr>
        <w:jc w:val="center"/>
      </w:pPr>
      <w:r w:rsidRPr="00D36BB6">
        <w:rPr>
          <w:rFonts w:ascii="Arial" w:hAnsi="Arial" w:cs="Arial"/>
          <w:sz w:val="16"/>
        </w:rPr>
        <w:t>(Name of the event)</w:t>
      </w:r>
    </w:p>
    <w:p w14:paraId="48EEF392" w14:textId="77777777" w:rsidR="00F21804" w:rsidRPr="00D36BB6" w:rsidRDefault="00F21804">
      <w:pPr>
        <w:jc w:val="both"/>
        <w:rPr>
          <w:rFonts w:ascii="Arial" w:hAnsi="Arial" w:cs="Arial"/>
          <w:spacing w:val="-2"/>
          <w:sz w:val="20"/>
        </w:rPr>
      </w:pPr>
    </w:p>
    <w:p w14:paraId="1202FA17" w14:textId="77777777" w:rsidR="00F21804" w:rsidRPr="00D36BB6" w:rsidRDefault="00F21804">
      <w:pPr>
        <w:jc w:val="both"/>
        <w:rPr>
          <w:rFonts w:ascii="Arial" w:hAnsi="Arial" w:cs="Arial"/>
          <w:spacing w:val="-2"/>
          <w:sz w:val="20"/>
        </w:rPr>
      </w:pPr>
    </w:p>
    <w:p w14:paraId="1740F3DD" w14:textId="77777777" w:rsidR="00F21804" w:rsidRPr="00D36BB6" w:rsidRDefault="00AC7064">
      <w:pPr>
        <w:jc w:val="both"/>
      </w:pPr>
      <w:r w:rsidRPr="00D36BB6">
        <w:rPr>
          <w:rFonts w:ascii="Arial" w:hAnsi="Arial" w:cs="Arial"/>
          <w:spacing w:val="-2"/>
          <w:sz w:val="20"/>
        </w:rPr>
        <w:t>declare that:</w:t>
      </w:r>
    </w:p>
    <w:p w14:paraId="31D81EE8" w14:textId="77777777" w:rsidR="00F21804" w:rsidRPr="00D36BB6" w:rsidRDefault="00F21804">
      <w:pPr>
        <w:jc w:val="both"/>
        <w:rPr>
          <w:rFonts w:ascii="Arial" w:hAnsi="Arial" w:cs="Arial"/>
          <w:spacing w:val="-2"/>
          <w:sz w:val="20"/>
        </w:rPr>
      </w:pPr>
    </w:p>
    <w:p w14:paraId="4B2677E8" w14:textId="77777777" w:rsidR="00F21804" w:rsidRPr="00D36BB6" w:rsidRDefault="00AC7064">
      <w:pPr>
        <w:tabs>
          <w:tab w:val="left" w:pos="851"/>
        </w:tabs>
        <w:ind w:left="851" w:hanging="851"/>
        <w:jc w:val="both"/>
      </w:pPr>
      <w:r w:rsidRPr="00D36BB6">
        <w:rPr>
          <w:rFonts w:ascii="Arial" w:hAnsi="Arial" w:cs="Arial"/>
          <w:b/>
          <w:spacing w:val="-2"/>
          <w:sz w:val="20"/>
        </w:rPr>
        <w:t>1.</w:t>
      </w:r>
      <w:r w:rsidRPr="00D36BB6">
        <w:rPr>
          <w:rFonts w:ascii="Arial" w:hAnsi="Arial" w:cs="Arial"/>
          <w:b/>
          <w:spacing w:val="-2"/>
          <w:sz w:val="20"/>
        </w:rPr>
        <w:tab/>
        <w:t>In our opinion the event has been conducted in accordance with the Sporting Code and the rules for the event.</w:t>
      </w:r>
    </w:p>
    <w:p w14:paraId="1DD2E004" w14:textId="77777777" w:rsidR="00F21804" w:rsidRPr="00D36BB6" w:rsidRDefault="00F21804">
      <w:pPr>
        <w:tabs>
          <w:tab w:val="left" w:pos="851"/>
        </w:tabs>
        <w:ind w:left="851" w:hanging="851"/>
        <w:jc w:val="both"/>
        <w:rPr>
          <w:rFonts w:ascii="Arial" w:hAnsi="Arial" w:cs="Arial"/>
          <w:b/>
          <w:spacing w:val="-2"/>
          <w:sz w:val="20"/>
        </w:rPr>
      </w:pPr>
    </w:p>
    <w:p w14:paraId="3DE8C009" w14:textId="77777777" w:rsidR="00F21804" w:rsidRPr="00D36BB6" w:rsidRDefault="00AC7064">
      <w:pPr>
        <w:tabs>
          <w:tab w:val="left" w:pos="851"/>
        </w:tabs>
        <w:ind w:left="851" w:hanging="851"/>
        <w:jc w:val="both"/>
      </w:pPr>
      <w:r w:rsidRPr="00D36BB6">
        <w:rPr>
          <w:rFonts w:ascii="Arial" w:hAnsi="Arial" w:cs="Arial"/>
          <w:b/>
          <w:spacing w:val="-2"/>
          <w:sz w:val="20"/>
        </w:rPr>
        <w:t>2.</w:t>
      </w:r>
      <w:r w:rsidRPr="00D36BB6">
        <w:rPr>
          <w:rFonts w:ascii="Arial" w:hAnsi="Arial" w:cs="Arial"/>
          <w:b/>
          <w:spacing w:val="-2"/>
          <w:sz w:val="20"/>
        </w:rPr>
        <w:tab/>
        <w:t xml:space="preserve">All protests have been dealt </w:t>
      </w:r>
      <w:proofErr w:type="gramStart"/>
      <w:r w:rsidRPr="00D36BB6">
        <w:rPr>
          <w:rFonts w:ascii="Arial" w:hAnsi="Arial" w:cs="Arial"/>
          <w:b/>
          <w:spacing w:val="-2"/>
          <w:sz w:val="20"/>
        </w:rPr>
        <w:t>with</w:t>
      </w:r>
      <w:proofErr w:type="gramEnd"/>
      <w:r w:rsidRPr="00D36BB6">
        <w:rPr>
          <w:rFonts w:ascii="Arial" w:hAnsi="Arial" w:cs="Arial"/>
          <w:b/>
          <w:spacing w:val="-2"/>
          <w:sz w:val="20"/>
        </w:rPr>
        <w:t xml:space="preserve"> and all Jury reports have been made public.</w:t>
      </w:r>
    </w:p>
    <w:p w14:paraId="251BF728" w14:textId="77777777" w:rsidR="00F21804" w:rsidRPr="00D36BB6" w:rsidRDefault="00F21804">
      <w:pPr>
        <w:tabs>
          <w:tab w:val="left" w:pos="851"/>
        </w:tabs>
        <w:ind w:left="851" w:hanging="851"/>
        <w:jc w:val="both"/>
        <w:rPr>
          <w:rFonts w:ascii="Arial" w:hAnsi="Arial" w:cs="Arial"/>
          <w:b/>
          <w:spacing w:val="-2"/>
          <w:sz w:val="20"/>
        </w:rPr>
      </w:pPr>
    </w:p>
    <w:p w14:paraId="3CE583DC" w14:textId="77777777" w:rsidR="00F21804" w:rsidRPr="00D36BB6" w:rsidRDefault="00AC7064">
      <w:pPr>
        <w:tabs>
          <w:tab w:val="left" w:pos="851"/>
        </w:tabs>
        <w:ind w:left="851" w:hanging="851"/>
        <w:jc w:val="both"/>
      </w:pPr>
      <w:r w:rsidRPr="00D36BB6">
        <w:rPr>
          <w:rFonts w:ascii="Arial" w:hAnsi="Arial" w:cs="Arial"/>
          <w:b/>
          <w:spacing w:val="-2"/>
          <w:sz w:val="20"/>
        </w:rPr>
        <w:t>3.</w:t>
      </w:r>
      <w:r w:rsidRPr="00D36BB6">
        <w:rPr>
          <w:rFonts w:ascii="Arial" w:hAnsi="Arial" w:cs="Arial"/>
          <w:b/>
          <w:spacing w:val="-2"/>
          <w:sz w:val="20"/>
        </w:rPr>
        <w:tab/>
        <w:t xml:space="preserve">The </w:t>
      </w:r>
      <w:proofErr w:type="gramStart"/>
      <w:r w:rsidRPr="00D36BB6">
        <w:rPr>
          <w:rFonts w:ascii="Arial" w:hAnsi="Arial" w:cs="Arial"/>
          <w:b/>
          <w:spacing w:val="-2"/>
          <w:sz w:val="20"/>
        </w:rPr>
        <w:t>final results</w:t>
      </w:r>
      <w:proofErr w:type="gramEnd"/>
      <w:r w:rsidRPr="00D36BB6">
        <w:rPr>
          <w:rFonts w:ascii="Arial" w:hAnsi="Arial" w:cs="Arial"/>
          <w:b/>
          <w:spacing w:val="-2"/>
          <w:sz w:val="20"/>
        </w:rPr>
        <w:t xml:space="preserve"> have been verified and are valid.</w:t>
      </w:r>
    </w:p>
    <w:p w14:paraId="4C006FF4" w14:textId="77777777" w:rsidR="00F21804" w:rsidRPr="00D36BB6" w:rsidRDefault="00F21804">
      <w:pPr>
        <w:jc w:val="both"/>
        <w:rPr>
          <w:rFonts w:ascii="Arial" w:hAnsi="Arial" w:cs="Arial"/>
          <w:spacing w:val="-2"/>
          <w:sz w:val="20"/>
        </w:rPr>
      </w:pPr>
    </w:p>
    <w:p w14:paraId="47D3C619" w14:textId="77777777" w:rsidR="00F21804" w:rsidRPr="00D36BB6" w:rsidRDefault="00F21804">
      <w:pPr>
        <w:jc w:val="both"/>
        <w:rPr>
          <w:rFonts w:ascii="Arial" w:hAnsi="Arial" w:cs="Arial"/>
          <w:spacing w:val="-2"/>
          <w:sz w:val="20"/>
        </w:rPr>
      </w:pPr>
    </w:p>
    <w:p w14:paraId="22637A7C" w14:textId="77777777" w:rsidR="00F21804" w:rsidRPr="00D36BB6" w:rsidRDefault="00F21804">
      <w:pPr>
        <w:jc w:val="both"/>
        <w:rPr>
          <w:rFonts w:ascii="Arial" w:hAnsi="Arial" w:cs="Arial"/>
          <w:spacing w:val="-2"/>
          <w:sz w:val="20"/>
        </w:rPr>
      </w:pPr>
    </w:p>
    <w:p w14:paraId="5D5EB2DF" w14:textId="77777777" w:rsidR="00F21804" w:rsidRPr="00D36BB6" w:rsidRDefault="00AC7064">
      <w:pPr>
        <w:tabs>
          <w:tab w:val="left" w:pos="851"/>
          <w:tab w:val="left" w:pos="2835"/>
          <w:tab w:val="left" w:pos="7087"/>
          <w:tab w:val="left" w:pos="7371"/>
        </w:tabs>
        <w:jc w:val="both"/>
      </w:pPr>
      <w:r w:rsidRPr="00D36BB6">
        <w:rPr>
          <w:rFonts w:ascii="Arial" w:hAnsi="Arial" w:cs="Arial"/>
          <w:spacing w:val="-2"/>
          <w:sz w:val="20"/>
        </w:rPr>
        <w:tab/>
        <w:t>Jury President:</w:t>
      </w:r>
      <w:r w:rsidRPr="00D36BB6">
        <w:rPr>
          <w:rFonts w:ascii="Arial" w:hAnsi="Arial" w:cs="Arial"/>
          <w:spacing w:val="-2"/>
          <w:sz w:val="20"/>
        </w:rPr>
        <w:tab/>
      </w:r>
      <w:r w:rsidRPr="00D36BB6">
        <w:rPr>
          <w:rFonts w:ascii="Arial" w:hAnsi="Arial" w:cs="Arial"/>
          <w:spacing w:val="-2"/>
          <w:sz w:val="20"/>
        </w:rPr>
        <w:tab/>
      </w:r>
    </w:p>
    <w:p w14:paraId="15010E53" w14:textId="77777777" w:rsidR="00F21804" w:rsidRPr="00D36BB6" w:rsidRDefault="00AC7064">
      <w:pPr>
        <w:tabs>
          <w:tab w:val="left" w:pos="1701"/>
          <w:tab w:val="center" w:pos="4820"/>
        </w:tabs>
        <w:jc w:val="both"/>
      </w:pPr>
      <w:r w:rsidRPr="00D36BB6">
        <w:rPr>
          <w:rFonts w:ascii="Arial" w:hAnsi="Arial" w:cs="Arial"/>
          <w:spacing w:val="-2"/>
          <w:sz w:val="16"/>
          <w:szCs w:val="16"/>
        </w:rPr>
        <w:tab/>
      </w:r>
      <w:r w:rsidRPr="00D36BB6">
        <w:rPr>
          <w:rFonts w:ascii="Arial" w:hAnsi="Arial" w:cs="Arial"/>
          <w:spacing w:val="-2"/>
          <w:sz w:val="16"/>
          <w:szCs w:val="16"/>
        </w:rPr>
        <w:tab/>
        <w:t>Name</w:t>
      </w:r>
    </w:p>
    <w:p w14:paraId="648F3C8C"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6612C21D"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78ADCB04"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3E525BA7" w14:textId="77777777" w:rsidR="00F21804" w:rsidRPr="00D36BB6" w:rsidRDefault="00AC7064">
      <w:pPr>
        <w:tabs>
          <w:tab w:val="left" w:pos="851"/>
          <w:tab w:val="left" w:pos="2835"/>
          <w:tab w:val="left" w:leader="dot" w:pos="7088"/>
          <w:tab w:val="left" w:pos="7371"/>
        </w:tabs>
        <w:jc w:val="both"/>
      </w:pP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p>
    <w:p w14:paraId="7892F19A" w14:textId="77777777" w:rsidR="00F21804" w:rsidRPr="00D36BB6" w:rsidRDefault="00AC7064">
      <w:pPr>
        <w:tabs>
          <w:tab w:val="left" w:pos="1701"/>
          <w:tab w:val="center" w:pos="4820"/>
        </w:tabs>
        <w:jc w:val="both"/>
      </w:pPr>
      <w:r w:rsidRPr="00D36BB6">
        <w:rPr>
          <w:rFonts w:ascii="Arial" w:hAnsi="Arial" w:cs="Arial"/>
          <w:spacing w:val="-2"/>
          <w:sz w:val="16"/>
          <w:szCs w:val="16"/>
        </w:rPr>
        <w:tab/>
      </w:r>
      <w:r w:rsidRPr="00D36BB6">
        <w:rPr>
          <w:rFonts w:ascii="Arial" w:hAnsi="Arial" w:cs="Arial"/>
          <w:spacing w:val="-2"/>
          <w:sz w:val="16"/>
          <w:szCs w:val="16"/>
        </w:rPr>
        <w:tab/>
        <w:t>Signature</w:t>
      </w:r>
    </w:p>
    <w:p w14:paraId="384B9C47" w14:textId="77777777" w:rsidR="00F21804" w:rsidRPr="00D36BB6" w:rsidRDefault="00F21804">
      <w:pPr>
        <w:tabs>
          <w:tab w:val="left" w:pos="1701"/>
        </w:tabs>
        <w:jc w:val="both"/>
        <w:rPr>
          <w:rFonts w:ascii="Arial" w:hAnsi="Arial" w:cs="Arial"/>
          <w:spacing w:val="-2"/>
          <w:sz w:val="20"/>
        </w:rPr>
      </w:pPr>
    </w:p>
    <w:p w14:paraId="47B72908" w14:textId="77777777" w:rsidR="00F21804" w:rsidRPr="00D36BB6" w:rsidRDefault="00F21804">
      <w:pPr>
        <w:jc w:val="both"/>
        <w:rPr>
          <w:rFonts w:ascii="Arial" w:hAnsi="Arial" w:cs="Arial"/>
          <w:spacing w:val="-2"/>
          <w:sz w:val="20"/>
        </w:rPr>
      </w:pPr>
    </w:p>
    <w:p w14:paraId="58ADFE8F" w14:textId="77777777" w:rsidR="00F21804" w:rsidRPr="00D36BB6" w:rsidRDefault="00AC7064">
      <w:pPr>
        <w:tabs>
          <w:tab w:val="left" w:pos="851"/>
          <w:tab w:val="left" w:pos="2835"/>
          <w:tab w:val="left" w:pos="7087"/>
          <w:tab w:val="left" w:pos="7371"/>
        </w:tabs>
        <w:jc w:val="both"/>
      </w:pPr>
      <w:r w:rsidRPr="00D36BB6">
        <w:rPr>
          <w:rFonts w:ascii="Arial" w:hAnsi="Arial" w:cs="Arial"/>
          <w:spacing w:val="-2"/>
          <w:sz w:val="20"/>
        </w:rPr>
        <w:tab/>
        <w:t>Jury Member:</w:t>
      </w:r>
      <w:r w:rsidRPr="00D36BB6">
        <w:rPr>
          <w:rFonts w:ascii="Arial" w:hAnsi="Arial" w:cs="Arial"/>
          <w:spacing w:val="-2"/>
          <w:sz w:val="20"/>
        </w:rPr>
        <w:tab/>
      </w:r>
      <w:r w:rsidRPr="00D36BB6">
        <w:rPr>
          <w:rFonts w:ascii="Arial" w:hAnsi="Arial" w:cs="Arial"/>
          <w:spacing w:val="-2"/>
          <w:sz w:val="20"/>
        </w:rPr>
        <w:tab/>
      </w:r>
    </w:p>
    <w:p w14:paraId="260B87F2" w14:textId="77777777" w:rsidR="00F21804" w:rsidRPr="00D36BB6" w:rsidRDefault="00AC7064">
      <w:pPr>
        <w:tabs>
          <w:tab w:val="left" w:pos="1701"/>
          <w:tab w:val="center" w:pos="4820"/>
        </w:tabs>
        <w:jc w:val="both"/>
      </w:pPr>
      <w:r w:rsidRPr="00D36BB6">
        <w:rPr>
          <w:rFonts w:ascii="Arial" w:hAnsi="Arial" w:cs="Arial"/>
          <w:spacing w:val="-2"/>
          <w:sz w:val="16"/>
          <w:szCs w:val="16"/>
        </w:rPr>
        <w:tab/>
      </w:r>
      <w:r w:rsidRPr="00D36BB6">
        <w:rPr>
          <w:rFonts w:ascii="Arial" w:hAnsi="Arial" w:cs="Arial"/>
          <w:spacing w:val="-2"/>
          <w:sz w:val="16"/>
          <w:szCs w:val="16"/>
        </w:rPr>
        <w:tab/>
        <w:t>Name</w:t>
      </w:r>
    </w:p>
    <w:p w14:paraId="236B1A25"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5ED6BF01"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6F6A60BA"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5F0DB7D4" w14:textId="77777777" w:rsidR="00F21804" w:rsidRPr="00D36BB6" w:rsidRDefault="00AC7064">
      <w:pPr>
        <w:tabs>
          <w:tab w:val="left" w:pos="851"/>
          <w:tab w:val="left" w:pos="2835"/>
          <w:tab w:val="left" w:leader="dot" w:pos="7088"/>
          <w:tab w:val="left" w:pos="7371"/>
        </w:tabs>
        <w:jc w:val="both"/>
      </w:pP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p>
    <w:p w14:paraId="2C522E63" w14:textId="77777777" w:rsidR="00F21804" w:rsidRPr="00D36BB6" w:rsidRDefault="00AC7064">
      <w:pPr>
        <w:tabs>
          <w:tab w:val="left" w:pos="1701"/>
          <w:tab w:val="center" w:pos="4820"/>
        </w:tabs>
        <w:jc w:val="both"/>
      </w:pPr>
      <w:r w:rsidRPr="00D36BB6">
        <w:rPr>
          <w:rFonts w:ascii="Arial" w:hAnsi="Arial" w:cs="Arial"/>
          <w:spacing w:val="-2"/>
          <w:sz w:val="16"/>
          <w:szCs w:val="16"/>
        </w:rPr>
        <w:tab/>
      </w:r>
      <w:r w:rsidRPr="00D36BB6">
        <w:rPr>
          <w:rFonts w:ascii="Arial" w:hAnsi="Arial" w:cs="Arial"/>
          <w:spacing w:val="-2"/>
          <w:sz w:val="16"/>
          <w:szCs w:val="16"/>
        </w:rPr>
        <w:tab/>
        <w:t>Signature</w:t>
      </w:r>
    </w:p>
    <w:p w14:paraId="67CA54CB" w14:textId="77777777" w:rsidR="00F21804" w:rsidRPr="00D36BB6" w:rsidRDefault="00F21804">
      <w:pPr>
        <w:tabs>
          <w:tab w:val="left" w:pos="1701"/>
          <w:tab w:val="center" w:pos="4820"/>
        </w:tabs>
        <w:jc w:val="both"/>
        <w:rPr>
          <w:rFonts w:ascii="Arial" w:hAnsi="Arial" w:cs="Arial"/>
          <w:spacing w:val="-2"/>
          <w:sz w:val="16"/>
          <w:szCs w:val="16"/>
        </w:rPr>
      </w:pPr>
    </w:p>
    <w:p w14:paraId="5823DEDD" w14:textId="77777777" w:rsidR="00F21804" w:rsidRPr="00D36BB6" w:rsidRDefault="00F21804">
      <w:pPr>
        <w:tabs>
          <w:tab w:val="left" w:pos="1701"/>
        </w:tabs>
        <w:jc w:val="both"/>
        <w:rPr>
          <w:rFonts w:ascii="Arial" w:hAnsi="Arial" w:cs="Arial"/>
          <w:spacing w:val="-2"/>
          <w:sz w:val="20"/>
          <w:szCs w:val="16"/>
        </w:rPr>
      </w:pPr>
    </w:p>
    <w:p w14:paraId="7329AC6F" w14:textId="77777777" w:rsidR="00F21804" w:rsidRPr="00D36BB6" w:rsidRDefault="00AC7064">
      <w:pPr>
        <w:tabs>
          <w:tab w:val="left" w:pos="851"/>
          <w:tab w:val="left" w:pos="2835"/>
          <w:tab w:val="left" w:pos="7087"/>
          <w:tab w:val="left" w:pos="7371"/>
        </w:tabs>
        <w:jc w:val="both"/>
      </w:pPr>
      <w:r w:rsidRPr="00D36BB6">
        <w:rPr>
          <w:rFonts w:ascii="Arial" w:hAnsi="Arial" w:cs="Arial"/>
          <w:spacing w:val="-2"/>
          <w:sz w:val="20"/>
        </w:rPr>
        <w:tab/>
        <w:t>Jury Member:</w:t>
      </w:r>
      <w:r w:rsidRPr="00D36BB6">
        <w:rPr>
          <w:rFonts w:ascii="Arial" w:hAnsi="Arial" w:cs="Arial"/>
          <w:spacing w:val="-2"/>
          <w:sz w:val="20"/>
        </w:rPr>
        <w:tab/>
      </w:r>
      <w:r w:rsidRPr="00D36BB6">
        <w:rPr>
          <w:rFonts w:ascii="Arial" w:hAnsi="Arial" w:cs="Arial"/>
          <w:spacing w:val="-2"/>
          <w:sz w:val="20"/>
        </w:rPr>
        <w:tab/>
      </w:r>
    </w:p>
    <w:p w14:paraId="20C90A99" w14:textId="77777777" w:rsidR="00F21804" w:rsidRPr="00D36BB6" w:rsidRDefault="00AC7064">
      <w:pPr>
        <w:tabs>
          <w:tab w:val="left" w:pos="1701"/>
          <w:tab w:val="center" w:pos="4820"/>
        </w:tabs>
        <w:jc w:val="both"/>
      </w:pPr>
      <w:r w:rsidRPr="00D36BB6">
        <w:rPr>
          <w:rFonts w:ascii="Arial" w:hAnsi="Arial" w:cs="Arial"/>
          <w:spacing w:val="-2"/>
          <w:sz w:val="16"/>
          <w:szCs w:val="16"/>
        </w:rPr>
        <w:tab/>
      </w:r>
      <w:r w:rsidRPr="00D36BB6">
        <w:rPr>
          <w:rFonts w:ascii="Arial" w:hAnsi="Arial" w:cs="Arial"/>
          <w:spacing w:val="-2"/>
          <w:sz w:val="16"/>
          <w:szCs w:val="16"/>
        </w:rPr>
        <w:tab/>
        <w:t>Name</w:t>
      </w:r>
    </w:p>
    <w:p w14:paraId="5BA85530"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63D908D3"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18346032"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2C5B13F7" w14:textId="77777777" w:rsidR="00F21804" w:rsidRPr="00D36BB6" w:rsidRDefault="00AC7064">
      <w:pPr>
        <w:tabs>
          <w:tab w:val="left" w:pos="851"/>
          <w:tab w:val="left" w:pos="2835"/>
          <w:tab w:val="left" w:leader="dot" w:pos="7088"/>
          <w:tab w:val="left" w:pos="7371"/>
        </w:tabs>
        <w:jc w:val="both"/>
      </w:pP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p>
    <w:p w14:paraId="3D19AE3E" w14:textId="77777777" w:rsidR="00F21804" w:rsidRPr="00D36BB6" w:rsidRDefault="00AC7064">
      <w:pPr>
        <w:tabs>
          <w:tab w:val="left" w:pos="1701"/>
          <w:tab w:val="center" w:pos="4820"/>
        </w:tabs>
        <w:jc w:val="both"/>
      </w:pPr>
      <w:r w:rsidRPr="00D36BB6">
        <w:rPr>
          <w:rFonts w:ascii="Arial" w:hAnsi="Arial" w:cs="Arial"/>
          <w:spacing w:val="-2"/>
          <w:sz w:val="16"/>
          <w:szCs w:val="16"/>
        </w:rPr>
        <w:tab/>
      </w:r>
      <w:r w:rsidRPr="00D36BB6">
        <w:rPr>
          <w:rFonts w:ascii="Arial" w:hAnsi="Arial" w:cs="Arial"/>
          <w:spacing w:val="-2"/>
          <w:sz w:val="16"/>
          <w:szCs w:val="16"/>
        </w:rPr>
        <w:tab/>
        <w:t>Signature</w:t>
      </w:r>
    </w:p>
    <w:p w14:paraId="1D3E4D41" w14:textId="77777777" w:rsidR="00F21804" w:rsidRPr="00D36BB6" w:rsidRDefault="00F21804">
      <w:pPr>
        <w:tabs>
          <w:tab w:val="left" w:pos="1701"/>
        </w:tabs>
        <w:jc w:val="both"/>
        <w:rPr>
          <w:rFonts w:ascii="Arial" w:hAnsi="Arial" w:cs="Arial"/>
          <w:spacing w:val="-2"/>
          <w:sz w:val="20"/>
        </w:rPr>
      </w:pPr>
    </w:p>
    <w:p w14:paraId="7A266A16" w14:textId="77777777" w:rsidR="00F21804" w:rsidRPr="00D36BB6" w:rsidRDefault="00F21804">
      <w:pPr>
        <w:tabs>
          <w:tab w:val="left" w:pos="1701"/>
        </w:tabs>
        <w:jc w:val="both"/>
        <w:rPr>
          <w:rFonts w:ascii="Arial" w:hAnsi="Arial" w:cs="Arial"/>
          <w:spacing w:val="-2"/>
          <w:sz w:val="20"/>
        </w:rPr>
      </w:pPr>
    </w:p>
    <w:p w14:paraId="2EC0C607" w14:textId="77777777" w:rsidR="00F21804" w:rsidRPr="00D36BB6" w:rsidRDefault="00F21804">
      <w:pPr>
        <w:tabs>
          <w:tab w:val="left" w:pos="1701"/>
        </w:tabs>
        <w:jc w:val="both"/>
        <w:rPr>
          <w:rFonts w:ascii="Arial" w:hAnsi="Arial" w:cs="Arial"/>
          <w:spacing w:val="-2"/>
          <w:sz w:val="20"/>
        </w:rPr>
      </w:pPr>
    </w:p>
    <w:p w14:paraId="3479D415" w14:textId="77777777" w:rsidR="00F21804" w:rsidRPr="00D36BB6" w:rsidRDefault="00AC7064">
      <w:pPr>
        <w:tabs>
          <w:tab w:val="left" w:pos="585"/>
          <w:tab w:val="left" w:pos="2835"/>
          <w:tab w:val="left" w:pos="3969"/>
          <w:tab w:val="left" w:pos="7370"/>
        </w:tabs>
        <w:jc w:val="both"/>
        <w:rPr>
          <w:lang w:val="fr-FR"/>
        </w:rPr>
      </w:pPr>
      <w:proofErr w:type="gramStart"/>
      <w:r w:rsidRPr="00D36BB6">
        <w:rPr>
          <w:rFonts w:ascii="Arial" w:hAnsi="Arial" w:cs="Arial"/>
          <w:spacing w:val="-2"/>
          <w:sz w:val="20"/>
          <w:lang w:val="fr-FR"/>
        </w:rPr>
        <w:t>Date:</w:t>
      </w:r>
      <w:proofErr w:type="gramEnd"/>
      <w:r w:rsidRPr="00D36BB6">
        <w:rPr>
          <w:rFonts w:ascii="Arial" w:hAnsi="Arial" w:cs="Arial"/>
          <w:spacing w:val="-2"/>
          <w:szCs w:val="24"/>
          <w:lang w:val="fr-FR"/>
        </w:rPr>
        <w:t xml:space="preserve">   </w:t>
      </w:r>
      <w:r w:rsidRPr="00D36BB6">
        <w:rPr>
          <w:rFonts w:ascii="Arial" w:hAnsi="Arial" w:cs="Arial"/>
          <w:spacing w:val="-2"/>
          <w:szCs w:val="24"/>
          <w:lang w:val="fr-FR"/>
        </w:rPr>
        <w:tab/>
      </w:r>
      <w:r w:rsidRPr="00D36BB6">
        <w:rPr>
          <w:rFonts w:ascii="Arial" w:hAnsi="Arial" w:cs="Arial"/>
          <w:spacing w:val="-2"/>
          <w:sz w:val="20"/>
          <w:lang w:val="fr-FR"/>
        </w:rPr>
        <w:t>Place:</w:t>
      </w:r>
      <w:r w:rsidRPr="00D36BB6">
        <w:rPr>
          <w:rFonts w:ascii="Arial" w:hAnsi="Arial" w:cs="Arial"/>
          <w:spacing w:val="-2"/>
          <w:szCs w:val="24"/>
          <w:lang w:val="fr-FR"/>
        </w:rPr>
        <w:tab/>
      </w:r>
    </w:p>
    <w:p w14:paraId="40CA05CA" w14:textId="77777777" w:rsidR="00F21804" w:rsidRPr="00D36BB6" w:rsidRDefault="00F21804">
      <w:pPr>
        <w:pageBreakBefore/>
        <w:tabs>
          <w:tab w:val="left" w:pos="1701"/>
          <w:tab w:val="left" w:leader="dot" w:pos="3402"/>
          <w:tab w:val="left" w:pos="3969"/>
          <w:tab w:val="left" w:leader="dot" w:pos="7371"/>
        </w:tabs>
        <w:jc w:val="both"/>
        <w:rPr>
          <w:rFonts w:ascii="Arial" w:hAnsi="Arial" w:cs="Arial"/>
          <w:spacing w:val="-2"/>
          <w:sz w:val="20"/>
          <w:lang w:val="fr-FR"/>
        </w:rPr>
      </w:pPr>
    </w:p>
    <w:p w14:paraId="214D0042" w14:textId="77777777" w:rsidR="00F21804" w:rsidRPr="00D36BB6" w:rsidRDefault="00AC7064">
      <w:pPr>
        <w:jc w:val="both"/>
        <w:rPr>
          <w:lang w:val="fr-FR"/>
        </w:rPr>
      </w:pPr>
      <w:r w:rsidRPr="00D36BB6">
        <w:rPr>
          <w:rFonts w:ascii="Arial" w:hAnsi="Arial" w:cs="Arial"/>
          <w:b/>
          <w:spacing w:val="-3"/>
          <w:u w:val="single"/>
          <w:lang w:val="fr-FR"/>
        </w:rPr>
        <w:t>APPENDIX E page 1</w:t>
      </w:r>
    </w:p>
    <w:p w14:paraId="220FB0B5" w14:textId="77777777" w:rsidR="00F21804" w:rsidRPr="00D36BB6" w:rsidRDefault="00F21804">
      <w:pPr>
        <w:jc w:val="both"/>
        <w:rPr>
          <w:rFonts w:ascii="Arial" w:hAnsi="Arial" w:cs="Arial"/>
          <w:spacing w:val="-2"/>
          <w:sz w:val="20"/>
          <w:lang w:val="fr-FR"/>
        </w:rPr>
      </w:pPr>
    </w:p>
    <w:p w14:paraId="4EFAC33B" w14:textId="77777777" w:rsidR="00F21804" w:rsidRPr="00D36BB6" w:rsidRDefault="00AC7064">
      <w:pPr>
        <w:pBdr>
          <w:top w:val="none" w:sz="0" w:space="0" w:color="000000"/>
          <w:left w:val="none" w:sz="0" w:space="0" w:color="000000"/>
          <w:bottom w:val="none" w:sz="0" w:space="0" w:color="000000"/>
          <w:right w:val="none" w:sz="0" w:space="0" w:color="000000"/>
        </w:pBdr>
        <w:tabs>
          <w:tab w:val="left" w:pos="2088"/>
          <w:tab w:val="right" w:pos="9660"/>
        </w:tabs>
        <w:ind w:left="2076" w:hanging="2064"/>
        <w:jc w:val="both"/>
        <w:rPr>
          <w:lang w:val="fr-FR"/>
        </w:rPr>
      </w:pPr>
      <w:r w:rsidRPr="00D36BB6">
        <w:rPr>
          <w:rFonts w:ascii="Arial" w:hAnsi="Arial" w:cs="Arial"/>
          <w:b/>
          <w:i/>
          <w:spacing w:val="-2"/>
          <w:sz w:val="20"/>
        </w:rPr>
        <w:t>IMPORTANT NOTE:</w:t>
      </w:r>
      <w:r w:rsidRPr="00D36BB6">
        <w:rPr>
          <w:rFonts w:ascii="Arial" w:hAnsi="Arial" w:cs="Arial"/>
          <w:i/>
          <w:spacing w:val="-2"/>
          <w:sz w:val="20"/>
        </w:rPr>
        <w:tab/>
        <w:t xml:space="preserve">This Report, together with details of all protests, </w:t>
      </w:r>
      <w:proofErr w:type="gramStart"/>
      <w:r w:rsidRPr="00D36BB6">
        <w:rPr>
          <w:rFonts w:ascii="Arial" w:hAnsi="Arial" w:cs="Arial"/>
          <w:i/>
          <w:spacing w:val="-2"/>
          <w:sz w:val="20"/>
        </w:rPr>
        <w:t>has to</w:t>
      </w:r>
      <w:proofErr w:type="gramEnd"/>
      <w:r w:rsidRPr="00D36BB6">
        <w:rPr>
          <w:rFonts w:ascii="Arial" w:hAnsi="Arial" w:cs="Arial"/>
          <w:i/>
          <w:spacing w:val="-2"/>
          <w:sz w:val="20"/>
        </w:rPr>
        <w:t xml:space="preserve"> be sent by the Jury President to the FAI Secretary General within 8 days of the conclusion of the event, to the chairman of the CIA Jury Board, the Event Director and to the organising NAC.</w:t>
      </w:r>
      <w:r w:rsidRPr="00D36BB6">
        <w:rPr>
          <w:rFonts w:ascii="Arial" w:hAnsi="Arial" w:cs="Arial"/>
          <w:i/>
          <w:spacing w:val="-2"/>
          <w:sz w:val="20"/>
        </w:rPr>
        <w:tab/>
      </w:r>
      <w:r w:rsidRPr="00D36BB6">
        <w:rPr>
          <w:rFonts w:ascii="Arial" w:hAnsi="Arial" w:cs="Arial"/>
          <w:spacing w:val="-2"/>
          <w:sz w:val="20"/>
          <w:lang w:val="fr-FR"/>
        </w:rPr>
        <w:t>(A2015)</w:t>
      </w:r>
    </w:p>
    <w:p w14:paraId="0520801C" w14:textId="77777777" w:rsidR="00F21804" w:rsidRPr="00D36BB6" w:rsidRDefault="00F21804">
      <w:pPr>
        <w:jc w:val="both"/>
        <w:rPr>
          <w:rFonts w:ascii="Arial" w:hAnsi="Arial" w:cs="Arial"/>
          <w:spacing w:val="-2"/>
          <w:sz w:val="20"/>
          <w:lang w:val="fr-FR"/>
        </w:rPr>
      </w:pPr>
    </w:p>
    <w:p w14:paraId="4ADF6533" w14:textId="77777777" w:rsidR="00F21804" w:rsidRPr="00513D46" w:rsidRDefault="00AC7064">
      <w:pPr>
        <w:jc w:val="both"/>
        <w:rPr>
          <w:b/>
          <w:bCs/>
          <w:lang w:val="fr-FR"/>
        </w:rPr>
      </w:pPr>
      <w:r w:rsidRPr="00513D46">
        <w:rPr>
          <w:rFonts w:ascii="Arial" w:hAnsi="Arial" w:cs="Arial"/>
          <w:b/>
          <w:bCs/>
          <w:spacing w:val="-2"/>
          <w:sz w:val="20"/>
          <w:lang w:val="fr-LU"/>
        </w:rPr>
        <w:t>FÉDÉRATION AÉRONAUTIQUE INTERNATIONALE</w:t>
      </w:r>
    </w:p>
    <w:p w14:paraId="773A23C0" w14:textId="77777777" w:rsidR="00F21804" w:rsidRPr="00D36BB6" w:rsidRDefault="00AC7064">
      <w:pPr>
        <w:jc w:val="both"/>
        <w:rPr>
          <w:lang w:val="fr-FR"/>
        </w:rPr>
      </w:pPr>
      <w:r w:rsidRPr="00D36BB6">
        <w:rPr>
          <w:rFonts w:ascii="Arial" w:hAnsi="Arial" w:cs="Arial"/>
          <w:spacing w:val="-2"/>
          <w:sz w:val="20"/>
          <w:lang w:val="fr-LU"/>
        </w:rPr>
        <w:t>Secretary General</w:t>
      </w:r>
    </w:p>
    <w:p w14:paraId="0C7A6EDF" w14:textId="77777777" w:rsidR="00F21804" w:rsidRPr="00D36BB6" w:rsidRDefault="00AC7064">
      <w:pPr>
        <w:jc w:val="both"/>
        <w:rPr>
          <w:lang w:val="fr-FR"/>
        </w:rPr>
      </w:pPr>
      <w:r w:rsidRPr="00D36BB6">
        <w:rPr>
          <w:rFonts w:ascii="Arial" w:hAnsi="Arial" w:cs="Arial"/>
          <w:spacing w:val="-2"/>
          <w:sz w:val="20"/>
          <w:lang w:val="fr-LU"/>
        </w:rPr>
        <w:t>Maison du Sport International</w:t>
      </w:r>
    </w:p>
    <w:p w14:paraId="4FFC06B3" w14:textId="77777777" w:rsidR="00F21804" w:rsidRPr="00D36BB6" w:rsidRDefault="00AC7064">
      <w:pPr>
        <w:jc w:val="both"/>
        <w:rPr>
          <w:lang w:val="fr-FR"/>
        </w:rPr>
      </w:pPr>
      <w:r w:rsidRPr="00D36BB6">
        <w:rPr>
          <w:rFonts w:ascii="Arial" w:hAnsi="Arial" w:cs="Arial"/>
          <w:spacing w:val="-2"/>
          <w:sz w:val="20"/>
          <w:lang w:val="fr-FR"/>
        </w:rPr>
        <w:t>Av. de Rhodanie 54</w:t>
      </w:r>
    </w:p>
    <w:p w14:paraId="1299E8E2" w14:textId="77777777" w:rsidR="00F21804" w:rsidRPr="00211B92" w:rsidRDefault="00AC7064">
      <w:pPr>
        <w:jc w:val="both"/>
        <w:rPr>
          <w:b/>
          <w:bCs/>
          <w:lang w:val="en-IE"/>
        </w:rPr>
      </w:pPr>
      <w:r w:rsidRPr="00211B92">
        <w:rPr>
          <w:rFonts w:ascii="Arial" w:hAnsi="Arial" w:cs="Arial"/>
          <w:b/>
          <w:bCs/>
          <w:spacing w:val="-2"/>
          <w:sz w:val="20"/>
          <w:lang w:val="en-IE"/>
        </w:rPr>
        <w:t>CH-1007 LAUSANNE</w:t>
      </w:r>
    </w:p>
    <w:p w14:paraId="13E6DFF3" w14:textId="77777777" w:rsidR="00F23355" w:rsidRPr="00211B92" w:rsidRDefault="00F23355">
      <w:pPr>
        <w:jc w:val="both"/>
        <w:rPr>
          <w:lang w:val="en-IE"/>
        </w:rPr>
      </w:pPr>
    </w:p>
    <w:p w14:paraId="3648A4BC" w14:textId="77777777" w:rsidR="00F21804" w:rsidRPr="00211B92" w:rsidRDefault="00AC7064" w:rsidP="00F23355">
      <w:pPr>
        <w:jc w:val="both"/>
        <w:rPr>
          <w:lang w:val="en-IE"/>
        </w:rPr>
      </w:pPr>
      <w:r w:rsidRPr="00211B92">
        <w:rPr>
          <w:rFonts w:ascii="Arial" w:hAnsi="Arial" w:cs="Arial"/>
          <w:color w:val="000000"/>
          <w:spacing w:val="-2"/>
          <w:sz w:val="20"/>
          <w:lang w:val="en-IE"/>
        </w:rPr>
        <w:t>Tel:   +41(0)21-345.10.70</w:t>
      </w:r>
    </w:p>
    <w:p w14:paraId="1BE487DB" w14:textId="77777777" w:rsidR="00F21804" w:rsidRPr="00211B92" w:rsidRDefault="00AC7064" w:rsidP="00F23355">
      <w:pPr>
        <w:jc w:val="both"/>
        <w:rPr>
          <w:lang w:val="en-IE"/>
        </w:rPr>
      </w:pPr>
      <w:r w:rsidRPr="00211B92">
        <w:rPr>
          <w:rFonts w:ascii="Arial" w:hAnsi="Arial" w:cs="Arial"/>
          <w:color w:val="000000"/>
          <w:spacing w:val="-2"/>
          <w:sz w:val="20"/>
          <w:lang w:val="en-IE"/>
        </w:rPr>
        <w:t>FAX: +41(0)21-345.10.77</w:t>
      </w:r>
    </w:p>
    <w:p w14:paraId="293CA1F2" w14:textId="77777777" w:rsidR="00F21804" w:rsidRPr="00D36BB6" w:rsidRDefault="00AC7064" w:rsidP="00F23355">
      <w:pPr>
        <w:jc w:val="both"/>
      </w:pPr>
      <w:r w:rsidRPr="00D36BB6">
        <w:rPr>
          <w:rFonts w:ascii="Arial" w:hAnsi="Arial" w:cs="Arial"/>
          <w:spacing w:val="-2"/>
          <w:sz w:val="20"/>
        </w:rPr>
        <w:t>Email: info@fai.org</w:t>
      </w:r>
    </w:p>
    <w:p w14:paraId="161D7C09" w14:textId="32C4B4F8" w:rsidR="00F21804" w:rsidRPr="00D36BB6" w:rsidRDefault="00AC7064" w:rsidP="00F23355">
      <w:pPr>
        <w:pBdr>
          <w:right w:val="single" w:sz="4" w:space="4" w:color="auto"/>
        </w:pBdr>
        <w:tabs>
          <w:tab w:val="left" w:pos="1476"/>
          <w:tab w:val="left" w:pos="8080"/>
        </w:tabs>
        <w:spacing w:before="170"/>
        <w:jc w:val="both"/>
        <w:rPr>
          <w:rFonts w:ascii="Arial" w:hAnsi="Arial" w:cs="Arial"/>
          <w:spacing w:val="-2"/>
          <w:sz w:val="20"/>
        </w:rPr>
      </w:pPr>
      <w:r w:rsidRPr="00D36BB6">
        <w:rPr>
          <w:rFonts w:ascii="Arial" w:hAnsi="Arial" w:cs="Arial"/>
          <w:spacing w:val="-2"/>
          <w:sz w:val="20"/>
        </w:rPr>
        <w:t>Cc:</w:t>
      </w:r>
      <w:r w:rsidR="00F23355">
        <w:rPr>
          <w:rFonts w:ascii="Arial" w:hAnsi="Arial" w:cs="Arial"/>
          <w:spacing w:val="-2"/>
          <w:sz w:val="20"/>
        </w:rPr>
        <w:tab/>
      </w:r>
      <w:r w:rsidRPr="00D36BB6">
        <w:rPr>
          <w:rFonts w:ascii="Arial" w:hAnsi="Arial" w:cs="Arial"/>
          <w:spacing w:val="-2"/>
          <w:sz w:val="20"/>
        </w:rPr>
        <w:t xml:space="preserve">CIA Jury Board chairman, </w:t>
      </w:r>
      <w:r w:rsidR="00412D9D" w:rsidRPr="00D36BB6">
        <w:rPr>
          <w:rFonts w:ascii="Arial" w:hAnsi="Arial" w:cs="Arial"/>
          <w:spacing w:val="-2"/>
          <w:sz w:val="20"/>
        </w:rPr>
        <w:t>cia-jury@</w:t>
      </w:r>
      <w:r w:rsidR="0081148B" w:rsidRPr="00D36BB6">
        <w:rPr>
          <w:rFonts w:ascii="Arial" w:hAnsi="Arial" w:cs="Arial"/>
          <w:spacing w:val="-2"/>
          <w:sz w:val="20"/>
        </w:rPr>
        <w:t>fai.org</w:t>
      </w:r>
      <w:r w:rsidR="0081148B" w:rsidRPr="00D36BB6">
        <w:rPr>
          <w:rFonts w:ascii="Arial" w:hAnsi="Arial" w:cs="Arial"/>
          <w:spacing w:val="-2"/>
          <w:sz w:val="20"/>
        </w:rPr>
        <w:tab/>
      </w:r>
      <w:r w:rsidR="00F23355">
        <w:rPr>
          <w:rFonts w:ascii="Arial" w:hAnsi="Arial" w:cs="Arial"/>
          <w:spacing w:val="-2"/>
          <w:sz w:val="20"/>
        </w:rPr>
        <w:t>(</w:t>
      </w:r>
      <w:r w:rsidR="003A3069" w:rsidRPr="00D36BB6">
        <w:rPr>
          <w:rFonts w:ascii="Arial" w:hAnsi="Arial" w:cs="Arial"/>
          <w:b/>
          <w:spacing w:val="-2"/>
          <w:sz w:val="20"/>
        </w:rPr>
        <w:t>A202</w:t>
      </w:r>
      <w:r w:rsidR="0081148B" w:rsidRPr="00D36BB6">
        <w:rPr>
          <w:rFonts w:ascii="Arial" w:hAnsi="Arial" w:cs="Arial"/>
          <w:b/>
          <w:spacing w:val="-2"/>
          <w:sz w:val="20"/>
        </w:rPr>
        <w:t>3</w:t>
      </w:r>
      <w:r w:rsidR="003A3069" w:rsidRPr="00D36BB6">
        <w:rPr>
          <w:rFonts w:ascii="Arial" w:hAnsi="Arial" w:cs="Arial"/>
          <w:b/>
          <w:spacing w:val="-2"/>
          <w:sz w:val="20"/>
        </w:rPr>
        <w:t>)</w:t>
      </w:r>
    </w:p>
    <w:p w14:paraId="042C24D0" w14:textId="4F3957BB" w:rsidR="00F21804" w:rsidRPr="00D36BB6" w:rsidRDefault="00AC7064" w:rsidP="00F23355">
      <w:pPr>
        <w:pBdr>
          <w:top w:val="none" w:sz="0" w:space="0" w:color="000000"/>
          <w:left w:val="none" w:sz="0" w:space="0" w:color="000000"/>
          <w:bottom w:val="none" w:sz="0" w:space="1" w:color="000000"/>
          <w:right w:val="none" w:sz="0" w:space="0" w:color="000000"/>
        </w:pBdr>
        <w:tabs>
          <w:tab w:val="left" w:pos="1476"/>
          <w:tab w:val="left" w:pos="8080"/>
          <w:tab w:val="right" w:pos="9624"/>
        </w:tabs>
        <w:spacing w:after="170"/>
        <w:ind w:left="709"/>
        <w:jc w:val="both"/>
      </w:pPr>
      <w:r w:rsidRPr="00D36BB6">
        <w:rPr>
          <w:rFonts w:ascii="Arial" w:hAnsi="Arial" w:cs="Arial"/>
          <w:spacing w:val="-2"/>
          <w:sz w:val="20"/>
        </w:rPr>
        <w:tab/>
        <w:t>Event Director and Organising NAC</w:t>
      </w:r>
      <w:r w:rsidR="00F23355">
        <w:rPr>
          <w:rFonts w:ascii="Arial" w:hAnsi="Arial" w:cs="Arial"/>
          <w:spacing w:val="-2"/>
          <w:sz w:val="20"/>
        </w:rPr>
        <w:tab/>
      </w:r>
      <w:r w:rsidRPr="00D36BB6">
        <w:rPr>
          <w:rFonts w:ascii="Arial" w:hAnsi="Arial" w:cs="Arial"/>
          <w:spacing w:val="-2"/>
          <w:sz w:val="20"/>
        </w:rPr>
        <w:t>(A2015)</w:t>
      </w:r>
    </w:p>
    <w:p w14:paraId="3682963D" w14:textId="22FF9ED6" w:rsidR="00F21804" w:rsidRPr="00D36BB6" w:rsidRDefault="00AC7064">
      <w:pPr>
        <w:tabs>
          <w:tab w:val="center" w:pos="4815"/>
        </w:tabs>
        <w:jc w:val="both"/>
      </w:pPr>
      <w:r w:rsidRPr="00D36BB6">
        <w:rPr>
          <w:rFonts w:ascii="Arial" w:hAnsi="Arial" w:cs="Arial"/>
          <w:spacing w:val="-2"/>
          <w:sz w:val="16"/>
        </w:rPr>
        <w:tab/>
      </w:r>
      <w:r w:rsidR="00513D46">
        <w:rPr>
          <w:rFonts w:ascii="Arial" w:hAnsi="Arial" w:cs="Arial"/>
          <w:spacing w:val="-2"/>
          <w:sz w:val="16"/>
        </w:rPr>
        <w:tab/>
      </w:r>
      <w:r w:rsidRPr="00D36BB6">
        <w:rPr>
          <w:rFonts w:ascii="Arial" w:hAnsi="Arial" w:cs="Arial"/>
          <w:spacing w:val="-2"/>
          <w:sz w:val="16"/>
        </w:rPr>
        <w:t>(Place and date)</w:t>
      </w:r>
    </w:p>
    <w:p w14:paraId="3F1F0035" w14:textId="77777777" w:rsidR="00513D46" w:rsidRDefault="00513D46">
      <w:pPr>
        <w:jc w:val="center"/>
        <w:rPr>
          <w:rFonts w:ascii="Arial" w:hAnsi="Arial" w:cs="Arial"/>
          <w:b/>
        </w:rPr>
      </w:pPr>
    </w:p>
    <w:p w14:paraId="4ACA5FFA" w14:textId="72A85703" w:rsidR="00F21804" w:rsidRPr="00D36BB6" w:rsidRDefault="00AC7064">
      <w:pPr>
        <w:jc w:val="center"/>
      </w:pPr>
      <w:r w:rsidRPr="00D36BB6">
        <w:rPr>
          <w:rFonts w:ascii="Arial" w:hAnsi="Arial" w:cs="Arial"/>
          <w:b/>
        </w:rPr>
        <w:t>REPORT OF THE JURY PRESIDENT TO THE FAI</w:t>
      </w:r>
    </w:p>
    <w:p w14:paraId="50D0CE0A" w14:textId="77777777" w:rsidR="00F21804" w:rsidRPr="00D36BB6" w:rsidRDefault="00AC7064">
      <w:pPr>
        <w:spacing w:before="120"/>
        <w:jc w:val="both"/>
      </w:pPr>
      <w:r w:rsidRPr="00D36BB6">
        <w:rPr>
          <w:rFonts w:ascii="Arial" w:hAnsi="Arial" w:cs="Arial"/>
          <w:b/>
          <w:spacing w:val="-2"/>
          <w:u w:val="single"/>
        </w:rPr>
        <w:t>EVENT DETAILS</w:t>
      </w:r>
    </w:p>
    <w:p w14:paraId="757D35C3" w14:textId="77777777" w:rsidR="00F21804" w:rsidRPr="00D36BB6" w:rsidRDefault="00AC7064">
      <w:pPr>
        <w:tabs>
          <w:tab w:val="right" w:pos="1701"/>
          <w:tab w:val="right" w:pos="9354"/>
        </w:tabs>
        <w:spacing w:before="120" w:after="120"/>
        <w:jc w:val="both"/>
      </w:pPr>
      <w:r w:rsidRPr="00D36BB6">
        <w:rPr>
          <w:rFonts w:ascii="Arial" w:hAnsi="Arial" w:cs="Arial"/>
          <w:spacing w:val="-2"/>
          <w:sz w:val="20"/>
        </w:rPr>
        <w:t>TITLE/NAME:</w:t>
      </w:r>
      <w:r w:rsidRPr="00D36BB6">
        <w:rPr>
          <w:rFonts w:ascii="Arial" w:hAnsi="Arial" w:cs="Arial"/>
          <w:spacing w:val="-2"/>
          <w:sz w:val="20"/>
        </w:rPr>
        <w:tab/>
      </w:r>
    </w:p>
    <w:p w14:paraId="5F847BC4" w14:textId="77777777" w:rsidR="00F21804" w:rsidRPr="00D36BB6" w:rsidRDefault="00AC7064">
      <w:pPr>
        <w:tabs>
          <w:tab w:val="left" w:pos="1134"/>
          <w:tab w:val="left" w:pos="4253"/>
          <w:tab w:val="right" w:pos="9354"/>
        </w:tabs>
        <w:spacing w:before="120" w:after="120"/>
        <w:jc w:val="both"/>
      </w:pPr>
      <w:r w:rsidRPr="00D36BB6">
        <w:rPr>
          <w:rFonts w:ascii="Arial" w:hAnsi="Arial" w:cs="Arial"/>
          <w:spacing w:val="-2"/>
          <w:sz w:val="20"/>
        </w:rPr>
        <w:t>DATE:</w:t>
      </w:r>
      <w:r w:rsidRPr="00D36BB6">
        <w:rPr>
          <w:rFonts w:ascii="Arial" w:hAnsi="Arial" w:cs="Arial"/>
          <w:spacing w:val="-2"/>
          <w:sz w:val="20"/>
        </w:rPr>
        <w:tab/>
      </w:r>
      <w:r w:rsidRPr="00D36BB6">
        <w:rPr>
          <w:rFonts w:ascii="Arial" w:hAnsi="Arial" w:cs="Arial"/>
          <w:spacing w:val="-2"/>
          <w:sz w:val="20"/>
        </w:rPr>
        <w:tab/>
        <w:t>LOCATION:</w:t>
      </w:r>
      <w:r w:rsidRPr="00D36BB6">
        <w:rPr>
          <w:rFonts w:ascii="Arial" w:hAnsi="Arial" w:cs="Arial"/>
          <w:spacing w:val="-2"/>
          <w:sz w:val="20"/>
        </w:rPr>
        <w:tab/>
      </w:r>
    </w:p>
    <w:p w14:paraId="788CE6D7" w14:textId="77777777" w:rsidR="00F21804" w:rsidRPr="00D36BB6" w:rsidRDefault="00AC7064">
      <w:pPr>
        <w:tabs>
          <w:tab w:val="right" w:pos="1701"/>
          <w:tab w:val="right" w:pos="9354"/>
        </w:tabs>
        <w:spacing w:before="120" w:after="120"/>
        <w:jc w:val="both"/>
      </w:pPr>
      <w:r w:rsidRPr="00D36BB6">
        <w:rPr>
          <w:rFonts w:ascii="Arial" w:hAnsi="Arial" w:cs="Arial"/>
          <w:spacing w:val="-2"/>
          <w:sz w:val="20"/>
        </w:rPr>
        <w:t xml:space="preserve">ORGANIZING NAC:  </w:t>
      </w:r>
      <w:r w:rsidRPr="00D36BB6">
        <w:rPr>
          <w:rFonts w:ascii="Arial" w:hAnsi="Arial" w:cs="Arial"/>
          <w:spacing w:val="-2"/>
          <w:sz w:val="20"/>
        </w:rPr>
        <w:tab/>
      </w:r>
    </w:p>
    <w:p w14:paraId="5080C1BD" w14:textId="77777777" w:rsidR="00F21804" w:rsidRPr="00D36BB6" w:rsidRDefault="00AC7064">
      <w:pPr>
        <w:tabs>
          <w:tab w:val="left" w:pos="2835"/>
          <w:tab w:val="left" w:pos="5220"/>
          <w:tab w:val="left" w:pos="8565"/>
        </w:tabs>
        <w:spacing w:before="120" w:after="120"/>
        <w:jc w:val="both"/>
      </w:pPr>
      <w:r w:rsidRPr="00D36BB6">
        <w:rPr>
          <w:rFonts w:ascii="Arial" w:hAnsi="Arial" w:cs="Arial"/>
          <w:spacing w:val="-2"/>
          <w:sz w:val="20"/>
        </w:rPr>
        <w:t xml:space="preserve">NUMBER OF FLIGHTS:  </w:t>
      </w:r>
      <w:r w:rsidRPr="00D36BB6">
        <w:rPr>
          <w:rFonts w:ascii="Arial" w:hAnsi="Arial" w:cs="Arial"/>
          <w:spacing w:val="-2"/>
          <w:sz w:val="20"/>
        </w:rPr>
        <w:tab/>
        <w:t xml:space="preserve">NUMBER OF TASKS:  </w:t>
      </w:r>
      <w:r w:rsidRPr="00D36BB6">
        <w:rPr>
          <w:rFonts w:ascii="Arial" w:hAnsi="Arial" w:cs="Arial"/>
          <w:spacing w:val="-2"/>
          <w:sz w:val="20"/>
        </w:rPr>
        <w:tab/>
        <w:t xml:space="preserve">NUMBER OF COMPETITORS:  </w:t>
      </w:r>
      <w:r w:rsidRPr="00D36BB6">
        <w:rPr>
          <w:rFonts w:ascii="Arial" w:hAnsi="Arial" w:cs="Arial"/>
          <w:spacing w:val="-2"/>
          <w:sz w:val="20"/>
        </w:rPr>
        <w:tab/>
      </w:r>
    </w:p>
    <w:p w14:paraId="76953E68" w14:textId="77777777" w:rsidR="00F21804" w:rsidRPr="00D36BB6" w:rsidRDefault="00AC7064">
      <w:pPr>
        <w:spacing w:before="120" w:after="120"/>
        <w:jc w:val="both"/>
      </w:pPr>
      <w:r w:rsidRPr="00D36BB6">
        <w:rPr>
          <w:rFonts w:ascii="Arial" w:hAnsi="Arial" w:cs="Arial"/>
          <w:spacing w:val="-2"/>
          <w:sz w:val="20"/>
        </w:rPr>
        <w:t>DISQUALIFICATIONS:  YES / NO</w:t>
      </w:r>
    </w:p>
    <w:p w14:paraId="56881850" w14:textId="77777777" w:rsidR="00F21804" w:rsidRPr="00D36BB6" w:rsidRDefault="00AC7064">
      <w:pPr>
        <w:spacing w:before="120"/>
        <w:jc w:val="both"/>
      </w:pPr>
      <w:r w:rsidRPr="00D36BB6">
        <w:rPr>
          <w:rFonts w:ascii="Arial" w:hAnsi="Arial" w:cs="Arial"/>
          <w:b/>
          <w:spacing w:val="-2"/>
          <w:u w:val="single"/>
        </w:rPr>
        <w:t>EVENT PERSONNEL</w:t>
      </w:r>
    </w:p>
    <w:p w14:paraId="3E198AB5" w14:textId="77777777" w:rsidR="00F21804" w:rsidRPr="00D36BB6" w:rsidRDefault="00AC7064">
      <w:pPr>
        <w:tabs>
          <w:tab w:val="left" w:pos="4530"/>
          <w:tab w:val="right" w:pos="9354"/>
        </w:tabs>
        <w:spacing w:before="120" w:after="120"/>
        <w:jc w:val="both"/>
      </w:pPr>
      <w:r w:rsidRPr="00D36BB6">
        <w:rPr>
          <w:rFonts w:ascii="Arial" w:hAnsi="Arial" w:cs="Arial"/>
          <w:spacing w:val="-2"/>
          <w:sz w:val="20"/>
        </w:rPr>
        <w:t xml:space="preserve">EVENT DIRECTOR: </w:t>
      </w:r>
      <w:r w:rsidRPr="00D36BB6">
        <w:rPr>
          <w:rFonts w:ascii="Arial" w:hAnsi="Arial" w:cs="Arial"/>
          <w:spacing w:val="-2"/>
          <w:sz w:val="20"/>
        </w:rPr>
        <w:tab/>
        <w:t xml:space="preserve"> DEPUTY EVENT DIRECTOR:  </w:t>
      </w:r>
    </w:p>
    <w:p w14:paraId="74EB0CD4" w14:textId="77777777" w:rsidR="00F21804" w:rsidRPr="00D36BB6" w:rsidRDefault="00AC7064">
      <w:pPr>
        <w:tabs>
          <w:tab w:val="left" w:pos="4530"/>
          <w:tab w:val="right" w:pos="9354"/>
        </w:tabs>
        <w:spacing w:before="120" w:after="120"/>
        <w:jc w:val="both"/>
      </w:pPr>
      <w:r w:rsidRPr="00D36BB6">
        <w:rPr>
          <w:rFonts w:ascii="Arial" w:hAnsi="Arial" w:cs="Arial"/>
          <w:spacing w:val="-2"/>
          <w:sz w:val="20"/>
        </w:rPr>
        <w:t>CHIEF SCORER:</w:t>
      </w:r>
      <w:r w:rsidRPr="00D36BB6">
        <w:rPr>
          <w:rFonts w:ascii="Arial" w:hAnsi="Arial" w:cs="Arial"/>
          <w:spacing w:val="-2"/>
          <w:sz w:val="20"/>
        </w:rPr>
        <w:tab/>
        <w:t xml:space="preserve"> SAFETY OFFICER:  </w:t>
      </w:r>
    </w:p>
    <w:p w14:paraId="7858215D" w14:textId="77777777" w:rsidR="00F21804" w:rsidRPr="00D36BB6" w:rsidRDefault="00AC7064">
      <w:pPr>
        <w:tabs>
          <w:tab w:val="left" w:pos="3828"/>
          <w:tab w:val="left" w:pos="6803"/>
          <w:tab w:val="left" w:pos="9354"/>
        </w:tabs>
        <w:spacing w:before="120" w:after="120"/>
        <w:jc w:val="both"/>
      </w:pPr>
      <w:r w:rsidRPr="00D36BB6">
        <w:rPr>
          <w:rFonts w:ascii="Arial" w:hAnsi="Arial" w:cs="Arial"/>
          <w:spacing w:val="-2"/>
          <w:sz w:val="20"/>
        </w:rPr>
        <w:t xml:space="preserve">STEWARDS: 1. </w:t>
      </w:r>
      <w:r w:rsidRPr="00D36BB6">
        <w:rPr>
          <w:rFonts w:ascii="Arial" w:hAnsi="Arial" w:cs="Arial"/>
          <w:spacing w:val="-2"/>
          <w:sz w:val="20"/>
        </w:rPr>
        <w:tab/>
        <w:t xml:space="preserve">2:  </w:t>
      </w:r>
      <w:r w:rsidRPr="00D36BB6">
        <w:rPr>
          <w:rFonts w:ascii="Arial" w:hAnsi="Arial" w:cs="Arial"/>
          <w:spacing w:val="-2"/>
          <w:sz w:val="20"/>
        </w:rPr>
        <w:tab/>
        <w:t xml:space="preserve"> 3:  </w:t>
      </w:r>
    </w:p>
    <w:p w14:paraId="6804F2D4" w14:textId="77777777" w:rsidR="00F21804" w:rsidRPr="00D36BB6" w:rsidRDefault="00AC7064">
      <w:pPr>
        <w:spacing w:before="120"/>
        <w:jc w:val="both"/>
      </w:pPr>
      <w:r w:rsidRPr="00D36BB6">
        <w:rPr>
          <w:rFonts w:ascii="Arial" w:hAnsi="Arial" w:cs="Arial"/>
          <w:b/>
          <w:spacing w:val="-2"/>
          <w:u w:val="single"/>
        </w:rPr>
        <w:t>FAI JURY</w:t>
      </w:r>
    </w:p>
    <w:p w14:paraId="20E4AD92" w14:textId="77777777" w:rsidR="00F21804" w:rsidRPr="00D36BB6" w:rsidRDefault="00AC7064">
      <w:pPr>
        <w:tabs>
          <w:tab w:val="left" w:pos="1418"/>
          <w:tab w:val="left" w:pos="3119"/>
          <w:tab w:val="left" w:pos="7370"/>
        </w:tabs>
        <w:jc w:val="both"/>
      </w:pPr>
      <w:r w:rsidRPr="00D36BB6">
        <w:rPr>
          <w:rFonts w:ascii="Arial" w:hAnsi="Arial" w:cs="Arial"/>
          <w:spacing w:val="-2"/>
          <w:sz w:val="20"/>
        </w:rPr>
        <w:tab/>
        <w:t>Jury President:</w:t>
      </w:r>
      <w:r w:rsidRPr="00D36BB6">
        <w:rPr>
          <w:rFonts w:ascii="Arial" w:hAnsi="Arial" w:cs="Arial"/>
          <w:spacing w:val="-2"/>
          <w:sz w:val="20"/>
        </w:rPr>
        <w:tab/>
      </w:r>
      <w:r w:rsidRPr="00D36BB6">
        <w:rPr>
          <w:rFonts w:ascii="Arial" w:hAnsi="Arial" w:cs="Arial"/>
          <w:spacing w:val="-2"/>
          <w:sz w:val="20"/>
        </w:rPr>
        <w:tab/>
      </w:r>
    </w:p>
    <w:p w14:paraId="7FE38BDB" w14:textId="77777777" w:rsidR="00F21804" w:rsidRPr="00D36BB6" w:rsidRDefault="00AC7064">
      <w:pPr>
        <w:tabs>
          <w:tab w:val="left" w:pos="1701"/>
          <w:tab w:val="center" w:pos="4962"/>
        </w:tabs>
        <w:jc w:val="both"/>
      </w:pPr>
      <w:r w:rsidRPr="00D36BB6">
        <w:rPr>
          <w:rFonts w:ascii="Arial" w:hAnsi="Arial" w:cs="Arial"/>
          <w:spacing w:val="-2"/>
          <w:sz w:val="16"/>
          <w:szCs w:val="16"/>
        </w:rPr>
        <w:tab/>
      </w:r>
      <w:r w:rsidRPr="00D36BB6">
        <w:rPr>
          <w:rFonts w:ascii="Arial" w:hAnsi="Arial" w:cs="Arial"/>
          <w:spacing w:val="-2"/>
          <w:sz w:val="16"/>
          <w:szCs w:val="16"/>
        </w:rPr>
        <w:tab/>
        <w:t>Name</w:t>
      </w:r>
    </w:p>
    <w:p w14:paraId="57795E3F"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6621834E" w14:textId="77777777" w:rsidR="00F21804" w:rsidRPr="00D36BB6" w:rsidRDefault="00AC7064">
      <w:pPr>
        <w:tabs>
          <w:tab w:val="left" w:pos="851"/>
          <w:tab w:val="left" w:pos="2977"/>
          <w:tab w:val="left" w:leader="dot" w:pos="7371"/>
        </w:tabs>
        <w:jc w:val="both"/>
      </w:pP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p>
    <w:p w14:paraId="2EB7412C" w14:textId="77777777" w:rsidR="00F21804" w:rsidRPr="00D36BB6" w:rsidRDefault="00AC7064">
      <w:pPr>
        <w:tabs>
          <w:tab w:val="left" w:pos="1701"/>
          <w:tab w:val="center" w:pos="4962"/>
        </w:tabs>
        <w:jc w:val="both"/>
      </w:pPr>
      <w:r w:rsidRPr="00D36BB6">
        <w:rPr>
          <w:rFonts w:ascii="Arial" w:hAnsi="Arial" w:cs="Arial"/>
          <w:spacing w:val="-2"/>
          <w:sz w:val="16"/>
          <w:szCs w:val="16"/>
        </w:rPr>
        <w:tab/>
      </w:r>
      <w:r w:rsidRPr="00D36BB6">
        <w:rPr>
          <w:rFonts w:ascii="Arial" w:hAnsi="Arial" w:cs="Arial"/>
          <w:spacing w:val="-2"/>
          <w:sz w:val="16"/>
          <w:szCs w:val="16"/>
        </w:rPr>
        <w:tab/>
        <w:t>Signature</w:t>
      </w:r>
    </w:p>
    <w:p w14:paraId="474BF5CC" w14:textId="77777777" w:rsidR="00F21804" w:rsidRPr="00D36BB6" w:rsidRDefault="00F21804">
      <w:pPr>
        <w:tabs>
          <w:tab w:val="left" w:pos="1701"/>
        </w:tabs>
        <w:jc w:val="both"/>
        <w:rPr>
          <w:rFonts w:ascii="Arial" w:hAnsi="Arial" w:cs="Arial"/>
          <w:spacing w:val="-2"/>
          <w:sz w:val="18"/>
          <w:szCs w:val="18"/>
        </w:rPr>
      </w:pPr>
    </w:p>
    <w:p w14:paraId="48217185" w14:textId="77777777" w:rsidR="00F21804" w:rsidRPr="00D36BB6" w:rsidRDefault="00F21804">
      <w:pPr>
        <w:jc w:val="both"/>
        <w:rPr>
          <w:rFonts w:ascii="Arial" w:hAnsi="Arial" w:cs="Arial"/>
          <w:spacing w:val="-2"/>
          <w:sz w:val="18"/>
          <w:szCs w:val="18"/>
        </w:rPr>
      </w:pPr>
    </w:p>
    <w:p w14:paraId="460CD00F" w14:textId="77777777" w:rsidR="00F21804" w:rsidRPr="00D36BB6" w:rsidRDefault="00AC7064">
      <w:pPr>
        <w:tabs>
          <w:tab w:val="left" w:pos="1418"/>
          <w:tab w:val="left" w:pos="3119"/>
          <w:tab w:val="left" w:pos="7370"/>
        </w:tabs>
        <w:jc w:val="both"/>
      </w:pPr>
      <w:r w:rsidRPr="00D36BB6">
        <w:rPr>
          <w:rFonts w:ascii="Arial" w:hAnsi="Arial" w:cs="Arial"/>
          <w:spacing w:val="-2"/>
          <w:sz w:val="20"/>
        </w:rPr>
        <w:tab/>
        <w:t>Jury Member:</w:t>
      </w:r>
      <w:r w:rsidRPr="00D36BB6">
        <w:rPr>
          <w:rFonts w:ascii="Arial" w:hAnsi="Arial" w:cs="Arial"/>
          <w:spacing w:val="-2"/>
          <w:sz w:val="20"/>
        </w:rPr>
        <w:tab/>
      </w:r>
      <w:r w:rsidRPr="00D36BB6">
        <w:rPr>
          <w:rFonts w:ascii="Arial" w:hAnsi="Arial" w:cs="Arial"/>
          <w:spacing w:val="-2"/>
          <w:sz w:val="20"/>
        </w:rPr>
        <w:tab/>
      </w:r>
    </w:p>
    <w:p w14:paraId="7496B9FF" w14:textId="77777777" w:rsidR="00F21804" w:rsidRPr="00D36BB6" w:rsidRDefault="00AC7064">
      <w:pPr>
        <w:tabs>
          <w:tab w:val="left" w:pos="1701"/>
          <w:tab w:val="center" w:pos="4962"/>
        </w:tabs>
        <w:jc w:val="both"/>
      </w:pPr>
      <w:r w:rsidRPr="00D36BB6">
        <w:rPr>
          <w:rFonts w:ascii="Arial" w:hAnsi="Arial" w:cs="Arial"/>
          <w:spacing w:val="-2"/>
          <w:sz w:val="16"/>
          <w:szCs w:val="16"/>
        </w:rPr>
        <w:tab/>
      </w:r>
      <w:r w:rsidRPr="00D36BB6">
        <w:rPr>
          <w:rFonts w:ascii="Arial" w:hAnsi="Arial" w:cs="Arial"/>
          <w:spacing w:val="-2"/>
          <w:sz w:val="16"/>
          <w:szCs w:val="16"/>
        </w:rPr>
        <w:tab/>
        <w:t>Name</w:t>
      </w:r>
    </w:p>
    <w:p w14:paraId="556A50B7"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6AA757AA" w14:textId="77777777" w:rsidR="00F21804" w:rsidRPr="00D36BB6" w:rsidRDefault="00AC7064">
      <w:pPr>
        <w:tabs>
          <w:tab w:val="left" w:pos="851"/>
          <w:tab w:val="left" w:pos="2977"/>
          <w:tab w:val="left" w:leader="dot" w:pos="7371"/>
        </w:tabs>
        <w:jc w:val="both"/>
      </w:pP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p>
    <w:p w14:paraId="30DB1722" w14:textId="77777777" w:rsidR="00F21804" w:rsidRPr="00D36BB6" w:rsidRDefault="00AC7064">
      <w:pPr>
        <w:tabs>
          <w:tab w:val="left" w:pos="1701"/>
          <w:tab w:val="center" w:pos="4962"/>
        </w:tabs>
        <w:jc w:val="both"/>
      </w:pPr>
      <w:r w:rsidRPr="00D36BB6">
        <w:rPr>
          <w:rFonts w:ascii="Arial" w:hAnsi="Arial" w:cs="Arial"/>
          <w:spacing w:val="-2"/>
          <w:sz w:val="16"/>
          <w:szCs w:val="16"/>
        </w:rPr>
        <w:tab/>
      </w:r>
      <w:r w:rsidRPr="00D36BB6">
        <w:rPr>
          <w:rFonts w:ascii="Arial" w:hAnsi="Arial" w:cs="Arial"/>
          <w:spacing w:val="-2"/>
          <w:sz w:val="16"/>
          <w:szCs w:val="16"/>
        </w:rPr>
        <w:tab/>
        <w:t>Signature</w:t>
      </w:r>
    </w:p>
    <w:p w14:paraId="60134F49" w14:textId="77777777" w:rsidR="00F21804" w:rsidRPr="00D36BB6" w:rsidRDefault="00F21804">
      <w:pPr>
        <w:tabs>
          <w:tab w:val="left" w:pos="1701"/>
        </w:tabs>
        <w:jc w:val="both"/>
        <w:rPr>
          <w:rFonts w:ascii="Arial" w:hAnsi="Arial" w:cs="Arial"/>
          <w:spacing w:val="-2"/>
          <w:sz w:val="18"/>
          <w:szCs w:val="18"/>
        </w:rPr>
      </w:pPr>
    </w:p>
    <w:p w14:paraId="5FD59EDA" w14:textId="77777777" w:rsidR="00F21804" w:rsidRPr="00D36BB6" w:rsidRDefault="00F21804">
      <w:pPr>
        <w:jc w:val="both"/>
        <w:rPr>
          <w:rFonts w:ascii="Arial" w:hAnsi="Arial" w:cs="Arial"/>
          <w:spacing w:val="-2"/>
          <w:sz w:val="18"/>
          <w:szCs w:val="18"/>
        </w:rPr>
      </w:pPr>
    </w:p>
    <w:p w14:paraId="213BEA4A" w14:textId="77777777" w:rsidR="00F21804" w:rsidRPr="00D36BB6" w:rsidRDefault="00AC7064">
      <w:pPr>
        <w:tabs>
          <w:tab w:val="left" w:pos="1418"/>
          <w:tab w:val="left" w:pos="3119"/>
          <w:tab w:val="left" w:pos="7370"/>
        </w:tabs>
        <w:jc w:val="both"/>
      </w:pPr>
      <w:r w:rsidRPr="00D36BB6">
        <w:rPr>
          <w:rFonts w:ascii="Arial" w:hAnsi="Arial" w:cs="Arial"/>
          <w:spacing w:val="-2"/>
          <w:sz w:val="20"/>
        </w:rPr>
        <w:tab/>
        <w:t>Jury Member:</w:t>
      </w:r>
      <w:r w:rsidRPr="00D36BB6">
        <w:rPr>
          <w:rFonts w:ascii="Arial" w:hAnsi="Arial" w:cs="Arial"/>
          <w:spacing w:val="-2"/>
          <w:sz w:val="20"/>
        </w:rPr>
        <w:tab/>
      </w:r>
      <w:r w:rsidRPr="00D36BB6">
        <w:rPr>
          <w:rFonts w:ascii="Arial" w:hAnsi="Arial" w:cs="Arial"/>
          <w:spacing w:val="-2"/>
          <w:sz w:val="20"/>
        </w:rPr>
        <w:tab/>
      </w:r>
    </w:p>
    <w:p w14:paraId="1297CB3D" w14:textId="77777777" w:rsidR="00F21804" w:rsidRPr="00D36BB6" w:rsidRDefault="00AC7064">
      <w:pPr>
        <w:tabs>
          <w:tab w:val="left" w:pos="1701"/>
          <w:tab w:val="center" w:pos="4962"/>
        </w:tabs>
        <w:jc w:val="both"/>
      </w:pPr>
      <w:r w:rsidRPr="00D36BB6">
        <w:rPr>
          <w:rFonts w:ascii="Arial" w:hAnsi="Arial" w:cs="Arial"/>
          <w:spacing w:val="-2"/>
          <w:sz w:val="16"/>
          <w:szCs w:val="16"/>
        </w:rPr>
        <w:tab/>
      </w:r>
      <w:r w:rsidRPr="00D36BB6">
        <w:rPr>
          <w:rFonts w:ascii="Arial" w:hAnsi="Arial" w:cs="Arial"/>
          <w:spacing w:val="-2"/>
          <w:sz w:val="16"/>
          <w:szCs w:val="16"/>
        </w:rPr>
        <w:tab/>
        <w:t>Name</w:t>
      </w:r>
    </w:p>
    <w:p w14:paraId="645C9908" w14:textId="77777777" w:rsidR="00F21804" w:rsidRPr="00D36BB6" w:rsidRDefault="00F21804">
      <w:pPr>
        <w:tabs>
          <w:tab w:val="left" w:pos="1701"/>
          <w:tab w:val="left" w:leader="dot" w:pos="6237"/>
          <w:tab w:val="left" w:pos="6521"/>
        </w:tabs>
        <w:jc w:val="both"/>
        <w:rPr>
          <w:rFonts w:ascii="Arial" w:hAnsi="Arial" w:cs="Arial"/>
          <w:spacing w:val="-2"/>
          <w:sz w:val="20"/>
        </w:rPr>
      </w:pPr>
    </w:p>
    <w:p w14:paraId="4F67B8BF" w14:textId="77777777" w:rsidR="00F21804" w:rsidRPr="00D36BB6" w:rsidRDefault="00AC7064">
      <w:pPr>
        <w:tabs>
          <w:tab w:val="left" w:pos="851"/>
          <w:tab w:val="left" w:pos="2977"/>
          <w:tab w:val="left" w:leader="dot" w:pos="7371"/>
        </w:tabs>
        <w:jc w:val="both"/>
      </w:pP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p>
    <w:p w14:paraId="5927665B" w14:textId="77777777" w:rsidR="00F21804" w:rsidRPr="00D36BB6" w:rsidRDefault="00AC7064">
      <w:pPr>
        <w:tabs>
          <w:tab w:val="left" w:pos="1701"/>
          <w:tab w:val="center" w:pos="4962"/>
        </w:tabs>
        <w:jc w:val="both"/>
      </w:pPr>
      <w:r w:rsidRPr="00D36BB6">
        <w:rPr>
          <w:rFonts w:ascii="Arial" w:hAnsi="Arial" w:cs="Arial"/>
          <w:spacing w:val="-2"/>
          <w:sz w:val="16"/>
          <w:szCs w:val="16"/>
        </w:rPr>
        <w:tab/>
      </w:r>
      <w:r w:rsidRPr="00D36BB6">
        <w:rPr>
          <w:rFonts w:ascii="Arial" w:hAnsi="Arial" w:cs="Arial"/>
          <w:spacing w:val="-2"/>
          <w:sz w:val="16"/>
          <w:szCs w:val="16"/>
        </w:rPr>
        <w:tab/>
        <w:t>Signature</w:t>
      </w:r>
    </w:p>
    <w:p w14:paraId="578E8B45" w14:textId="77777777" w:rsidR="00F21804" w:rsidRPr="00D36BB6" w:rsidRDefault="00AC7064">
      <w:pPr>
        <w:jc w:val="right"/>
      </w:pPr>
      <w:r w:rsidRPr="00D36BB6">
        <w:rPr>
          <w:rFonts w:ascii="Arial" w:eastAsia="Arial" w:hAnsi="Arial" w:cs="Arial"/>
          <w:sz w:val="16"/>
        </w:rPr>
        <w:t xml:space="preserve"> </w:t>
      </w:r>
      <w:r w:rsidRPr="00D36BB6">
        <w:rPr>
          <w:rFonts w:ascii="Arial" w:hAnsi="Arial" w:cs="Arial"/>
          <w:sz w:val="16"/>
        </w:rPr>
        <w:t>(</w:t>
      </w:r>
      <w:proofErr w:type="gramStart"/>
      <w:r w:rsidRPr="00D36BB6">
        <w:rPr>
          <w:rFonts w:ascii="Arial" w:hAnsi="Arial" w:cs="Arial"/>
          <w:sz w:val="16"/>
        </w:rPr>
        <w:t>continued on</w:t>
      </w:r>
      <w:proofErr w:type="gramEnd"/>
      <w:r w:rsidRPr="00D36BB6">
        <w:rPr>
          <w:rFonts w:ascii="Arial" w:hAnsi="Arial" w:cs="Arial"/>
          <w:sz w:val="16"/>
        </w:rPr>
        <w:t xml:space="preserve"> page 2)</w:t>
      </w:r>
    </w:p>
    <w:p w14:paraId="1281CA95" w14:textId="77777777" w:rsidR="00F21804" w:rsidRPr="00D36BB6" w:rsidRDefault="00F21804">
      <w:pPr>
        <w:pageBreakBefore/>
        <w:jc w:val="both"/>
        <w:rPr>
          <w:rFonts w:ascii="Arial" w:hAnsi="Arial" w:cs="Arial"/>
          <w:spacing w:val="-2"/>
          <w:sz w:val="20"/>
        </w:rPr>
      </w:pPr>
    </w:p>
    <w:p w14:paraId="18457AEA" w14:textId="77777777" w:rsidR="00F21804" w:rsidRPr="00D36BB6" w:rsidRDefault="00AC7064">
      <w:pPr>
        <w:jc w:val="both"/>
      </w:pPr>
      <w:r w:rsidRPr="00D36BB6">
        <w:rPr>
          <w:rFonts w:ascii="Arial" w:hAnsi="Arial" w:cs="Arial"/>
          <w:b/>
          <w:spacing w:val="-2"/>
          <w:u w:val="single"/>
        </w:rPr>
        <w:t>APPENDIX E page 2</w:t>
      </w:r>
    </w:p>
    <w:p w14:paraId="3C89331B" w14:textId="77777777" w:rsidR="00F21804" w:rsidRPr="00D36BB6" w:rsidRDefault="00F21804">
      <w:pPr>
        <w:jc w:val="both"/>
        <w:rPr>
          <w:rFonts w:ascii="Arial" w:hAnsi="Arial" w:cs="Arial"/>
          <w:spacing w:val="-2"/>
          <w:sz w:val="20"/>
        </w:rPr>
      </w:pPr>
    </w:p>
    <w:p w14:paraId="767A7350" w14:textId="77777777" w:rsidR="00F21804" w:rsidRPr="00D36BB6" w:rsidRDefault="00AC7064">
      <w:pPr>
        <w:jc w:val="center"/>
      </w:pPr>
      <w:r w:rsidRPr="00D36BB6">
        <w:rPr>
          <w:rFonts w:ascii="Arial" w:hAnsi="Arial" w:cs="Arial"/>
          <w:b/>
        </w:rPr>
        <w:t>REPORT OF THE JURY PRESIDENT TO THE FAI</w:t>
      </w:r>
      <w:r w:rsidRPr="00D36BB6">
        <w:rPr>
          <w:rFonts w:ascii="Arial" w:hAnsi="Arial" w:cs="Arial"/>
          <w:sz w:val="16"/>
        </w:rPr>
        <w:t xml:space="preserve"> (continued)</w:t>
      </w:r>
    </w:p>
    <w:p w14:paraId="52A6C277" w14:textId="77777777" w:rsidR="00F21804" w:rsidRPr="00D36BB6" w:rsidRDefault="00F21804">
      <w:pPr>
        <w:jc w:val="both"/>
        <w:rPr>
          <w:rFonts w:ascii="Arial" w:hAnsi="Arial" w:cs="Arial"/>
          <w:b/>
          <w:spacing w:val="-3"/>
          <w:u w:val="single"/>
        </w:rPr>
      </w:pPr>
    </w:p>
    <w:p w14:paraId="627F398D" w14:textId="77777777" w:rsidR="00F21804" w:rsidRPr="00D36BB6" w:rsidRDefault="00F21804">
      <w:pPr>
        <w:jc w:val="both"/>
        <w:rPr>
          <w:rFonts w:ascii="Arial" w:hAnsi="Arial" w:cs="Arial"/>
          <w:b/>
          <w:spacing w:val="-3"/>
          <w:u w:val="single"/>
        </w:rPr>
      </w:pPr>
    </w:p>
    <w:p w14:paraId="45CFCCC2" w14:textId="77777777" w:rsidR="00F21804" w:rsidRPr="00D36BB6" w:rsidRDefault="00AC7064">
      <w:pPr>
        <w:jc w:val="both"/>
      </w:pPr>
      <w:r w:rsidRPr="00D36BB6">
        <w:rPr>
          <w:rFonts w:ascii="Arial" w:hAnsi="Arial" w:cs="Arial"/>
          <w:b/>
          <w:spacing w:val="-3"/>
          <w:u w:val="single"/>
        </w:rPr>
        <w:t>COMPLAINTS AND PROTESTS</w:t>
      </w:r>
    </w:p>
    <w:p w14:paraId="4FEF15F4" w14:textId="77777777" w:rsidR="00F21804" w:rsidRPr="00D36BB6" w:rsidRDefault="00F21804">
      <w:pPr>
        <w:jc w:val="both"/>
        <w:rPr>
          <w:rFonts w:ascii="Arial" w:hAnsi="Arial" w:cs="Arial"/>
          <w:spacing w:val="-2"/>
          <w:sz w:val="20"/>
        </w:rPr>
      </w:pPr>
    </w:p>
    <w:p w14:paraId="222A0590" w14:textId="77777777" w:rsidR="00F21804" w:rsidRPr="00D36BB6" w:rsidRDefault="00F21804">
      <w:pPr>
        <w:jc w:val="both"/>
        <w:rPr>
          <w:rFonts w:ascii="Arial" w:hAnsi="Arial" w:cs="Arial"/>
          <w:spacing w:val="-2"/>
          <w:sz w:val="20"/>
        </w:rPr>
      </w:pPr>
    </w:p>
    <w:p w14:paraId="41242993" w14:textId="77777777" w:rsidR="00F21804" w:rsidRPr="00D36BB6" w:rsidRDefault="00AC7064">
      <w:pPr>
        <w:tabs>
          <w:tab w:val="left" w:pos="3405"/>
        </w:tabs>
        <w:jc w:val="both"/>
      </w:pPr>
      <w:r w:rsidRPr="00D36BB6">
        <w:rPr>
          <w:rFonts w:ascii="Arial" w:hAnsi="Arial" w:cs="Arial"/>
          <w:spacing w:val="-2"/>
          <w:sz w:val="20"/>
        </w:rPr>
        <w:t xml:space="preserve">NUMBER OF COMPLAINTS: </w:t>
      </w:r>
      <w:r w:rsidRPr="00D36BB6">
        <w:rPr>
          <w:rFonts w:ascii="Arial" w:hAnsi="Arial" w:cs="Arial"/>
          <w:spacing w:val="-2"/>
          <w:sz w:val="20"/>
        </w:rPr>
        <w:tab/>
        <w:t xml:space="preserve"> TOTAL NUMBER OF PROTESTS ADMITTED: </w:t>
      </w:r>
      <w:r w:rsidRPr="00D36BB6">
        <w:rPr>
          <w:rFonts w:ascii="Arial" w:hAnsi="Arial" w:cs="Arial"/>
          <w:spacing w:val="-2"/>
          <w:sz w:val="20"/>
        </w:rPr>
        <w:tab/>
      </w:r>
    </w:p>
    <w:p w14:paraId="235BB216" w14:textId="77777777" w:rsidR="00F21804" w:rsidRPr="00D36BB6" w:rsidRDefault="00F21804">
      <w:pPr>
        <w:jc w:val="both"/>
        <w:rPr>
          <w:rFonts w:ascii="Arial" w:hAnsi="Arial" w:cs="Arial"/>
          <w:spacing w:val="-2"/>
          <w:sz w:val="20"/>
        </w:rPr>
      </w:pPr>
    </w:p>
    <w:p w14:paraId="0FCBCCFD" w14:textId="77777777" w:rsidR="00F21804" w:rsidRPr="00D36BB6" w:rsidRDefault="00F21804">
      <w:pPr>
        <w:jc w:val="both"/>
        <w:rPr>
          <w:rFonts w:ascii="Arial" w:hAnsi="Arial" w:cs="Arial"/>
          <w:spacing w:val="-2"/>
          <w:sz w:val="20"/>
        </w:rPr>
      </w:pPr>
    </w:p>
    <w:p w14:paraId="1883B4F8" w14:textId="77777777" w:rsidR="00F21804" w:rsidRPr="00D36BB6" w:rsidRDefault="00AC7064">
      <w:pPr>
        <w:tabs>
          <w:tab w:val="left" w:pos="3405"/>
          <w:tab w:val="left" w:pos="6345"/>
        </w:tabs>
        <w:jc w:val="both"/>
      </w:pPr>
      <w:r w:rsidRPr="00D36BB6">
        <w:rPr>
          <w:rFonts w:ascii="Arial" w:hAnsi="Arial" w:cs="Arial"/>
          <w:spacing w:val="-2"/>
          <w:sz w:val="20"/>
        </w:rPr>
        <w:t xml:space="preserve">NUMBER WITHDRAWN: </w:t>
      </w:r>
      <w:r w:rsidRPr="00D36BB6">
        <w:rPr>
          <w:rFonts w:ascii="Arial" w:hAnsi="Arial" w:cs="Arial"/>
          <w:spacing w:val="-2"/>
          <w:sz w:val="20"/>
        </w:rPr>
        <w:tab/>
        <w:t xml:space="preserve"> NUMBER UPHELD: </w:t>
      </w:r>
      <w:r w:rsidRPr="00D36BB6">
        <w:rPr>
          <w:rFonts w:ascii="Arial" w:hAnsi="Arial" w:cs="Arial"/>
          <w:spacing w:val="-2"/>
          <w:sz w:val="20"/>
        </w:rPr>
        <w:tab/>
        <w:t xml:space="preserve"> NUMBER FAILED:  </w:t>
      </w:r>
    </w:p>
    <w:p w14:paraId="0FC24445" w14:textId="77777777" w:rsidR="00F21804" w:rsidRPr="00D36BB6" w:rsidRDefault="00F21804">
      <w:pPr>
        <w:jc w:val="both"/>
        <w:rPr>
          <w:rFonts w:ascii="Arial" w:hAnsi="Arial" w:cs="Arial"/>
          <w:spacing w:val="-2"/>
          <w:sz w:val="20"/>
        </w:rPr>
      </w:pPr>
    </w:p>
    <w:p w14:paraId="2AC1CB0F" w14:textId="77777777" w:rsidR="00F21804" w:rsidRPr="00D36BB6" w:rsidRDefault="00F21804">
      <w:pPr>
        <w:jc w:val="both"/>
        <w:rPr>
          <w:rFonts w:ascii="Arial" w:hAnsi="Arial" w:cs="Arial"/>
          <w:spacing w:val="-2"/>
          <w:sz w:val="20"/>
        </w:rPr>
      </w:pPr>
    </w:p>
    <w:p w14:paraId="6797B692" w14:textId="77777777" w:rsidR="00F21804" w:rsidRPr="00D36BB6" w:rsidRDefault="00AC7064">
      <w:pPr>
        <w:jc w:val="both"/>
      </w:pPr>
      <w:r w:rsidRPr="00D36BB6">
        <w:rPr>
          <w:rFonts w:ascii="Arial" w:hAnsi="Arial" w:cs="Arial"/>
          <w:spacing w:val="-2"/>
          <w:sz w:val="20"/>
        </w:rPr>
        <w:t xml:space="preserve">AMOUNT OF PROTEST FEES RETAINED:  </w:t>
      </w:r>
    </w:p>
    <w:p w14:paraId="4243DAC0" w14:textId="77777777" w:rsidR="00F21804" w:rsidRPr="00D36BB6" w:rsidRDefault="00F21804">
      <w:pPr>
        <w:jc w:val="both"/>
        <w:rPr>
          <w:rFonts w:ascii="Arial" w:hAnsi="Arial" w:cs="Arial"/>
          <w:spacing w:val="-2"/>
          <w:sz w:val="20"/>
        </w:rPr>
      </w:pPr>
    </w:p>
    <w:p w14:paraId="402BDE2D" w14:textId="77777777" w:rsidR="00F21804" w:rsidRPr="00D36BB6" w:rsidRDefault="00AC7064">
      <w:pPr>
        <w:jc w:val="both"/>
      </w:pPr>
      <w:r w:rsidRPr="00D36BB6">
        <w:rPr>
          <w:rFonts w:ascii="Arial" w:hAnsi="Arial" w:cs="Arial"/>
          <w:spacing w:val="-2"/>
          <w:sz w:val="20"/>
        </w:rPr>
        <w:t xml:space="preserve">Sum is included </w:t>
      </w:r>
      <w:r w:rsidRPr="00D36BB6">
        <w:rPr>
          <w:rFonts w:ascii="Arial" w:hAnsi="Arial" w:cs="Arial"/>
          <w:spacing w:val="-2"/>
          <w:sz w:val="20"/>
        </w:rPr>
        <w:noBreakHyphen/>
        <w:t xml:space="preserve"> proof of transfer to FAI is included. </w:t>
      </w:r>
      <w:r w:rsidRPr="00D36BB6">
        <w:rPr>
          <w:rFonts w:ascii="Arial" w:hAnsi="Arial" w:cs="Arial"/>
          <w:i/>
          <w:spacing w:val="-2"/>
          <w:sz w:val="18"/>
          <w:szCs w:val="18"/>
        </w:rPr>
        <w:t>(Indicate applicable alternative)</w:t>
      </w:r>
    </w:p>
    <w:p w14:paraId="6DF749CC" w14:textId="77777777" w:rsidR="00F21804" w:rsidRPr="00D36BB6" w:rsidRDefault="00F21804">
      <w:pPr>
        <w:jc w:val="both"/>
        <w:rPr>
          <w:rFonts w:ascii="Arial" w:hAnsi="Arial" w:cs="Arial"/>
          <w:spacing w:val="-2"/>
          <w:sz w:val="20"/>
        </w:rPr>
      </w:pPr>
    </w:p>
    <w:p w14:paraId="42D71510" w14:textId="77777777" w:rsidR="00F21804" w:rsidRPr="00D36BB6" w:rsidRDefault="00AC7064">
      <w:pPr>
        <w:jc w:val="both"/>
      </w:pPr>
      <w:r w:rsidRPr="00D36BB6">
        <w:rPr>
          <w:rFonts w:ascii="Arial" w:hAnsi="Arial" w:cs="Arial"/>
          <w:spacing w:val="-2"/>
          <w:sz w:val="20"/>
        </w:rPr>
        <w:t>A signed copy of the Event result is included with this report.</w:t>
      </w:r>
    </w:p>
    <w:p w14:paraId="504FEDB0" w14:textId="77777777" w:rsidR="00F21804" w:rsidRPr="00D36BB6" w:rsidRDefault="00AC7064">
      <w:pPr>
        <w:jc w:val="both"/>
      </w:pPr>
      <w:r w:rsidRPr="00D36BB6">
        <w:rPr>
          <w:rFonts w:ascii="Arial" w:hAnsi="Arial" w:cs="Arial"/>
          <w:spacing w:val="-2"/>
          <w:sz w:val="20"/>
        </w:rPr>
        <w:t>Also included you will find the Jury decisions (reports as transmitted to the Event Director) pertaining to the above protests, and all other documents regarding above protests.</w:t>
      </w:r>
    </w:p>
    <w:p w14:paraId="255E61D7" w14:textId="499D78D5" w:rsidR="00F21804" w:rsidRPr="00D36BB6" w:rsidRDefault="00510679">
      <w:pPr>
        <w:jc w:val="both"/>
        <w:rPr>
          <w:rFonts w:ascii="Arial" w:hAnsi="Arial" w:cs="Arial"/>
          <w:spacing w:val="-2"/>
          <w:sz w:val="20"/>
        </w:rPr>
      </w:pPr>
      <w:r>
        <w:rPr>
          <w:noProof/>
        </w:rPr>
        <mc:AlternateContent>
          <mc:Choice Requires="wps">
            <w:drawing>
              <wp:anchor distT="0" distB="0" distL="114300" distR="114300" simplePos="0" relativeHeight="251687936" behindDoc="0" locked="0" layoutInCell="1" allowOverlap="1" wp14:anchorId="15E28144" wp14:editId="432025DB">
                <wp:simplePos x="0" y="0"/>
                <wp:positionH relativeFrom="column">
                  <wp:posOffset>-393700</wp:posOffset>
                </wp:positionH>
                <wp:positionV relativeFrom="paragraph">
                  <wp:posOffset>152400</wp:posOffset>
                </wp:positionV>
                <wp:extent cx="0" cy="196850"/>
                <wp:effectExtent l="0" t="0" r="38100" b="31750"/>
                <wp:wrapNone/>
                <wp:docPr id="649817903" name="Rak koppling 10"/>
                <wp:cNvGraphicFramePr/>
                <a:graphic xmlns:a="http://schemas.openxmlformats.org/drawingml/2006/main">
                  <a:graphicData uri="http://schemas.microsoft.com/office/word/2010/wordprocessingShape">
                    <wps:wsp>
                      <wps:cNvCnPr/>
                      <wps:spPr>
                        <a:xfrm>
                          <a:off x="0" y="0"/>
                          <a:ext cx="0" cy="1968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23711B" id="Rak koppling 10"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pt,12pt" to="-3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" strokecolor="#4579b8 [3044]"/>
            </w:pict>
          </mc:Fallback>
        </mc:AlternateContent>
      </w:r>
    </w:p>
    <w:p w14:paraId="30DC33F9" w14:textId="2DA5B856" w:rsidR="00F21804" w:rsidRPr="00D36BB6" w:rsidRDefault="00AC7064" w:rsidP="004D3E99">
      <w:pPr>
        <w:spacing w:before="57" w:after="57"/>
      </w:pPr>
      <w:r w:rsidRPr="00D36BB6">
        <w:rPr>
          <w:rFonts w:ascii="Arial" w:hAnsi="Arial" w:cs="Arial"/>
          <w:spacing w:val="-2"/>
          <w:sz w:val="20"/>
        </w:rPr>
        <w:t xml:space="preserve">A performance Bond release report has been sent to the CIA president </w:t>
      </w:r>
      <w:r w:rsidR="00510679">
        <w:rPr>
          <w:rFonts w:ascii="Arial" w:hAnsi="Arial" w:cs="Arial"/>
          <w:spacing w:val="-2"/>
          <w:sz w:val="20"/>
        </w:rPr>
        <w:t>(</w:t>
      </w:r>
      <w:hyperlink r:id="rId21" w:history="1">
        <w:r w:rsidR="00510679" w:rsidRPr="00510679">
          <w:rPr>
            <w:rStyle w:val="Hyperlink"/>
            <w:rFonts w:ascii="Arial" w:hAnsi="Arial" w:cs="Arial"/>
            <w:spacing w:val="-2"/>
            <w:sz w:val="20"/>
            <w:u w:val="none"/>
          </w:rPr>
          <w:t>cia-president@fai.org</w:t>
        </w:r>
      </w:hyperlink>
      <w:r w:rsidR="00510679">
        <w:rPr>
          <w:rFonts w:ascii="Arial" w:hAnsi="Arial" w:cs="Arial"/>
          <w:spacing w:val="-2"/>
          <w:sz w:val="20"/>
        </w:rPr>
        <w:t xml:space="preserve">) </w:t>
      </w:r>
      <w:r w:rsidRPr="00D36BB6">
        <w:rPr>
          <w:rFonts w:ascii="Arial" w:hAnsi="Arial" w:cs="Arial"/>
          <w:spacing w:val="-2"/>
          <w:sz w:val="20"/>
        </w:rPr>
        <w:t xml:space="preserve">within 8 days of the </w:t>
      </w:r>
      <w:r w:rsidRPr="00D36BB6">
        <w:rPr>
          <w:rFonts w:ascii="Arial" w:hAnsi="Arial" w:cs="Arial"/>
          <w:color w:val="000000"/>
          <w:spacing w:val="-2"/>
          <w:sz w:val="20"/>
        </w:rPr>
        <w:t>conclusion of the event. Ref: JHB Appendix G, Jury presidents checklist D.2.5. and Organiser Agreement 14.2</w:t>
      </w:r>
      <w:r w:rsidRPr="00D36BB6">
        <w:rPr>
          <w:rFonts w:ascii="Arial" w:hAnsi="Arial" w:cs="Arial"/>
          <w:color w:val="000000"/>
          <w:spacing w:val="-2"/>
          <w:sz w:val="20"/>
        </w:rPr>
        <w:tab/>
      </w:r>
      <w:r w:rsidRPr="00D36BB6">
        <w:rPr>
          <w:rFonts w:ascii="Arial" w:hAnsi="Arial" w:cs="Arial"/>
          <w:bCs/>
          <w:color w:val="000000"/>
          <w:spacing w:val="-2"/>
          <w:sz w:val="20"/>
        </w:rPr>
        <w:t>(A2019)</w:t>
      </w:r>
    </w:p>
    <w:p w14:paraId="0AC29A26" w14:textId="77777777" w:rsidR="00F21804" w:rsidRPr="00D36BB6" w:rsidRDefault="00F21804">
      <w:pPr>
        <w:jc w:val="both"/>
        <w:rPr>
          <w:rFonts w:ascii="Arial" w:hAnsi="Arial" w:cs="Arial"/>
          <w:spacing w:val="-2"/>
          <w:sz w:val="20"/>
        </w:rPr>
      </w:pPr>
    </w:p>
    <w:p w14:paraId="66A04A3E" w14:textId="77777777" w:rsidR="00F21804" w:rsidRPr="00D36BB6" w:rsidRDefault="00F21804">
      <w:pPr>
        <w:jc w:val="both"/>
        <w:rPr>
          <w:rFonts w:ascii="Arial" w:hAnsi="Arial" w:cs="Arial"/>
          <w:spacing w:val="-2"/>
          <w:sz w:val="20"/>
        </w:rPr>
      </w:pPr>
    </w:p>
    <w:p w14:paraId="2E4D0D55" w14:textId="77777777" w:rsidR="00F21804" w:rsidRPr="00D36BB6" w:rsidRDefault="00AC7064">
      <w:pPr>
        <w:tabs>
          <w:tab w:val="right" w:pos="5103"/>
          <w:tab w:val="right" w:leader="underscore" w:pos="9072"/>
        </w:tabs>
        <w:jc w:val="both"/>
      </w:pPr>
      <w:r w:rsidRPr="00D36BB6">
        <w:rPr>
          <w:rFonts w:ascii="Arial" w:hAnsi="Arial" w:cs="Arial"/>
          <w:spacing w:val="-2"/>
          <w:sz w:val="20"/>
        </w:rPr>
        <w:t>DATE &amp; PLACE:</w:t>
      </w:r>
      <w:r w:rsidRPr="00D36BB6">
        <w:rPr>
          <w:rFonts w:ascii="Arial" w:hAnsi="Arial" w:cs="Arial"/>
          <w:spacing w:val="-2"/>
          <w:sz w:val="20"/>
        </w:rPr>
        <w:tab/>
        <w:t>signed:</w:t>
      </w:r>
      <w:r w:rsidRPr="00D36BB6">
        <w:rPr>
          <w:rFonts w:ascii="Arial" w:hAnsi="Arial" w:cs="Arial"/>
          <w:spacing w:val="-2"/>
          <w:sz w:val="20"/>
        </w:rPr>
        <w:tab/>
      </w:r>
    </w:p>
    <w:p w14:paraId="5D05436E" w14:textId="77777777" w:rsidR="00F21804" w:rsidRPr="00D36BB6" w:rsidRDefault="00AC7064">
      <w:pPr>
        <w:tabs>
          <w:tab w:val="center" w:pos="7088"/>
        </w:tabs>
        <w:jc w:val="both"/>
      </w:pPr>
      <w:r w:rsidRPr="00D36BB6">
        <w:rPr>
          <w:rFonts w:ascii="Arial" w:hAnsi="Arial" w:cs="Arial"/>
          <w:spacing w:val="-2"/>
          <w:sz w:val="16"/>
        </w:rPr>
        <w:tab/>
        <w:t>Jury President</w:t>
      </w:r>
    </w:p>
    <w:p w14:paraId="2DF8ACBA" w14:textId="77777777" w:rsidR="00F21804" w:rsidRPr="00D36BB6" w:rsidRDefault="00F21804">
      <w:pPr>
        <w:jc w:val="both"/>
        <w:rPr>
          <w:rFonts w:ascii="Arial" w:hAnsi="Arial" w:cs="Arial"/>
          <w:spacing w:val="-2"/>
          <w:sz w:val="20"/>
        </w:rPr>
      </w:pPr>
    </w:p>
    <w:p w14:paraId="38072646" w14:textId="77777777" w:rsidR="00F21804" w:rsidRPr="00D36BB6" w:rsidRDefault="00F21804">
      <w:pPr>
        <w:jc w:val="both"/>
        <w:rPr>
          <w:rFonts w:ascii="Arial" w:hAnsi="Arial" w:cs="Arial"/>
          <w:spacing w:val="-2"/>
          <w:sz w:val="20"/>
        </w:rPr>
      </w:pPr>
    </w:p>
    <w:p w14:paraId="055428F2" w14:textId="77777777" w:rsidR="00F21804" w:rsidRPr="00D36BB6" w:rsidRDefault="00AC7064">
      <w:pPr>
        <w:tabs>
          <w:tab w:val="left" w:pos="696"/>
          <w:tab w:val="right" w:pos="9612"/>
        </w:tabs>
        <w:spacing w:before="57" w:after="113"/>
        <w:ind w:left="708" w:hanging="696"/>
      </w:pPr>
      <w:r w:rsidRPr="00D36BB6">
        <w:rPr>
          <w:rFonts w:ascii="Arial" w:hAnsi="Arial" w:cs="Arial"/>
          <w:b/>
          <w:spacing w:val="-2"/>
          <w:sz w:val="21"/>
          <w:szCs w:val="21"/>
        </w:rPr>
        <w:t>Note:</w:t>
      </w:r>
      <w:r w:rsidRPr="00D36BB6">
        <w:rPr>
          <w:rFonts w:ascii="Arial" w:hAnsi="Arial" w:cs="Arial"/>
          <w:b/>
          <w:spacing w:val="-2"/>
          <w:sz w:val="21"/>
          <w:szCs w:val="21"/>
        </w:rPr>
        <w:tab/>
        <w:t xml:space="preserve">Please give your Jury’s general comments on this event, your Jury's recommendation(s) regarding rules and regulations (if any), and </w:t>
      </w:r>
      <w:r w:rsidRPr="00D36BB6">
        <w:rPr>
          <w:rFonts w:ascii="Arial" w:hAnsi="Arial" w:cs="Arial"/>
          <w:b/>
          <w:color w:val="000000"/>
          <w:spacing w:val="-2"/>
          <w:sz w:val="21"/>
          <w:szCs w:val="21"/>
        </w:rPr>
        <w:t>recommendation regarding the release of the Performance Bond</w:t>
      </w:r>
      <w:r w:rsidRPr="00D36BB6">
        <w:rPr>
          <w:rFonts w:ascii="Arial" w:hAnsi="Arial" w:cs="Arial"/>
          <w:b/>
          <w:color w:val="000000"/>
          <w:spacing w:val="-2"/>
          <w:sz w:val="21"/>
          <w:szCs w:val="21"/>
        </w:rPr>
        <w:tab/>
      </w:r>
      <w:r w:rsidRPr="00D36BB6">
        <w:rPr>
          <w:rFonts w:ascii="Arial" w:hAnsi="Arial" w:cs="Arial"/>
          <w:color w:val="000000"/>
          <w:spacing w:val="-2"/>
          <w:sz w:val="21"/>
          <w:szCs w:val="21"/>
        </w:rPr>
        <w:t>(A2013)</w:t>
      </w:r>
    </w:p>
    <w:p w14:paraId="08B37368" w14:textId="77777777" w:rsidR="00F21804" w:rsidRPr="00D36BB6" w:rsidRDefault="00AC7064">
      <w:pPr>
        <w:tabs>
          <w:tab w:val="right" w:pos="9612"/>
        </w:tabs>
        <w:spacing w:before="57" w:after="113"/>
      </w:pPr>
      <w:r w:rsidRPr="00D36BB6">
        <w:rPr>
          <w:rFonts w:ascii="Arial" w:hAnsi="Arial" w:cs="Arial"/>
          <w:b/>
          <w:spacing w:val="-2"/>
          <w:sz w:val="21"/>
          <w:szCs w:val="21"/>
        </w:rPr>
        <w:t xml:space="preserve">Please send this report including comments and recommendations as a </w:t>
      </w:r>
      <w:r w:rsidRPr="00D36BB6">
        <w:rPr>
          <w:rFonts w:ascii="Arial" w:hAnsi="Arial" w:cs="Arial"/>
          <w:b/>
          <w:spacing w:val="-2"/>
          <w:sz w:val="21"/>
          <w:szCs w:val="21"/>
          <w:u w:val="single"/>
        </w:rPr>
        <w:t>Word file</w:t>
      </w:r>
      <w:r w:rsidRPr="00D36BB6">
        <w:rPr>
          <w:rFonts w:ascii="Arial" w:hAnsi="Arial" w:cs="Arial"/>
          <w:b/>
          <w:spacing w:val="-2"/>
          <w:sz w:val="21"/>
          <w:szCs w:val="21"/>
        </w:rPr>
        <w:t xml:space="preserve"> to simplify spreading information to relevant CIA subcommittees.</w:t>
      </w:r>
      <w:r w:rsidRPr="00D36BB6">
        <w:rPr>
          <w:rFonts w:ascii="Arial" w:hAnsi="Arial" w:cs="Arial"/>
          <w:b/>
          <w:spacing w:val="-2"/>
          <w:sz w:val="21"/>
          <w:szCs w:val="21"/>
        </w:rPr>
        <w:tab/>
      </w:r>
      <w:r w:rsidRPr="00D36BB6">
        <w:rPr>
          <w:rFonts w:ascii="Arial" w:hAnsi="Arial" w:cs="Arial"/>
          <w:spacing w:val="-2"/>
          <w:sz w:val="21"/>
          <w:szCs w:val="21"/>
        </w:rPr>
        <w:t>(A2012)</w:t>
      </w:r>
    </w:p>
    <w:p w14:paraId="675F05B1" w14:textId="77777777" w:rsidR="00F21804" w:rsidRPr="00D36BB6" w:rsidRDefault="00AC7064">
      <w:pPr>
        <w:spacing w:before="57" w:after="57"/>
      </w:pPr>
      <w:r w:rsidRPr="00D36BB6">
        <w:rPr>
          <w:rFonts w:ascii="Arial" w:hAnsi="Arial" w:cs="Arial"/>
          <w:b/>
          <w:spacing w:val="-3"/>
          <w:sz w:val="21"/>
          <w:szCs w:val="21"/>
          <w:u w:val="single"/>
        </w:rPr>
        <w:t>Suggested report structure</w:t>
      </w:r>
    </w:p>
    <w:p w14:paraId="436A37E2" w14:textId="77777777" w:rsidR="00F21804" w:rsidRPr="00D36BB6" w:rsidRDefault="00AC7064">
      <w:pPr>
        <w:spacing w:before="57" w:after="57"/>
        <w:jc w:val="both"/>
      </w:pPr>
      <w:r w:rsidRPr="00D36BB6">
        <w:rPr>
          <w:rFonts w:ascii="Arial" w:hAnsi="Arial" w:cs="Arial"/>
          <w:b/>
          <w:spacing w:val="-3"/>
          <w:sz w:val="21"/>
          <w:szCs w:val="21"/>
        </w:rPr>
        <w:t>Recommendations:</w:t>
      </w:r>
      <w:r w:rsidRPr="00D36BB6">
        <w:rPr>
          <w:rFonts w:ascii="Arial" w:hAnsi="Arial" w:cs="Arial"/>
          <w:spacing w:val="-3"/>
          <w:sz w:val="21"/>
          <w:szCs w:val="21"/>
        </w:rPr>
        <w:t xml:space="preserve"> (Re. event administration, competition, rules etc.)</w:t>
      </w:r>
    </w:p>
    <w:p w14:paraId="5CEEB81C" w14:textId="77777777" w:rsidR="00F21804" w:rsidRPr="00D36BB6" w:rsidRDefault="00AC7064">
      <w:pPr>
        <w:tabs>
          <w:tab w:val="right" w:pos="9528"/>
        </w:tabs>
        <w:spacing w:before="57" w:after="57"/>
      </w:pPr>
      <w:r w:rsidRPr="00D36BB6">
        <w:rPr>
          <w:rFonts w:ascii="Arial" w:hAnsi="Arial" w:cs="Arial"/>
          <w:b/>
          <w:spacing w:val="-3"/>
          <w:sz w:val="21"/>
          <w:szCs w:val="21"/>
        </w:rPr>
        <w:t xml:space="preserve">General Comments: </w:t>
      </w:r>
      <w:r w:rsidRPr="00D36BB6">
        <w:rPr>
          <w:rFonts w:ascii="Arial" w:hAnsi="Arial" w:cs="Arial"/>
          <w:spacing w:val="-3"/>
          <w:sz w:val="21"/>
          <w:szCs w:val="21"/>
        </w:rPr>
        <w:t>(See suggested subjects for Jury Report, page 36)</w:t>
      </w:r>
      <w:r w:rsidRPr="00D36BB6">
        <w:rPr>
          <w:rFonts w:ascii="Arial" w:hAnsi="Arial" w:cs="Arial"/>
          <w:spacing w:val="-3"/>
          <w:sz w:val="21"/>
          <w:szCs w:val="21"/>
        </w:rPr>
        <w:tab/>
        <w:t>(A2012)</w:t>
      </w:r>
    </w:p>
    <w:p w14:paraId="4D19F04C" w14:textId="77777777" w:rsidR="00F21804" w:rsidRPr="00D36BB6" w:rsidRDefault="00AC7064">
      <w:pPr>
        <w:pageBreakBefore/>
        <w:jc w:val="both"/>
      </w:pPr>
      <w:r w:rsidRPr="00D36BB6">
        <w:rPr>
          <w:rFonts w:ascii="Arial" w:hAnsi="Arial" w:cs="Arial"/>
          <w:b/>
          <w:spacing w:val="-3"/>
          <w:u w:val="single"/>
        </w:rPr>
        <w:lastRenderedPageBreak/>
        <w:t>APPENDIX F/1</w:t>
      </w:r>
    </w:p>
    <w:p w14:paraId="7724838D" w14:textId="77777777" w:rsidR="00F21804" w:rsidRPr="00D36BB6" w:rsidRDefault="00F21804">
      <w:pPr>
        <w:jc w:val="both"/>
        <w:rPr>
          <w:rFonts w:ascii="Arial" w:hAnsi="Arial" w:cs="Arial"/>
          <w:spacing w:val="-3"/>
        </w:rPr>
      </w:pPr>
    </w:p>
    <w:p w14:paraId="4ED7A04C" w14:textId="77777777" w:rsidR="00F21804" w:rsidRPr="00D36BB6" w:rsidRDefault="00AC7064">
      <w:pPr>
        <w:jc w:val="both"/>
      </w:pPr>
      <w:r w:rsidRPr="00D36BB6">
        <w:rPr>
          <w:rFonts w:ascii="Arial" w:hAnsi="Arial" w:cs="Arial"/>
          <w:b/>
          <w:spacing w:val="-3"/>
        </w:rPr>
        <w:t>VERIFICATION AND APPROVAL OF RESULTS</w:t>
      </w:r>
    </w:p>
    <w:p w14:paraId="412D68FD" w14:textId="77777777" w:rsidR="00F21804" w:rsidRPr="00D36BB6" w:rsidRDefault="00F21804">
      <w:pPr>
        <w:jc w:val="both"/>
        <w:rPr>
          <w:rFonts w:ascii="Arial" w:hAnsi="Arial" w:cs="Arial"/>
          <w:spacing w:val="-2"/>
          <w:sz w:val="20"/>
        </w:rPr>
      </w:pPr>
    </w:p>
    <w:p w14:paraId="06218289" w14:textId="679ED155" w:rsidR="00F21804" w:rsidRPr="00D36BB6" w:rsidRDefault="00FC0245">
      <w:pPr>
        <w:tabs>
          <w:tab w:val="left" w:pos="0"/>
        </w:tabs>
        <w:spacing w:before="120"/>
        <w:jc w:val="both"/>
      </w:pPr>
      <w:r>
        <w:rPr>
          <w:rFonts w:ascii="Arial" w:hAnsi="Arial" w:cs="Arial"/>
          <w:color w:val="000000"/>
          <w:spacing w:val="-2"/>
          <w:sz w:val="20"/>
        </w:rPr>
        <w:t xml:space="preserve">SC </w:t>
      </w:r>
      <w:r w:rsidR="00AC7064" w:rsidRPr="00D36BB6">
        <w:rPr>
          <w:rFonts w:ascii="Arial" w:hAnsi="Arial" w:cs="Arial"/>
          <w:color w:val="000000"/>
          <w:spacing w:val="-2"/>
          <w:sz w:val="20"/>
        </w:rPr>
        <w:t xml:space="preserve">GS </w:t>
      </w:r>
      <w:r>
        <w:rPr>
          <w:rFonts w:ascii="Arial" w:hAnsi="Arial" w:cs="Arial"/>
          <w:color w:val="000000"/>
          <w:spacing w:val="-2"/>
          <w:sz w:val="20"/>
        </w:rPr>
        <w:t>s</w:t>
      </w:r>
      <w:r w:rsidR="00AC7064" w:rsidRPr="00D36BB6">
        <w:rPr>
          <w:rFonts w:ascii="Arial" w:hAnsi="Arial" w:cs="Arial"/>
          <w:spacing w:val="-2"/>
          <w:sz w:val="20"/>
        </w:rPr>
        <w:t>tipulates that the last act of the Jury is to verify and approve the competition results. Given the complexity of the scoring system involved, the number of competitors and the number of tasks normally flown in a Category 1 event, this appears to be quite a daunting task. However, the excellence of the modern computer programs used for the scoring process, the high standard of Scoring Officials and staff found at Category 1 events, and the fact that competitors themselves keep a very careful eye on the results and will quickly complain if there are any errors, will ensure that most of the scoring process will be correct.</w:t>
      </w:r>
    </w:p>
    <w:p w14:paraId="4E998654" w14:textId="77777777" w:rsidR="00F21804" w:rsidRPr="00D36BB6" w:rsidRDefault="00AC7064">
      <w:pPr>
        <w:tabs>
          <w:tab w:val="left" w:pos="0"/>
        </w:tabs>
        <w:spacing w:before="120"/>
        <w:jc w:val="both"/>
      </w:pPr>
      <w:r w:rsidRPr="00D36BB6">
        <w:rPr>
          <w:rFonts w:ascii="Arial" w:hAnsi="Arial" w:cs="Arial"/>
          <w:spacing w:val="-2"/>
          <w:sz w:val="20"/>
        </w:rPr>
        <w:t>It is felt, therefore, that the Jury should confine themselves to a general overview of the scoring system together with a more detailed look at the "exceptions to the rule" along the lines set out below.</w:t>
      </w:r>
    </w:p>
    <w:p w14:paraId="72C32612" w14:textId="77777777" w:rsidR="00F21804" w:rsidRPr="00D36BB6" w:rsidRDefault="00F21804">
      <w:pPr>
        <w:tabs>
          <w:tab w:val="left" w:pos="284"/>
        </w:tabs>
        <w:spacing w:before="120"/>
        <w:ind w:left="284" w:hanging="284"/>
        <w:jc w:val="both"/>
        <w:rPr>
          <w:rFonts w:ascii="Arial" w:hAnsi="Arial" w:cs="Arial"/>
          <w:spacing w:val="-2"/>
          <w:sz w:val="20"/>
        </w:rPr>
      </w:pPr>
    </w:p>
    <w:p w14:paraId="43986D69" w14:textId="77777777" w:rsidR="00F21804" w:rsidRPr="00D36BB6" w:rsidRDefault="00AC7064">
      <w:pPr>
        <w:tabs>
          <w:tab w:val="left" w:pos="284"/>
        </w:tabs>
        <w:spacing w:before="120"/>
        <w:ind w:left="284" w:hanging="284"/>
        <w:jc w:val="both"/>
      </w:pPr>
      <w:r w:rsidRPr="00D36BB6">
        <w:rPr>
          <w:rFonts w:ascii="Arial" w:hAnsi="Arial" w:cs="Arial"/>
          <w:spacing w:val="-2"/>
          <w:sz w:val="20"/>
        </w:rPr>
        <w:t>1.</w:t>
      </w:r>
      <w:r w:rsidRPr="00D36BB6">
        <w:rPr>
          <w:rFonts w:ascii="Arial" w:hAnsi="Arial" w:cs="Arial"/>
          <w:spacing w:val="-2"/>
          <w:sz w:val="20"/>
        </w:rPr>
        <w:tab/>
        <w:t>The President of the Jury, or his nominee from the Jury members, should take the responsibility for verifying scores.</w:t>
      </w:r>
    </w:p>
    <w:p w14:paraId="49AA2C23" w14:textId="77777777" w:rsidR="00F21804" w:rsidRPr="00D36BB6" w:rsidRDefault="00AC7064">
      <w:pPr>
        <w:tabs>
          <w:tab w:val="left" w:pos="284"/>
        </w:tabs>
        <w:spacing w:before="120"/>
        <w:ind w:left="284" w:hanging="284"/>
        <w:jc w:val="both"/>
      </w:pPr>
      <w:r w:rsidRPr="00D36BB6">
        <w:rPr>
          <w:rFonts w:ascii="Arial" w:hAnsi="Arial" w:cs="Arial"/>
          <w:spacing w:val="-2"/>
          <w:sz w:val="20"/>
        </w:rPr>
        <w:t>2.</w:t>
      </w:r>
      <w:r w:rsidRPr="00D36BB6">
        <w:rPr>
          <w:rFonts w:ascii="Arial" w:hAnsi="Arial" w:cs="Arial"/>
          <w:spacing w:val="-2"/>
          <w:sz w:val="20"/>
        </w:rPr>
        <w:tab/>
        <w:t>The accuracy of the computer scoring program should be verified after the first task scores are available by manually calculating the results and checking them against the computer output. This should not be necessary for further tasks unless any problems are disclosed.</w:t>
      </w:r>
    </w:p>
    <w:p w14:paraId="206C1023" w14:textId="77777777" w:rsidR="00F21804" w:rsidRPr="00D36BB6" w:rsidRDefault="00AC7064">
      <w:pPr>
        <w:tabs>
          <w:tab w:val="left" w:pos="284"/>
        </w:tabs>
        <w:spacing w:before="120"/>
        <w:ind w:left="284" w:hanging="284"/>
        <w:jc w:val="both"/>
      </w:pPr>
      <w:r w:rsidRPr="00D36BB6">
        <w:rPr>
          <w:rFonts w:ascii="Arial" w:hAnsi="Arial" w:cs="Arial"/>
          <w:spacing w:val="-2"/>
          <w:sz w:val="20"/>
        </w:rPr>
        <w:t>3.</w:t>
      </w:r>
      <w:r w:rsidRPr="00D36BB6">
        <w:rPr>
          <w:rFonts w:ascii="Arial" w:hAnsi="Arial" w:cs="Arial"/>
          <w:spacing w:val="-2"/>
          <w:sz w:val="20"/>
        </w:rPr>
        <w:tab/>
        <w:t>For each task a general scrutiny of the task file should be made, paying particular attention to the following:</w:t>
      </w:r>
    </w:p>
    <w:p w14:paraId="6CB3C4E3" w14:textId="77777777" w:rsidR="00F21804" w:rsidRPr="00D36BB6" w:rsidRDefault="00F21804">
      <w:pPr>
        <w:tabs>
          <w:tab w:val="left" w:pos="284"/>
        </w:tabs>
        <w:jc w:val="both"/>
        <w:rPr>
          <w:rFonts w:ascii="Arial" w:hAnsi="Arial" w:cs="Arial"/>
          <w:spacing w:val="-2"/>
          <w:sz w:val="20"/>
        </w:rPr>
      </w:pPr>
    </w:p>
    <w:p w14:paraId="47951ED1" w14:textId="713B4E99" w:rsidR="00F21804" w:rsidRPr="00D36BB6" w:rsidRDefault="00AC7064">
      <w:pPr>
        <w:tabs>
          <w:tab w:val="left" w:pos="284"/>
          <w:tab w:val="left" w:pos="851"/>
        </w:tabs>
        <w:ind w:left="853" w:hanging="853"/>
        <w:jc w:val="both"/>
      </w:pPr>
      <w:r w:rsidRPr="00D36BB6">
        <w:rPr>
          <w:rFonts w:ascii="Arial" w:hAnsi="Arial" w:cs="Arial"/>
          <w:spacing w:val="-2"/>
          <w:sz w:val="20"/>
        </w:rPr>
        <w:tab/>
        <w:t>a)</w:t>
      </w:r>
      <w:r w:rsidRPr="00D36BB6">
        <w:rPr>
          <w:rFonts w:ascii="Arial" w:hAnsi="Arial" w:cs="Arial"/>
          <w:spacing w:val="-2"/>
          <w:sz w:val="20"/>
        </w:rPr>
        <w:tab/>
        <w:t xml:space="preserve">Check that the Observer Report Forms </w:t>
      </w:r>
      <w:r w:rsidR="00513D46" w:rsidRPr="00D36BB6">
        <w:rPr>
          <w:rFonts w:ascii="Arial" w:hAnsi="Arial" w:cs="Arial"/>
          <w:spacing w:val="-2"/>
          <w:sz w:val="20"/>
        </w:rPr>
        <w:t>clearly show</w:t>
      </w:r>
      <w:r w:rsidRPr="00D36BB6">
        <w:rPr>
          <w:rFonts w:ascii="Arial" w:hAnsi="Arial" w:cs="Arial"/>
          <w:spacing w:val="-2"/>
          <w:sz w:val="20"/>
        </w:rPr>
        <w:t xml:space="preserve"> the competitor's result and how it was arrived at.</w:t>
      </w:r>
    </w:p>
    <w:p w14:paraId="3ECC1690" w14:textId="77777777" w:rsidR="00F21804" w:rsidRPr="00D36BB6" w:rsidRDefault="00F21804">
      <w:pPr>
        <w:tabs>
          <w:tab w:val="left" w:pos="284"/>
          <w:tab w:val="left" w:pos="851"/>
        </w:tabs>
        <w:ind w:left="853" w:hanging="853"/>
        <w:jc w:val="both"/>
        <w:rPr>
          <w:rFonts w:ascii="Arial" w:hAnsi="Arial" w:cs="Arial"/>
          <w:spacing w:val="-2"/>
          <w:sz w:val="20"/>
        </w:rPr>
      </w:pPr>
    </w:p>
    <w:p w14:paraId="368A5599" w14:textId="77777777" w:rsidR="00F21804" w:rsidRPr="00D36BB6" w:rsidRDefault="00AC7064">
      <w:pPr>
        <w:tabs>
          <w:tab w:val="left" w:pos="284"/>
          <w:tab w:val="left" w:pos="851"/>
          <w:tab w:val="right" w:pos="9639"/>
        </w:tabs>
        <w:ind w:left="853" w:hanging="853"/>
        <w:jc w:val="both"/>
      </w:pPr>
      <w:r w:rsidRPr="00D36BB6">
        <w:rPr>
          <w:rFonts w:ascii="Arial" w:hAnsi="Arial" w:cs="Arial"/>
          <w:color w:val="000000"/>
          <w:spacing w:val="-2"/>
          <w:sz w:val="20"/>
        </w:rPr>
        <w:tab/>
        <w:t>b)</w:t>
      </w:r>
      <w:r w:rsidRPr="00D36BB6">
        <w:rPr>
          <w:rFonts w:ascii="Arial" w:hAnsi="Arial" w:cs="Arial"/>
          <w:color w:val="000000"/>
          <w:spacing w:val="-2"/>
          <w:sz w:val="20"/>
        </w:rPr>
        <w:tab/>
        <w:t>Check that the scoring system has been set up with the correct task data for all goal references, distance limits etc.</w:t>
      </w:r>
      <w:r w:rsidRPr="00D36BB6">
        <w:rPr>
          <w:rFonts w:ascii="Arial" w:hAnsi="Arial" w:cs="Arial"/>
          <w:b/>
          <w:color w:val="000000"/>
          <w:spacing w:val="-2"/>
          <w:sz w:val="20"/>
        </w:rPr>
        <w:tab/>
      </w:r>
      <w:r w:rsidRPr="00D36BB6">
        <w:rPr>
          <w:rFonts w:ascii="Arial" w:hAnsi="Arial" w:cs="Arial"/>
          <w:color w:val="000000"/>
          <w:spacing w:val="-2"/>
          <w:sz w:val="20"/>
        </w:rPr>
        <w:t>(A2007)</w:t>
      </w:r>
    </w:p>
    <w:p w14:paraId="7402ACC4" w14:textId="77777777" w:rsidR="00F21804" w:rsidRPr="00D36BB6" w:rsidRDefault="00F21804">
      <w:pPr>
        <w:tabs>
          <w:tab w:val="left" w:pos="284"/>
          <w:tab w:val="left" w:pos="851"/>
        </w:tabs>
        <w:ind w:left="853" w:hanging="853"/>
        <w:jc w:val="both"/>
        <w:rPr>
          <w:rFonts w:ascii="Arial" w:hAnsi="Arial" w:cs="Arial"/>
          <w:spacing w:val="-2"/>
          <w:sz w:val="20"/>
        </w:rPr>
      </w:pPr>
    </w:p>
    <w:p w14:paraId="25AAC168" w14:textId="77777777" w:rsidR="00F21804" w:rsidRPr="00D36BB6" w:rsidRDefault="00AC7064">
      <w:pPr>
        <w:tabs>
          <w:tab w:val="left" w:pos="284"/>
          <w:tab w:val="left" w:pos="851"/>
        </w:tabs>
        <w:ind w:left="853" w:hanging="853"/>
        <w:jc w:val="both"/>
      </w:pPr>
      <w:r w:rsidRPr="00D36BB6">
        <w:rPr>
          <w:rFonts w:ascii="Arial" w:hAnsi="Arial" w:cs="Arial"/>
          <w:spacing w:val="-2"/>
          <w:sz w:val="20"/>
        </w:rPr>
        <w:tab/>
        <w:t>c)</w:t>
      </w:r>
      <w:r w:rsidRPr="00D36BB6">
        <w:rPr>
          <w:rFonts w:ascii="Arial" w:hAnsi="Arial" w:cs="Arial"/>
          <w:spacing w:val="-2"/>
          <w:sz w:val="20"/>
        </w:rPr>
        <w:tab/>
        <w:t>Check out the reasons for all penalties and the NO RESULTS shown on the task results sheet.</w:t>
      </w:r>
    </w:p>
    <w:p w14:paraId="22CA8355" w14:textId="77777777" w:rsidR="00F21804" w:rsidRPr="00D36BB6" w:rsidRDefault="00F21804">
      <w:pPr>
        <w:tabs>
          <w:tab w:val="left" w:pos="284"/>
          <w:tab w:val="left" w:pos="851"/>
        </w:tabs>
        <w:ind w:left="853" w:hanging="853"/>
        <w:jc w:val="both"/>
        <w:rPr>
          <w:rFonts w:ascii="Arial" w:hAnsi="Arial" w:cs="Arial"/>
          <w:spacing w:val="-2"/>
          <w:sz w:val="20"/>
        </w:rPr>
      </w:pPr>
    </w:p>
    <w:p w14:paraId="4E1D1178" w14:textId="77777777" w:rsidR="00F21804" w:rsidRPr="00D36BB6" w:rsidRDefault="00AC7064">
      <w:pPr>
        <w:tabs>
          <w:tab w:val="left" w:pos="284"/>
          <w:tab w:val="left" w:pos="851"/>
          <w:tab w:val="right" w:pos="9639"/>
        </w:tabs>
        <w:ind w:left="853" w:hanging="853"/>
        <w:jc w:val="both"/>
      </w:pPr>
      <w:r w:rsidRPr="00D36BB6">
        <w:rPr>
          <w:rFonts w:ascii="Arial" w:hAnsi="Arial" w:cs="Arial"/>
          <w:color w:val="000000"/>
          <w:spacing w:val="-2"/>
          <w:sz w:val="20"/>
        </w:rPr>
        <w:tab/>
        <w:t>d)</w:t>
      </w:r>
      <w:r w:rsidRPr="00D36BB6">
        <w:rPr>
          <w:rFonts w:ascii="Arial" w:hAnsi="Arial" w:cs="Arial"/>
          <w:color w:val="000000"/>
          <w:spacing w:val="-2"/>
          <w:sz w:val="20"/>
        </w:rPr>
        <w:tab/>
        <w:t>Check each Observer Report Form for any notations in red (Chief Scorer) and follow through on possible penalties.</w:t>
      </w:r>
      <w:r w:rsidRPr="00D36BB6">
        <w:rPr>
          <w:rFonts w:ascii="Arial" w:hAnsi="Arial" w:cs="Arial"/>
          <w:color w:val="000000"/>
          <w:spacing w:val="-2"/>
          <w:sz w:val="20"/>
        </w:rPr>
        <w:tab/>
        <w:t>(A2007)</w:t>
      </w:r>
    </w:p>
    <w:p w14:paraId="4C340E45" w14:textId="77777777" w:rsidR="00F21804" w:rsidRPr="00D36BB6" w:rsidRDefault="00F21804">
      <w:pPr>
        <w:tabs>
          <w:tab w:val="left" w:pos="284"/>
          <w:tab w:val="left" w:pos="851"/>
        </w:tabs>
        <w:ind w:left="853" w:hanging="853"/>
        <w:jc w:val="both"/>
        <w:rPr>
          <w:rFonts w:ascii="Arial" w:hAnsi="Arial" w:cs="Arial"/>
          <w:spacing w:val="-2"/>
          <w:sz w:val="20"/>
        </w:rPr>
      </w:pPr>
    </w:p>
    <w:p w14:paraId="04145991" w14:textId="77777777" w:rsidR="00F21804" w:rsidRPr="00D36BB6" w:rsidRDefault="00AC7064">
      <w:pPr>
        <w:tabs>
          <w:tab w:val="left" w:pos="284"/>
          <w:tab w:val="left" w:pos="851"/>
        </w:tabs>
        <w:ind w:left="853" w:hanging="853"/>
        <w:jc w:val="both"/>
      </w:pPr>
      <w:r w:rsidRPr="00D36BB6">
        <w:rPr>
          <w:rFonts w:ascii="Arial" w:hAnsi="Arial" w:cs="Arial"/>
          <w:spacing w:val="-2"/>
          <w:sz w:val="20"/>
        </w:rPr>
        <w:tab/>
        <w:t>e)</w:t>
      </w:r>
      <w:r w:rsidRPr="00D36BB6">
        <w:rPr>
          <w:rFonts w:ascii="Arial" w:hAnsi="Arial" w:cs="Arial"/>
          <w:spacing w:val="-2"/>
          <w:sz w:val="20"/>
        </w:rPr>
        <w:tab/>
        <w:t>Check out all Observer Supplementary Report Forms. Ensure these have been seen by the Chief Scorer and penalties applied where necessary.</w:t>
      </w:r>
    </w:p>
    <w:p w14:paraId="1BBCC3C1" w14:textId="77777777" w:rsidR="00F21804" w:rsidRPr="00D36BB6" w:rsidRDefault="00F21804">
      <w:pPr>
        <w:tabs>
          <w:tab w:val="left" w:pos="284"/>
          <w:tab w:val="left" w:pos="851"/>
        </w:tabs>
        <w:ind w:left="853" w:hanging="853"/>
        <w:jc w:val="both"/>
        <w:rPr>
          <w:rFonts w:ascii="Arial" w:hAnsi="Arial" w:cs="Arial"/>
          <w:spacing w:val="-2"/>
          <w:sz w:val="20"/>
        </w:rPr>
      </w:pPr>
    </w:p>
    <w:p w14:paraId="33AE7FCE" w14:textId="77777777" w:rsidR="00F21804" w:rsidRPr="00D36BB6" w:rsidRDefault="00AC7064">
      <w:pPr>
        <w:tabs>
          <w:tab w:val="left" w:pos="284"/>
          <w:tab w:val="left" w:pos="851"/>
        </w:tabs>
        <w:ind w:left="853" w:hanging="853"/>
        <w:jc w:val="both"/>
      </w:pPr>
      <w:r w:rsidRPr="00D36BB6">
        <w:rPr>
          <w:rFonts w:ascii="Arial" w:hAnsi="Arial" w:cs="Arial"/>
          <w:spacing w:val="-2"/>
          <w:sz w:val="20"/>
        </w:rPr>
        <w:tab/>
        <w:t>f)</w:t>
      </w:r>
      <w:r w:rsidRPr="00D36BB6">
        <w:rPr>
          <w:rFonts w:ascii="Arial" w:hAnsi="Arial" w:cs="Arial"/>
          <w:spacing w:val="-2"/>
          <w:sz w:val="20"/>
        </w:rPr>
        <w:tab/>
        <w:t>Check any other notes etc. on the task file as these often refer to infractions of the rules.</w:t>
      </w:r>
    </w:p>
    <w:p w14:paraId="4869E09F" w14:textId="77777777" w:rsidR="00F21804" w:rsidRPr="00D36BB6" w:rsidRDefault="00AC7064">
      <w:pPr>
        <w:tabs>
          <w:tab w:val="left" w:pos="284"/>
        </w:tabs>
        <w:spacing w:before="120"/>
        <w:ind w:left="284" w:hanging="284"/>
        <w:jc w:val="both"/>
      </w:pPr>
      <w:r w:rsidRPr="00D36BB6">
        <w:rPr>
          <w:rFonts w:ascii="Arial" w:hAnsi="Arial" w:cs="Arial"/>
          <w:spacing w:val="-2"/>
          <w:sz w:val="20"/>
        </w:rPr>
        <w:t>4.</w:t>
      </w:r>
      <w:r w:rsidRPr="00D36BB6">
        <w:rPr>
          <w:rFonts w:ascii="Arial" w:hAnsi="Arial" w:cs="Arial"/>
          <w:spacing w:val="-2"/>
          <w:sz w:val="20"/>
        </w:rPr>
        <w:tab/>
        <w:t>Remember that errors are most likely to arise from "exceptions" rather than the routine direct measured scores with no problems.</w:t>
      </w:r>
    </w:p>
    <w:p w14:paraId="20DB04FC" w14:textId="77777777" w:rsidR="00F21804" w:rsidRPr="00D36BB6" w:rsidRDefault="00AC7064">
      <w:pPr>
        <w:tabs>
          <w:tab w:val="left" w:pos="284"/>
        </w:tabs>
        <w:spacing w:before="120"/>
        <w:ind w:left="284" w:hanging="284"/>
        <w:jc w:val="both"/>
      </w:pPr>
      <w:r w:rsidRPr="00D36BB6">
        <w:rPr>
          <w:rFonts w:ascii="Arial" w:hAnsi="Arial" w:cs="Arial"/>
          <w:color w:val="000000"/>
          <w:spacing w:val="-2"/>
          <w:sz w:val="20"/>
        </w:rPr>
        <w:t>5.</w:t>
      </w:r>
      <w:r w:rsidRPr="00D36BB6">
        <w:rPr>
          <w:rFonts w:ascii="Arial" w:hAnsi="Arial" w:cs="Arial"/>
          <w:color w:val="000000"/>
          <w:spacing w:val="-2"/>
          <w:sz w:val="20"/>
        </w:rPr>
        <w:tab/>
        <w:t xml:space="preserve"> Verification of task results should be completed before the time competitors are allowed to ask for assistance and submit complaints expires, as in theory, the results automatically become “Final” when that time has elapsed. Verification of task results is usually done by inspecting the book of results for a particular flight.</w:t>
      </w:r>
    </w:p>
    <w:p w14:paraId="0D5B0D7E" w14:textId="2CBD7CAA" w:rsidR="00F21804" w:rsidRPr="00D36BB6" w:rsidRDefault="00AC7064">
      <w:pPr>
        <w:tabs>
          <w:tab w:val="left" w:pos="284"/>
        </w:tabs>
        <w:spacing w:before="120"/>
        <w:ind w:left="284" w:hanging="284"/>
        <w:jc w:val="both"/>
      </w:pPr>
      <w:r w:rsidRPr="00D36BB6">
        <w:rPr>
          <w:rFonts w:ascii="Arial" w:hAnsi="Arial" w:cs="Arial"/>
          <w:color w:val="000000"/>
          <w:spacing w:val="-2"/>
          <w:sz w:val="20"/>
        </w:rPr>
        <w:tab/>
        <w:t>Keep in mind that the Scoring Team</w:t>
      </w:r>
      <w:r w:rsidR="00513D46" w:rsidRPr="00D36BB6">
        <w:rPr>
          <w:rFonts w:ascii="Arial" w:hAnsi="Arial" w:cs="Arial"/>
          <w:color w:val="000000"/>
          <w:spacing w:val="-2"/>
          <w:sz w:val="20"/>
        </w:rPr>
        <w:t>, and particularly</w:t>
      </w:r>
      <w:r w:rsidRPr="00D36BB6">
        <w:rPr>
          <w:rFonts w:ascii="Arial" w:hAnsi="Arial" w:cs="Arial"/>
          <w:color w:val="000000"/>
          <w:spacing w:val="-2"/>
          <w:sz w:val="20"/>
        </w:rPr>
        <w:t xml:space="preserve"> the Chief Scorer, are balancing “time to post results” with “quality of results.”  It is not unusual for a Chief Scorer to post “Provisional” or even “Official Version 1” results before every scoring situation has been completely dealt with – results could be significantly delayed if results (for many competitors) were held up while the Scoring Team dealt with a difficult situation (usually involving one or a few competitors).</w:t>
      </w:r>
    </w:p>
    <w:p w14:paraId="79215B5C" w14:textId="2FABF9AA" w:rsidR="00F21804" w:rsidRPr="00D36BB6" w:rsidRDefault="00AC7064">
      <w:pPr>
        <w:tabs>
          <w:tab w:val="left" w:pos="284"/>
          <w:tab w:val="right" w:pos="9639"/>
        </w:tabs>
        <w:spacing w:before="120"/>
        <w:ind w:left="284" w:hanging="284"/>
        <w:jc w:val="both"/>
      </w:pPr>
      <w:r w:rsidRPr="00D36BB6">
        <w:rPr>
          <w:rFonts w:ascii="Arial" w:hAnsi="Arial" w:cs="Arial"/>
          <w:color w:val="000000"/>
          <w:spacing w:val="-2"/>
          <w:sz w:val="20"/>
        </w:rPr>
        <w:tab/>
        <w:t xml:space="preserve">You may want to inspect results before the Chief Scorer has </w:t>
      </w:r>
      <w:r w:rsidR="00513D46" w:rsidRPr="00D36BB6">
        <w:rPr>
          <w:rFonts w:ascii="Arial" w:hAnsi="Arial" w:cs="Arial"/>
          <w:color w:val="000000"/>
          <w:spacing w:val="-2"/>
          <w:sz w:val="20"/>
        </w:rPr>
        <w:t>finished</w:t>
      </w:r>
      <w:r w:rsidRPr="00D36BB6">
        <w:rPr>
          <w:rFonts w:ascii="Arial" w:hAnsi="Arial" w:cs="Arial"/>
          <w:color w:val="000000"/>
          <w:spacing w:val="-2"/>
          <w:sz w:val="20"/>
        </w:rPr>
        <w:t xml:space="preserve"> the scoring of a task or a flight. Whenever you ask a Chief Scorer if you may have a book of results, you should also ask them if they have completed all scoring activities so that you can adjust the depth of your inspection and your expectations.</w:t>
      </w:r>
    </w:p>
    <w:p w14:paraId="0FBAC84B" w14:textId="50FBCCC2" w:rsidR="00F21804" w:rsidRPr="00D36BB6" w:rsidRDefault="00AC7064">
      <w:pPr>
        <w:tabs>
          <w:tab w:val="left" w:pos="284"/>
          <w:tab w:val="right" w:pos="9639"/>
        </w:tabs>
        <w:spacing w:before="120"/>
        <w:ind w:left="284" w:hanging="284"/>
        <w:jc w:val="both"/>
      </w:pPr>
      <w:r w:rsidRPr="00D36BB6">
        <w:rPr>
          <w:rFonts w:ascii="Arial" w:hAnsi="Arial" w:cs="Arial"/>
          <w:color w:val="000000"/>
          <w:spacing w:val="-2"/>
          <w:sz w:val="20"/>
        </w:rPr>
        <w:tab/>
        <w:t>Finally, please remember that the point of verifying task results is to get a general sense (overview!) of how the Scoring Team is going about scoring the event.  The point is NOT to “</w:t>
      </w:r>
      <w:r w:rsidR="00513D46" w:rsidRPr="00D36BB6">
        <w:rPr>
          <w:rFonts w:ascii="Arial" w:hAnsi="Arial" w:cs="Arial"/>
          <w:color w:val="000000"/>
          <w:spacing w:val="-2"/>
          <w:sz w:val="20"/>
        </w:rPr>
        <w:t>nitpick</w:t>
      </w:r>
      <w:r w:rsidRPr="00D36BB6">
        <w:rPr>
          <w:rFonts w:ascii="Arial" w:hAnsi="Arial" w:cs="Arial"/>
          <w:color w:val="000000"/>
          <w:spacing w:val="-2"/>
          <w:sz w:val="20"/>
        </w:rPr>
        <w:t>” items that do not have a material effect on the results.</w:t>
      </w:r>
      <w:r w:rsidRPr="00D36BB6">
        <w:rPr>
          <w:rFonts w:ascii="Arial" w:hAnsi="Arial" w:cs="Arial"/>
          <w:color w:val="000000"/>
          <w:spacing w:val="-2"/>
          <w:sz w:val="20"/>
        </w:rPr>
        <w:tab/>
        <w:t>(New A2007)</w:t>
      </w:r>
    </w:p>
    <w:p w14:paraId="0BA2A011" w14:textId="77777777" w:rsidR="00F21804" w:rsidRPr="00D36BB6" w:rsidRDefault="00AC7064">
      <w:pPr>
        <w:tabs>
          <w:tab w:val="left" w:pos="0"/>
        </w:tabs>
        <w:spacing w:before="120"/>
        <w:jc w:val="both"/>
      </w:pPr>
      <w:r w:rsidRPr="00D36BB6">
        <w:rPr>
          <w:rFonts w:ascii="Arial" w:hAnsi="Arial" w:cs="Arial"/>
          <w:spacing w:val="-2"/>
          <w:sz w:val="20"/>
        </w:rPr>
        <w:t>Following the guidelines set out above should be sufficient to show up any problems and enable the Jury to verify and approve the competition results in accordance with the Sporting Code</w:t>
      </w:r>
    </w:p>
    <w:p w14:paraId="78E37634" w14:textId="77777777" w:rsidR="00F21804" w:rsidRPr="00D36BB6" w:rsidRDefault="00AC7064">
      <w:pPr>
        <w:pageBreakBefore/>
        <w:tabs>
          <w:tab w:val="left" w:pos="0"/>
        </w:tabs>
        <w:spacing w:before="120"/>
        <w:jc w:val="both"/>
      </w:pPr>
      <w:r w:rsidRPr="00D36BB6">
        <w:rPr>
          <w:rFonts w:ascii="Arial" w:hAnsi="Arial" w:cs="Arial"/>
          <w:b/>
          <w:spacing w:val="-3"/>
        </w:rPr>
        <w:lastRenderedPageBreak/>
        <w:t>VERIFICATION AND APPROVAL OF RESULTS FOR EVENTS WITHOUT OBSERVERS</w:t>
      </w:r>
    </w:p>
    <w:p w14:paraId="493A946A" w14:textId="77777777" w:rsidR="00F21804" w:rsidRPr="00D36BB6" w:rsidRDefault="00F21804">
      <w:pPr>
        <w:jc w:val="both"/>
        <w:rPr>
          <w:rFonts w:ascii="Arial" w:hAnsi="Arial" w:cs="Arial"/>
          <w:b/>
          <w:spacing w:val="-3"/>
        </w:rPr>
      </w:pPr>
    </w:p>
    <w:p w14:paraId="675C7328" w14:textId="76BEA999" w:rsidR="00F21804" w:rsidRPr="00D36BB6" w:rsidRDefault="00AC7064">
      <w:pPr>
        <w:spacing w:after="120"/>
        <w:jc w:val="both"/>
      </w:pPr>
      <w:r w:rsidRPr="00D36BB6">
        <w:rPr>
          <w:rFonts w:ascii="Arial" w:hAnsi="Arial" w:cs="Arial"/>
          <w:sz w:val="20"/>
        </w:rPr>
        <w:t>As stated above in the Jury Handbook, the “</w:t>
      </w:r>
      <w:r w:rsidRPr="00D36BB6">
        <w:rPr>
          <w:rFonts w:ascii="Arial" w:hAnsi="Arial" w:cs="Arial"/>
          <w:spacing w:val="-2"/>
          <w:sz w:val="20"/>
        </w:rPr>
        <w:t xml:space="preserve">Jury is to verify and approve the competition results.” </w:t>
      </w:r>
      <w:r w:rsidRPr="00D36BB6">
        <w:rPr>
          <w:rFonts w:ascii="Arial" w:hAnsi="Arial" w:cs="Arial"/>
          <w:sz w:val="20"/>
        </w:rPr>
        <w:t xml:space="preserve">If Observers are used, this can be accomplished as described above. A key document in verifying results is the Observer Report Form, a standardized document designed to capture all the relevant information about a flight. It is completed by Observers, verified by </w:t>
      </w:r>
      <w:r w:rsidR="00513D46" w:rsidRPr="00D36BB6">
        <w:rPr>
          <w:rFonts w:ascii="Arial" w:hAnsi="Arial" w:cs="Arial"/>
          <w:sz w:val="20"/>
        </w:rPr>
        <w:t>competitors,</w:t>
      </w:r>
      <w:r w:rsidRPr="00D36BB6">
        <w:rPr>
          <w:rFonts w:ascii="Arial" w:hAnsi="Arial" w:cs="Arial"/>
          <w:sz w:val="20"/>
        </w:rPr>
        <w:t xml:space="preserve"> and clarified and summarized by other Scoring Team members (such as Debriefers). If the Jury has any questions about a competitor’s results, they can review this and other documents.</w:t>
      </w:r>
    </w:p>
    <w:p w14:paraId="60BABEC3" w14:textId="53DEF541" w:rsidR="00F21804" w:rsidRPr="00D36BB6" w:rsidRDefault="00AC7064">
      <w:pPr>
        <w:spacing w:after="120"/>
        <w:jc w:val="both"/>
      </w:pPr>
      <w:r w:rsidRPr="00D36BB6">
        <w:rPr>
          <w:rFonts w:ascii="Arial" w:hAnsi="Arial" w:cs="Arial"/>
          <w:sz w:val="20"/>
        </w:rPr>
        <w:t xml:space="preserve">For competitions without Observers, using flight loggers to track competitors’ flights, the method of capturing data and the ability of the Jury to verify results changes significantly – the form used to capture flight data is not standardized, the amount of data captured is much less, the data is largely provided by each competitor and there are no Observers that can be interviewed if additional information is required. </w:t>
      </w:r>
      <w:r w:rsidR="00513D46" w:rsidRPr="00D36BB6">
        <w:rPr>
          <w:rFonts w:ascii="Arial" w:hAnsi="Arial" w:cs="Arial"/>
          <w:sz w:val="20"/>
        </w:rPr>
        <w:t>Therefore,</w:t>
      </w:r>
      <w:r w:rsidRPr="00D36BB6">
        <w:rPr>
          <w:rFonts w:ascii="Arial" w:hAnsi="Arial" w:cs="Arial"/>
          <w:sz w:val="20"/>
        </w:rPr>
        <w:t xml:space="preserve"> Juries may have to use other methods or skills to verify that the results are correct.</w:t>
      </w:r>
    </w:p>
    <w:p w14:paraId="77353AFE" w14:textId="77777777" w:rsidR="00F21804" w:rsidRPr="00D36BB6" w:rsidRDefault="00AC7064">
      <w:pPr>
        <w:spacing w:after="120"/>
        <w:jc w:val="both"/>
      </w:pPr>
      <w:r w:rsidRPr="00D36BB6">
        <w:rPr>
          <w:rFonts w:ascii="Arial" w:hAnsi="Arial" w:cs="Arial"/>
          <w:sz w:val="20"/>
        </w:rPr>
        <w:t>Juries are not expected to examine in detail every decision made by the Scoring Team – they are expected to gain an understanding of the scoring process so that they are confident that correct results are generated. There are (at least) two ways of achieving this: by having the Scoring Team describe and demonstrate their processes and by the Jury selecting a (small) sample of results and reviewing them in detail to verify that the results are correct.</w:t>
      </w:r>
    </w:p>
    <w:p w14:paraId="502521A7" w14:textId="77777777" w:rsidR="00F21804" w:rsidRPr="00D36BB6" w:rsidRDefault="00F21804">
      <w:pPr>
        <w:rPr>
          <w:rFonts w:ascii="Arial" w:hAnsi="Arial" w:cs="Arial"/>
          <w:sz w:val="20"/>
        </w:rPr>
      </w:pPr>
    </w:p>
    <w:p w14:paraId="3B88D56A" w14:textId="77777777" w:rsidR="00F21804" w:rsidRPr="00D36BB6" w:rsidRDefault="00AC7064">
      <w:r w:rsidRPr="00D36BB6">
        <w:rPr>
          <w:rFonts w:ascii="Arial" w:hAnsi="Arial" w:cs="Arial"/>
          <w:b/>
          <w:sz w:val="20"/>
        </w:rPr>
        <w:t>Observing the Scoring Process</w:t>
      </w:r>
    </w:p>
    <w:p w14:paraId="0B7023DE" w14:textId="77777777" w:rsidR="00F21804" w:rsidRPr="00D36BB6" w:rsidRDefault="00F21804">
      <w:pPr>
        <w:rPr>
          <w:rFonts w:ascii="Arial" w:hAnsi="Arial" w:cs="Arial"/>
          <w:b/>
          <w:sz w:val="20"/>
        </w:rPr>
      </w:pPr>
    </w:p>
    <w:p w14:paraId="681CC5C0" w14:textId="10B17D84" w:rsidR="00F21804" w:rsidRPr="00D36BB6" w:rsidRDefault="00AC7064">
      <w:pPr>
        <w:spacing w:after="120"/>
        <w:jc w:val="both"/>
      </w:pPr>
      <w:r w:rsidRPr="00D36BB6">
        <w:rPr>
          <w:rFonts w:ascii="Arial" w:hAnsi="Arial" w:cs="Arial"/>
          <w:sz w:val="20"/>
        </w:rPr>
        <w:t xml:space="preserve">This is accomplished by having the Chief Scorer (or their delegate) demonstrate how the Scoring Team processes information and equipment (such as flight loggers), analyses flight logger data and combines flight </w:t>
      </w:r>
      <w:proofErr w:type="gramStart"/>
      <w:r w:rsidRPr="00D36BB6">
        <w:rPr>
          <w:rFonts w:ascii="Arial" w:hAnsi="Arial" w:cs="Arial"/>
          <w:sz w:val="20"/>
        </w:rPr>
        <w:t>logger based</w:t>
      </w:r>
      <w:proofErr w:type="gramEnd"/>
      <w:r w:rsidRPr="00D36BB6">
        <w:rPr>
          <w:rFonts w:ascii="Arial" w:hAnsi="Arial" w:cs="Arial"/>
          <w:sz w:val="20"/>
        </w:rPr>
        <w:t xml:space="preserve"> results with </w:t>
      </w:r>
      <w:r w:rsidR="00513D46" w:rsidRPr="00D36BB6">
        <w:rPr>
          <w:rFonts w:ascii="Arial" w:hAnsi="Arial" w:cs="Arial"/>
          <w:sz w:val="20"/>
        </w:rPr>
        <w:t>measuring team</w:t>
      </w:r>
      <w:r w:rsidRPr="00D36BB6">
        <w:rPr>
          <w:rFonts w:ascii="Arial" w:hAnsi="Arial" w:cs="Arial"/>
          <w:sz w:val="20"/>
        </w:rPr>
        <w:t xml:space="preserve"> measurements to score each task. This demonstration is usually a “guided tour” of the scoring process, from the time a competitor returns to the Competition Centre through to publication of the results for a task.</w:t>
      </w:r>
    </w:p>
    <w:p w14:paraId="32DB493E" w14:textId="77777777" w:rsidR="00F21804" w:rsidRPr="00D36BB6" w:rsidRDefault="00AC7064">
      <w:r w:rsidRPr="00D36BB6">
        <w:rPr>
          <w:rFonts w:ascii="Arial" w:hAnsi="Arial" w:cs="Arial"/>
          <w:sz w:val="20"/>
        </w:rPr>
        <w:t>Jurors should watch for major steps such as:</w:t>
      </w:r>
    </w:p>
    <w:p w14:paraId="219597FB" w14:textId="77777777" w:rsidR="00F21804" w:rsidRPr="00D36BB6" w:rsidRDefault="00AC7064">
      <w:pPr>
        <w:pStyle w:val="ListParagraph"/>
        <w:numPr>
          <w:ilvl w:val="0"/>
          <w:numId w:val="2"/>
        </w:numPr>
        <w:jc w:val="both"/>
      </w:pPr>
      <w:r w:rsidRPr="00D36BB6">
        <w:rPr>
          <w:rFonts w:ascii="Arial" w:hAnsi="Arial" w:cs="Arial"/>
          <w:sz w:val="20"/>
          <w:szCs w:val="20"/>
        </w:rPr>
        <w:t>Efficient and accurate receipt of Flight Report Forms, flight loggers and any unused markers.</w:t>
      </w:r>
    </w:p>
    <w:p w14:paraId="02F44477" w14:textId="77777777" w:rsidR="00F21804" w:rsidRPr="00D36BB6" w:rsidRDefault="00AC7064">
      <w:pPr>
        <w:pStyle w:val="ListParagraph"/>
        <w:numPr>
          <w:ilvl w:val="1"/>
          <w:numId w:val="2"/>
        </w:numPr>
        <w:jc w:val="both"/>
      </w:pPr>
      <w:r w:rsidRPr="00D36BB6">
        <w:rPr>
          <w:rFonts w:ascii="Arial" w:hAnsi="Arial" w:cs="Arial"/>
          <w:sz w:val="20"/>
          <w:szCs w:val="20"/>
        </w:rPr>
        <w:t>All returned materials are clearly identified as belonging to (or from) a specific competitor.</w:t>
      </w:r>
    </w:p>
    <w:p w14:paraId="6FF33942" w14:textId="77777777" w:rsidR="00F21804" w:rsidRPr="00D36BB6" w:rsidRDefault="00AC7064">
      <w:pPr>
        <w:pStyle w:val="ListParagraph"/>
        <w:numPr>
          <w:ilvl w:val="1"/>
          <w:numId w:val="2"/>
        </w:numPr>
        <w:jc w:val="both"/>
      </w:pPr>
      <w:r w:rsidRPr="00D36BB6">
        <w:rPr>
          <w:rFonts w:ascii="Arial" w:hAnsi="Arial" w:cs="Arial"/>
          <w:sz w:val="20"/>
          <w:szCs w:val="20"/>
        </w:rPr>
        <w:t>Competitors should not have to wait (queue) for more than a few minutes (5 – 10?).</w:t>
      </w:r>
    </w:p>
    <w:p w14:paraId="60E88360" w14:textId="77777777" w:rsidR="00F21804" w:rsidRPr="00D36BB6" w:rsidRDefault="00AC7064">
      <w:pPr>
        <w:pStyle w:val="ListParagraph"/>
        <w:numPr>
          <w:ilvl w:val="1"/>
          <w:numId w:val="2"/>
        </w:numPr>
        <w:jc w:val="both"/>
      </w:pPr>
      <w:r w:rsidRPr="00D36BB6">
        <w:rPr>
          <w:rFonts w:ascii="Arial" w:hAnsi="Arial" w:cs="Arial"/>
          <w:sz w:val="20"/>
          <w:szCs w:val="20"/>
        </w:rPr>
        <w:t>It should be determined within a few minutes if the competitor’s GPS/Flight Logger will be required.</w:t>
      </w:r>
    </w:p>
    <w:p w14:paraId="5304E818" w14:textId="77777777" w:rsidR="00F21804" w:rsidRPr="00D36BB6" w:rsidRDefault="00AC7064">
      <w:pPr>
        <w:pStyle w:val="ListParagraph"/>
        <w:numPr>
          <w:ilvl w:val="1"/>
          <w:numId w:val="2"/>
        </w:numPr>
        <w:spacing w:after="120"/>
        <w:ind w:left="1434" w:hanging="357"/>
        <w:jc w:val="both"/>
      </w:pPr>
      <w:r w:rsidRPr="00D36BB6">
        <w:rPr>
          <w:rFonts w:ascii="Arial" w:hAnsi="Arial" w:cs="Arial"/>
          <w:sz w:val="20"/>
          <w:szCs w:val="20"/>
        </w:rPr>
        <w:t>All required data is present on the Flight Report Form.</w:t>
      </w:r>
    </w:p>
    <w:p w14:paraId="7E48C1F9" w14:textId="77777777" w:rsidR="00F21804" w:rsidRPr="00D36BB6" w:rsidRDefault="00F21804">
      <w:pPr>
        <w:pStyle w:val="ListParagraph"/>
        <w:spacing w:after="120"/>
        <w:ind w:left="0"/>
        <w:jc w:val="both"/>
        <w:rPr>
          <w:rFonts w:ascii="Arial" w:hAnsi="Arial" w:cs="Arial"/>
          <w:sz w:val="20"/>
          <w:szCs w:val="20"/>
        </w:rPr>
      </w:pPr>
    </w:p>
    <w:p w14:paraId="484664D1" w14:textId="77777777" w:rsidR="00F21804" w:rsidRPr="00D36BB6" w:rsidRDefault="00AC7064">
      <w:pPr>
        <w:pStyle w:val="ListParagraph"/>
        <w:numPr>
          <w:ilvl w:val="0"/>
          <w:numId w:val="2"/>
        </w:numPr>
        <w:spacing w:before="120" w:after="0" w:line="240" w:lineRule="auto"/>
        <w:ind w:left="714" w:hanging="357"/>
        <w:jc w:val="both"/>
      </w:pPr>
      <w:r w:rsidRPr="00D36BB6">
        <w:rPr>
          <w:rFonts w:ascii="Arial" w:hAnsi="Arial" w:cs="Arial"/>
          <w:sz w:val="20"/>
          <w:szCs w:val="20"/>
        </w:rPr>
        <w:t>Efficient and accurate downloading and storage of Flight Logger data.</w:t>
      </w:r>
    </w:p>
    <w:p w14:paraId="4F968D67" w14:textId="32DDFE75" w:rsidR="00F21804" w:rsidRPr="00D36BB6" w:rsidRDefault="00AC7064">
      <w:pPr>
        <w:pStyle w:val="ListParagraph"/>
        <w:numPr>
          <w:ilvl w:val="1"/>
          <w:numId w:val="2"/>
        </w:numPr>
        <w:jc w:val="both"/>
      </w:pPr>
      <w:r w:rsidRPr="00D36BB6">
        <w:rPr>
          <w:rFonts w:ascii="Arial" w:hAnsi="Arial" w:cs="Arial"/>
          <w:sz w:val="20"/>
          <w:szCs w:val="20"/>
        </w:rPr>
        <w:t xml:space="preserve">Downloaded data is reviewed (not necessarily examined in detail) to determine that a valid track has been recorded and </w:t>
      </w:r>
      <w:r w:rsidR="00513D46" w:rsidRPr="00D36BB6">
        <w:rPr>
          <w:rFonts w:ascii="Arial" w:hAnsi="Arial" w:cs="Arial"/>
          <w:sz w:val="20"/>
          <w:szCs w:val="20"/>
        </w:rPr>
        <w:t>whether</w:t>
      </w:r>
      <w:r w:rsidRPr="00D36BB6">
        <w:rPr>
          <w:rFonts w:ascii="Arial" w:hAnsi="Arial" w:cs="Arial"/>
          <w:sz w:val="20"/>
          <w:szCs w:val="20"/>
        </w:rPr>
        <w:t xml:space="preserve"> a competitor’s GPS/Flight Logger will be required for scoring. The point here is to determine </w:t>
      </w:r>
      <w:proofErr w:type="gramStart"/>
      <w:r w:rsidRPr="00D36BB6">
        <w:rPr>
          <w:rFonts w:ascii="Arial" w:hAnsi="Arial" w:cs="Arial"/>
          <w:sz w:val="20"/>
          <w:szCs w:val="20"/>
        </w:rPr>
        <w:t>at an early time</w:t>
      </w:r>
      <w:proofErr w:type="gramEnd"/>
      <w:r w:rsidRPr="00D36BB6">
        <w:rPr>
          <w:rFonts w:ascii="Arial" w:hAnsi="Arial" w:cs="Arial"/>
          <w:sz w:val="20"/>
          <w:szCs w:val="20"/>
        </w:rPr>
        <w:t>, when a competitor and their GPSs are likely to be readily available, whether or not their GPSs will be required, so that the Scoring Team does not have to later track down (wake up!) a competitor to get their GPSs (so that the scoring process can continue).</w:t>
      </w:r>
    </w:p>
    <w:p w14:paraId="5DBB7C56" w14:textId="77777777" w:rsidR="00F21804" w:rsidRPr="00D36BB6" w:rsidRDefault="00AC7064">
      <w:pPr>
        <w:pStyle w:val="ListParagraph"/>
        <w:numPr>
          <w:ilvl w:val="1"/>
          <w:numId w:val="2"/>
        </w:numPr>
        <w:jc w:val="both"/>
      </w:pPr>
      <w:r w:rsidRPr="00D36BB6">
        <w:rPr>
          <w:rFonts w:ascii="Arial" w:hAnsi="Arial" w:cs="Arial"/>
          <w:sz w:val="20"/>
          <w:szCs w:val="20"/>
        </w:rPr>
        <w:t>Flight logger data (for event and competitor GPSs) is named and saved so that it is clear which flight and competitor the data belongs to. Depending upon the flight loggers used and the format of the track data, there may be no way to definitively “link” flight logger data to a flight/competitor. There may not be any pilot specific, logger supplied data in the track, so file naming conventions may be the only way to provide such a link.</w:t>
      </w:r>
    </w:p>
    <w:p w14:paraId="7C9DD9DD" w14:textId="77777777" w:rsidR="00F21804" w:rsidRPr="00D36BB6" w:rsidRDefault="00AC7064">
      <w:pPr>
        <w:pStyle w:val="ListParagraph"/>
        <w:numPr>
          <w:ilvl w:val="1"/>
          <w:numId w:val="2"/>
        </w:numPr>
        <w:jc w:val="both"/>
      </w:pPr>
      <w:r w:rsidRPr="00D36BB6">
        <w:rPr>
          <w:rFonts w:ascii="Arial" w:hAnsi="Arial" w:cs="Arial"/>
          <w:sz w:val="20"/>
          <w:szCs w:val="20"/>
        </w:rPr>
        <w:t>Flight logger data is stored in such a way that those that need access to it, have access but cannot delete or alter it, and those that should not have access, do not.</w:t>
      </w:r>
    </w:p>
    <w:p w14:paraId="4EBBDF55" w14:textId="77777777" w:rsidR="00F21804" w:rsidRPr="00D36BB6" w:rsidRDefault="00AC7064">
      <w:pPr>
        <w:pStyle w:val="ListParagraph"/>
        <w:numPr>
          <w:ilvl w:val="1"/>
          <w:numId w:val="2"/>
        </w:numPr>
        <w:jc w:val="both"/>
      </w:pPr>
      <w:r w:rsidRPr="00D36BB6">
        <w:rPr>
          <w:rFonts w:ascii="Arial" w:hAnsi="Arial" w:cs="Arial"/>
          <w:sz w:val="20"/>
          <w:szCs w:val="20"/>
        </w:rPr>
        <w:t xml:space="preserve">Competitors </w:t>
      </w:r>
      <w:proofErr w:type="gramStart"/>
      <w:r w:rsidRPr="00D36BB6">
        <w:rPr>
          <w:rFonts w:ascii="Arial" w:hAnsi="Arial" w:cs="Arial"/>
          <w:sz w:val="20"/>
          <w:szCs w:val="20"/>
        </w:rPr>
        <w:t>are able to</w:t>
      </w:r>
      <w:proofErr w:type="gramEnd"/>
      <w:r w:rsidRPr="00D36BB6">
        <w:rPr>
          <w:rFonts w:ascii="Arial" w:hAnsi="Arial" w:cs="Arial"/>
          <w:sz w:val="20"/>
          <w:szCs w:val="20"/>
        </w:rPr>
        <w:t xml:space="preserve"> request and get copies of their track data.</w:t>
      </w:r>
    </w:p>
    <w:p w14:paraId="18739706" w14:textId="77777777" w:rsidR="00F21804" w:rsidRPr="00D36BB6" w:rsidRDefault="00F21804">
      <w:pPr>
        <w:pStyle w:val="ListParagraph"/>
        <w:spacing w:before="120" w:after="0" w:line="240" w:lineRule="auto"/>
        <w:ind w:left="0"/>
        <w:jc w:val="both"/>
        <w:rPr>
          <w:rFonts w:ascii="Arial" w:hAnsi="Arial" w:cs="Arial"/>
          <w:sz w:val="20"/>
          <w:szCs w:val="20"/>
        </w:rPr>
      </w:pPr>
    </w:p>
    <w:p w14:paraId="25757E2C" w14:textId="77777777" w:rsidR="00F21804" w:rsidRPr="00D36BB6" w:rsidRDefault="00AC7064">
      <w:pPr>
        <w:pStyle w:val="ListParagraph"/>
        <w:numPr>
          <w:ilvl w:val="0"/>
          <w:numId w:val="2"/>
        </w:numPr>
        <w:spacing w:before="120" w:after="0" w:line="240" w:lineRule="auto"/>
        <w:ind w:left="714" w:hanging="357"/>
        <w:jc w:val="both"/>
      </w:pPr>
      <w:r w:rsidRPr="00D36BB6">
        <w:rPr>
          <w:rFonts w:ascii="Arial" w:hAnsi="Arial" w:cs="Arial"/>
          <w:sz w:val="20"/>
          <w:szCs w:val="20"/>
        </w:rPr>
        <w:t>Detailed analysis of flight logger data.</w:t>
      </w:r>
    </w:p>
    <w:p w14:paraId="27763248" w14:textId="4D2ED8E7" w:rsidR="00F21804" w:rsidRPr="00D36BB6" w:rsidRDefault="00AC7064">
      <w:pPr>
        <w:pStyle w:val="ListParagraph"/>
        <w:numPr>
          <w:ilvl w:val="1"/>
          <w:numId w:val="2"/>
        </w:numPr>
        <w:jc w:val="both"/>
      </w:pPr>
      <w:r w:rsidRPr="00D36BB6">
        <w:rPr>
          <w:rFonts w:ascii="Arial" w:hAnsi="Arial" w:cs="Arial"/>
          <w:sz w:val="20"/>
          <w:szCs w:val="20"/>
        </w:rPr>
        <w:t xml:space="preserve">The various members of the scoring team have a defined process (series of steps) to </w:t>
      </w:r>
      <w:r w:rsidR="00513D46" w:rsidRPr="00D36BB6">
        <w:rPr>
          <w:rFonts w:ascii="Arial" w:hAnsi="Arial" w:cs="Arial"/>
          <w:sz w:val="20"/>
          <w:szCs w:val="20"/>
        </w:rPr>
        <w:t>analyze flight logger data efficiently and consistently</w:t>
      </w:r>
      <w:r w:rsidRPr="00D36BB6">
        <w:rPr>
          <w:rFonts w:ascii="Arial" w:hAnsi="Arial" w:cs="Arial"/>
          <w:sz w:val="20"/>
          <w:szCs w:val="20"/>
        </w:rPr>
        <w:t>. In other words, all competitors are scored using the same repeatable process.</w:t>
      </w:r>
    </w:p>
    <w:p w14:paraId="7C73B4E4" w14:textId="77777777" w:rsidR="00F21804" w:rsidRPr="00D36BB6" w:rsidRDefault="00AC7064">
      <w:pPr>
        <w:pStyle w:val="ListParagraph"/>
        <w:numPr>
          <w:ilvl w:val="1"/>
          <w:numId w:val="2"/>
        </w:numPr>
        <w:jc w:val="both"/>
      </w:pPr>
      <w:r w:rsidRPr="00D36BB6">
        <w:rPr>
          <w:rFonts w:ascii="Arial" w:hAnsi="Arial" w:cs="Arial"/>
          <w:sz w:val="20"/>
          <w:szCs w:val="20"/>
        </w:rPr>
        <w:t>This step may include the use of common goal and target information, perhaps created for a specific flight or task.</w:t>
      </w:r>
    </w:p>
    <w:p w14:paraId="7DEF8CA1" w14:textId="77777777" w:rsidR="00F21804" w:rsidRPr="00D36BB6" w:rsidRDefault="00F21804">
      <w:pPr>
        <w:pStyle w:val="ListParagraph"/>
        <w:ind w:left="0"/>
        <w:jc w:val="both"/>
        <w:rPr>
          <w:rFonts w:ascii="Arial" w:hAnsi="Arial" w:cs="Arial"/>
          <w:sz w:val="20"/>
          <w:szCs w:val="20"/>
        </w:rPr>
      </w:pPr>
    </w:p>
    <w:p w14:paraId="69F2FBCA" w14:textId="5C634D64" w:rsidR="00F21804" w:rsidRPr="00D36BB6" w:rsidRDefault="00AC7064">
      <w:pPr>
        <w:pStyle w:val="ListParagraph"/>
        <w:numPr>
          <w:ilvl w:val="0"/>
          <w:numId w:val="2"/>
        </w:numPr>
        <w:jc w:val="both"/>
      </w:pPr>
      <w:r w:rsidRPr="00D36BB6">
        <w:rPr>
          <w:rFonts w:ascii="Arial" w:hAnsi="Arial" w:cs="Arial"/>
          <w:sz w:val="20"/>
          <w:szCs w:val="20"/>
        </w:rPr>
        <w:t xml:space="preserve">Measuring Team measurements are available to the Scoring Team and merged with flight logger </w:t>
      </w:r>
      <w:r w:rsidR="00513D46" w:rsidRPr="00D36BB6">
        <w:rPr>
          <w:rFonts w:ascii="Arial" w:hAnsi="Arial" w:cs="Arial"/>
          <w:sz w:val="20"/>
          <w:szCs w:val="20"/>
        </w:rPr>
        <w:t>data-based</w:t>
      </w:r>
      <w:r w:rsidRPr="00D36BB6">
        <w:rPr>
          <w:rFonts w:ascii="Arial" w:hAnsi="Arial" w:cs="Arial"/>
          <w:sz w:val="20"/>
          <w:szCs w:val="20"/>
        </w:rPr>
        <w:t xml:space="preserve"> results.</w:t>
      </w:r>
    </w:p>
    <w:p w14:paraId="29B2659A" w14:textId="77777777" w:rsidR="00F21804" w:rsidRPr="00D36BB6" w:rsidRDefault="00AC7064">
      <w:pPr>
        <w:pStyle w:val="ListParagraph"/>
        <w:numPr>
          <w:ilvl w:val="1"/>
          <w:numId w:val="2"/>
        </w:numPr>
        <w:jc w:val="both"/>
      </w:pPr>
      <w:r w:rsidRPr="00D36BB6">
        <w:rPr>
          <w:rFonts w:ascii="Arial" w:hAnsi="Arial" w:cs="Arial"/>
          <w:sz w:val="20"/>
          <w:szCs w:val="20"/>
        </w:rPr>
        <w:t xml:space="preserve">Check that all Measuring Team measurements are </w:t>
      </w:r>
      <w:proofErr w:type="gramStart"/>
      <w:r w:rsidRPr="00D36BB6">
        <w:rPr>
          <w:rFonts w:ascii="Arial" w:hAnsi="Arial" w:cs="Arial"/>
          <w:sz w:val="20"/>
          <w:szCs w:val="20"/>
        </w:rPr>
        <w:t>actually in</w:t>
      </w:r>
      <w:proofErr w:type="gramEnd"/>
      <w:r w:rsidRPr="00D36BB6">
        <w:rPr>
          <w:rFonts w:ascii="Arial" w:hAnsi="Arial" w:cs="Arial"/>
          <w:sz w:val="20"/>
          <w:szCs w:val="20"/>
        </w:rPr>
        <w:t xml:space="preserve"> the task results.</w:t>
      </w:r>
    </w:p>
    <w:p w14:paraId="3BF08A08" w14:textId="77777777" w:rsidR="00F21804" w:rsidRPr="00D36BB6" w:rsidRDefault="00AC7064">
      <w:pPr>
        <w:pStyle w:val="ListParagraph"/>
        <w:numPr>
          <w:ilvl w:val="1"/>
          <w:numId w:val="2"/>
        </w:numPr>
        <w:jc w:val="both"/>
      </w:pPr>
      <w:r w:rsidRPr="00D36BB6">
        <w:rPr>
          <w:rFonts w:ascii="Arial" w:hAnsi="Arial" w:cs="Arial"/>
          <w:sz w:val="20"/>
          <w:szCs w:val="20"/>
        </w:rPr>
        <w:t>If the Scoring Team has measurements from the Measuring Team when they are analysing track data, they can use them to verify what they “see” in the track data.</w:t>
      </w:r>
    </w:p>
    <w:p w14:paraId="15EC1A84" w14:textId="65709783" w:rsidR="00F21804" w:rsidRPr="00D36BB6" w:rsidRDefault="00AC7064">
      <w:pPr>
        <w:pStyle w:val="ListParagraph"/>
        <w:numPr>
          <w:ilvl w:val="1"/>
          <w:numId w:val="2"/>
        </w:numPr>
        <w:jc w:val="both"/>
      </w:pPr>
      <w:r w:rsidRPr="00D36BB6">
        <w:rPr>
          <w:rFonts w:ascii="Arial" w:hAnsi="Arial" w:cs="Arial"/>
          <w:sz w:val="20"/>
          <w:szCs w:val="20"/>
        </w:rPr>
        <w:t xml:space="preserve">Early integration of Measuring Team information with </w:t>
      </w:r>
      <w:r w:rsidR="00513D46" w:rsidRPr="00D36BB6">
        <w:rPr>
          <w:rFonts w:ascii="Arial" w:hAnsi="Arial" w:cs="Arial"/>
          <w:sz w:val="20"/>
          <w:szCs w:val="20"/>
        </w:rPr>
        <w:t>track-based</w:t>
      </w:r>
      <w:r w:rsidRPr="00D36BB6">
        <w:rPr>
          <w:rFonts w:ascii="Arial" w:hAnsi="Arial" w:cs="Arial"/>
          <w:sz w:val="20"/>
          <w:szCs w:val="20"/>
        </w:rPr>
        <w:t xml:space="preserve"> results can shorten the time to enter and publish tasks results.</w:t>
      </w:r>
    </w:p>
    <w:p w14:paraId="1DC209FB" w14:textId="77777777" w:rsidR="00F21804" w:rsidRPr="00D36BB6" w:rsidRDefault="00F21804">
      <w:pPr>
        <w:pStyle w:val="ListParagraph"/>
        <w:ind w:left="0"/>
        <w:jc w:val="both"/>
        <w:rPr>
          <w:rFonts w:ascii="Arial" w:hAnsi="Arial" w:cs="Arial"/>
          <w:sz w:val="20"/>
          <w:szCs w:val="20"/>
        </w:rPr>
      </w:pPr>
    </w:p>
    <w:p w14:paraId="3805955C" w14:textId="77777777" w:rsidR="00F21804" w:rsidRPr="00D36BB6" w:rsidRDefault="00AC7064">
      <w:pPr>
        <w:pStyle w:val="ListParagraph"/>
        <w:numPr>
          <w:ilvl w:val="0"/>
          <w:numId w:val="2"/>
        </w:numPr>
        <w:jc w:val="both"/>
      </w:pPr>
      <w:r w:rsidRPr="00D36BB6">
        <w:rPr>
          <w:rFonts w:ascii="Arial" w:hAnsi="Arial" w:cs="Arial"/>
          <w:sz w:val="20"/>
          <w:szCs w:val="20"/>
        </w:rPr>
        <w:t>Key “data points” and/or decisions are recorded so that it is clear how a competitor’s results were determined.</w:t>
      </w:r>
    </w:p>
    <w:p w14:paraId="493FC695" w14:textId="77777777" w:rsidR="00F21804" w:rsidRPr="00D36BB6" w:rsidRDefault="00AC7064">
      <w:pPr>
        <w:pStyle w:val="ListParagraph"/>
        <w:numPr>
          <w:ilvl w:val="1"/>
          <w:numId w:val="2"/>
        </w:numPr>
        <w:jc w:val="both"/>
      </w:pPr>
      <w:r w:rsidRPr="00D36BB6">
        <w:rPr>
          <w:rFonts w:ascii="Arial" w:hAnsi="Arial" w:cs="Arial"/>
          <w:sz w:val="20"/>
          <w:szCs w:val="20"/>
        </w:rPr>
        <w:t>The Flight Report Form is not a standard document and may not be designed to record all relevant scoring information. Also, this document is completed by competitors while they are competing – all the required data may be on the form, but it may not be in exactly the right format or in exactly the right location, so some “tidying up” may be required. This may be accomplished by the scoring team moving key data items and adding other data (such as Measuring Team measurements) to another document, perhaps one custom designed for a specific flight. While this practice makes it much easier to see how a competitor was scored, it is potentially a source of error if data is not faithfully moved from one document to another, so Juries should determine (by sampling) that information is accurately and consistently recorded.</w:t>
      </w:r>
    </w:p>
    <w:p w14:paraId="2EB22C01" w14:textId="77777777" w:rsidR="00F21804" w:rsidRPr="00D36BB6" w:rsidRDefault="00F21804">
      <w:pPr>
        <w:pStyle w:val="ListParagraph"/>
        <w:ind w:left="0"/>
        <w:jc w:val="both"/>
        <w:rPr>
          <w:rFonts w:ascii="Arial" w:hAnsi="Arial" w:cs="Arial"/>
          <w:sz w:val="20"/>
          <w:szCs w:val="20"/>
        </w:rPr>
      </w:pPr>
    </w:p>
    <w:p w14:paraId="044EEF18" w14:textId="77777777" w:rsidR="00F21804" w:rsidRPr="00D36BB6" w:rsidRDefault="00AC7064">
      <w:pPr>
        <w:pStyle w:val="ListParagraph"/>
        <w:numPr>
          <w:ilvl w:val="0"/>
          <w:numId w:val="2"/>
        </w:numPr>
        <w:jc w:val="both"/>
      </w:pPr>
      <w:r w:rsidRPr="00D36BB6">
        <w:rPr>
          <w:rFonts w:ascii="Arial" w:eastAsia="Arial" w:hAnsi="Arial" w:cs="Arial"/>
          <w:sz w:val="20"/>
          <w:szCs w:val="20"/>
        </w:rPr>
        <w:t xml:space="preserve"> </w:t>
      </w:r>
      <w:r w:rsidRPr="00D36BB6">
        <w:rPr>
          <w:rFonts w:ascii="Arial" w:hAnsi="Arial" w:cs="Arial"/>
          <w:sz w:val="20"/>
          <w:szCs w:val="20"/>
        </w:rPr>
        <w:t>All results, including performance and point penalties, are entered into the scoring system, and the results are published according to the rules for the event.</w:t>
      </w:r>
    </w:p>
    <w:p w14:paraId="63371F31" w14:textId="77777777" w:rsidR="00F21804" w:rsidRPr="00D36BB6" w:rsidRDefault="00AC7064">
      <w:pPr>
        <w:jc w:val="both"/>
      </w:pPr>
      <w:r w:rsidRPr="00D36BB6">
        <w:rPr>
          <w:rFonts w:ascii="Arial" w:hAnsi="Arial" w:cs="Arial"/>
          <w:sz w:val="20"/>
        </w:rPr>
        <w:t xml:space="preserve">The Jury President should schedule such a tour with the Event Director and/or Chief Scorer. While ideally the tour should take place as early as possible, it may be best to conduct it as the results for the </w:t>
      </w:r>
      <w:r w:rsidRPr="00D36BB6">
        <w:rPr>
          <w:rFonts w:ascii="Arial" w:hAnsi="Arial" w:cs="Arial"/>
          <w:sz w:val="20"/>
          <w:u w:val="single"/>
        </w:rPr>
        <w:t>second</w:t>
      </w:r>
      <w:r w:rsidRPr="00D36BB6">
        <w:rPr>
          <w:rFonts w:ascii="Arial" w:hAnsi="Arial" w:cs="Arial"/>
          <w:sz w:val="20"/>
        </w:rPr>
        <w:t xml:space="preserve"> flight are being processed. This will allow the Scoring Team to work out any process issues discovered while scoring the first flight. The tour should include a description of the process and a demonstration/explanation while the process is being executed.</w:t>
      </w:r>
    </w:p>
    <w:p w14:paraId="54B492D6" w14:textId="77777777" w:rsidR="00F21804" w:rsidRPr="00D36BB6" w:rsidRDefault="00F21804">
      <w:pPr>
        <w:jc w:val="both"/>
        <w:rPr>
          <w:rFonts w:ascii="Arial" w:hAnsi="Arial" w:cs="Arial"/>
          <w:sz w:val="20"/>
        </w:rPr>
      </w:pPr>
    </w:p>
    <w:p w14:paraId="2E71F522" w14:textId="77777777" w:rsidR="00F21804" w:rsidRPr="00D36BB6" w:rsidRDefault="00AC7064">
      <w:pPr>
        <w:jc w:val="both"/>
      </w:pPr>
      <w:r w:rsidRPr="00D36BB6">
        <w:rPr>
          <w:rFonts w:ascii="Arial" w:hAnsi="Arial" w:cs="Arial"/>
          <w:sz w:val="20"/>
        </w:rPr>
        <w:t>At the completion of such a tour, and after any questions the Jury might have about the scoring process have been answered, the Jury should have a good understanding of the process and be confident that the process will produce valid results.</w:t>
      </w:r>
    </w:p>
    <w:p w14:paraId="64D5E793" w14:textId="77777777" w:rsidR="00F21804" w:rsidRPr="00D36BB6" w:rsidRDefault="00F21804">
      <w:pPr>
        <w:jc w:val="both"/>
        <w:rPr>
          <w:rFonts w:ascii="Arial" w:hAnsi="Arial" w:cs="Arial"/>
          <w:sz w:val="20"/>
        </w:rPr>
      </w:pPr>
    </w:p>
    <w:p w14:paraId="7D21E484" w14:textId="77777777" w:rsidR="00F21804" w:rsidRPr="00D36BB6" w:rsidRDefault="00AC7064">
      <w:pPr>
        <w:jc w:val="both"/>
      </w:pPr>
      <w:r w:rsidRPr="00D36BB6">
        <w:rPr>
          <w:rFonts w:ascii="Arial" w:hAnsi="Arial" w:cs="Arial"/>
          <w:b/>
          <w:sz w:val="20"/>
        </w:rPr>
        <w:t>Detailed Verification of Results</w:t>
      </w:r>
    </w:p>
    <w:p w14:paraId="18488E4C" w14:textId="77777777" w:rsidR="00F21804" w:rsidRPr="00D36BB6" w:rsidRDefault="00F21804">
      <w:pPr>
        <w:jc w:val="both"/>
        <w:rPr>
          <w:rFonts w:ascii="Arial" w:hAnsi="Arial" w:cs="Arial"/>
          <w:sz w:val="20"/>
        </w:rPr>
      </w:pPr>
    </w:p>
    <w:p w14:paraId="09A707B0" w14:textId="77777777" w:rsidR="003F6DCD" w:rsidRPr="003F6DCD" w:rsidRDefault="003F6DCD" w:rsidP="00D765D9">
      <w:pPr>
        <w:pBdr>
          <w:right w:val="single" w:sz="18" w:space="1" w:color="auto"/>
        </w:pBdr>
        <w:jc w:val="both"/>
        <w:rPr>
          <w:rFonts w:ascii="Arial" w:hAnsi="Arial" w:cs="Arial"/>
          <w:sz w:val="20"/>
          <w:lang w:val="en-US"/>
        </w:rPr>
      </w:pPr>
      <w:r w:rsidRPr="003F6DCD">
        <w:rPr>
          <w:rFonts w:ascii="Arial" w:hAnsi="Arial" w:cs="Arial"/>
          <w:sz w:val="20"/>
          <w:lang w:val="en-US"/>
        </w:rPr>
        <w:t xml:space="preserve">To perform a detailed verification of results, Jury members will need skills using “mapping software” (such as </w:t>
      </w:r>
      <w:proofErr w:type="spellStart"/>
      <w:r w:rsidRPr="003F6DCD">
        <w:rPr>
          <w:rFonts w:ascii="Arial" w:hAnsi="Arial" w:cs="Arial"/>
          <w:sz w:val="20"/>
          <w:lang w:val="en-US"/>
        </w:rPr>
        <w:t>OziExplorer</w:t>
      </w:r>
      <w:proofErr w:type="spellEnd"/>
      <w:r w:rsidRPr="003F6DCD">
        <w:rPr>
          <w:rFonts w:ascii="Arial" w:hAnsi="Arial" w:cs="Arial"/>
          <w:sz w:val="20"/>
          <w:lang w:val="en-US"/>
        </w:rPr>
        <w:t xml:space="preserve"> or </w:t>
      </w:r>
      <w:proofErr w:type="spellStart"/>
      <w:r w:rsidRPr="003F6DCD">
        <w:rPr>
          <w:rFonts w:ascii="Arial" w:hAnsi="Arial" w:cs="Arial"/>
          <w:sz w:val="20"/>
          <w:lang w:val="en-US"/>
        </w:rPr>
        <w:t>MemoryMap</w:t>
      </w:r>
      <w:proofErr w:type="spellEnd"/>
      <w:r w:rsidRPr="003F6DCD">
        <w:rPr>
          <w:rFonts w:ascii="Arial" w:hAnsi="Arial" w:cs="Arial"/>
          <w:sz w:val="20"/>
          <w:lang w:val="en-US"/>
        </w:rPr>
        <w:t>), and have access to such software, a computer to run it on, an electronic version of the competition map and competitor’s flight logger data.</w:t>
      </w:r>
    </w:p>
    <w:p w14:paraId="67DEAD66" w14:textId="77777777" w:rsidR="003F6DCD" w:rsidRDefault="003F6DCD" w:rsidP="00D765D9">
      <w:pPr>
        <w:pBdr>
          <w:right w:val="single" w:sz="18" w:space="1" w:color="auto"/>
        </w:pBdr>
        <w:jc w:val="both"/>
        <w:rPr>
          <w:rFonts w:ascii="Arial" w:hAnsi="Arial" w:cs="Arial"/>
          <w:sz w:val="20"/>
          <w:lang w:val="en-US"/>
        </w:rPr>
      </w:pPr>
      <w:r w:rsidRPr="003F6DCD">
        <w:rPr>
          <w:rFonts w:ascii="Arial" w:hAnsi="Arial" w:cs="Arial"/>
          <w:sz w:val="20"/>
          <w:lang w:val="en-US"/>
        </w:rPr>
        <w:t>Detailed instructions on how to perform the following tasks are beyond the scope of this document.  At least one Jury Member should:</w:t>
      </w:r>
    </w:p>
    <w:p w14:paraId="60A046AE" w14:textId="77777777" w:rsidR="003F6DCD" w:rsidRPr="003F6DCD" w:rsidRDefault="003F6DCD" w:rsidP="00D765D9">
      <w:pPr>
        <w:pBdr>
          <w:right w:val="single" w:sz="18" w:space="1" w:color="auto"/>
        </w:pBdr>
        <w:jc w:val="both"/>
        <w:rPr>
          <w:rFonts w:ascii="Arial" w:hAnsi="Arial" w:cs="Arial"/>
          <w:sz w:val="20"/>
          <w:lang w:val="en-US"/>
        </w:rPr>
      </w:pPr>
    </w:p>
    <w:p w14:paraId="64AF0050" w14:textId="77777777" w:rsidR="003F6DCD" w:rsidRPr="003F6DCD" w:rsidRDefault="003F6DCD" w:rsidP="00D765D9">
      <w:pPr>
        <w:numPr>
          <w:ilvl w:val="0"/>
          <w:numId w:val="3"/>
        </w:numPr>
        <w:pBdr>
          <w:right w:val="single" w:sz="18" w:space="1" w:color="auto"/>
        </w:pBdr>
        <w:jc w:val="both"/>
        <w:rPr>
          <w:rFonts w:ascii="Arial" w:hAnsi="Arial" w:cs="Arial"/>
          <w:sz w:val="20"/>
          <w:lang w:val="en-US"/>
        </w:rPr>
      </w:pPr>
      <w:r w:rsidRPr="003F6DCD">
        <w:rPr>
          <w:rFonts w:ascii="Arial" w:hAnsi="Arial" w:cs="Arial"/>
          <w:sz w:val="20"/>
          <w:lang w:val="en-US"/>
        </w:rPr>
        <w:lastRenderedPageBreak/>
        <w:t>Be granted “View Only” access to the scoring system, which most likely will be Watch Me Fly.</w:t>
      </w:r>
    </w:p>
    <w:p w14:paraId="28ABEA3C" w14:textId="77777777" w:rsidR="003F6DCD" w:rsidRPr="003F6DCD" w:rsidRDefault="003F6DCD" w:rsidP="00D765D9">
      <w:pPr>
        <w:numPr>
          <w:ilvl w:val="0"/>
          <w:numId w:val="3"/>
        </w:numPr>
        <w:pBdr>
          <w:right w:val="single" w:sz="18" w:space="1" w:color="auto"/>
        </w:pBdr>
        <w:jc w:val="both"/>
        <w:rPr>
          <w:rFonts w:ascii="Arial" w:hAnsi="Arial" w:cs="Arial"/>
          <w:sz w:val="20"/>
          <w:lang w:val="en-US"/>
        </w:rPr>
      </w:pPr>
      <w:r w:rsidRPr="003F6DCD">
        <w:rPr>
          <w:rFonts w:ascii="Arial" w:hAnsi="Arial" w:cs="Arial"/>
          <w:sz w:val="20"/>
          <w:lang w:val="en-US"/>
        </w:rPr>
        <w:t>Verify that the electronic competition map is accurately calibrated.  Many events provide electronic maps and their associated calibration files to all competitors and officials – if so, you should use them. If not, you may have to calibrate the map yourself.  If a map is properly calibrated, the grid coordinates (usually UTM) displayed by the software should closely match the grid coordinates for all points on the map. The easiest locations to check are the intersections of grid lines. Displayed coordinates should be within 10 to 15 meters of the location’s coordinates.</w:t>
      </w:r>
    </w:p>
    <w:p w14:paraId="6645CC39" w14:textId="77777777" w:rsidR="003F6DCD" w:rsidRPr="003F6DCD" w:rsidRDefault="003F6DCD" w:rsidP="00D765D9">
      <w:pPr>
        <w:numPr>
          <w:ilvl w:val="0"/>
          <w:numId w:val="3"/>
        </w:numPr>
        <w:pBdr>
          <w:right w:val="single" w:sz="18" w:space="1" w:color="auto"/>
        </w:pBdr>
        <w:jc w:val="both"/>
        <w:rPr>
          <w:rFonts w:ascii="Arial" w:hAnsi="Arial" w:cs="Arial"/>
          <w:sz w:val="20"/>
          <w:lang w:val="en-US"/>
        </w:rPr>
      </w:pPr>
      <w:r w:rsidRPr="003F6DCD">
        <w:rPr>
          <w:rFonts w:ascii="Arial" w:hAnsi="Arial" w:cs="Arial"/>
          <w:sz w:val="20"/>
          <w:lang w:val="en-US"/>
        </w:rPr>
        <w:t>Be able to load, display and inspect tracks and other items such as waypoints (used to display goals, targets, distance limits and prohibited zones).</w:t>
      </w:r>
    </w:p>
    <w:p w14:paraId="1EB88B0A" w14:textId="77777777" w:rsidR="003F6DCD" w:rsidRPr="003F6DCD" w:rsidRDefault="003F6DCD" w:rsidP="00D765D9">
      <w:pPr>
        <w:numPr>
          <w:ilvl w:val="0"/>
          <w:numId w:val="3"/>
        </w:numPr>
        <w:pBdr>
          <w:right w:val="single" w:sz="18" w:space="1" w:color="auto"/>
        </w:pBdr>
        <w:jc w:val="both"/>
        <w:rPr>
          <w:rFonts w:ascii="Arial" w:hAnsi="Arial" w:cs="Arial"/>
          <w:sz w:val="20"/>
          <w:lang w:val="en-US"/>
        </w:rPr>
      </w:pPr>
      <w:r w:rsidRPr="003F6DCD">
        <w:rPr>
          <w:rFonts w:ascii="Arial" w:hAnsi="Arial" w:cs="Arial"/>
          <w:sz w:val="20"/>
          <w:lang w:val="en-US"/>
        </w:rPr>
        <w:t xml:space="preserve">Tracks and waypoints in </w:t>
      </w:r>
      <w:proofErr w:type="spellStart"/>
      <w:r w:rsidRPr="003F6DCD">
        <w:rPr>
          <w:rFonts w:ascii="Arial" w:hAnsi="Arial" w:cs="Arial"/>
          <w:sz w:val="20"/>
          <w:lang w:val="en-US"/>
        </w:rPr>
        <w:t>OziExplorer</w:t>
      </w:r>
      <w:proofErr w:type="spellEnd"/>
      <w:r w:rsidRPr="003F6DCD">
        <w:rPr>
          <w:rFonts w:ascii="Arial" w:hAnsi="Arial" w:cs="Arial"/>
          <w:sz w:val="20"/>
          <w:lang w:val="en-US"/>
        </w:rPr>
        <w:t xml:space="preserve"> format may be downloaded from Watch Me Fly.</w:t>
      </w:r>
    </w:p>
    <w:p w14:paraId="28BABA6D" w14:textId="77777777" w:rsidR="003F6DCD" w:rsidRPr="003F6DCD" w:rsidRDefault="003F6DCD" w:rsidP="00D765D9">
      <w:pPr>
        <w:numPr>
          <w:ilvl w:val="0"/>
          <w:numId w:val="3"/>
        </w:numPr>
        <w:pBdr>
          <w:right w:val="single" w:sz="18" w:space="1" w:color="auto"/>
        </w:pBdr>
        <w:jc w:val="both"/>
        <w:rPr>
          <w:rFonts w:ascii="Arial" w:hAnsi="Arial" w:cs="Arial"/>
          <w:sz w:val="20"/>
          <w:lang w:val="en-US"/>
        </w:rPr>
      </w:pPr>
      <w:r w:rsidRPr="003F6DCD">
        <w:rPr>
          <w:rFonts w:ascii="Arial" w:hAnsi="Arial" w:cs="Arial"/>
          <w:sz w:val="20"/>
          <w:lang w:val="en-US"/>
        </w:rPr>
        <w:t xml:space="preserve">Tracks in IGC format may be downloaded from Watch Me Fly.  IGC files may be displayed by </w:t>
      </w:r>
      <w:proofErr w:type="spellStart"/>
      <w:r w:rsidRPr="003F6DCD">
        <w:rPr>
          <w:rFonts w:ascii="Arial" w:hAnsi="Arial" w:cs="Arial"/>
          <w:sz w:val="20"/>
          <w:lang w:val="en-US"/>
        </w:rPr>
        <w:t>OziExplorer</w:t>
      </w:r>
      <w:proofErr w:type="spellEnd"/>
      <w:r w:rsidRPr="003F6DCD">
        <w:rPr>
          <w:rFonts w:ascii="Arial" w:hAnsi="Arial" w:cs="Arial"/>
          <w:sz w:val="20"/>
          <w:lang w:val="en-US"/>
        </w:rPr>
        <w:t xml:space="preserve"> however </w:t>
      </w:r>
      <w:proofErr w:type="spellStart"/>
      <w:r w:rsidRPr="003F6DCD">
        <w:rPr>
          <w:rFonts w:ascii="Arial" w:hAnsi="Arial" w:cs="Arial"/>
          <w:sz w:val="20"/>
          <w:lang w:val="en-US"/>
        </w:rPr>
        <w:t>OziExplorer</w:t>
      </w:r>
      <w:proofErr w:type="spellEnd"/>
      <w:r w:rsidRPr="003F6DCD">
        <w:rPr>
          <w:rFonts w:ascii="Arial" w:hAnsi="Arial" w:cs="Arial"/>
          <w:sz w:val="20"/>
          <w:lang w:val="en-US"/>
        </w:rPr>
        <w:t xml:space="preserve"> will not display goal declarations and marker drops.</w:t>
      </w:r>
    </w:p>
    <w:p w14:paraId="1E8EBF7E" w14:textId="77777777" w:rsidR="003F6DCD" w:rsidRPr="003F6DCD" w:rsidRDefault="003F6DCD" w:rsidP="00D765D9">
      <w:pPr>
        <w:numPr>
          <w:ilvl w:val="0"/>
          <w:numId w:val="3"/>
        </w:numPr>
        <w:pBdr>
          <w:right w:val="single" w:sz="18" w:space="1" w:color="auto"/>
        </w:pBdr>
        <w:jc w:val="both"/>
        <w:rPr>
          <w:rFonts w:ascii="Arial" w:hAnsi="Arial" w:cs="Arial"/>
          <w:sz w:val="20"/>
          <w:lang w:val="en-US"/>
        </w:rPr>
      </w:pPr>
      <w:r w:rsidRPr="003F6DCD">
        <w:rPr>
          <w:rFonts w:ascii="Arial" w:hAnsi="Arial" w:cs="Arial"/>
          <w:sz w:val="20"/>
          <w:lang w:val="en-US"/>
        </w:rPr>
        <w:t>Goal Declarations and Marker Drops are available individually from Watch Me Fly.</w:t>
      </w:r>
    </w:p>
    <w:p w14:paraId="6554FAB8" w14:textId="77777777" w:rsidR="003F6DCD" w:rsidRPr="003F6DCD" w:rsidRDefault="003F6DCD" w:rsidP="00D765D9">
      <w:pPr>
        <w:numPr>
          <w:ilvl w:val="0"/>
          <w:numId w:val="3"/>
        </w:numPr>
        <w:pBdr>
          <w:right w:val="single" w:sz="18" w:space="1" w:color="auto"/>
        </w:pBdr>
        <w:jc w:val="both"/>
        <w:rPr>
          <w:rFonts w:ascii="Arial" w:hAnsi="Arial" w:cs="Arial"/>
          <w:sz w:val="20"/>
          <w:lang w:val="en-US"/>
        </w:rPr>
      </w:pPr>
      <w:r w:rsidRPr="003F6DCD">
        <w:rPr>
          <w:rFonts w:ascii="Arial" w:hAnsi="Arial" w:cs="Arial"/>
          <w:sz w:val="20"/>
          <w:lang w:val="en-US"/>
        </w:rPr>
        <w:t>Jurors may access Flight Report Forms in Watch Me Fly.</w:t>
      </w:r>
    </w:p>
    <w:p w14:paraId="08235CA8" w14:textId="77777777" w:rsidR="003F6DCD" w:rsidRPr="003F6DCD" w:rsidRDefault="003F6DCD" w:rsidP="00D765D9">
      <w:pPr>
        <w:numPr>
          <w:ilvl w:val="0"/>
          <w:numId w:val="3"/>
        </w:numPr>
        <w:pBdr>
          <w:right w:val="single" w:sz="18" w:space="1" w:color="auto"/>
        </w:pBdr>
        <w:jc w:val="both"/>
        <w:rPr>
          <w:rFonts w:ascii="Arial" w:hAnsi="Arial" w:cs="Arial"/>
          <w:sz w:val="20"/>
          <w:lang w:val="en-US"/>
        </w:rPr>
      </w:pPr>
      <w:r w:rsidRPr="003F6DCD">
        <w:rPr>
          <w:rFonts w:ascii="Arial" w:hAnsi="Arial" w:cs="Arial"/>
          <w:sz w:val="20"/>
          <w:lang w:val="en-US"/>
        </w:rPr>
        <w:t>Audit Logs which display scorers’ decisions are available from Watch Me Fly.</w:t>
      </w:r>
    </w:p>
    <w:p w14:paraId="4FA65D84" w14:textId="77777777" w:rsidR="003F6DCD" w:rsidRPr="003F6DCD" w:rsidRDefault="003F6DCD" w:rsidP="00D765D9">
      <w:pPr>
        <w:numPr>
          <w:ilvl w:val="0"/>
          <w:numId w:val="3"/>
        </w:numPr>
        <w:pBdr>
          <w:right w:val="single" w:sz="18" w:space="1" w:color="auto"/>
        </w:pBdr>
        <w:jc w:val="both"/>
        <w:rPr>
          <w:rFonts w:ascii="Arial" w:hAnsi="Arial" w:cs="Arial"/>
          <w:sz w:val="20"/>
          <w:lang w:val="en-US"/>
        </w:rPr>
      </w:pPr>
      <w:r w:rsidRPr="003F6DCD">
        <w:rPr>
          <w:rFonts w:ascii="Arial" w:hAnsi="Arial" w:cs="Arial"/>
          <w:sz w:val="20"/>
          <w:lang w:val="en-US"/>
        </w:rPr>
        <w:t xml:space="preserve">BLM (Balloon Logger Management) may be used to read IGC files and display goal declarations and marker drops.  Data from BLM along with Flight Report Forms and Audit Logs should allow a juror to trace goal declarations and marker drops from creation by a competitor to a published result.  BLM is available at: </w:t>
      </w:r>
      <w:hyperlink r:id="rId22" w:history="1">
        <w:r w:rsidRPr="003F6DCD">
          <w:rPr>
            <w:rStyle w:val="Hyperlink"/>
            <w:rFonts w:ascii="Arial" w:hAnsi="Arial" w:cs="Arial"/>
            <w:sz w:val="20"/>
            <w:lang w:val="en-US"/>
          </w:rPr>
          <w:t>https://balloonlive.org/blm/</w:t>
        </w:r>
      </w:hyperlink>
    </w:p>
    <w:p w14:paraId="3C5E6B8B" w14:textId="77777777" w:rsidR="003F6DCD" w:rsidRPr="003F6DCD" w:rsidRDefault="003F6DCD" w:rsidP="00D765D9">
      <w:pPr>
        <w:pBdr>
          <w:right w:val="single" w:sz="18" w:space="1" w:color="auto"/>
        </w:pBdr>
        <w:jc w:val="both"/>
        <w:rPr>
          <w:rFonts w:ascii="Arial" w:hAnsi="Arial" w:cs="Arial"/>
          <w:sz w:val="20"/>
          <w:lang w:val="en-US"/>
        </w:rPr>
      </w:pPr>
    </w:p>
    <w:p w14:paraId="0D507E21" w14:textId="77777777" w:rsidR="003F6DCD" w:rsidRPr="003F6DCD" w:rsidRDefault="003F6DCD" w:rsidP="00D765D9">
      <w:pPr>
        <w:pBdr>
          <w:right w:val="single" w:sz="18" w:space="1" w:color="auto"/>
        </w:pBdr>
        <w:jc w:val="both"/>
        <w:rPr>
          <w:rFonts w:ascii="Arial" w:hAnsi="Arial" w:cs="Arial"/>
          <w:sz w:val="20"/>
          <w:lang w:val="en-US"/>
        </w:rPr>
      </w:pPr>
      <w:r w:rsidRPr="003F6DCD">
        <w:rPr>
          <w:rFonts w:ascii="Arial" w:hAnsi="Arial" w:cs="Arial"/>
          <w:sz w:val="20"/>
          <w:lang w:val="en-US"/>
        </w:rPr>
        <w:t>Once a track and any other items needed for a particular flight are loaded into the mapping software, you should be able to examine the track from the launch point to the landing point, verifying all decisions made by the Scoring Team. If your review does not agree with how a competitor was scored, you should ask the Scoring Officer to explain, at a mutually convenient time, how the competitor was scored.</w:t>
      </w:r>
    </w:p>
    <w:p w14:paraId="28E55BDA" w14:textId="6E575710" w:rsidR="00F21804" w:rsidRPr="003F6DCD" w:rsidRDefault="00E139E5" w:rsidP="00E139E5">
      <w:pPr>
        <w:pBdr>
          <w:right w:val="single" w:sz="18" w:space="1" w:color="auto"/>
        </w:pBdr>
        <w:jc w:val="right"/>
        <w:rPr>
          <w:rFonts w:ascii="Arial" w:hAnsi="Arial" w:cs="Arial"/>
          <w:spacing w:val="-2"/>
          <w:sz w:val="20"/>
          <w:lang w:val="en-US"/>
        </w:rPr>
      </w:pPr>
      <w:r>
        <w:rPr>
          <w:rFonts w:ascii="Arial" w:hAnsi="Arial" w:cs="Arial"/>
          <w:spacing w:val="-2"/>
          <w:sz w:val="20"/>
          <w:lang w:val="en-US"/>
        </w:rPr>
        <w:t>(A2025)</w:t>
      </w:r>
    </w:p>
    <w:p w14:paraId="02019610" w14:textId="77777777" w:rsidR="00F21804" w:rsidRPr="00D36BB6" w:rsidRDefault="00F21804">
      <w:pPr>
        <w:jc w:val="both"/>
        <w:rPr>
          <w:rFonts w:ascii="Arial" w:hAnsi="Arial" w:cs="Arial"/>
          <w:spacing w:val="-2"/>
          <w:sz w:val="20"/>
        </w:rPr>
      </w:pPr>
    </w:p>
    <w:p w14:paraId="11E68B74" w14:textId="77777777" w:rsidR="00F21804" w:rsidRPr="00D36BB6" w:rsidRDefault="00AC7064">
      <w:pPr>
        <w:tabs>
          <w:tab w:val="right" w:pos="9639"/>
        </w:tabs>
      </w:pPr>
      <w:r w:rsidRPr="00D36BB6">
        <w:rPr>
          <w:rFonts w:ascii="Arial" w:hAnsi="Arial" w:cs="Arial"/>
          <w:sz w:val="20"/>
        </w:rPr>
        <w:t>The forms in Appendix F/2 to F/6 are given to assist Juries in their duties.</w:t>
      </w:r>
      <w:r w:rsidRPr="00D36BB6">
        <w:rPr>
          <w:rFonts w:ascii="Arial" w:hAnsi="Arial" w:cs="Arial"/>
          <w:sz w:val="20"/>
        </w:rPr>
        <w:tab/>
        <w:t>(A2003)</w:t>
      </w:r>
    </w:p>
    <w:p w14:paraId="548097FD" w14:textId="77777777" w:rsidR="00F21804" w:rsidRPr="00D36BB6" w:rsidRDefault="00F21804">
      <w:pPr>
        <w:tabs>
          <w:tab w:val="right" w:pos="9639"/>
        </w:tabs>
        <w:ind w:left="518" w:hanging="518"/>
        <w:jc w:val="both"/>
        <w:rPr>
          <w:rFonts w:ascii="Arial" w:hAnsi="Arial" w:cs="Arial"/>
          <w:spacing w:val="-2"/>
          <w:sz w:val="20"/>
        </w:rPr>
      </w:pPr>
    </w:p>
    <w:p w14:paraId="6453B440" w14:textId="77777777" w:rsidR="00F21804" w:rsidRPr="00D36BB6" w:rsidRDefault="00AC7064">
      <w:pPr>
        <w:tabs>
          <w:tab w:val="left" w:pos="284"/>
          <w:tab w:val="left" w:pos="567"/>
          <w:tab w:val="right" w:pos="9639"/>
        </w:tabs>
        <w:ind w:left="284" w:hanging="284"/>
        <w:jc w:val="both"/>
      </w:pPr>
      <w:r w:rsidRPr="00D36BB6">
        <w:rPr>
          <w:rFonts w:ascii="Arial" w:hAnsi="Arial" w:cs="Arial"/>
          <w:spacing w:val="-2"/>
          <w:sz w:val="20"/>
        </w:rPr>
        <w:tab/>
        <w:t>-</w:t>
      </w:r>
      <w:r w:rsidRPr="00D36BB6">
        <w:rPr>
          <w:rFonts w:ascii="Arial" w:hAnsi="Arial" w:cs="Arial"/>
          <w:spacing w:val="-2"/>
          <w:sz w:val="20"/>
        </w:rPr>
        <w:tab/>
        <w:t xml:space="preserve">F/2 "VERIFICATION AND APPROVAL OF RESULTS IN SUB-CLASS AX CAT 1 EVENTS" </w:t>
      </w:r>
      <w:r w:rsidRPr="00D36BB6">
        <w:rPr>
          <w:rFonts w:ascii="Arial" w:hAnsi="Arial" w:cs="Arial"/>
          <w:spacing w:val="-2"/>
          <w:sz w:val="20"/>
        </w:rPr>
        <w:tab/>
        <w:t>(A2003)</w:t>
      </w:r>
    </w:p>
    <w:p w14:paraId="7A36F84D" w14:textId="77777777" w:rsidR="00F21804" w:rsidRPr="00D36BB6" w:rsidRDefault="00AC7064">
      <w:pPr>
        <w:tabs>
          <w:tab w:val="left" w:pos="284"/>
          <w:tab w:val="left" w:pos="567"/>
          <w:tab w:val="right" w:pos="9639"/>
        </w:tabs>
        <w:ind w:left="284" w:hanging="284"/>
        <w:jc w:val="both"/>
      </w:pPr>
      <w:r w:rsidRPr="00D36BB6">
        <w:rPr>
          <w:rFonts w:ascii="Arial" w:hAnsi="Arial" w:cs="Arial"/>
          <w:spacing w:val="-2"/>
          <w:sz w:val="20"/>
        </w:rPr>
        <w:tab/>
        <w:t>-</w:t>
      </w:r>
      <w:r w:rsidRPr="00D36BB6">
        <w:rPr>
          <w:rFonts w:ascii="Arial" w:hAnsi="Arial" w:cs="Arial"/>
          <w:spacing w:val="-2"/>
          <w:sz w:val="20"/>
        </w:rPr>
        <w:tab/>
        <w:t>F/3 "VERIFICATION AND APPROVAL OF SCORING"</w:t>
      </w:r>
    </w:p>
    <w:p w14:paraId="29E0A83F" w14:textId="77777777" w:rsidR="00F21804" w:rsidRPr="00D36BB6" w:rsidRDefault="00AC7064">
      <w:pPr>
        <w:tabs>
          <w:tab w:val="left" w:pos="284"/>
          <w:tab w:val="left" w:pos="567"/>
          <w:tab w:val="right" w:pos="9639"/>
        </w:tabs>
        <w:ind w:left="284" w:hanging="284"/>
        <w:jc w:val="both"/>
      </w:pPr>
      <w:r w:rsidRPr="00D36BB6">
        <w:rPr>
          <w:rFonts w:ascii="Arial" w:hAnsi="Arial" w:cs="Arial"/>
          <w:spacing w:val="-2"/>
          <w:sz w:val="20"/>
        </w:rPr>
        <w:tab/>
        <w:t>-</w:t>
      </w:r>
      <w:r w:rsidRPr="00D36BB6">
        <w:rPr>
          <w:rFonts w:ascii="Arial" w:hAnsi="Arial" w:cs="Arial"/>
          <w:spacing w:val="-2"/>
          <w:sz w:val="20"/>
        </w:rPr>
        <w:tab/>
        <w:t>F/4 "WORKSHEET TO VERIFY COMPUTATIONS FOR LAND RUN TASK (LRN)"</w:t>
      </w:r>
    </w:p>
    <w:p w14:paraId="2AA33F8C" w14:textId="77777777" w:rsidR="00F21804" w:rsidRPr="00D36BB6" w:rsidRDefault="00AC7064">
      <w:pPr>
        <w:tabs>
          <w:tab w:val="left" w:pos="284"/>
          <w:tab w:val="left" w:pos="567"/>
          <w:tab w:val="right" w:pos="9639"/>
        </w:tabs>
        <w:ind w:left="284" w:hanging="284"/>
        <w:jc w:val="both"/>
      </w:pPr>
      <w:r w:rsidRPr="00D36BB6">
        <w:rPr>
          <w:rFonts w:ascii="Arial" w:hAnsi="Arial" w:cs="Arial"/>
          <w:spacing w:val="-2"/>
          <w:sz w:val="20"/>
        </w:rPr>
        <w:tab/>
        <w:t>-</w:t>
      </w:r>
      <w:r w:rsidRPr="00D36BB6">
        <w:rPr>
          <w:rFonts w:ascii="Arial" w:hAnsi="Arial" w:cs="Arial"/>
          <w:spacing w:val="-2"/>
          <w:sz w:val="20"/>
        </w:rPr>
        <w:tab/>
        <w:t>F/5 "WORKSHEET TO VERIFY COMPUTATIONS FOR ELBOW TASK"</w:t>
      </w:r>
      <w:r w:rsidRPr="00D36BB6">
        <w:rPr>
          <w:rFonts w:ascii="Arial" w:hAnsi="Arial" w:cs="Arial"/>
          <w:spacing w:val="-2"/>
          <w:sz w:val="20"/>
        </w:rPr>
        <w:tab/>
        <w:t>(A2003)</w:t>
      </w:r>
    </w:p>
    <w:p w14:paraId="53C99C59" w14:textId="77777777" w:rsidR="00F21804" w:rsidRPr="00D36BB6" w:rsidRDefault="00AC7064">
      <w:pPr>
        <w:tabs>
          <w:tab w:val="left" w:pos="284"/>
          <w:tab w:val="left" w:pos="567"/>
          <w:tab w:val="right" w:pos="9639"/>
        </w:tabs>
        <w:ind w:left="284" w:hanging="284"/>
        <w:jc w:val="both"/>
      </w:pPr>
      <w:r w:rsidRPr="00D36BB6">
        <w:rPr>
          <w:rFonts w:ascii="Arial" w:hAnsi="Arial" w:cs="Arial"/>
          <w:spacing w:val="-2"/>
          <w:sz w:val="20"/>
        </w:rPr>
        <w:tab/>
        <w:t>-</w:t>
      </w:r>
      <w:r w:rsidRPr="00D36BB6">
        <w:rPr>
          <w:rFonts w:ascii="Arial" w:hAnsi="Arial" w:cs="Arial"/>
          <w:spacing w:val="-2"/>
          <w:sz w:val="20"/>
        </w:rPr>
        <w:tab/>
        <w:t>F/6. BENCHMARK TEST FOR SCORING SOFTWARE</w:t>
      </w:r>
      <w:r w:rsidRPr="00D36BB6">
        <w:rPr>
          <w:rFonts w:ascii="Arial" w:hAnsi="Arial" w:cs="Arial"/>
          <w:spacing w:val="-2"/>
          <w:sz w:val="20"/>
        </w:rPr>
        <w:tab/>
        <w:t>(A2003)</w:t>
      </w:r>
    </w:p>
    <w:p w14:paraId="787FEEE6" w14:textId="77777777" w:rsidR="00F21804" w:rsidRPr="00D36BB6" w:rsidRDefault="00F21804"/>
    <w:p w14:paraId="5EFCF553" w14:textId="77777777" w:rsidR="00F21804" w:rsidRPr="00D36BB6" w:rsidRDefault="00AC7064">
      <w:pPr>
        <w:spacing w:before="120"/>
      </w:pPr>
      <w:r w:rsidRPr="00D36BB6">
        <w:rPr>
          <w:rFonts w:ascii="Arial" w:hAnsi="Arial" w:cs="Arial"/>
          <w:color w:val="000000"/>
          <w:sz w:val="20"/>
        </w:rPr>
        <w:t>Note: The purpose of the Checksums is to trace changes in different versions of the result sheets. Here they are just examples and may not be the same in "your" event. Scoring programs have different ways to calculate to these.</w:t>
      </w:r>
    </w:p>
    <w:p w14:paraId="295C5017" w14:textId="77777777" w:rsidR="00F21804" w:rsidRPr="00D36BB6" w:rsidRDefault="00AC7064">
      <w:pPr>
        <w:spacing w:before="120"/>
      </w:pPr>
      <w:r w:rsidRPr="00D36BB6">
        <w:rPr>
          <w:rFonts w:ascii="Arial" w:hAnsi="Arial" w:cs="Arial"/>
          <w:sz w:val="20"/>
        </w:rPr>
        <w:t>Regardless of how a checksum is calculated, the checksum should change whenever a change is made to the results. Note that a change in performance may not always result in a change in points.</w:t>
      </w:r>
    </w:p>
    <w:p w14:paraId="55793B26" w14:textId="1E17D835" w:rsidR="00F21804" w:rsidRPr="00D36BB6" w:rsidRDefault="00AC7064">
      <w:pPr>
        <w:tabs>
          <w:tab w:val="right" w:pos="9639"/>
        </w:tabs>
        <w:spacing w:before="120"/>
      </w:pPr>
      <w:r w:rsidRPr="00D36BB6">
        <w:rPr>
          <w:rFonts w:ascii="Arial" w:hAnsi="Arial" w:cs="Arial"/>
          <w:color w:val="000000"/>
          <w:sz w:val="20"/>
        </w:rPr>
        <w:t>Things to check include the calculation of points and that scoring around the median point is correct especially if more than one pilot is the "</w:t>
      </w:r>
      <w:r w:rsidR="00513D46" w:rsidRPr="00D36BB6">
        <w:rPr>
          <w:rFonts w:ascii="Arial" w:hAnsi="Arial" w:cs="Arial"/>
          <w:color w:val="000000"/>
          <w:sz w:val="20"/>
        </w:rPr>
        <w:t>middleman</w:t>
      </w:r>
      <w:r w:rsidRPr="00D36BB6">
        <w:rPr>
          <w:rFonts w:ascii="Arial" w:hAnsi="Arial" w:cs="Arial"/>
          <w:color w:val="000000"/>
          <w:sz w:val="20"/>
        </w:rPr>
        <w:t>". Check also that all scoring formula parameters are</w:t>
      </w:r>
      <w:r w:rsidRPr="00D36BB6">
        <w:rPr>
          <w:rFonts w:ascii="Arial" w:hAnsi="Arial" w:cs="Arial"/>
          <w:sz w:val="20"/>
        </w:rPr>
        <w:t xml:space="preserve"> printed on the score sheet.</w:t>
      </w:r>
      <w:r w:rsidRPr="00D36BB6">
        <w:rPr>
          <w:rFonts w:ascii="Arial" w:hAnsi="Arial" w:cs="Arial"/>
          <w:sz w:val="20"/>
        </w:rPr>
        <w:tab/>
        <w:t>(A2007)</w:t>
      </w:r>
    </w:p>
    <w:p w14:paraId="26DF14DF" w14:textId="77777777" w:rsidR="00F21804" w:rsidRPr="00D36BB6" w:rsidRDefault="00AC7064">
      <w:pPr>
        <w:spacing w:before="120"/>
      </w:pPr>
      <w:r w:rsidRPr="00D36BB6">
        <w:rPr>
          <w:rFonts w:ascii="Arial" w:hAnsi="Arial" w:cs="Arial"/>
          <w:sz w:val="20"/>
        </w:rPr>
        <w:t>Computer programs for task scoring, LAND RUN, ELBOW and Great Circle calculation can be downloaded from the CIA Jury Board web pages.</w:t>
      </w:r>
    </w:p>
    <w:p w14:paraId="57307059" w14:textId="77777777" w:rsidR="00F21804" w:rsidRDefault="00AC7064">
      <w:pPr>
        <w:tabs>
          <w:tab w:val="right" w:pos="9639"/>
        </w:tabs>
        <w:spacing w:before="120"/>
        <w:rPr>
          <w:rFonts w:ascii="Arial" w:hAnsi="Arial" w:cs="Arial"/>
          <w:sz w:val="20"/>
        </w:rPr>
      </w:pPr>
      <w:r w:rsidRPr="00D36BB6">
        <w:rPr>
          <w:rFonts w:ascii="Arial" w:hAnsi="Arial" w:cs="Arial"/>
          <w:sz w:val="20"/>
        </w:rPr>
        <w:t>Calculation of Great Circle distance is described in the Sporting Code, Section 1.</w:t>
      </w:r>
      <w:r w:rsidRPr="00D36BB6">
        <w:rPr>
          <w:rFonts w:ascii="Arial" w:hAnsi="Arial" w:cs="Arial"/>
          <w:sz w:val="20"/>
        </w:rPr>
        <w:tab/>
        <w:t>(A2003)</w:t>
      </w:r>
    </w:p>
    <w:p w14:paraId="7FA8A3CA" w14:textId="77777777" w:rsidR="00B23CE0" w:rsidRPr="00B23CE0" w:rsidRDefault="00B23CE0" w:rsidP="00B23CE0">
      <w:pPr>
        <w:tabs>
          <w:tab w:val="right" w:pos="9639"/>
        </w:tabs>
        <w:spacing w:before="120"/>
        <w:rPr>
          <w:rFonts w:ascii="Arial" w:hAnsi="Arial" w:cs="Arial"/>
          <w:sz w:val="20"/>
        </w:rPr>
      </w:pPr>
      <w:r w:rsidRPr="00B23CE0">
        <w:rPr>
          <w:rFonts w:ascii="Arial" w:hAnsi="Arial" w:cs="Arial"/>
          <w:b/>
          <w:bCs/>
          <w:sz w:val="20"/>
        </w:rPr>
        <w:t>Note</w:t>
      </w:r>
      <w:r w:rsidRPr="00B23CE0">
        <w:rPr>
          <w:rFonts w:ascii="Arial" w:hAnsi="Arial" w:cs="Arial"/>
          <w:sz w:val="20"/>
        </w:rPr>
        <w:t>: The FAI Ellipsoid has been changed to WGS84 Ellipsoid.</w:t>
      </w:r>
      <w:r w:rsidRPr="00B23CE0">
        <w:rPr>
          <w:rFonts w:ascii="Arial" w:hAnsi="Arial" w:cs="Arial"/>
          <w:sz w:val="20"/>
        </w:rPr>
        <w:tab/>
        <w:t>(A2023)</w:t>
      </w:r>
    </w:p>
    <w:p w14:paraId="32568426" w14:textId="77777777" w:rsidR="00B23CE0" w:rsidRPr="00D36BB6" w:rsidRDefault="00B23CE0">
      <w:pPr>
        <w:tabs>
          <w:tab w:val="right" w:pos="9639"/>
        </w:tabs>
        <w:spacing w:before="120"/>
      </w:pPr>
    </w:p>
    <w:p w14:paraId="7852EF27" w14:textId="77777777" w:rsidR="00F21804" w:rsidRPr="00D36BB6" w:rsidRDefault="00F21804">
      <w:pPr>
        <w:tabs>
          <w:tab w:val="left" w:pos="284"/>
          <w:tab w:val="left" w:pos="851"/>
        </w:tabs>
        <w:spacing w:before="120"/>
        <w:ind w:left="853" w:hanging="853"/>
        <w:jc w:val="both"/>
        <w:rPr>
          <w:rFonts w:ascii="Arial" w:hAnsi="Arial" w:cs="Arial"/>
          <w:spacing w:val="-2"/>
          <w:sz w:val="20"/>
        </w:rPr>
      </w:pPr>
    </w:p>
    <w:p w14:paraId="20ADAFCB" w14:textId="77777777" w:rsidR="00F21804" w:rsidRPr="00D36BB6" w:rsidRDefault="00AC7064">
      <w:pPr>
        <w:pageBreakBefore/>
        <w:jc w:val="both"/>
      </w:pPr>
      <w:r w:rsidRPr="00D36BB6">
        <w:rPr>
          <w:rFonts w:ascii="Arial" w:hAnsi="Arial" w:cs="Arial"/>
          <w:b/>
          <w:spacing w:val="-2"/>
          <w:u w:val="single"/>
        </w:rPr>
        <w:lastRenderedPageBreak/>
        <w:t>APPENDIX F/2</w:t>
      </w:r>
    </w:p>
    <w:p w14:paraId="423DC5B4" w14:textId="77777777" w:rsidR="00F21804" w:rsidRPr="00D36BB6" w:rsidRDefault="00AC7064">
      <w:pPr>
        <w:jc w:val="center"/>
      </w:pPr>
      <w:r w:rsidRPr="00D36BB6">
        <w:rPr>
          <w:rFonts w:ascii="Times New Roman" w:hAnsi="Times New Roman" w:cs="Times New Roman"/>
          <w:b/>
          <w:sz w:val="28"/>
        </w:rPr>
        <w:t>FAI-CIA INTERNATIONAL JURY</w:t>
      </w:r>
    </w:p>
    <w:p w14:paraId="56D664C1" w14:textId="77777777" w:rsidR="00F21804" w:rsidRPr="00D36BB6" w:rsidRDefault="00F21804">
      <w:pPr>
        <w:jc w:val="center"/>
        <w:rPr>
          <w:rFonts w:ascii="Times New Roman" w:hAnsi="Times New Roman" w:cs="Times New Roman"/>
        </w:rPr>
      </w:pPr>
    </w:p>
    <w:p w14:paraId="79E41C32" w14:textId="06DA6A81" w:rsidR="00F21804" w:rsidRPr="00D36BB6" w:rsidRDefault="0052556E">
      <w:pPr>
        <w:jc w:val="center"/>
      </w:pPr>
      <w:r w:rsidRPr="00283D15">
        <w:rPr>
          <w:rFonts w:ascii="Times New Roman" w:hAnsi="Times New Roman" w:cs="Times New Roman"/>
          <w:b/>
          <w:noProof/>
          <w:sz w:val="22"/>
          <w:szCs w:val="18"/>
          <w:lang w:val="sv-SE" w:eastAsia="sv-SE"/>
        </w:rPr>
        <mc:AlternateContent>
          <mc:Choice Requires="wps">
            <w:drawing>
              <wp:anchor distT="0" distB="0" distL="0" distR="0" simplePos="0" relativeHeight="251626496" behindDoc="0" locked="0" layoutInCell="1" allowOverlap="1" wp14:anchorId="1D1DB844" wp14:editId="50848475">
                <wp:simplePos x="0" y="0"/>
                <wp:positionH relativeFrom="page">
                  <wp:posOffset>1299845</wp:posOffset>
                </wp:positionH>
                <wp:positionV relativeFrom="paragraph">
                  <wp:posOffset>339725</wp:posOffset>
                </wp:positionV>
                <wp:extent cx="5691505" cy="384175"/>
                <wp:effectExtent l="0" t="0" r="0" b="0"/>
                <wp:wrapSquare wrapText="largest"/>
                <wp:docPr id="13079461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1505" cy="384175"/>
                        </a:xfrm>
                        <a:prstGeom prst="rect">
                          <a:avLst/>
                        </a:prstGeom>
                        <a:solidFill>
                          <a:srgbClr val="FFFFFF"/>
                        </a:solidFill>
                        <a:ln w="6350">
                          <a:solidFill>
                            <a:srgbClr val="000000"/>
                          </a:solidFill>
                          <a:miter lim="800000"/>
                          <a:headEnd/>
                          <a:tailEnd/>
                        </a:ln>
                      </wps:spPr>
                      <wps:txbx>
                        <w:txbxContent>
                          <w:p w14:paraId="73C23894" w14:textId="77777777" w:rsidR="00107F16" w:rsidRDefault="00107F16">
                            <w:pPr>
                              <w:shd w:val="clear" w:color="auto" w:fill="E5E5E5"/>
                              <w:tabs>
                                <w:tab w:val="left" w:pos="1701"/>
                              </w:tabs>
                              <w:jc w:val="both"/>
                            </w:pPr>
                            <w:r>
                              <w:rPr>
                                <w:rFonts w:ascii="Times New Roman" w:hAnsi="Times New Roman" w:cs="Times New Roman"/>
                                <w:b/>
                                <w:spacing w:val="-3"/>
                              </w:rPr>
                              <w:t>EVENT NAME:</w:t>
                            </w:r>
                          </w:p>
                          <w:p w14:paraId="7D017448" w14:textId="2E6589AF" w:rsidR="00107F16" w:rsidRDefault="00107F16">
                            <w:pPr>
                              <w:pStyle w:val="Beskrivning1"/>
                              <w:shd w:val="clear" w:color="auto" w:fill="E5E5E5"/>
                              <w:tabs>
                                <w:tab w:val="left" w:pos="1701"/>
                              </w:tabs>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3127A4">
                              <w:rPr>
                                <w:noProof/>
                                <w:vanish/>
                                <w:spacing w:val="-3"/>
                              </w:rPr>
                              <w:t>1</w:t>
                            </w:r>
                            <w:r>
                              <w:rPr>
                                <w:vanish/>
                                <w:spacing w:val="-3"/>
                              </w:rPr>
                              <w:fldChar w:fldCharType="end"/>
                            </w:r>
                          </w:p>
                        </w:txbxContent>
                      </wps:txbx>
                      <wps:bodyPr rot="0" vert="horz" wrap="square" lIns="127000" tIns="1524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DB844" id="Text Box 2" o:spid="_x0000_s1040" type="#_x0000_t202" style="position:absolute;left:0;text-align:left;margin-left:102.35pt;margin-top:26.75pt;width:448.15pt;height:30.25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" strokeweight=".5pt">
                <v:textbox inset="10pt,12pt,10pt,5pt">
                  <w:txbxContent>
                    <w:p w14:paraId="73C23894" w14:textId="77777777" w:rsidR="00107F16" w:rsidRDefault="00107F16">
                      <w:pPr>
                        <w:shd w:val="clear" w:color="auto" w:fill="E5E5E5"/>
                        <w:tabs>
                          <w:tab w:val="left" w:pos="1701"/>
                        </w:tabs>
                        <w:jc w:val="both"/>
                      </w:pPr>
                      <w:r>
                        <w:rPr>
                          <w:rFonts w:ascii="Times New Roman" w:hAnsi="Times New Roman" w:cs="Times New Roman"/>
                          <w:b/>
                          <w:spacing w:val="-3"/>
                        </w:rPr>
                        <w:t>EVENT NAME:</w:t>
                      </w:r>
                    </w:p>
                    <w:p w14:paraId="7D017448" w14:textId="2E6589AF" w:rsidR="00107F16" w:rsidRDefault="00107F16">
                      <w:pPr>
                        <w:pStyle w:val="Beskrivning1"/>
                        <w:shd w:val="clear" w:color="auto" w:fill="E5E5E5"/>
                        <w:tabs>
                          <w:tab w:val="left" w:pos="1701"/>
                        </w:tabs>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3127A4">
                        <w:rPr>
                          <w:noProof/>
                          <w:vanish/>
                          <w:spacing w:val="-3"/>
                        </w:rPr>
                        <w:t>1</w:t>
                      </w:r>
                      <w:r>
                        <w:rPr>
                          <w:vanish/>
                          <w:spacing w:val="-3"/>
                        </w:rPr>
                        <w:fldChar w:fldCharType="end"/>
                      </w:r>
                    </w:p>
                  </w:txbxContent>
                </v:textbox>
                <w10:wrap type="square" side="largest" anchorx="page"/>
              </v:shape>
            </w:pict>
          </mc:Fallback>
        </mc:AlternateContent>
      </w:r>
      <w:r w:rsidR="00AC7064" w:rsidRPr="00283D15">
        <w:rPr>
          <w:rFonts w:ascii="Times New Roman" w:hAnsi="Times New Roman" w:cs="Times New Roman"/>
          <w:b/>
          <w:sz w:val="22"/>
          <w:szCs w:val="18"/>
        </w:rPr>
        <w:t xml:space="preserve">VERIFICATION AND APPROVAL OF RESULTS IN SUB-CLASS AX CAT 1 </w:t>
      </w:r>
      <w:r w:rsidR="00AC7064" w:rsidRPr="00D36BB6">
        <w:rPr>
          <w:rFonts w:ascii="Times New Roman" w:hAnsi="Times New Roman" w:cs="Times New Roman"/>
          <w:b/>
        </w:rPr>
        <w:t>EVENTS</w:t>
      </w:r>
    </w:p>
    <w:p w14:paraId="3F1AB36F" w14:textId="77777777" w:rsidR="00F21804" w:rsidRPr="00D36BB6" w:rsidRDefault="00F21804">
      <w:pPr>
        <w:jc w:val="center"/>
        <w:rPr>
          <w:rFonts w:ascii="Times New Roman" w:hAnsi="Times New Roman" w:cs="Times New Roman"/>
          <w:b/>
        </w:rPr>
      </w:pPr>
    </w:p>
    <w:p w14:paraId="7E627A2B" w14:textId="77777777" w:rsidR="00F21804" w:rsidRPr="00D36BB6" w:rsidRDefault="00F21804">
      <w:pPr>
        <w:jc w:val="both"/>
        <w:rPr>
          <w:rFonts w:ascii="Times New Roman" w:hAnsi="Times New Roman" w:cs="Times New Roman"/>
          <w:b/>
          <w:spacing w:val="-3"/>
          <w:sz w:val="20"/>
        </w:rPr>
      </w:pPr>
    </w:p>
    <w:p w14:paraId="22F5C373" w14:textId="4B7A7C3E" w:rsidR="00F21804" w:rsidRPr="00D36BB6" w:rsidRDefault="0052556E">
      <w:pPr>
        <w:jc w:val="both"/>
        <w:rPr>
          <w:rFonts w:ascii="Times New Roman" w:hAnsi="Times New Roman" w:cs="Times New Roman"/>
          <w:b/>
          <w:spacing w:val="-3"/>
          <w:sz w:val="20"/>
        </w:rPr>
      </w:pPr>
      <w:r w:rsidRPr="00D36BB6">
        <w:rPr>
          <w:noProof/>
          <w:lang w:val="sv-SE" w:eastAsia="sv-SE"/>
        </w:rPr>
        <mc:AlternateContent>
          <mc:Choice Requires="wps">
            <w:drawing>
              <wp:anchor distT="0" distB="0" distL="0" distR="0" simplePos="0" relativeHeight="251627520" behindDoc="0" locked="0" layoutInCell="1" allowOverlap="1" wp14:anchorId="1832B956" wp14:editId="6B94EDFA">
                <wp:simplePos x="0" y="0"/>
                <wp:positionH relativeFrom="column">
                  <wp:posOffset>1591310</wp:posOffset>
                </wp:positionH>
                <wp:positionV relativeFrom="paragraph">
                  <wp:posOffset>66675</wp:posOffset>
                </wp:positionV>
                <wp:extent cx="3313430" cy="410210"/>
                <wp:effectExtent l="0" t="0" r="0" b="0"/>
                <wp:wrapSquare wrapText="largest"/>
                <wp:docPr id="30649615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3430" cy="410210"/>
                        </a:xfrm>
                        <a:prstGeom prst="rect">
                          <a:avLst/>
                        </a:prstGeom>
                        <a:solidFill>
                          <a:srgbClr val="FFFFFF"/>
                        </a:solidFill>
                        <a:ln w="6350">
                          <a:solidFill>
                            <a:srgbClr val="000000"/>
                          </a:solidFill>
                          <a:miter lim="800000"/>
                          <a:headEnd/>
                          <a:tailEnd/>
                        </a:ln>
                      </wps:spPr>
                      <wps:txbx>
                        <w:txbxContent>
                          <w:p w14:paraId="3F101658" w14:textId="77777777" w:rsidR="00107F16" w:rsidRDefault="00107F16">
                            <w:pPr>
                              <w:shd w:val="clear" w:color="auto" w:fill="E5E5E5"/>
                              <w:tabs>
                                <w:tab w:val="left" w:pos="2268"/>
                              </w:tabs>
                              <w:jc w:val="both"/>
                            </w:pPr>
                            <w:r>
                              <w:rPr>
                                <w:rFonts w:ascii="Times New Roman" w:hAnsi="Times New Roman" w:cs="Times New Roman"/>
                                <w:b/>
                                <w:spacing w:val="-3"/>
                                <w:sz w:val="29"/>
                              </w:rPr>
                              <w:t>1000 - [(1000-SM) / (RM-W)] x (R-W)</w:t>
                            </w:r>
                          </w:p>
                          <w:p w14:paraId="6735F35A" w14:textId="17AD5C4F" w:rsidR="00107F16" w:rsidRDefault="00107F16">
                            <w:pPr>
                              <w:pStyle w:val="Beskrivning1"/>
                              <w:shd w:val="clear" w:color="auto" w:fill="E5E5E5"/>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3127A4">
                              <w:rPr>
                                <w:noProof/>
                                <w:vanish/>
                                <w:spacing w:val="-3"/>
                              </w:rPr>
                              <w:t>2</w:t>
                            </w:r>
                            <w:r>
                              <w:rPr>
                                <w:vanish/>
                                <w:spacing w:val="-3"/>
                              </w:rPr>
                              <w:fldChar w:fldCharType="end"/>
                            </w:r>
                          </w:p>
                        </w:txbxContent>
                      </wps:txbx>
                      <wps:bodyPr rot="0" vert="horz" wrap="square" lIns="127000" tIns="1524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2B956" id="Text Box 3" o:spid="_x0000_s1041" type="#_x0000_t202" style="position:absolute;left:0;text-align:left;margin-left:125.3pt;margin-top:5.25pt;width:260.9pt;height:32.3pt;z-index:2516275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" strokeweight=".5pt">
                <v:textbox inset="10pt,12pt,10pt,5pt">
                  <w:txbxContent>
                    <w:p w14:paraId="3F101658" w14:textId="77777777" w:rsidR="00107F16" w:rsidRDefault="00107F16">
                      <w:pPr>
                        <w:shd w:val="clear" w:color="auto" w:fill="E5E5E5"/>
                        <w:tabs>
                          <w:tab w:val="left" w:pos="2268"/>
                        </w:tabs>
                        <w:jc w:val="both"/>
                      </w:pPr>
                      <w:r>
                        <w:rPr>
                          <w:rFonts w:ascii="Times New Roman" w:hAnsi="Times New Roman" w:cs="Times New Roman"/>
                          <w:b/>
                          <w:spacing w:val="-3"/>
                          <w:sz w:val="29"/>
                        </w:rPr>
                        <w:t>1000 - [(1000-SM) / (RM-W)] x (R-W)</w:t>
                      </w:r>
                    </w:p>
                    <w:p w14:paraId="6735F35A" w14:textId="17AD5C4F" w:rsidR="00107F16" w:rsidRDefault="00107F16">
                      <w:pPr>
                        <w:pStyle w:val="Beskrivning1"/>
                        <w:shd w:val="clear" w:color="auto" w:fill="E5E5E5"/>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3127A4">
                        <w:rPr>
                          <w:noProof/>
                          <w:vanish/>
                          <w:spacing w:val="-3"/>
                        </w:rPr>
                        <w:t>2</w:t>
                      </w:r>
                      <w:r>
                        <w:rPr>
                          <w:vanish/>
                          <w:spacing w:val="-3"/>
                        </w:rPr>
                        <w:fldChar w:fldCharType="end"/>
                      </w:r>
                    </w:p>
                  </w:txbxContent>
                </v:textbox>
                <w10:wrap type="square" side="largest"/>
              </v:shape>
            </w:pict>
          </mc:Fallback>
        </mc:AlternateContent>
      </w:r>
    </w:p>
    <w:p w14:paraId="4957E81F" w14:textId="77777777" w:rsidR="00F21804" w:rsidRPr="00D36BB6" w:rsidRDefault="00AC7064">
      <w:pPr>
        <w:jc w:val="both"/>
      </w:pPr>
      <w:r w:rsidRPr="00D36BB6">
        <w:rPr>
          <w:rFonts w:ascii="Times New Roman" w:hAnsi="Times New Roman" w:cs="Times New Roman"/>
          <w:spacing w:val="-3"/>
        </w:rPr>
        <w:t>FORMULA ONE:</w:t>
      </w:r>
    </w:p>
    <w:p w14:paraId="4C70C2D4" w14:textId="77777777" w:rsidR="00F21804" w:rsidRPr="00D36BB6" w:rsidRDefault="00F21804">
      <w:pPr>
        <w:jc w:val="both"/>
        <w:rPr>
          <w:rFonts w:ascii="Times New Roman" w:hAnsi="Times New Roman" w:cs="Times New Roman"/>
          <w:spacing w:val="-3"/>
        </w:rPr>
      </w:pPr>
    </w:p>
    <w:p w14:paraId="1CEF297E" w14:textId="03F441C2" w:rsidR="00F21804" w:rsidRPr="00D36BB6" w:rsidRDefault="0052556E">
      <w:pPr>
        <w:jc w:val="both"/>
        <w:rPr>
          <w:rFonts w:ascii="Times New Roman" w:hAnsi="Times New Roman" w:cs="Times New Roman"/>
          <w:spacing w:val="-3"/>
        </w:rPr>
      </w:pPr>
      <w:r w:rsidRPr="00D36BB6">
        <w:rPr>
          <w:noProof/>
          <w:lang w:val="sv-SE" w:eastAsia="sv-SE"/>
        </w:rPr>
        <mc:AlternateContent>
          <mc:Choice Requires="wps">
            <w:drawing>
              <wp:anchor distT="0" distB="0" distL="0" distR="0" simplePos="0" relativeHeight="251628544" behindDoc="0" locked="0" layoutInCell="1" allowOverlap="1" wp14:anchorId="6CFCC74B" wp14:editId="1AC14802">
                <wp:simplePos x="0" y="0"/>
                <wp:positionH relativeFrom="column">
                  <wp:posOffset>2322830</wp:posOffset>
                </wp:positionH>
                <wp:positionV relativeFrom="paragraph">
                  <wp:posOffset>159385</wp:posOffset>
                </wp:positionV>
                <wp:extent cx="1795780" cy="414655"/>
                <wp:effectExtent l="0" t="0" r="0" b="0"/>
                <wp:wrapSquare wrapText="largest"/>
                <wp:docPr id="141583078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5780" cy="414655"/>
                        </a:xfrm>
                        <a:prstGeom prst="rect">
                          <a:avLst/>
                        </a:prstGeom>
                        <a:solidFill>
                          <a:srgbClr val="FFFFFF"/>
                        </a:solidFill>
                        <a:ln w="6350">
                          <a:solidFill>
                            <a:srgbClr val="000000"/>
                          </a:solidFill>
                          <a:miter lim="800000"/>
                          <a:headEnd/>
                          <a:tailEnd/>
                        </a:ln>
                      </wps:spPr>
                      <wps:txbx>
                        <w:txbxContent>
                          <w:p w14:paraId="085E9541" w14:textId="77777777" w:rsidR="00107F16" w:rsidRDefault="00107F16">
                            <w:pPr>
                              <w:shd w:val="clear" w:color="auto" w:fill="E5E5E5"/>
                              <w:jc w:val="both"/>
                            </w:pPr>
                            <w:r>
                              <w:rPr>
                                <w:rFonts w:ascii="Times New Roman" w:hAnsi="Times New Roman" w:cs="Times New Roman"/>
                                <w:b/>
                                <w:spacing w:val="-3"/>
                                <w:sz w:val="29"/>
                              </w:rPr>
                              <w:t>1000 x (P+1-L) / P</w:t>
                            </w:r>
                          </w:p>
                          <w:p w14:paraId="2F90934A" w14:textId="7C1D9787" w:rsidR="00107F16" w:rsidRDefault="00107F16">
                            <w:pPr>
                              <w:pStyle w:val="Beskrivning1"/>
                              <w:shd w:val="clear" w:color="auto" w:fill="E5E5E5"/>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3127A4">
                              <w:rPr>
                                <w:noProof/>
                                <w:vanish/>
                                <w:spacing w:val="-3"/>
                              </w:rPr>
                              <w:t>3</w:t>
                            </w:r>
                            <w:r>
                              <w:rPr>
                                <w:vanish/>
                                <w:spacing w:val="-3"/>
                              </w:rPr>
                              <w:fldChar w:fldCharType="end"/>
                            </w:r>
                          </w:p>
                        </w:txbxContent>
                      </wps:txbx>
                      <wps:bodyPr rot="0" vert="horz" wrap="square" lIns="127000" tIns="1524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FCC74B" id="Text Box 4" o:spid="_x0000_s1042" type="#_x0000_t202" style="position:absolute;left:0;text-align:left;margin-left:182.9pt;margin-top:12.55pt;width:141.4pt;height:32.65pt;z-index:2516285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" strokeweight=".5pt">
                <v:textbox inset="10pt,12pt,10pt,5pt">
                  <w:txbxContent>
                    <w:p w14:paraId="085E9541" w14:textId="77777777" w:rsidR="00107F16" w:rsidRDefault="00107F16">
                      <w:pPr>
                        <w:shd w:val="clear" w:color="auto" w:fill="E5E5E5"/>
                        <w:jc w:val="both"/>
                      </w:pPr>
                      <w:r>
                        <w:rPr>
                          <w:rFonts w:ascii="Times New Roman" w:hAnsi="Times New Roman" w:cs="Times New Roman"/>
                          <w:b/>
                          <w:spacing w:val="-3"/>
                          <w:sz w:val="29"/>
                        </w:rPr>
                        <w:t>1000 x (P+1-L) / P</w:t>
                      </w:r>
                    </w:p>
                    <w:p w14:paraId="2F90934A" w14:textId="7C1D9787" w:rsidR="00107F16" w:rsidRDefault="00107F16">
                      <w:pPr>
                        <w:pStyle w:val="Beskrivning1"/>
                        <w:shd w:val="clear" w:color="auto" w:fill="E5E5E5"/>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3127A4">
                        <w:rPr>
                          <w:noProof/>
                          <w:vanish/>
                          <w:spacing w:val="-3"/>
                        </w:rPr>
                        <w:t>3</w:t>
                      </w:r>
                      <w:r>
                        <w:rPr>
                          <w:vanish/>
                          <w:spacing w:val="-3"/>
                        </w:rPr>
                        <w:fldChar w:fldCharType="end"/>
                      </w:r>
                    </w:p>
                  </w:txbxContent>
                </v:textbox>
                <w10:wrap type="square" side="largest"/>
              </v:shape>
            </w:pict>
          </mc:Fallback>
        </mc:AlternateContent>
      </w:r>
    </w:p>
    <w:p w14:paraId="1E177E86" w14:textId="77777777" w:rsidR="00F21804" w:rsidRPr="00D36BB6" w:rsidRDefault="00AC7064">
      <w:pPr>
        <w:jc w:val="both"/>
      </w:pPr>
      <w:r w:rsidRPr="00D36BB6">
        <w:rPr>
          <w:rFonts w:ascii="Times New Roman" w:hAnsi="Times New Roman" w:cs="Times New Roman"/>
          <w:spacing w:val="-3"/>
        </w:rPr>
        <w:t>FORMULA TWO:</w:t>
      </w:r>
    </w:p>
    <w:p w14:paraId="065D938E" w14:textId="77777777" w:rsidR="00F21804" w:rsidRPr="00D36BB6" w:rsidRDefault="00F21804">
      <w:pPr>
        <w:jc w:val="both"/>
        <w:rPr>
          <w:rFonts w:ascii="Times New Roman" w:hAnsi="Times New Roman" w:cs="Times New Roman"/>
          <w:spacing w:val="-3"/>
        </w:rPr>
      </w:pPr>
    </w:p>
    <w:p w14:paraId="4EF25CE4" w14:textId="77777777" w:rsidR="00F21804" w:rsidRPr="00D36BB6" w:rsidRDefault="00F21804">
      <w:pPr>
        <w:jc w:val="both"/>
        <w:rPr>
          <w:rFonts w:ascii="Times New Roman" w:hAnsi="Times New Roman" w:cs="Times New Roman"/>
          <w:spacing w:val="-3"/>
        </w:rPr>
      </w:pPr>
    </w:p>
    <w:p w14:paraId="42E27A68" w14:textId="13B1CE58" w:rsidR="00F21804" w:rsidRPr="00D36BB6" w:rsidRDefault="0052556E">
      <w:pPr>
        <w:jc w:val="both"/>
        <w:rPr>
          <w:rFonts w:ascii="Times New Roman" w:hAnsi="Times New Roman" w:cs="Times New Roman"/>
          <w:spacing w:val="-3"/>
        </w:rPr>
      </w:pPr>
      <w:r w:rsidRPr="00D36BB6">
        <w:rPr>
          <w:noProof/>
          <w:lang w:val="sv-SE" w:eastAsia="sv-SE"/>
        </w:rPr>
        <mc:AlternateContent>
          <mc:Choice Requires="wps">
            <w:drawing>
              <wp:anchor distT="0" distB="0" distL="0" distR="0" simplePos="0" relativeHeight="251629568" behindDoc="0" locked="0" layoutInCell="1" allowOverlap="1" wp14:anchorId="38768B26" wp14:editId="27F240EF">
                <wp:simplePos x="0" y="0"/>
                <wp:positionH relativeFrom="page">
                  <wp:posOffset>2945765</wp:posOffset>
                </wp:positionH>
                <wp:positionV relativeFrom="paragraph">
                  <wp:posOffset>56515</wp:posOffset>
                </wp:positionV>
                <wp:extent cx="2625090" cy="414655"/>
                <wp:effectExtent l="0" t="0" r="0" b="0"/>
                <wp:wrapSquare wrapText="largest"/>
                <wp:docPr id="2758252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5090" cy="414655"/>
                        </a:xfrm>
                        <a:prstGeom prst="rect">
                          <a:avLst/>
                        </a:prstGeom>
                        <a:solidFill>
                          <a:srgbClr val="FFFFFF"/>
                        </a:solidFill>
                        <a:ln w="6350">
                          <a:solidFill>
                            <a:srgbClr val="000000"/>
                          </a:solidFill>
                          <a:miter lim="800000"/>
                          <a:headEnd/>
                          <a:tailEnd/>
                        </a:ln>
                      </wps:spPr>
                      <wps:txbx>
                        <w:txbxContent>
                          <w:p w14:paraId="40C1DA2F" w14:textId="77777777" w:rsidR="00107F16" w:rsidRDefault="00107F16">
                            <w:pPr>
                              <w:shd w:val="clear" w:color="auto" w:fill="E5E5E5"/>
                              <w:jc w:val="both"/>
                            </w:pPr>
                            <w:r>
                              <w:rPr>
                                <w:rFonts w:ascii="Times New Roman" w:hAnsi="Times New Roman" w:cs="Times New Roman"/>
                                <w:b/>
                                <w:spacing w:val="-3"/>
                                <w:sz w:val="29"/>
                              </w:rPr>
                              <w:t>1000 x [(P + 1 - A) / P] - 200</w:t>
                            </w:r>
                          </w:p>
                          <w:p w14:paraId="67DC114B" w14:textId="09157BA8" w:rsidR="00107F16" w:rsidRDefault="00107F16">
                            <w:pPr>
                              <w:pStyle w:val="Beskrivning1"/>
                              <w:shd w:val="clear" w:color="auto" w:fill="E5E5E5"/>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3127A4">
                              <w:rPr>
                                <w:noProof/>
                                <w:vanish/>
                                <w:spacing w:val="-3"/>
                              </w:rPr>
                              <w:t>4</w:t>
                            </w:r>
                            <w:r>
                              <w:rPr>
                                <w:vanish/>
                                <w:spacing w:val="-3"/>
                              </w:rPr>
                              <w:fldChar w:fldCharType="end"/>
                            </w:r>
                          </w:p>
                        </w:txbxContent>
                      </wps:txbx>
                      <wps:bodyPr rot="0" vert="horz" wrap="square" lIns="127000" tIns="1524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768B26" id="Text Box 5" o:spid="_x0000_s1043" type="#_x0000_t202" style="position:absolute;left:0;text-align:left;margin-left:231.95pt;margin-top:4.45pt;width:206.7pt;height:32.65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" strokeweight=".5pt">
                <v:textbox inset="10pt,12pt,10pt,5pt">
                  <w:txbxContent>
                    <w:p w14:paraId="40C1DA2F" w14:textId="77777777" w:rsidR="00107F16" w:rsidRDefault="00107F16">
                      <w:pPr>
                        <w:shd w:val="clear" w:color="auto" w:fill="E5E5E5"/>
                        <w:jc w:val="both"/>
                      </w:pPr>
                      <w:r>
                        <w:rPr>
                          <w:rFonts w:ascii="Times New Roman" w:hAnsi="Times New Roman" w:cs="Times New Roman"/>
                          <w:b/>
                          <w:spacing w:val="-3"/>
                          <w:sz w:val="29"/>
                        </w:rPr>
                        <w:t>1000 x [(P + 1 - A) / P] - 200</w:t>
                      </w:r>
                    </w:p>
                    <w:p w14:paraId="67DC114B" w14:textId="09157BA8" w:rsidR="00107F16" w:rsidRDefault="00107F16">
                      <w:pPr>
                        <w:pStyle w:val="Beskrivning1"/>
                        <w:shd w:val="clear" w:color="auto" w:fill="E5E5E5"/>
                        <w:spacing w:line="1" w:lineRule="exact"/>
                        <w:jc w:val="both"/>
                      </w:pPr>
                      <w:r>
                        <w:rPr>
                          <w:vanish/>
                          <w:spacing w:val="-3"/>
                        </w:rPr>
                        <w:fldChar w:fldCharType="begin"/>
                      </w:r>
                      <w:r>
                        <w:rPr>
                          <w:vanish/>
                          <w:spacing w:val="-3"/>
                        </w:rPr>
                        <w:instrText xml:space="preserve"> SEQ "Text_Box" \* ARABIC </w:instrText>
                      </w:r>
                      <w:r>
                        <w:rPr>
                          <w:vanish/>
                          <w:spacing w:val="-3"/>
                        </w:rPr>
                        <w:fldChar w:fldCharType="separate"/>
                      </w:r>
                      <w:r w:rsidR="003127A4">
                        <w:rPr>
                          <w:noProof/>
                          <w:vanish/>
                          <w:spacing w:val="-3"/>
                        </w:rPr>
                        <w:t>4</w:t>
                      </w:r>
                      <w:r>
                        <w:rPr>
                          <w:vanish/>
                          <w:spacing w:val="-3"/>
                        </w:rPr>
                        <w:fldChar w:fldCharType="end"/>
                      </w:r>
                    </w:p>
                  </w:txbxContent>
                </v:textbox>
                <w10:wrap type="square" side="largest" anchorx="page"/>
              </v:shape>
            </w:pict>
          </mc:Fallback>
        </mc:AlternateContent>
      </w:r>
    </w:p>
    <w:p w14:paraId="057ED0FC" w14:textId="77777777" w:rsidR="00F21804" w:rsidRPr="00D36BB6" w:rsidRDefault="00AC7064">
      <w:pPr>
        <w:jc w:val="both"/>
      </w:pPr>
      <w:r w:rsidRPr="00D36BB6">
        <w:rPr>
          <w:rFonts w:ascii="Times New Roman" w:hAnsi="Times New Roman" w:cs="Times New Roman"/>
          <w:spacing w:val="-3"/>
        </w:rPr>
        <w:t>FORMULA THREE:</w:t>
      </w:r>
    </w:p>
    <w:p w14:paraId="6D2407EB" w14:textId="77777777" w:rsidR="00F21804" w:rsidRPr="00D36BB6" w:rsidRDefault="00AC7064">
      <w:pPr>
        <w:tabs>
          <w:tab w:val="right" w:pos="1985"/>
        </w:tabs>
        <w:jc w:val="both"/>
      </w:pPr>
      <w:r w:rsidRPr="00D36BB6">
        <w:rPr>
          <w:rFonts w:ascii="Arial" w:hAnsi="Arial" w:cs="Arial"/>
          <w:spacing w:val="-3"/>
          <w:sz w:val="20"/>
        </w:rPr>
        <w:tab/>
        <w:t>(A2003)</w:t>
      </w:r>
    </w:p>
    <w:p w14:paraId="1A50C14D" w14:textId="77777777" w:rsidR="00F21804" w:rsidRPr="00D36BB6" w:rsidRDefault="00F21804">
      <w:pPr>
        <w:jc w:val="both"/>
        <w:rPr>
          <w:rFonts w:ascii="Times New Roman" w:hAnsi="Times New Roman" w:cs="Times New Roman"/>
          <w:spacing w:val="-3"/>
        </w:rPr>
      </w:pPr>
    </w:p>
    <w:p w14:paraId="2714756D" w14:textId="27E8A955" w:rsidR="00F21804" w:rsidRPr="00D36BB6" w:rsidRDefault="00AC7064">
      <w:pPr>
        <w:tabs>
          <w:tab w:val="left" w:pos="567"/>
          <w:tab w:val="left" w:pos="4536"/>
          <w:tab w:val="left" w:pos="5103"/>
        </w:tabs>
        <w:jc w:val="both"/>
      </w:pPr>
      <w:r w:rsidRPr="00D36BB6">
        <w:rPr>
          <w:rFonts w:ascii="Times New Roman" w:hAnsi="Times New Roman" w:cs="Times New Roman"/>
          <w:spacing w:val="-2"/>
          <w:sz w:val="16"/>
        </w:rPr>
        <w:t>P</w:t>
      </w:r>
      <w:r w:rsidRPr="00D36BB6">
        <w:rPr>
          <w:rFonts w:ascii="Times New Roman" w:hAnsi="Times New Roman" w:cs="Times New Roman"/>
          <w:spacing w:val="-2"/>
          <w:sz w:val="16"/>
        </w:rPr>
        <w:tab/>
        <w:t xml:space="preserve">=   </w:t>
      </w:r>
      <w:r w:rsidR="002C188B" w:rsidRPr="002C188B">
        <w:rPr>
          <w:rFonts w:ascii="Times New Roman" w:hAnsi="Times New Roman" w:cs="Times New Roman"/>
          <w:spacing w:val="-2"/>
          <w:sz w:val="16"/>
        </w:rPr>
        <w:t>number of competitors ranked in the flight</w:t>
      </w:r>
      <w:r w:rsidRPr="00D36BB6">
        <w:rPr>
          <w:rFonts w:ascii="Times New Roman" w:hAnsi="Times New Roman" w:cs="Times New Roman"/>
          <w:spacing w:val="-2"/>
          <w:sz w:val="16"/>
        </w:rPr>
        <w:tab/>
        <w:t>M</w:t>
      </w:r>
      <w:r w:rsidRPr="00D36BB6">
        <w:rPr>
          <w:rFonts w:ascii="Times New Roman" w:hAnsi="Times New Roman" w:cs="Times New Roman"/>
          <w:spacing w:val="-2"/>
          <w:sz w:val="16"/>
        </w:rPr>
        <w:tab/>
        <w:t>=   P/2 rounded to the next higher number ("median rank")</w:t>
      </w:r>
    </w:p>
    <w:p w14:paraId="56E990E4" w14:textId="77777777" w:rsidR="00F21804" w:rsidRPr="00D36BB6" w:rsidRDefault="00AC7064">
      <w:pPr>
        <w:tabs>
          <w:tab w:val="left" w:pos="567"/>
          <w:tab w:val="left" w:pos="4536"/>
          <w:tab w:val="left" w:pos="5103"/>
        </w:tabs>
        <w:jc w:val="both"/>
      </w:pPr>
      <w:r w:rsidRPr="00D36BB6">
        <w:rPr>
          <w:rFonts w:ascii="Times New Roman" w:hAnsi="Times New Roman" w:cs="Times New Roman"/>
          <w:spacing w:val="-2"/>
          <w:sz w:val="16"/>
        </w:rPr>
        <w:t>W</w:t>
      </w:r>
      <w:r w:rsidRPr="00D36BB6">
        <w:rPr>
          <w:rFonts w:ascii="Times New Roman" w:hAnsi="Times New Roman" w:cs="Times New Roman"/>
          <w:spacing w:val="-2"/>
          <w:sz w:val="16"/>
        </w:rPr>
        <w:tab/>
        <w:t>=   Winning result in the task</w:t>
      </w:r>
      <w:r w:rsidRPr="00D36BB6">
        <w:rPr>
          <w:rFonts w:ascii="Times New Roman" w:hAnsi="Times New Roman" w:cs="Times New Roman"/>
          <w:spacing w:val="-2"/>
          <w:sz w:val="16"/>
        </w:rPr>
        <w:tab/>
        <w:t>RM</w:t>
      </w:r>
      <w:r w:rsidRPr="00D36BB6">
        <w:rPr>
          <w:rFonts w:ascii="Times New Roman" w:hAnsi="Times New Roman" w:cs="Times New Roman"/>
          <w:spacing w:val="-2"/>
          <w:sz w:val="16"/>
        </w:rPr>
        <w:tab/>
        <w:t>=   Result achieved by the median ranking competitor</w:t>
      </w:r>
    </w:p>
    <w:p w14:paraId="596860CE" w14:textId="77777777" w:rsidR="00F21804" w:rsidRPr="00D36BB6" w:rsidRDefault="00AC7064">
      <w:pPr>
        <w:tabs>
          <w:tab w:val="left" w:pos="567"/>
          <w:tab w:val="left" w:pos="4536"/>
          <w:tab w:val="left" w:pos="5103"/>
        </w:tabs>
        <w:jc w:val="both"/>
      </w:pPr>
      <w:r w:rsidRPr="00D36BB6">
        <w:rPr>
          <w:rFonts w:ascii="Times New Roman" w:hAnsi="Times New Roman" w:cs="Times New Roman"/>
          <w:spacing w:val="-2"/>
          <w:sz w:val="16"/>
        </w:rPr>
        <w:t>L</w:t>
      </w:r>
      <w:r w:rsidRPr="00D36BB6">
        <w:rPr>
          <w:rFonts w:ascii="Times New Roman" w:hAnsi="Times New Roman" w:cs="Times New Roman"/>
          <w:spacing w:val="-2"/>
          <w:sz w:val="16"/>
        </w:rPr>
        <w:tab/>
        <w:t>=   Competitor's rank</w:t>
      </w:r>
      <w:r w:rsidRPr="00D36BB6">
        <w:rPr>
          <w:rFonts w:ascii="Times New Roman" w:hAnsi="Times New Roman" w:cs="Times New Roman"/>
          <w:spacing w:val="-2"/>
          <w:sz w:val="16"/>
        </w:rPr>
        <w:tab/>
        <w:t>R</w:t>
      </w:r>
      <w:r w:rsidRPr="00D36BB6">
        <w:rPr>
          <w:rFonts w:ascii="Times New Roman" w:hAnsi="Times New Roman" w:cs="Times New Roman"/>
          <w:spacing w:val="-2"/>
          <w:sz w:val="16"/>
        </w:rPr>
        <w:tab/>
        <w:t>=   Competitor's result (meters, etc.) in the superior half</w:t>
      </w:r>
    </w:p>
    <w:p w14:paraId="1456A0D8" w14:textId="77777777" w:rsidR="00F21804" w:rsidRPr="00D36BB6" w:rsidRDefault="00AC7064">
      <w:pPr>
        <w:tabs>
          <w:tab w:val="left" w:pos="567"/>
          <w:tab w:val="left" w:pos="4536"/>
          <w:tab w:val="left" w:pos="5103"/>
        </w:tabs>
        <w:jc w:val="both"/>
      </w:pPr>
      <w:r w:rsidRPr="00D36BB6">
        <w:rPr>
          <w:rFonts w:ascii="Times New Roman" w:hAnsi="Times New Roman" w:cs="Times New Roman"/>
          <w:spacing w:val="-2"/>
          <w:sz w:val="16"/>
        </w:rPr>
        <w:t>A</w:t>
      </w:r>
      <w:r w:rsidRPr="00D36BB6">
        <w:rPr>
          <w:rFonts w:ascii="Times New Roman" w:hAnsi="Times New Roman" w:cs="Times New Roman"/>
          <w:spacing w:val="-2"/>
          <w:sz w:val="16"/>
        </w:rPr>
        <w:tab/>
        <w:t>=   Number of competitors in group A</w:t>
      </w:r>
      <w:r w:rsidRPr="00D36BB6">
        <w:rPr>
          <w:rFonts w:ascii="Times New Roman" w:hAnsi="Times New Roman" w:cs="Times New Roman"/>
          <w:spacing w:val="-2"/>
          <w:sz w:val="16"/>
        </w:rPr>
        <w:tab/>
        <w:t>SM</w:t>
      </w:r>
      <w:r w:rsidRPr="00D36BB6">
        <w:rPr>
          <w:rFonts w:ascii="Times New Roman" w:hAnsi="Times New Roman" w:cs="Times New Roman"/>
          <w:spacing w:val="-2"/>
          <w:sz w:val="16"/>
        </w:rPr>
        <w:tab/>
        <w:t>=   Points score of median ranking pilot using FORMULA TWO</w:t>
      </w:r>
    </w:p>
    <w:p w14:paraId="5A65486C" w14:textId="77777777" w:rsidR="00F21804" w:rsidRPr="00D36BB6" w:rsidRDefault="00F21804">
      <w:pPr>
        <w:tabs>
          <w:tab w:val="left" w:pos="567"/>
          <w:tab w:val="left" w:pos="4536"/>
          <w:tab w:val="left" w:pos="5103"/>
        </w:tabs>
        <w:jc w:val="both"/>
        <w:rPr>
          <w:rFonts w:ascii="Times New Roman" w:hAnsi="Times New Roman" w:cs="Times New Roman"/>
          <w:spacing w:val="-2"/>
          <w:sz w:val="16"/>
        </w:rPr>
      </w:pPr>
    </w:p>
    <w:p w14:paraId="7A983BC9" w14:textId="77777777" w:rsidR="00F21804" w:rsidRPr="00D36BB6" w:rsidRDefault="00AC7064">
      <w:pPr>
        <w:tabs>
          <w:tab w:val="left" w:pos="567"/>
          <w:tab w:val="left" w:pos="4536"/>
          <w:tab w:val="left" w:pos="5103"/>
        </w:tabs>
        <w:jc w:val="both"/>
      </w:pPr>
      <w:r w:rsidRPr="00D36BB6">
        <w:rPr>
          <w:rFonts w:ascii="Times New Roman" w:hAnsi="Times New Roman" w:cs="Times New Roman"/>
          <w:spacing w:val="-2"/>
          <w:sz w:val="16"/>
        </w:rPr>
        <w:t>For each task a general scrutiny of the task file should be made, paying particular attention to the following:</w:t>
      </w:r>
    </w:p>
    <w:p w14:paraId="3D3A8515" w14:textId="77777777" w:rsidR="00F21804" w:rsidRPr="00D36BB6" w:rsidRDefault="00F21804">
      <w:pPr>
        <w:tabs>
          <w:tab w:val="left" w:pos="567"/>
          <w:tab w:val="left" w:pos="4536"/>
          <w:tab w:val="left" w:pos="5103"/>
        </w:tabs>
        <w:jc w:val="both"/>
        <w:rPr>
          <w:rFonts w:ascii="Times New Roman" w:hAnsi="Times New Roman" w:cs="Times New Roman"/>
          <w:spacing w:val="-2"/>
          <w:sz w:val="16"/>
        </w:rPr>
      </w:pPr>
    </w:p>
    <w:p w14:paraId="0910423C" w14:textId="77777777" w:rsidR="00F21804" w:rsidRPr="00D36BB6" w:rsidRDefault="00AC7064">
      <w:pPr>
        <w:tabs>
          <w:tab w:val="left" w:pos="567"/>
          <w:tab w:val="left" w:pos="4536"/>
          <w:tab w:val="left" w:pos="5103"/>
        </w:tabs>
        <w:jc w:val="both"/>
      </w:pPr>
      <w:r w:rsidRPr="00D36BB6">
        <w:rPr>
          <w:rFonts w:ascii="Times New Roman" w:hAnsi="Times New Roman" w:cs="Times New Roman"/>
          <w:spacing w:val="-2"/>
          <w:sz w:val="16"/>
        </w:rPr>
        <w:t>a)</w:t>
      </w:r>
      <w:r w:rsidRPr="00D36BB6">
        <w:rPr>
          <w:rFonts w:ascii="Times New Roman" w:hAnsi="Times New Roman" w:cs="Times New Roman"/>
          <w:spacing w:val="-2"/>
          <w:sz w:val="16"/>
        </w:rPr>
        <w:tab/>
        <w:t>Check that OBSERVER REPORT forms show clearly the competitor's result and how it was arrived at.</w:t>
      </w:r>
    </w:p>
    <w:p w14:paraId="4FC9B5D6" w14:textId="77777777" w:rsidR="00F21804" w:rsidRPr="00D36BB6" w:rsidRDefault="00AC7064">
      <w:pPr>
        <w:tabs>
          <w:tab w:val="left" w:pos="567"/>
          <w:tab w:val="left" w:pos="4536"/>
          <w:tab w:val="left" w:pos="5103"/>
        </w:tabs>
        <w:ind w:left="571" w:hanging="571"/>
        <w:jc w:val="both"/>
      </w:pPr>
      <w:r w:rsidRPr="00D36BB6">
        <w:rPr>
          <w:rFonts w:ascii="Times New Roman" w:hAnsi="Times New Roman" w:cs="Times New Roman"/>
          <w:spacing w:val="-2"/>
          <w:sz w:val="16"/>
        </w:rPr>
        <w:t>b)</w:t>
      </w:r>
      <w:r w:rsidRPr="00D36BB6">
        <w:rPr>
          <w:rFonts w:ascii="Times New Roman" w:hAnsi="Times New Roman" w:cs="Times New Roman"/>
          <w:spacing w:val="-2"/>
          <w:sz w:val="16"/>
        </w:rPr>
        <w:tab/>
        <w:t>Check the computer printout from the task setup sheets to ensure all goal references, distance limits etc. have been correctly entered into the computer from the task sheets.</w:t>
      </w:r>
    </w:p>
    <w:p w14:paraId="0851BBDF" w14:textId="77777777" w:rsidR="00F21804" w:rsidRPr="00D36BB6" w:rsidRDefault="00AC7064">
      <w:pPr>
        <w:tabs>
          <w:tab w:val="left" w:pos="567"/>
          <w:tab w:val="left" w:pos="4536"/>
          <w:tab w:val="left" w:pos="5103"/>
        </w:tabs>
        <w:jc w:val="both"/>
      </w:pPr>
      <w:r w:rsidRPr="00D36BB6">
        <w:rPr>
          <w:rFonts w:ascii="Times New Roman" w:hAnsi="Times New Roman" w:cs="Times New Roman"/>
          <w:spacing w:val="-2"/>
          <w:sz w:val="16"/>
        </w:rPr>
        <w:t>c)</w:t>
      </w:r>
      <w:r w:rsidRPr="00D36BB6">
        <w:rPr>
          <w:rFonts w:ascii="Times New Roman" w:hAnsi="Times New Roman" w:cs="Times New Roman"/>
          <w:spacing w:val="-2"/>
          <w:sz w:val="16"/>
        </w:rPr>
        <w:tab/>
        <w:t>Check out the reasons for all penalties and the NO RESULTS shown on the task results sheets.</w:t>
      </w:r>
    </w:p>
    <w:p w14:paraId="42A1076B" w14:textId="77777777" w:rsidR="00F21804" w:rsidRPr="00D36BB6" w:rsidRDefault="00AC7064" w:rsidP="00026931">
      <w:pPr>
        <w:tabs>
          <w:tab w:val="left" w:pos="567"/>
          <w:tab w:val="left" w:pos="4536"/>
          <w:tab w:val="left" w:pos="5103"/>
          <w:tab w:val="right" w:pos="9639"/>
        </w:tabs>
        <w:ind w:left="571" w:hanging="571"/>
        <w:jc w:val="both"/>
      </w:pPr>
      <w:r w:rsidRPr="00D36BB6">
        <w:rPr>
          <w:rFonts w:ascii="Times New Roman" w:hAnsi="Times New Roman" w:cs="Times New Roman"/>
          <w:color w:val="000000"/>
          <w:spacing w:val="-2"/>
          <w:sz w:val="16"/>
        </w:rPr>
        <w:t>d)</w:t>
      </w:r>
      <w:r w:rsidRPr="00D36BB6">
        <w:rPr>
          <w:rFonts w:ascii="Times New Roman" w:hAnsi="Times New Roman" w:cs="Times New Roman"/>
          <w:color w:val="000000"/>
          <w:spacing w:val="-2"/>
          <w:sz w:val="16"/>
        </w:rPr>
        <w:tab/>
        <w:t>Check each OBSERVER REPORT form for any colour coded notations and follow through on possible penalties etc.</w:t>
      </w:r>
      <w:r w:rsidRPr="00D36BB6">
        <w:rPr>
          <w:rFonts w:ascii="Times New Roman" w:hAnsi="Times New Roman" w:cs="Times New Roman"/>
          <w:color w:val="000000"/>
          <w:spacing w:val="-2"/>
          <w:sz w:val="16"/>
        </w:rPr>
        <w:tab/>
      </w:r>
      <w:r w:rsidRPr="00D36BB6">
        <w:rPr>
          <w:rFonts w:ascii="Times New Roman" w:hAnsi="Times New Roman" w:cs="Times New Roman"/>
          <w:b/>
          <w:color w:val="000000"/>
          <w:spacing w:val="-2"/>
          <w:sz w:val="16"/>
          <w:szCs w:val="16"/>
        </w:rPr>
        <w:t>(</w:t>
      </w:r>
      <w:r w:rsidRPr="00D36BB6">
        <w:rPr>
          <w:rFonts w:ascii="Times New Roman" w:hAnsi="Times New Roman" w:cs="Times New Roman"/>
          <w:color w:val="000000"/>
          <w:spacing w:val="-2"/>
          <w:sz w:val="16"/>
          <w:szCs w:val="16"/>
        </w:rPr>
        <w:t>A2007</w:t>
      </w:r>
      <w:r w:rsidRPr="00D36BB6">
        <w:rPr>
          <w:rFonts w:ascii="Times New Roman" w:hAnsi="Times New Roman" w:cs="Times New Roman"/>
          <w:b/>
          <w:color w:val="000000"/>
          <w:spacing w:val="-2"/>
          <w:sz w:val="16"/>
          <w:szCs w:val="16"/>
        </w:rPr>
        <w:t>)</w:t>
      </w:r>
    </w:p>
    <w:p w14:paraId="36A6708F" w14:textId="77777777" w:rsidR="00F21804" w:rsidRPr="00D36BB6" w:rsidRDefault="00AC7064">
      <w:pPr>
        <w:tabs>
          <w:tab w:val="left" w:pos="567"/>
          <w:tab w:val="left" w:pos="4536"/>
          <w:tab w:val="left" w:pos="5103"/>
        </w:tabs>
        <w:ind w:left="571" w:hanging="571"/>
        <w:jc w:val="both"/>
      </w:pPr>
      <w:r w:rsidRPr="00D36BB6">
        <w:rPr>
          <w:rFonts w:ascii="Times New Roman" w:hAnsi="Times New Roman" w:cs="Times New Roman"/>
          <w:spacing w:val="-2"/>
          <w:sz w:val="16"/>
        </w:rPr>
        <w:t>e)</w:t>
      </w:r>
      <w:r w:rsidRPr="00D36BB6">
        <w:rPr>
          <w:rFonts w:ascii="Times New Roman" w:hAnsi="Times New Roman" w:cs="Times New Roman"/>
          <w:spacing w:val="-2"/>
          <w:sz w:val="16"/>
        </w:rPr>
        <w:tab/>
        <w:t>Check out all OBSERVER SUPPLEMENTARY REPORT forms. Ensure these have been seen by the Chief Scoring Official and penalties applied where necessary.</w:t>
      </w:r>
    </w:p>
    <w:p w14:paraId="2A38EBE0" w14:textId="77777777" w:rsidR="00F21804" w:rsidRPr="00D36BB6" w:rsidRDefault="00AC7064">
      <w:pPr>
        <w:tabs>
          <w:tab w:val="left" w:pos="567"/>
          <w:tab w:val="left" w:pos="4536"/>
          <w:tab w:val="left" w:pos="5103"/>
        </w:tabs>
        <w:ind w:left="571" w:hanging="571"/>
        <w:jc w:val="both"/>
      </w:pPr>
      <w:r w:rsidRPr="00D36BB6">
        <w:rPr>
          <w:rFonts w:ascii="Times New Roman" w:hAnsi="Times New Roman" w:cs="Times New Roman"/>
          <w:spacing w:val="-2"/>
          <w:sz w:val="16"/>
        </w:rPr>
        <w:t>f)</w:t>
      </w:r>
      <w:r w:rsidRPr="00D36BB6">
        <w:rPr>
          <w:rFonts w:ascii="Times New Roman" w:hAnsi="Times New Roman" w:cs="Times New Roman"/>
          <w:spacing w:val="-2"/>
          <w:sz w:val="16"/>
        </w:rPr>
        <w:tab/>
        <w:t>Check any other notes etc. on the task file as these often refer to infractions of the rules.</w:t>
      </w:r>
    </w:p>
    <w:p w14:paraId="64BDC69E" w14:textId="77777777" w:rsidR="00F21804" w:rsidRPr="00D36BB6" w:rsidRDefault="00AC7064">
      <w:pPr>
        <w:tabs>
          <w:tab w:val="left" w:pos="567"/>
          <w:tab w:val="left" w:pos="4536"/>
          <w:tab w:val="left" w:pos="5103"/>
        </w:tabs>
        <w:ind w:left="571" w:hanging="571"/>
        <w:jc w:val="both"/>
      </w:pPr>
      <w:r w:rsidRPr="00D36BB6">
        <w:rPr>
          <w:rFonts w:ascii="Times New Roman" w:hAnsi="Times New Roman" w:cs="Times New Roman"/>
          <w:spacing w:val="-2"/>
          <w:sz w:val="16"/>
        </w:rPr>
        <w:t>g)</w:t>
      </w:r>
      <w:r w:rsidRPr="00D36BB6">
        <w:rPr>
          <w:rFonts w:ascii="Times New Roman" w:hAnsi="Times New Roman" w:cs="Times New Roman"/>
          <w:spacing w:val="-2"/>
          <w:sz w:val="16"/>
        </w:rPr>
        <w:tab/>
        <w:t>Verify results and points calculations for 8 randomly chosen competitors (4 from superior half and 4 from lower half).</w:t>
      </w:r>
    </w:p>
    <w:p w14:paraId="5F7977DC" w14:textId="77777777" w:rsidR="00F21804" w:rsidRPr="00D36BB6" w:rsidRDefault="00F21804">
      <w:pPr>
        <w:tabs>
          <w:tab w:val="left" w:pos="567"/>
          <w:tab w:val="left" w:pos="4536"/>
          <w:tab w:val="left" w:pos="5103"/>
        </w:tabs>
        <w:spacing w:line="19" w:lineRule="exact"/>
        <w:jc w:val="both"/>
        <w:rPr>
          <w:rFonts w:ascii="Times New Roman" w:hAnsi="Times New Roman" w:cs="Times New Roman"/>
          <w:spacing w:val="-2"/>
          <w:sz w:val="16"/>
        </w:rPr>
      </w:pPr>
    </w:p>
    <w:p w14:paraId="51F8124E" w14:textId="77777777" w:rsidR="00F21804" w:rsidRPr="00D36BB6" w:rsidRDefault="00AC7064">
      <w:pPr>
        <w:tabs>
          <w:tab w:val="left" w:pos="567"/>
          <w:tab w:val="left" w:pos="4536"/>
          <w:tab w:val="left" w:pos="5103"/>
        </w:tabs>
        <w:jc w:val="center"/>
      </w:pPr>
      <w:r w:rsidRPr="00D36BB6">
        <w:rPr>
          <w:rFonts w:ascii="Times New Roman" w:hAnsi="Times New Roman" w:cs="Times New Roman"/>
          <w:spacing w:val="-2"/>
          <w:sz w:val="16"/>
        </w:rPr>
        <w:t>___________________________________________________________</w:t>
      </w:r>
    </w:p>
    <w:p w14:paraId="34E31CF1" w14:textId="77777777" w:rsidR="00F21804" w:rsidRPr="00D36BB6" w:rsidRDefault="00F21804">
      <w:pPr>
        <w:tabs>
          <w:tab w:val="left" w:pos="567"/>
          <w:tab w:val="left" w:pos="4536"/>
          <w:tab w:val="left" w:pos="5103"/>
        </w:tabs>
        <w:jc w:val="center"/>
        <w:rPr>
          <w:rFonts w:ascii="Times New Roman" w:hAnsi="Times New Roman" w:cs="Times New Roman"/>
          <w:spacing w:val="-2"/>
          <w:sz w:val="16"/>
        </w:rPr>
      </w:pPr>
    </w:p>
    <w:p w14:paraId="07DA24E4" w14:textId="77777777" w:rsidR="00F21804" w:rsidRPr="00D36BB6" w:rsidRDefault="00F21804">
      <w:pPr>
        <w:tabs>
          <w:tab w:val="left" w:pos="567"/>
          <w:tab w:val="left" w:pos="4536"/>
          <w:tab w:val="left" w:pos="5103"/>
        </w:tabs>
        <w:jc w:val="center"/>
        <w:rPr>
          <w:rFonts w:ascii="Times New Roman" w:hAnsi="Times New Roman" w:cs="Times New Roman"/>
          <w:spacing w:val="-2"/>
          <w:sz w:val="16"/>
        </w:rPr>
      </w:pPr>
    </w:p>
    <w:p w14:paraId="56C6026A" w14:textId="77777777" w:rsidR="00F21804" w:rsidRPr="00D36BB6" w:rsidRDefault="00AC7064">
      <w:pPr>
        <w:tabs>
          <w:tab w:val="left" w:pos="571"/>
          <w:tab w:val="left" w:pos="1701"/>
          <w:tab w:val="left" w:pos="3402"/>
          <w:tab w:val="left" w:pos="6521"/>
        </w:tabs>
      </w:pPr>
      <w:r w:rsidRPr="00D36BB6">
        <w:rPr>
          <w:rFonts w:ascii="Times New Roman" w:hAnsi="Times New Roman" w:cs="Times New Roman"/>
          <w:spacing w:val="-2"/>
          <w:sz w:val="16"/>
        </w:rPr>
        <w:t xml:space="preserve">FLIGHT </w:t>
      </w:r>
      <w:proofErr w:type="gramStart"/>
      <w:r w:rsidRPr="00D36BB6">
        <w:rPr>
          <w:rFonts w:ascii="Times New Roman" w:hAnsi="Times New Roman" w:cs="Times New Roman"/>
          <w:spacing w:val="-2"/>
          <w:sz w:val="16"/>
        </w:rPr>
        <w:t># :</w:t>
      </w:r>
      <w:proofErr w:type="gramEnd"/>
      <w:r w:rsidRPr="00D36BB6">
        <w:rPr>
          <w:rFonts w:ascii="Times New Roman" w:hAnsi="Times New Roman" w:cs="Times New Roman"/>
          <w:spacing w:val="-2"/>
          <w:sz w:val="16"/>
        </w:rPr>
        <w:t xml:space="preserve"> _____</w:t>
      </w:r>
      <w:r w:rsidRPr="00D36BB6">
        <w:rPr>
          <w:rFonts w:ascii="Times New Roman" w:hAnsi="Times New Roman" w:cs="Times New Roman"/>
          <w:spacing w:val="-2"/>
          <w:sz w:val="16"/>
        </w:rPr>
        <w:tab/>
        <w:t>TASK # : _____</w:t>
      </w:r>
      <w:r w:rsidRPr="00D36BB6">
        <w:rPr>
          <w:rFonts w:ascii="Times New Roman" w:hAnsi="Times New Roman" w:cs="Times New Roman"/>
          <w:spacing w:val="-2"/>
          <w:sz w:val="16"/>
        </w:rPr>
        <w:tab/>
        <w:t>DATE &amp; TIME: _______________</w:t>
      </w:r>
      <w:r w:rsidRPr="00D36BB6">
        <w:rPr>
          <w:rFonts w:ascii="Times New Roman" w:hAnsi="Times New Roman" w:cs="Times New Roman"/>
          <w:spacing w:val="-2"/>
          <w:sz w:val="16"/>
        </w:rPr>
        <w:tab/>
        <w:t>CHECKED BY: __________________________</w:t>
      </w:r>
    </w:p>
    <w:p w14:paraId="05577035" w14:textId="77777777" w:rsidR="00F21804" w:rsidRPr="00D36BB6" w:rsidRDefault="00F21804">
      <w:pPr>
        <w:tabs>
          <w:tab w:val="left" w:pos="571"/>
          <w:tab w:val="left" w:pos="4536"/>
          <w:tab w:val="left" w:pos="5103"/>
        </w:tabs>
        <w:rPr>
          <w:rFonts w:ascii="Times New Roman" w:hAnsi="Times New Roman" w:cs="Times New Roman"/>
          <w:spacing w:val="-2"/>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735"/>
        <w:gridCol w:w="815"/>
        <w:gridCol w:w="8"/>
        <w:gridCol w:w="425"/>
        <w:gridCol w:w="643"/>
        <w:gridCol w:w="491"/>
        <w:gridCol w:w="828"/>
        <w:gridCol w:w="24"/>
        <w:gridCol w:w="849"/>
        <w:gridCol w:w="283"/>
        <w:gridCol w:w="993"/>
        <w:gridCol w:w="231"/>
        <w:gridCol w:w="763"/>
        <w:gridCol w:w="76"/>
        <w:gridCol w:w="773"/>
        <w:gridCol w:w="468"/>
        <w:gridCol w:w="1487"/>
      </w:tblGrid>
      <w:tr w:rsidR="00F21804" w:rsidRPr="00D36BB6" w14:paraId="18635FE8" w14:textId="77777777">
        <w:tc>
          <w:tcPr>
            <w:tcW w:w="1550" w:type="dxa"/>
            <w:gridSpan w:val="2"/>
            <w:tcBorders>
              <w:top w:val="double" w:sz="1" w:space="0" w:color="000000"/>
              <w:left w:val="double" w:sz="1" w:space="0" w:color="000000"/>
              <w:bottom w:val="double" w:sz="1" w:space="0" w:color="000000"/>
            </w:tcBorders>
            <w:shd w:val="clear" w:color="auto" w:fill="auto"/>
          </w:tcPr>
          <w:p w14:paraId="0678509D" w14:textId="77777777" w:rsidR="00F21804" w:rsidRPr="00D36BB6" w:rsidRDefault="00AC7064">
            <w:pPr>
              <w:snapToGrid w:val="0"/>
              <w:spacing w:before="90" w:after="54"/>
            </w:pPr>
            <w:r w:rsidRPr="00D36BB6">
              <w:rPr>
                <w:rFonts w:ascii="Times New Roman" w:hAnsi="Times New Roman" w:cs="Times New Roman"/>
                <w:b/>
                <w:color w:val="000000"/>
                <w:spacing w:val="-2"/>
                <w:sz w:val="16"/>
              </w:rPr>
              <w:t>P:</w:t>
            </w:r>
          </w:p>
        </w:tc>
        <w:tc>
          <w:tcPr>
            <w:tcW w:w="1567" w:type="dxa"/>
            <w:gridSpan w:val="4"/>
            <w:tcBorders>
              <w:top w:val="double" w:sz="1" w:space="0" w:color="000000"/>
              <w:left w:val="single" w:sz="4" w:space="0" w:color="000000"/>
              <w:bottom w:val="double" w:sz="1" w:space="0" w:color="000000"/>
            </w:tcBorders>
            <w:shd w:val="clear" w:color="auto" w:fill="auto"/>
          </w:tcPr>
          <w:p w14:paraId="50B942B8" w14:textId="77777777" w:rsidR="00F21804" w:rsidRPr="00D36BB6" w:rsidRDefault="00AC7064">
            <w:pPr>
              <w:snapToGrid w:val="0"/>
              <w:spacing w:before="90" w:after="54"/>
            </w:pPr>
            <w:r w:rsidRPr="00D36BB6">
              <w:rPr>
                <w:rFonts w:ascii="Times New Roman" w:hAnsi="Times New Roman" w:cs="Times New Roman"/>
                <w:b/>
                <w:color w:val="000000"/>
                <w:spacing w:val="-2"/>
                <w:sz w:val="16"/>
              </w:rPr>
              <w:t xml:space="preserve"> M:</w:t>
            </w:r>
          </w:p>
        </w:tc>
        <w:tc>
          <w:tcPr>
            <w:tcW w:w="1701" w:type="dxa"/>
            <w:gridSpan w:val="3"/>
            <w:tcBorders>
              <w:top w:val="double" w:sz="1" w:space="0" w:color="000000"/>
              <w:left w:val="single" w:sz="4" w:space="0" w:color="000000"/>
              <w:bottom w:val="double" w:sz="1" w:space="0" w:color="000000"/>
            </w:tcBorders>
            <w:shd w:val="clear" w:color="auto" w:fill="auto"/>
          </w:tcPr>
          <w:p w14:paraId="6E4162B6" w14:textId="77777777" w:rsidR="00F21804" w:rsidRPr="00D36BB6" w:rsidRDefault="00AC7064">
            <w:pPr>
              <w:snapToGrid w:val="0"/>
              <w:spacing w:before="90" w:after="54"/>
            </w:pPr>
            <w:r w:rsidRPr="00D36BB6">
              <w:rPr>
                <w:rFonts w:ascii="Times New Roman" w:hAnsi="Times New Roman" w:cs="Times New Roman"/>
                <w:b/>
                <w:color w:val="000000"/>
                <w:spacing w:val="-2"/>
                <w:sz w:val="16"/>
              </w:rPr>
              <w:t xml:space="preserve"> RM:</w:t>
            </w:r>
          </w:p>
        </w:tc>
        <w:tc>
          <w:tcPr>
            <w:tcW w:w="1507" w:type="dxa"/>
            <w:gridSpan w:val="3"/>
            <w:tcBorders>
              <w:top w:val="double" w:sz="1" w:space="0" w:color="000000"/>
              <w:left w:val="single" w:sz="4" w:space="0" w:color="000000"/>
              <w:bottom w:val="double" w:sz="1" w:space="0" w:color="000000"/>
            </w:tcBorders>
            <w:shd w:val="clear" w:color="auto" w:fill="auto"/>
          </w:tcPr>
          <w:p w14:paraId="5D74C019" w14:textId="77777777" w:rsidR="00F21804" w:rsidRPr="00D36BB6" w:rsidRDefault="00AC7064">
            <w:pPr>
              <w:snapToGrid w:val="0"/>
              <w:spacing w:before="90" w:after="54"/>
            </w:pPr>
            <w:r w:rsidRPr="00D36BB6">
              <w:rPr>
                <w:rFonts w:ascii="Times New Roman" w:hAnsi="Times New Roman" w:cs="Times New Roman"/>
                <w:b/>
                <w:color w:val="000000"/>
                <w:spacing w:val="-2"/>
                <w:sz w:val="16"/>
              </w:rPr>
              <w:t xml:space="preserve"> W:</w:t>
            </w:r>
          </w:p>
        </w:tc>
        <w:tc>
          <w:tcPr>
            <w:tcW w:w="1612" w:type="dxa"/>
            <w:gridSpan w:val="3"/>
            <w:tcBorders>
              <w:top w:val="double" w:sz="1" w:space="0" w:color="000000"/>
              <w:left w:val="single" w:sz="4" w:space="0" w:color="000000"/>
              <w:bottom w:val="double" w:sz="1" w:space="0" w:color="000000"/>
            </w:tcBorders>
            <w:shd w:val="clear" w:color="auto" w:fill="auto"/>
          </w:tcPr>
          <w:p w14:paraId="62FA7325" w14:textId="77777777" w:rsidR="00F21804" w:rsidRPr="00D36BB6" w:rsidRDefault="00AC7064">
            <w:pPr>
              <w:snapToGrid w:val="0"/>
              <w:spacing w:before="90" w:after="54"/>
            </w:pPr>
            <w:r w:rsidRPr="00D36BB6">
              <w:rPr>
                <w:rFonts w:ascii="Times New Roman" w:hAnsi="Times New Roman" w:cs="Times New Roman"/>
                <w:b/>
                <w:color w:val="000000"/>
                <w:spacing w:val="-2"/>
                <w:sz w:val="16"/>
              </w:rPr>
              <w:t>SM:</w:t>
            </w:r>
          </w:p>
        </w:tc>
        <w:tc>
          <w:tcPr>
            <w:tcW w:w="1955" w:type="dxa"/>
            <w:gridSpan w:val="2"/>
            <w:tcBorders>
              <w:top w:val="double" w:sz="1" w:space="0" w:color="000000"/>
              <w:left w:val="single" w:sz="4" w:space="0" w:color="000000"/>
              <w:bottom w:val="double" w:sz="1" w:space="0" w:color="000000"/>
              <w:right w:val="double" w:sz="1" w:space="0" w:color="000000"/>
            </w:tcBorders>
            <w:shd w:val="clear" w:color="auto" w:fill="auto"/>
          </w:tcPr>
          <w:p w14:paraId="3D203A25" w14:textId="77777777" w:rsidR="00F21804" w:rsidRPr="00D36BB6" w:rsidRDefault="00AC7064">
            <w:pPr>
              <w:snapToGrid w:val="0"/>
              <w:spacing w:before="90" w:after="54"/>
            </w:pPr>
            <w:r w:rsidRPr="00D36BB6">
              <w:rPr>
                <w:rFonts w:ascii="Times New Roman" w:hAnsi="Times New Roman" w:cs="Times New Roman"/>
                <w:b/>
                <w:color w:val="000000"/>
                <w:spacing w:val="-2"/>
                <w:sz w:val="16"/>
              </w:rPr>
              <w:t xml:space="preserve"> A:</w:t>
            </w:r>
          </w:p>
        </w:tc>
      </w:tr>
      <w:tr w:rsidR="00F21804" w:rsidRPr="00D36BB6" w14:paraId="1B58B7DB" w14:textId="77777777">
        <w:tc>
          <w:tcPr>
            <w:tcW w:w="1983" w:type="dxa"/>
            <w:gridSpan w:val="4"/>
            <w:tcBorders>
              <w:top w:val="double" w:sz="1" w:space="0" w:color="000000"/>
              <w:left w:val="double" w:sz="1" w:space="0" w:color="000000"/>
              <w:bottom w:val="double" w:sz="1" w:space="0" w:color="000000"/>
            </w:tcBorders>
            <w:shd w:val="clear" w:color="auto" w:fill="auto"/>
          </w:tcPr>
          <w:p w14:paraId="3762FF2E" w14:textId="77777777" w:rsidR="00F21804" w:rsidRPr="00D36BB6" w:rsidRDefault="00AC7064">
            <w:pPr>
              <w:snapToGrid w:val="0"/>
              <w:spacing w:before="90" w:after="54"/>
            </w:pPr>
            <w:r w:rsidRPr="00D36BB6">
              <w:rPr>
                <w:rFonts w:ascii="Times New Roman" w:hAnsi="Times New Roman" w:cs="Times New Roman"/>
                <w:b/>
                <w:color w:val="000000"/>
                <w:spacing w:val="-2"/>
                <w:sz w:val="16"/>
              </w:rPr>
              <w:t>1000 - SM =</w:t>
            </w:r>
          </w:p>
        </w:tc>
        <w:tc>
          <w:tcPr>
            <w:tcW w:w="1986" w:type="dxa"/>
            <w:gridSpan w:val="4"/>
            <w:tcBorders>
              <w:top w:val="double" w:sz="1" w:space="0" w:color="000000"/>
              <w:left w:val="single" w:sz="4" w:space="0" w:color="000000"/>
              <w:bottom w:val="double" w:sz="1" w:space="0" w:color="000000"/>
            </w:tcBorders>
            <w:shd w:val="clear" w:color="auto" w:fill="auto"/>
          </w:tcPr>
          <w:p w14:paraId="6BE44E84" w14:textId="77777777" w:rsidR="00F21804" w:rsidRPr="00D36BB6" w:rsidRDefault="00AC7064">
            <w:pPr>
              <w:snapToGrid w:val="0"/>
              <w:spacing w:before="90" w:after="54"/>
            </w:pPr>
            <w:r w:rsidRPr="00D36BB6">
              <w:rPr>
                <w:rFonts w:ascii="Times New Roman" w:hAnsi="Times New Roman" w:cs="Times New Roman"/>
                <w:b/>
                <w:color w:val="000000"/>
                <w:spacing w:val="-2"/>
                <w:sz w:val="16"/>
              </w:rPr>
              <w:t xml:space="preserve"> RM - W =</w:t>
            </w:r>
          </w:p>
        </w:tc>
        <w:tc>
          <w:tcPr>
            <w:tcW w:w="3119" w:type="dxa"/>
            <w:gridSpan w:val="5"/>
            <w:tcBorders>
              <w:top w:val="double" w:sz="1" w:space="0" w:color="000000"/>
              <w:left w:val="single" w:sz="4" w:space="0" w:color="000000"/>
              <w:bottom w:val="double" w:sz="1" w:space="0" w:color="000000"/>
            </w:tcBorders>
            <w:shd w:val="clear" w:color="auto" w:fill="auto"/>
          </w:tcPr>
          <w:p w14:paraId="30A510BF" w14:textId="77777777" w:rsidR="00F21804" w:rsidRPr="00D36BB6" w:rsidRDefault="00AC7064">
            <w:pPr>
              <w:snapToGrid w:val="0"/>
              <w:spacing w:before="90" w:after="54"/>
            </w:pPr>
            <w:r w:rsidRPr="00D36BB6">
              <w:rPr>
                <w:rFonts w:ascii="Times New Roman" w:hAnsi="Times New Roman" w:cs="Times New Roman"/>
                <w:color w:val="000000"/>
                <w:spacing w:val="-2"/>
                <w:sz w:val="16"/>
              </w:rPr>
              <w:t xml:space="preserve"> </w:t>
            </w:r>
            <w:r w:rsidRPr="00D36BB6">
              <w:rPr>
                <w:rFonts w:ascii="Times New Roman" w:hAnsi="Times New Roman" w:cs="Times New Roman"/>
                <w:b/>
                <w:color w:val="000000"/>
                <w:spacing w:val="-2"/>
                <w:sz w:val="16"/>
              </w:rPr>
              <w:t>(1000-SM) / (RM-W) =</w:t>
            </w:r>
          </w:p>
        </w:tc>
        <w:tc>
          <w:tcPr>
            <w:tcW w:w="2804" w:type="dxa"/>
            <w:gridSpan w:val="4"/>
            <w:tcBorders>
              <w:top w:val="double" w:sz="1" w:space="0" w:color="000000"/>
              <w:left w:val="double" w:sz="1" w:space="0" w:color="000000"/>
              <w:bottom w:val="double" w:sz="1" w:space="0" w:color="000000"/>
              <w:right w:val="double" w:sz="1" w:space="0" w:color="000000"/>
            </w:tcBorders>
            <w:shd w:val="clear" w:color="auto" w:fill="auto"/>
          </w:tcPr>
          <w:p w14:paraId="47802D5A" w14:textId="3A3A1F61" w:rsidR="00F21804" w:rsidRPr="00D36BB6" w:rsidRDefault="00AC7064">
            <w:pPr>
              <w:snapToGrid w:val="0"/>
              <w:spacing w:before="90" w:after="54"/>
            </w:pPr>
            <w:r w:rsidRPr="00D36BB6">
              <w:rPr>
                <w:rFonts w:ascii="Times New Roman" w:hAnsi="Times New Roman" w:cs="Times New Roman"/>
                <w:color w:val="000000"/>
                <w:spacing w:val="-2"/>
                <w:sz w:val="16"/>
                <w:szCs w:val="16"/>
              </w:rPr>
              <w:t xml:space="preserve">F3 = </w:t>
            </w:r>
            <w:r w:rsidRPr="00D36BB6">
              <w:rPr>
                <w:rFonts w:ascii="Times New Roman" w:hAnsi="Times New Roman" w:cs="Times New Roman"/>
                <w:b/>
                <w:color w:val="000000"/>
                <w:spacing w:val="-3"/>
                <w:sz w:val="16"/>
                <w:szCs w:val="16"/>
              </w:rPr>
              <w:t xml:space="preserve">1000 x [(P + 1 - A) / P] </w:t>
            </w:r>
            <w:r w:rsidR="00F20402" w:rsidRPr="00D36BB6">
              <w:rPr>
                <w:rFonts w:ascii="Times New Roman" w:hAnsi="Times New Roman" w:cs="Times New Roman"/>
                <w:b/>
                <w:color w:val="000000"/>
                <w:spacing w:val="-3"/>
                <w:sz w:val="16"/>
                <w:szCs w:val="16"/>
              </w:rPr>
              <w:t>–</w:t>
            </w:r>
            <w:r w:rsidRPr="00D36BB6">
              <w:rPr>
                <w:rFonts w:ascii="Times New Roman" w:hAnsi="Times New Roman" w:cs="Times New Roman"/>
                <w:b/>
                <w:color w:val="000000"/>
                <w:spacing w:val="-3"/>
                <w:sz w:val="16"/>
                <w:szCs w:val="16"/>
              </w:rPr>
              <w:t xml:space="preserve"> 200</w:t>
            </w:r>
          </w:p>
        </w:tc>
      </w:tr>
      <w:tr w:rsidR="00F21804" w:rsidRPr="00D36BB6" w14:paraId="6A3DECB5" w14:textId="77777777">
        <w:tc>
          <w:tcPr>
            <w:tcW w:w="735" w:type="dxa"/>
            <w:tcBorders>
              <w:top w:val="double" w:sz="1" w:space="0" w:color="000000"/>
              <w:left w:val="double" w:sz="1" w:space="0" w:color="000000"/>
              <w:bottom w:val="double" w:sz="1" w:space="0" w:color="000000"/>
            </w:tcBorders>
            <w:shd w:val="clear" w:color="auto" w:fill="auto"/>
          </w:tcPr>
          <w:p w14:paraId="3591FE16" w14:textId="77777777" w:rsidR="00F21804" w:rsidRPr="00D36BB6" w:rsidRDefault="00AC7064">
            <w:pPr>
              <w:snapToGrid w:val="0"/>
              <w:spacing w:before="90" w:after="54"/>
              <w:jc w:val="center"/>
            </w:pPr>
            <w:r w:rsidRPr="00D36BB6">
              <w:rPr>
                <w:rFonts w:ascii="Times New Roman" w:hAnsi="Times New Roman" w:cs="Times New Roman"/>
                <w:color w:val="000000"/>
                <w:spacing w:val="-1"/>
                <w:sz w:val="14"/>
              </w:rPr>
              <w:t>RANK</w:t>
            </w:r>
          </w:p>
        </w:tc>
        <w:tc>
          <w:tcPr>
            <w:tcW w:w="823" w:type="dxa"/>
            <w:gridSpan w:val="2"/>
            <w:tcBorders>
              <w:top w:val="double" w:sz="1" w:space="0" w:color="000000"/>
              <w:left w:val="single" w:sz="4" w:space="0" w:color="000000"/>
              <w:bottom w:val="double" w:sz="1" w:space="0" w:color="000000"/>
            </w:tcBorders>
            <w:shd w:val="clear" w:color="auto" w:fill="auto"/>
          </w:tcPr>
          <w:p w14:paraId="3CCD6E4E" w14:textId="77777777" w:rsidR="00F21804" w:rsidRPr="00D36BB6" w:rsidRDefault="00AC7064">
            <w:pPr>
              <w:snapToGrid w:val="0"/>
              <w:spacing w:before="90" w:after="54"/>
              <w:jc w:val="center"/>
            </w:pPr>
            <w:r w:rsidRPr="00D36BB6">
              <w:rPr>
                <w:rFonts w:ascii="Times New Roman" w:hAnsi="Times New Roman" w:cs="Times New Roman"/>
                <w:color w:val="000000"/>
                <w:spacing w:val="-1"/>
                <w:sz w:val="14"/>
              </w:rPr>
              <w:t>PILOT #</w:t>
            </w:r>
          </w:p>
        </w:tc>
        <w:tc>
          <w:tcPr>
            <w:tcW w:w="1068" w:type="dxa"/>
            <w:gridSpan w:val="2"/>
            <w:tcBorders>
              <w:top w:val="double" w:sz="1" w:space="0" w:color="000000"/>
              <w:left w:val="single" w:sz="4" w:space="0" w:color="000000"/>
              <w:bottom w:val="double" w:sz="1" w:space="0" w:color="000000"/>
            </w:tcBorders>
            <w:shd w:val="clear" w:color="auto" w:fill="auto"/>
          </w:tcPr>
          <w:p w14:paraId="300D77C9" w14:textId="77777777" w:rsidR="00F21804" w:rsidRPr="00D36BB6" w:rsidRDefault="00AC7064">
            <w:pPr>
              <w:snapToGrid w:val="0"/>
              <w:spacing w:before="90" w:after="54"/>
              <w:jc w:val="center"/>
            </w:pPr>
            <w:r w:rsidRPr="00D36BB6">
              <w:rPr>
                <w:rFonts w:ascii="Times New Roman" w:hAnsi="Times New Roman" w:cs="Times New Roman"/>
                <w:color w:val="000000"/>
                <w:spacing w:val="-1"/>
                <w:sz w:val="14"/>
              </w:rPr>
              <w:t>RESULT</w:t>
            </w:r>
          </w:p>
        </w:tc>
        <w:tc>
          <w:tcPr>
            <w:tcW w:w="1319" w:type="dxa"/>
            <w:gridSpan w:val="2"/>
            <w:tcBorders>
              <w:top w:val="double" w:sz="1" w:space="0" w:color="000000"/>
              <w:left w:val="double" w:sz="1" w:space="0" w:color="000000"/>
              <w:bottom w:val="double" w:sz="1" w:space="0" w:color="000000"/>
            </w:tcBorders>
            <w:shd w:val="clear" w:color="auto" w:fill="auto"/>
          </w:tcPr>
          <w:p w14:paraId="0FB91E82" w14:textId="77777777" w:rsidR="00F21804" w:rsidRPr="00D36BB6" w:rsidRDefault="00AC7064">
            <w:pPr>
              <w:snapToGrid w:val="0"/>
              <w:spacing w:before="90" w:after="54"/>
              <w:jc w:val="center"/>
            </w:pPr>
            <w:r w:rsidRPr="00D36BB6">
              <w:rPr>
                <w:rFonts w:ascii="Times New Roman" w:hAnsi="Times New Roman" w:cs="Times New Roman"/>
                <w:color w:val="000000"/>
                <w:spacing w:val="-1"/>
                <w:sz w:val="14"/>
              </w:rPr>
              <w:t>PUBLISHED POINTS</w:t>
            </w:r>
          </w:p>
        </w:tc>
        <w:tc>
          <w:tcPr>
            <w:tcW w:w="1156" w:type="dxa"/>
            <w:gridSpan w:val="3"/>
            <w:tcBorders>
              <w:top w:val="double" w:sz="1" w:space="0" w:color="000000"/>
              <w:left w:val="double" w:sz="1" w:space="0" w:color="000000"/>
              <w:bottom w:val="double" w:sz="1" w:space="0" w:color="000000"/>
            </w:tcBorders>
            <w:shd w:val="clear" w:color="auto" w:fill="auto"/>
          </w:tcPr>
          <w:p w14:paraId="4BD41574" w14:textId="77777777" w:rsidR="00F21804" w:rsidRPr="00D36BB6" w:rsidRDefault="00AC7064">
            <w:pPr>
              <w:snapToGrid w:val="0"/>
              <w:spacing w:before="90" w:after="54"/>
              <w:jc w:val="center"/>
            </w:pPr>
            <w:r w:rsidRPr="00D36BB6">
              <w:rPr>
                <w:rFonts w:ascii="Times New Roman" w:hAnsi="Times New Roman" w:cs="Times New Roman"/>
                <w:b/>
                <w:color w:val="000000"/>
                <w:spacing w:val="-1"/>
                <w:sz w:val="14"/>
              </w:rPr>
              <w:t>CALCULATED POINTS</w:t>
            </w:r>
          </w:p>
        </w:tc>
        <w:tc>
          <w:tcPr>
            <w:tcW w:w="993" w:type="dxa"/>
            <w:tcBorders>
              <w:top w:val="double" w:sz="1" w:space="0" w:color="000000"/>
              <w:left w:val="double" w:sz="1" w:space="0" w:color="000000"/>
              <w:bottom w:val="double" w:sz="1" w:space="0" w:color="000000"/>
            </w:tcBorders>
            <w:shd w:val="clear" w:color="auto" w:fill="auto"/>
          </w:tcPr>
          <w:p w14:paraId="2247CDC5" w14:textId="77777777" w:rsidR="00F21804" w:rsidRPr="00D36BB6" w:rsidRDefault="00AC7064">
            <w:pPr>
              <w:snapToGrid w:val="0"/>
              <w:spacing w:before="90" w:after="54"/>
              <w:jc w:val="center"/>
            </w:pPr>
            <w:r w:rsidRPr="00D36BB6">
              <w:rPr>
                <w:rFonts w:ascii="Times New Roman" w:hAnsi="Times New Roman" w:cs="Times New Roman"/>
                <w:color w:val="000000"/>
                <w:spacing w:val="-1"/>
                <w:sz w:val="14"/>
              </w:rPr>
              <w:t>TASK PENALTIES</w:t>
            </w:r>
          </w:p>
        </w:tc>
        <w:tc>
          <w:tcPr>
            <w:tcW w:w="1070" w:type="dxa"/>
            <w:gridSpan w:val="3"/>
            <w:tcBorders>
              <w:top w:val="double" w:sz="1" w:space="0" w:color="000000"/>
              <w:left w:val="single" w:sz="4" w:space="0" w:color="000000"/>
              <w:bottom w:val="double" w:sz="1" w:space="0" w:color="000000"/>
            </w:tcBorders>
            <w:shd w:val="clear" w:color="auto" w:fill="auto"/>
          </w:tcPr>
          <w:p w14:paraId="37ADD51C" w14:textId="77777777" w:rsidR="00F21804" w:rsidRPr="00D36BB6" w:rsidRDefault="00AC7064">
            <w:pPr>
              <w:snapToGrid w:val="0"/>
              <w:spacing w:before="90" w:after="54"/>
              <w:jc w:val="center"/>
            </w:pPr>
            <w:r w:rsidRPr="00D36BB6">
              <w:rPr>
                <w:rFonts w:ascii="Times New Roman" w:hAnsi="Times New Roman" w:cs="Times New Roman"/>
                <w:color w:val="000000"/>
                <w:spacing w:val="-1"/>
                <w:sz w:val="14"/>
              </w:rPr>
              <w:t>COMP. PENALTIES</w:t>
            </w:r>
          </w:p>
        </w:tc>
        <w:tc>
          <w:tcPr>
            <w:tcW w:w="1241" w:type="dxa"/>
            <w:gridSpan w:val="2"/>
            <w:tcBorders>
              <w:top w:val="double" w:sz="1" w:space="0" w:color="000000"/>
              <w:left w:val="single" w:sz="4" w:space="0" w:color="000000"/>
              <w:bottom w:val="double" w:sz="1" w:space="0" w:color="000000"/>
            </w:tcBorders>
            <w:shd w:val="clear" w:color="auto" w:fill="auto"/>
          </w:tcPr>
          <w:p w14:paraId="22D56525" w14:textId="77777777" w:rsidR="00F21804" w:rsidRPr="00D36BB6" w:rsidRDefault="00AC7064">
            <w:pPr>
              <w:snapToGrid w:val="0"/>
              <w:spacing w:before="90" w:after="54"/>
              <w:jc w:val="center"/>
            </w:pPr>
            <w:r w:rsidRPr="00D36BB6">
              <w:rPr>
                <w:rFonts w:ascii="Times New Roman" w:hAnsi="Times New Roman" w:cs="Times New Roman"/>
                <w:color w:val="000000"/>
                <w:spacing w:val="-1"/>
                <w:sz w:val="14"/>
              </w:rPr>
              <w:t>PUBLISHED TASK POINTS</w:t>
            </w:r>
          </w:p>
        </w:tc>
        <w:tc>
          <w:tcPr>
            <w:tcW w:w="1487" w:type="dxa"/>
            <w:tcBorders>
              <w:top w:val="double" w:sz="1" w:space="0" w:color="000000"/>
              <w:left w:val="double" w:sz="1" w:space="0" w:color="000000"/>
              <w:bottom w:val="double" w:sz="1" w:space="0" w:color="000000"/>
              <w:right w:val="double" w:sz="1" w:space="0" w:color="000000"/>
            </w:tcBorders>
            <w:shd w:val="clear" w:color="auto" w:fill="auto"/>
          </w:tcPr>
          <w:p w14:paraId="6F960B57" w14:textId="77777777" w:rsidR="00F21804" w:rsidRPr="00D36BB6" w:rsidRDefault="00AC7064">
            <w:pPr>
              <w:snapToGrid w:val="0"/>
              <w:spacing w:before="90" w:after="54"/>
              <w:jc w:val="center"/>
            </w:pPr>
            <w:r w:rsidRPr="00D36BB6">
              <w:rPr>
                <w:rFonts w:ascii="Times New Roman" w:hAnsi="Times New Roman" w:cs="Times New Roman"/>
                <w:b/>
                <w:color w:val="000000"/>
                <w:spacing w:val="-1"/>
                <w:sz w:val="14"/>
              </w:rPr>
              <w:t>CALCULATED TASK POINTS</w:t>
            </w:r>
          </w:p>
        </w:tc>
      </w:tr>
      <w:tr w:rsidR="00F21804" w:rsidRPr="00D36BB6" w14:paraId="3AF390B9" w14:textId="77777777">
        <w:tc>
          <w:tcPr>
            <w:tcW w:w="735" w:type="dxa"/>
            <w:tcBorders>
              <w:top w:val="single" w:sz="20" w:space="0" w:color="000000"/>
              <w:left w:val="double" w:sz="1" w:space="0" w:color="000000"/>
            </w:tcBorders>
            <w:shd w:val="clear" w:color="auto" w:fill="auto"/>
          </w:tcPr>
          <w:p w14:paraId="64AECF5E" w14:textId="77777777" w:rsidR="00F21804" w:rsidRPr="00D36BB6" w:rsidRDefault="00F21804">
            <w:pPr>
              <w:snapToGrid w:val="0"/>
              <w:spacing w:before="90" w:after="54"/>
            </w:pPr>
          </w:p>
        </w:tc>
        <w:tc>
          <w:tcPr>
            <w:tcW w:w="823" w:type="dxa"/>
            <w:gridSpan w:val="2"/>
            <w:tcBorders>
              <w:top w:val="single" w:sz="20" w:space="0" w:color="000000"/>
              <w:left w:val="single" w:sz="4" w:space="0" w:color="000000"/>
            </w:tcBorders>
            <w:shd w:val="clear" w:color="auto" w:fill="auto"/>
          </w:tcPr>
          <w:p w14:paraId="21562D68" w14:textId="77777777" w:rsidR="00F21804" w:rsidRPr="00D36BB6" w:rsidRDefault="00F21804">
            <w:pPr>
              <w:snapToGrid w:val="0"/>
              <w:spacing w:before="90" w:after="54"/>
            </w:pPr>
          </w:p>
        </w:tc>
        <w:tc>
          <w:tcPr>
            <w:tcW w:w="1068" w:type="dxa"/>
            <w:gridSpan w:val="2"/>
            <w:tcBorders>
              <w:top w:val="single" w:sz="20" w:space="0" w:color="000000"/>
              <w:left w:val="single" w:sz="4" w:space="0" w:color="000000"/>
            </w:tcBorders>
            <w:shd w:val="clear" w:color="auto" w:fill="auto"/>
          </w:tcPr>
          <w:p w14:paraId="0218A39C" w14:textId="77777777" w:rsidR="00F21804" w:rsidRPr="00D36BB6" w:rsidRDefault="00F21804">
            <w:pPr>
              <w:snapToGrid w:val="0"/>
              <w:spacing w:before="90" w:after="54"/>
            </w:pPr>
          </w:p>
        </w:tc>
        <w:tc>
          <w:tcPr>
            <w:tcW w:w="1319" w:type="dxa"/>
            <w:gridSpan w:val="2"/>
            <w:tcBorders>
              <w:top w:val="single" w:sz="20" w:space="0" w:color="000000"/>
              <w:left w:val="double" w:sz="1" w:space="0" w:color="000000"/>
            </w:tcBorders>
            <w:shd w:val="clear" w:color="auto" w:fill="auto"/>
          </w:tcPr>
          <w:p w14:paraId="06494D53" w14:textId="77777777" w:rsidR="00F21804" w:rsidRPr="00D36BB6" w:rsidRDefault="00F21804">
            <w:pPr>
              <w:snapToGrid w:val="0"/>
              <w:spacing w:before="90" w:after="54"/>
            </w:pPr>
          </w:p>
        </w:tc>
        <w:tc>
          <w:tcPr>
            <w:tcW w:w="1156" w:type="dxa"/>
            <w:gridSpan w:val="3"/>
            <w:tcBorders>
              <w:top w:val="single" w:sz="20" w:space="0" w:color="000000"/>
              <w:left w:val="double" w:sz="1" w:space="0" w:color="000000"/>
            </w:tcBorders>
            <w:shd w:val="clear" w:color="auto" w:fill="auto"/>
          </w:tcPr>
          <w:p w14:paraId="45281EBA" w14:textId="77777777" w:rsidR="00F21804" w:rsidRPr="00D36BB6" w:rsidRDefault="00F21804">
            <w:pPr>
              <w:snapToGrid w:val="0"/>
              <w:spacing w:before="90" w:after="54"/>
            </w:pPr>
          </w:p>
        </w:tc>
        <w:tc>
          <w:tcPr>
            <w:tcW w:w="993" w:type="dxa"/>
            <w:tcBorders>
              <w:top w:val="single" w:sz="20" w:space="0" w:color="000000"/>
              <w:left w:val="double" w:sz="1" w:space="0" w:color="000000"/>
            </w:tcBorders>
            <w:shd w:val="clear" w:color="auto" w:fill="auto"/>
          </w:tcPr>
          <w:p w14:paraId="2F2FB189" w14:textId="77777777" w:rsidR="00F21804" w:rsidRPr="00D36BB6" w:rsidRDefault="00F21804">
            <w:pPr>
              <w:snapToGrid w:val="0"/>
              <w:spacing w:before="90" w:after="54"/>
            </w:pPr>
          </w:p>
        </w:tc>
        <w:tc>
          <w:tcPr>
            <w:tcW w:w="1070" w:type="dxa"/>
            <w:gridSpan w:val="3"/>
            <w:tcBorders>
              <w:top w:val="single" w:sz="20" w:space="0" w:color="000000"/>
              <w:left w:val="single" w:sz="4" w:space="0" w:color="000000"/>
            </w:tcBorders>
            <w:shd w:val="clear" w:color="auto" w:fill="auto"/>
          </w:tcPr>
          <w:p w14:paraId="53BA9582" w14:textId="77777777" w:rsidR="00F21804" w:rsidRPr="00D36BB6" w:rsidRDefault="00F21804">
            <w:pPr>
              <w:snapToGrid w:val="0"/>
              <w:spacing w:before="90" w:after="54"/>
            </w:pPr>
          </w:p>
        </w:tc>
        <w:tc>
          <w:tcPr>
            <w:tcW w:w="1241" w:type="dxa"/>
            <w:gridSpan w:val="2"/>
            <w:tcBorders>
              <w:top w:val="single" w:sz="20" w:space="0" w:color="000000"/>
              <w:left w:val="single" w:sz="4" w:space="0" w:color="000000"/>
            </w:tcBorders>
            <w:shd w:val="clear" w:color="auto" w:fill="auto"/>
          </w:tcPr>
          <w:p w14:paraId="380673AB" w14:textId="77777777" w:rsidR="00F21804" w:rsidRPr="00D36BB6" w:rsidRDefault="00F21804">
            <w:pPr>
              <w:snapToGrid w:val="0"/>
              <w:spacing w:before="90" w:after="54"/>
            </w:pPr>
          </w:p>
        </w:tc>
        <w:tc>
          <w:tcPr>
            <w:tcW w:w="1487" w:type="dxa"/>
            <w:tcBorders>
              <w:top w:val="single" w:sz="20" w:space="0" w:color="000000"/>
              <w:left w:val="double" w:sz="1" w:space="0" w:color="000000"/>
              <w:right w:val="double" w:sz="1" w:space="0" w:color="000000"/>
            </w:tcBorders>
            <w:shd w:val="clear" w:color="auto" w:fill="auto"/>
          </w:tcPr>
          <w:p w14:paraId="6A903FFC" w14:textId="77777777" w:rsidR="00F21804" w:rsidRPr="00D36BB6" w:rsidRDefault="00F21804">
            <w:pPr>
              <w:snapToGrid w:val="0"/>
              <w:spacing w:before="90" w:after="54"/>
            </w:pPr>
          </w:p>
        </w:tc>
      </w:tr>
      <w:tr w:rsidR="00F21804" w:rsidRPr="00D36BB6" w14:paraId="5748FAB0" w14:textId="77777777">
        <w:tc>
          <w:tcPr>
            <w:tcW w:w="735" w:type="dxa"/>
            <w:tcBorders>
              <w:top w:val="single" w:sz="4" w:space="0" w:color="000000"/>
              <w:left w:val="double" w:sz="1" w:space="0" w:color="000000"/>
            </w:tcBorders>
            <w:shd w:val="clear" w:color="auto" w:fill="auto"/>
          </w:tcPr>
          <w:p w14:paraId="2D03CB72" w14:textId="77777777" w:rsidR="00F21804" w:rsidRPr="00D36BB6" w:rsidRDefault="00F21804">
            <w:pPr>
              <w:snapToGrid w:val="0"/>
              <w:spacing w:before="90" w:after="54"/>
            </w:pPr>
          </w:p>
        </w:tc>
        <w:tc>
          <w:tcPr>
            <w:tcW w:w="823" w:type="dxa"/>
            <w:gridSpan w:val="2"/>
            <w:tcBorders>
              <w:top w:val="single" w:sz="4" w:space="0" w:color="000000"/>
              <w:left w:val="single" w:sz="4" w:space="0" w:color="000000"/>
            </w:tcBorders>
            <w:shd w:val="clear" w:color="auto" w:fill="auto"/>
          </w:tcPr>
          <w:p w14:paraId="05A09DC6" w14:textId="77777777" w:rsidR="00F21804" w:rsidRPr="00D36BB6" w:rsidRDefault="00F21804">
            <w:pPr>
              <w:snapToGrid w:val="0"/>
              <w:spacing w:before="90" w:after="54"/>
            </w:pPr>
          </w:p>
        </w:tc>
        <w:tc>
          <w:tcPr>
            <w:tcW w:w="1068" w:type="dxa"/>
            <w:gridSpan w:val="2"/>
            <w:tcBorders>
              <w:top w:val="single" w:sz="4" w:space="0" w:color="000000"/>
              <w:left w:val="single" w:sz="4" w:space="0" w:color="000000"/>
            </w:tcBorders>
            <w:shd w:val="clear" w:color="auto" w:fill="auto"/>
          </w:tcPr>
          <w:p w14:paraId="7DD161BC" w14:textId="77777777" w:rsidR="00F21804" w:rsidRPr="00D36BB6" w:rsidRDefault="00F21804">
            <w:pPr>
              <w:snapToGrid w:val="0"/>
              <w:spacing w:before="90" w:after="54"/>
            </w:pPr>
          </w:p>
        </w:tc>
        <w:tc>
          <w:tcPr>
            <w:tcW w:w="1319" w:type="dxa"/>
            <w:gridSpan w:val="2"/>
            <w:tcBorders>
              <w:top w:val="single" w:sz="4" w:space="0" w:color="000000"/>
              <w:left w:val="double" w:sz="1" w:space="0" w:color="000000"/>
            </w:tcBorders>
            <w:shd w:val="clear" w:color="auto" w:fill="auto"/>
          </w:tcPr>
          <w:p w14:paraId="649F5AF6" w14:textId="77777777" w:rsidR="00F21804" w:rsidRPr="00D36BB6" w:rsidRDefault="00F21804">
            <w:pPr>
              <w:snapToGrid w:val="0"/>
              <w:spacing w:before="90" w:after="54"/>
            </w:pPr>
          </w:p>
        </w:tc>
        <w:tc>
          <w:tcPr>
            <w:tcW w:w="1156" w:type="dxa"/>
            <w:gridSpan w:val="3"/>
            <w:tcBorders>
              <w:top w:val="single" w:sz="4" w:space="0" w:color="000000"/>
              <w:left w:val="double" w:sz="1" w:space="0" w:color="000000"/>
            </w:tcBorders>
            <w:shd w:val="clear" w:color="auto" w:fill="auto"/>
          </w:tcPr>
          <w:p w14:paraId="50717E56" w14:textId="77777777" w:rsidR="00F21804" w:rsidRPr="00D36BB6" w:rsidRDefault="00F21804">
            <w:pPr>
              <w:snapToGrid w:val="0"/>
              <w:spacing w:before="90" w:after="54"/>
            </w:pPr>
          </w:p>
        </w:tc>
        <w:tc>
          <w:tcPr>
            <w:tcW w:w="993" w:type="dxa"/>
            <w:tcBorders>
              <w:top w:val="single" w:sz="4" w:space="0" w:color="000000"/>
              <w:left w:val="double" w:sz="1" w:space="0" w:color="000000"/>
            </w:tcBorders>
            <w:shd w:val="clear" w:color="auto" w:fill="auto"/>
          </w:tcPr>
          <w:p w14:paraId="2D088375" w14:textId="77777777" w:rsidR="00F21804" w:rsidRPr="00D36BB6" w:rsidRDefault="00F21804">
            <w:pPr>
              <w:snapToGrid w:val="0"/>
              <w:spacing w:before="90" w:after="54"/>
            </w:pPr>
          </w:p>
        </w:tc>
        <w:tc>
          <w:tcPr>
            <w:tcW w:w="1070" w:type="dxa"/>
            <w:gridSpan w:val="3"/>
            <w:tcBorders>
              <w:top w:val="single" w:sz="4" w:space="0" w:color="000000"/>
              <w:left w:val="single" w:sz="4" w:space="0" w:color="000000"/>
            </w:tcBorders>
            <w:shd w:val="clear" w:color="auto" w:fill="auto"/>
          </w:tcPr>
          <w:p w14:paraId="3AA7EDA8" w14:textId="77777777" w:rsidR="00F21804" w:rsidRPr="00D36BB6" w:rsidRDefault="00F21804">
            <w:pPr>
              <w:snapToGrid w:val="0"/>
              <w:spacing w:before="90" w:after="54"/>
            </w:pPr>
          </w:p>
        </w:tc>
        <w:tc>
          <w:tcPr>
            <w:tcW w:w="1241" w:type="dxa"/>
            <w:gridSpan w:val="2"/>
            <w:tcBorders>
              <w:top w:val="single" w:sz="4" w:space="0" w:color="000000"/>
              <w:left w:val="single" w:sz="4" w:space="0" w:color="000000"/>
            </w:tcBorders>
            <w:shd w:val="clear" w:color="auto" w:fill="auto"/>
          </w:tcPr>
          <w:p w14:paraId="57550AD0" w14:textId="77777777" w:rsidR="00F21804" w:rsidRPr="00D36BB6" w:rsidRDefault="00F21804">
            <w:pPr>
              <w:snapToGrid w:val="0"/>
              <w:spacing w:before="90" w:after="54"/>
            </w:pPr>
          </w:p>
        </w:tc>
        <w:tc>
          <w:tcPr>
            <w:tcW w:w="1487" w:type="dxa"/>
            <w:tcBorders>
              <w:top w:val="single" w:sz="4" w:space="0" w:color="000000"/>
              <w:left w:val="double" w:sz="1" w:space="0" w:color="000000"/>
              <w:right w:val="double" w:sz="1" w:space="0" w:color="000000"/>
            </w:tcBorders>
            <w:shd w:val="clear" w:color="auto" w:fill="auto"/>
          </w:tcPr>
          <w:p w14:paraId="748CC405" w14:textId="77777777" w:rsidR="00F21804" w:rsidRPr="00D36BB6" w:rsidRDefault="00F21804">
            <w:pPr>
              <w:snapToGrid w:val="0"/>
              <w:spacing w:before="90" w:after="54"/>
            </w:pPr>
          </w:p>
        </w:tc>
      </w:tr>
      <w:tr w:rsidR="00F21804" w:rsidRPr="00D36BB6" w14:paraId="00021170" w14:textId="77777777">
        <w:tc>
          <w:tcPr>
            <w:tcW w:w="735" w:type="dxa"/>
            <w:tcBorders>
              <w:top w:val="single" w:sz="4" w:space="0" w:color="000000"/>
              <w:left w:val="double" w:sz="1" w:space="0" w:color="000000"/>
            </w:tcBorders>
            <w:shd w:val="clear" w:color="auto" w:fill="auto"/>
          </w:tcPr>
          <w:p w14:paraId="25C609FB" w14:textId="77777777" w:rsidR="00F21804" w:rsidRPr="00D36BB6" w:rsidRDefault="00F21804">
            <w:pPr>
              <w:snapToGrid w:val="0"/>
              <w:spacing w:before="90" w:after="54"/>
            </w:pPr>
          </w:p>
        </w:tc>
        <w:tc>
          <w:tcPr>
            <w:tcW w:w="823" w:type="dxa"/>
            <w:gridSpan w:val="2"/>
            <w:tcBorders>
              <w:top w:val="single" w:sz="4" w:space="0" w:color="000000"/>
              <w:left w:val="single" w:sz="4" w:space="0" w:color="000000"/>
            </w:tcBorders>
            <w:shd w:val="clear" w:color="auto" w:fill="auto"/>
          </w:tcPr>
          <w:p w14:paraId="3979A612" w14:textId="77777777" w:rsidR="00F21804" w:rsidRPr="00D36BB6" w:rsidRDefault="00F21804">
            <w:pPr>
              <w:snapToGrid w:val="0"/>
              <w:spacing w:before="90" w:after="54"/>
            </w:pPr>
          </w:p>
        </w:tc>
        <w:tc>
          <w:tcPr>
            <w:tcW w:w="1068" w:type="dxa"/>
            <w:gridSpan w:val="2"/>
            <w:tcBorders>
              <w:top w:val="single" w:sz="4" w:space="0" w:color="000000"/>
              <w:left w:val="single" w:sz="4" w:space="0" w:color="000000"/>
            </w:tcBorders>
            <w:shd w:val="clear" w:color="auto" w:fill="auto"/>
          </w:tcPr>
          <w:p w14:paraId="0AE4C9BF" w14:textId="77777777" w:rsidR="00F21804" w:rsidRPr="00D36BB6" w:rsidRDefault="00F21804">
            <w:pPr>
              <w:snapToGrid w:val="0"/>
              <w:spacing w:before="90" w:after="54"/>
            </w:pPr>
          </w:p>
        </w:tc>
        <w:tc>
          <w:tcPr>
            <w:tcW w:w="1319" w:type="dxa"/>
            <w:gridSpan w:val="2"/>
            <w:tcBorders>
              <w:top w:val="single" w:sz="4" w:space="0" w:color="000000"/>
              <w:left w:val="double" w:sz="1" w:space="0" w:color="000000"/>
            </w:tcBorders>
            <w:shd w:val="clear" w:color="auto" w:fill="auto"/>
          </w:tcPr>
          <w:p w14:paraId="061C69A0" w14:textId="77777777" w:rsidR="00F21804" w:rsidRPr="00D36BB6" w:rsidRDefault="00F21804">
            <w:pPr>
              <w:snapToGrid w:val="0"/>
              <w:spacing w:before="90" w:after="54"/>
            </w:pPr>
          </w:p>
        </w:tc>
        <w:tc>
          <w:tcPr>
            <w:tcW w:w="1156" w:type="dxa"/>
            <w:gridSpan w:val="3"/>
            <w:tcBorders>
              <w:top w:val="single" w:sz="4" w:space="0" w:color="000000"/>
              <w:left w:val="double" w:sz="1" w:space="0" w:color="000000"/>
            </w:tcBorders>
            <w:shd w:val="clear" w:color="auto" w:fill="auto"/>
          </w:tcPr>
          <w:p w14:paraId="0B0CCC4F" w14:textId="77777777" w:rsidR="00F21804" w:rsidRPr="00D36BB6" w:rsidRDefault="00F21804">
            <w:pPr>
              <w:snapToGrid w:val="0"/>
              <w:spacing w:before="90" w:after="54"/>
            </w:pPr>
          </w:p>
        </w:tc>
        <w:tc>
          <w:tcPr>
            <w:tcW w:w="993" w:type="dxa"/>
            <w:tcBorders>
              <w:top w:val="single" w:sz="4" w:space="0" w:color="000000"/>
              <w:left w:val="double" w:sz="1" w:space="0" w:color="000000"/>
            </w:tcBorders>
            <w:shd w:val="clear" w:color="auto" w:fill="auto"/>
          </w:tcPr>
          <w:p w14:paraId="0506BA7C" w14:textId="77777777" w:rsidR="00F21804" w:rsidRPr="00D36BB6" w:rsidRDefault="00F21804">
            <w:pPr>
              <w:snapToGrid w:val="0"/>
              <w:spacing w:before="90" w:after="54"/>
            </w:pPr>
          </w:p>
        </w:tc>
        <w:tc>
          <w:tcPr>
            <w:tcW w:w="1070" w:type="dxa"/>
            <w:gridSpan w:val="3"/>
            <w:tcBorders>
              <w:top w:val="single" w:sz="4" w:space="0" w:color="000000"/>
              <w:left w:val="single" w:sz="4" w:space="0" w:color="000000"/>
            </w:tcBorders>
            <w:shd w:val="clear" w:color="auto" w:fill="auto"/>
          </w:tcPr>
          <w:p w14:paraId="6E2CDAF8" w14:textId="77777777" w:rsidR="00F21804" w:rsidRPr="00D36BB6" w:rsidRDefault="00F21804">
            <w:pPr>
              <w:snapToGrid w:val="0"/>
              <w:spacing w:before="90" w:after="54"/>
            </w:pPr>
          </w:p>
        </w:tc>
        <w:tc>
          <w:tcPr>
            <w:tcW w:w="1241" w:type="dxa"/>
            <w:gridSpan w:val="2"/>
            <w:tcBorders>
              <w:top w:val="single" w:sz="4" w:space="0" w:color="000000"/>
              <w:left w:val="single" w:sz="4" w:space="0" w:color="000000"/>
            </w:tcBorders>
            <w:shd w:val="clear" w:color="auto" w:fill="auto"/>
          </w:tcPr>
          <w:p w14:paraId="49D95793" w14:textId="77777777" w:rsidR="00F21804" w:rsidRPr="00D36BB6" w:rsidRDefault="00F21804">
            <w:pPr>
              <w:snapToGrid w:val="0"/>
              <w:spacing w:before="90" w:after="54"/>
            </w:pPr>
          </w:p>
        </w:tc>
        <w:tc>
          <w:tcPr>
            <w:tcW w:w="1487" w:type="dxa"/>
            <w:tcBorders>
              <w:top w:val="single" w:sz="4" w:space="0" w:color="000000"/>
              <w:left w:val="double" w:sz="1" w:space="0" w:color="000000"/>
              <w:right w:val="double" w:sz="1" w:space="0" w:color="000000"/>
            </w:tcBorders>
            <w:shd w:val="clear" w:color="auto" w:fill="auto"/>
          </w:tcPr>
          <w:p w14:paraId="3201896E" w14:textId="77777777" w:rsidR="00F21804" w:rsidRPr="00D36BB6" w:rsidRDefault="00F21804">
            <w:pPr>
              <w:snapToGrid w:val="0"/>
              <w:spacing w:before="90" w:after="54"/>
            </w:pPr>
          </w:p>
        </w:tc>
      </w:tr>
      <w:tr w:rsidR="00F21804" w:rsidRPr="00D36BB6" w14:paraId="6BEA60EC" w14:textId="77777777">
        <w:tc>
          <w:tcPr>
            <w:tcW w:w="735" w:type="dxa"/>
            <w:tcBorders>
              <w:top w:val="single" w:sz="4" w:space="0" w:color="000000"/>
              <w:left w:val="double" w:sz="1" w:space="0" w:color="000000"/>
            </w:tcBorders>
            <w:shd w:val="clear" w:color="auto" w:fill="auto"/>
          </w:tcPr>
          <w:p w14:paraId="6A63AC4F" w14:textId="77777777" w:rsidR="00F21804" w:rsidRPr="00D36BB6" w:rsidRDefault="00F21804">
            <w:pPr>
              <w:snapToGrid w:val="0"/>
              <w:spacing w:before="90" w:after="54"/>
            </w:pPr>
          </w:p>
        </w:tc>
        <w:tc>
          <w:tcPr>
            <w:tcW w:w="823" w:type="dxa"/>
            <w:gridSpan w:val="2"/>
            <w:tcBorders>
              <w:top w:val="single" w:sz="4" w:space="0" w:color="000000"/>
              <w:left w:val="single" w:sz="4" w:space="0" w:color="000000"/>
            </w:tcBorders>
            <w:shd w:val="clear" w:color="auto" w:fill="auto"/>
          </w:tcPr>
          <w:p w14:paraId="0CD63C81" w14:textId="77777777" w:rsidR="00F21804" w:rsidRPr="00D36BB6" w:rsidRDefault="00F21804">
            <w:pPr>
              <w:snapToGrid w:val="0"/>
              <w:spacing w:before="90" w:after="54"/>
            </w:pPr>
          </w:p>
        </w:tc>
        <w:tc>
          <w:tcPr>
            <w:tcW w:w="1068" w:type="dxa"/>
            <w:gridSpan w:val="2"/>
            <w:tcBorders>
              <w:top w:val="single" w:sz="4" w:space="0" w:color="000000"/>
              <w:left w:val="single" w:sz="4" w:space="0" w:color="000000"/>
            </w:tcBorders>
            <w:shd w:val="clear" w:color="auto" w:fill="auto"/>
          </w:tcPr>
          <w:p w14:paraId="11DBCE20" w14:textId="77777777" w:rsidR="00F21804" w:rsidRPr="00D36BB6" w:rsidRDefault="00F21804">
            <w:pPr>
              <w:snapToGrid w:val="0"/>
              <w:spacing w:before="90" w:after="54"/>
            </w:pPr>
          </w:p>
        </w:tc>
        <w:tc>
          <w:tcPr>
            <w:tcW w:w="1319" w:type="dxa"/>
            <w:gridSpan w:val="2"/>
            <w:tcBorders>
              <w:top w:val="single" w:sz="4" w:space="0" w:color="000000"/>
              <w:left w:val="double" w:sz="1" w:space="0" w:color="000000"/>
            </w:tcBorders>
            <w:shd w:val="clear" w:color="auto" w:fill="auto"/>
          </w:tcPr>
          <w:p w14:paraId="387F4A03" w14:textId="77777777" w:rsidR="00F21804" w:rsidRPr="00D36BB6" w:rsidRDefault="00F21804">
            <w:pPr>
              <w:snapToGrid w:val="0"/>
              <w:spacing w:before="90" w:after="54"/>
            </w:pPr>
          </w:p>
        </w:tc>
        <w:tc>
          <w:tcPr>
            <w:tcW w:w="1156" w:type="dxa"/>
            <w:gridSpan w:val="3"/>
            <w:tcBorders>
              <w:top w:val="single" w:sz="4" w:space="0" w:color="000000"/>
              <w:left w:val="double" w:sz="1" w:space="0" w:color="000000"/>
            </w:tcBorders>
            <w:shd w:val="clear" w:color="auto" w:fill="auto"/>
          </w:tcPr>
          <w:p w14:paraId="06472B43" w14:textId="77777777" w:rsidR="00F21804" w:rsidRPr="00D36BB6" w:rsidRDefault="00F21804">
            <w:pPr>
              <w:snapToGrid w:val="0"/>
              <w:spacing w:before="90" w:after="54"/>
            </w:pPr>
          </w:p>
        </w:tc>
        <w:tc>
          <w:tcPr>
            <w:tcW w:w="993" w:type="dxa"/>
            <w:tcBorders>
              <w:top w:val="single" w:sz="4" w:space="0" w:color="000000"/>
              <w:left w:val="double" w:sz="1" w:space="0" w:color="000000"/>
            </w:tcBorders>
            <w:shd w:val="clear" w:color="auto" w:fill="auto"/>
          </w:tcPr>
          <w:p w14:paraId="73535878" w14:textId="77777777" w:rsidR="00F21804" w:rsidRPr="00D36BB6" w:rsidRDefault="00F21804">
            <w:pPr>
              <w:snapToGrid w:val="0"/>
              <w:spacing w:before="90" w:after="54"/>
            </w:pPr>
          </w:p>
        </w:tc>
        <w:tc>
          <w:tcPr>
            <w:tcW w:w="1070" w:type="dxa"/>
            <w:gridSpan w:val="3"/>
            <w:tcBorders>
              <w:top w:val="single" w:sz="4" w:space="0" w:color="000000"/>
              <w:left w:val="single" w:sz="4" w:space="0" w:color="000000"/>
            </w:tcBorders>
            <w:shd w:val="clear" w:color="auto" w:fill="auto"/>
          </w:tcPr>
          <w:p w14:paraId="5F75D719" w14:textId="77777777" w:rsidR="00F21804" w:rsidRPr="00D36BB6" w:rsidRDefault="00F21804">
            <w:pPr>
              <w:snapToGrid w:val="0"/>
              <w:spacing w:before="90" w:after="54"/>
            </w:pPr>
          </w:p>
        </w:tc>
        <w:tc>
          <w:tcPr>
            <w:tcW w:w="1241" w:type="dxa"/>
            <w:gridSpan w:val="2"/>
            <w:tcBorders>
              <w:top w:val="single" w:sz="4" w:space="0" w:color="000000"/>
              <w:left w:val="single" w:sz="4" w:space="0" w:color="000000"/>
            </w:tcBorders>
            <w:shd w:val="clear" w:color="auto" w:fill="auto"/>
          </w:tcPr>
          <w:p w14:paraId="46C9BC50" w14:textId="77777777" w:rsidR="00F21804" w:rsidRPr="00D36BB6" w:rsidRDefault="00F21804">
            <w:pPr>
              <w:snapToGrid w:val="0"/>
              <w:spacing w:before="90" w:after="54"/>
            </w:pPr>
          </w:p>
        </w:tc>
        <w:tc>
          <w:tcPr>
            <w:tcW w:w="1487" w:type="dxa"/>
            <w:tcBorders>
              <w:top w:val="single" w:sz="4" w:space="0" w:color="000000"/>
              <w:left w:val="double" w:sz="1" w:space="0" w:color="000000"/>
              <w:right w:val="double" w:sz="1" w:space="0" w:color="000000"/>
            </w:tcBorders>
            <w:shd w:val="clear" w:color="auto" w:fill="auto"/>
          </w:tcPr>
          <w:p w14:paraId="444A27EC" w14:textId="77777777" w:rsidR="00F21804" w:rsidRPr="00D36BB6" w:rsidRDefault="00F21804">
            <w:pPr>
              <w:snapToGrid w:val="0"/>
              <w:spacing w:before="90" w:after="54"/>
            </w:pPr>
          </w:p>
        </w:tc>
      </w:tr>
      <w:tr w:rsidR="00F21804" w:rsidRPr="00D36BB6" w14:paraId="4AC85616" w14:textId="77777777">
        <w:tc>
          <w:tcPr>
            <w:tcW w:w="735" w:type="dxa"/>
            <w:tcBorders>
              <w:top w:val="single" w:sz="4" w:space="0" w:color="000000"/>
              <w:left w:val="double" w:sz="1" w:space="0" w:color="000000"/>
            </w:tcBorders>
            <w:shd w:val="clear" w:color="auto" w:fill="auto"/>
          </w:tcPr>
          <w:p w14:paraId="199535EC" w14:textId="77777777" w:rsidR="00F21804" w:rsidRPr="00D36BB6" w:rsidRDefault="00F21804">
            <w:pPr>
              <w:snapToGrid w:val="0"/>
              <w:spacing w:before="90" w:after="54"/>
            </w:pPr>
          </w:p>
        </w:tc>
        <w:tc>
          <w:tcPr>
            <w:tcW w:w="823" w:type="dxa"/>
            <w:gridSpan w:val="2"/>
            <w:tcBorders>
              <w:top w:val="single" w:sz="4" w:space="0" w:color="000000"/>
              <w:left w:val="single" w:sz="4" w:space="0" w:color="000000"/>
            </w:tcBorders>
            <w:shd w:val="clear" w:color="auto" w:fill="auto"/>
          </w:tcPr>
          <w:p w14:paraId="0C425FB3" w14:textId="77777777" w:rsidR="00F21804" w:rsidRPr="00D36BB6" w:rsidRDefault="00F21804">
            <w:pPr>
              <w:snapToGrid w:val="0"/>
              <w:spacing w:before="90" w:after="54"/>
            </w:pPr>
          </w:p>
        </w:tc>
        <w:tc>
          <w:tcPr>
            <w:tcW w:w="1068" w:type="dxa"/>
            <w:gridSpan w:val="2"/>
            <w:tcBorders>
              <w:top w:val="single" w:sz="4" w:space="0" w:color="000000"/>
              <w:left w:val="single" w:sz="4" w:space="0" w:color="000000"/>
            </w:tcBorders>
            <w:shd w:val="clear" w:color="auto" w:fill="auto"/>
          </w:tcPr>
          <w:p w14:paraId="695E1C02" w14:textId="77777777" w:rsidR="00F21804" w:rsidRPr="00D36BB6" w:rsidRDefault="00F21804">
            <w:pPr>
              <w:snapToGrid w:val="0"/>
              <w:spacing w:before="90" w:after="54"/>
            </w:pPr>
          </w:p>
        </w:tc>
        <w:tc>
          <w:tcPr>
            <w:tcW w:w="1319" w:type="dxa"/>
            <w:gridSpan w:val="2"/>
            <w:tcBorders>
              <w:top w:val="single" w:sz="4" w:space="0" w:color="000000"/>
              <w:left w:val="double" w:sz="1" w:space="0" w:color="000000"/>
            </w:tcBorders>
            <w:shd w:val="clear" w:color="auto" w:fill="auto"/>
          </w:tcPr>
          <w:p w14:paraId="5A656B97" w14:textId="77777777" w:rsidR="00F21804" w:rsidRPr="00D36BB6" w:rsidRDefault="00F21804">
            <w:pPr>
              <w:snapToGrid w:val="0"/>
              <w:spacing w:before="90" w:after="54"/>
            </w:pPr>
          </w:p>
        </w:tc>
        <w:tc>
          <w:tcPr>
            <w:tcW w:w="1156" w:type="dxa"/>
            <w:gridSpan w:val="3"/>
            <w:tcBorders>
              <w:top w:val="single" w:sz="4" w:space="0" w:color="000000"/>
              <w:left w:val="double" w:sz="1" w:space="0" w:color="000000"/>
            </w:tcBorders>
            <w:shd w:val="clear" w:color="auto" w:fill="auto"/>
          </w:tcPr>
          <w:p w14:paraId="7FDD6B26" w14:textId="77777777" w:rsidR="00F21804" w:rsidRPr="00D36BB6" w:rsidRDefault="00F21804">
            <w:pPr>
              <w:snapToGrid w:val="0"/>
              <w:spacing w:before="90" w:after="54"/>
            </w:pPr>
          </w:p>
        </w:tc>
        <w:tc>
          <w:tcPr>
            <w:tcW w:w="993" w:type="dxa"/>
            <w:tcBorders>
              <w:top w:val="single" w:sz="4" w:space="0" w:color="000000"/>
              <w:left w:val="double" w:sz="1" w:space="0" w:color="000000"/>
            </w:tcBorders>
            <w:shd w:val="clear" w:color="auto" w:fill="auto"/>
          </w:tcPr>
          <w:p w14:paraId="6C649533" w14:textId="77777777" w:rsidR="00F21804" w:rsidRPr="00D36BB6" w:rsidRDefault="00F21804">
            <w:pPr>
              <w:snapToGrid w:val="0"/>
              <w:spacing w:before="90" w:after="54"/>
            </w:pPr>
          </w:p>
        </w:tc>
        <w:tc>
          <w:tcPr>
            <w:tcW w:w="1070" w:type="dxa"/>
            <w:gridSpan w:val="3"/>
            <w:tcBorders>
              <w:top w:val="single" w:sz="4" w:space="0" w:color="000000"/>
              <w:left w:val="single" w:sz="4" w:space="0" w:color="000000"/>
            </w:tcBorders>
            <w:shd w:val="clear" w:color="auto" w:fill="auto"/>
          </w:tcPr>
          <w:p w14:paraId="69BCC43B" w14:textId="77777777" w:rsidR="00F21804" w:rsidRPr="00D36BB6" w:rsidRDefault="00F21804">
            <w:pPr>
              <w:snapToGrid w:val="0"/>
              <w:spacing w:before="90" w:after="54"/>
            </w:pPr>
          </w:p>
        </w:tc>
        <w:tc>
          <w:tcPr>
            <w:tcW w:w="1241" w:type="dxa"/>
            <w:gridSpan w:val="2"/>
            <w:tcBorders>
              <w:top w:val="single" w:sz="4" w:space="0" w:color="000000"/>
              <w:left w:val="single" w:sz="4" w:space="0" w:color="000000"/>
            </w:tcBorders>
            <w:shd w:val="clear" w:color="auto" w:fill="auto"/>
          </w:tcPr>
          <w:p w14:paraId="09C0EB45" w14:textId="77777777" w:rsidR="00F21804" w:rsidRPr="00D36BB6" w:rsidRDefault="00F21804">
            <w:pPr>
              <w:snapToGrid w:val="0"/>
              <w:spacing w:before="90" w:after="54"/>
            </w:pPr>
          </w:p>
        </w:tc>
        <w:tc>
          <w:tcPr>
            <w:tcW w:w="1487" w:type="dxa"/>
            <w:tcBorders>
              <w:top w:val="single" w:sz="4" w:space="0" w:color="000000"/>
              <w:left w:val="double" w:sz="1" w:space="0" w:color="000000"/>
              <w:right w:val="double" w:sz="1" w:space="0" w:color="000000"/>
            </w:tcBorders>
            <w:shd w:val="clear" w:color="auto" w:fill="auto"/>
          </w:tcPr>
          <w:p w14:paraId="490E75C1" w14:textId="77777777" w:rsidR="00F21804" w:rsidRPr="00D36BB6" w:rsidRDefault="00F21804">
            <w:pPr>
              <w:snapToGrid w:val="0"/>
              <w:spacing w:before="90" w:after="54"/>
            </w:pPr>
          </w:p>
        </w:tc>
      </w:tr>
      <w:tr w:rsidR="00F21804" w:rsidRPr="00D36BB6" w14:paraId="40014BFB" w14:textId="77777777">
        <w:tc>
          <w:tcPr>
            <w:tcW w:w="735" w:type="dxa"/>
            <w:tcBorders>
              <w:top w:val="single" w:sz="4" w:space="0" w:color="000000"/>
              <w:left w:val="double" w:sz="1" w:space="0" w:color="000000"/>
            </w:tcBorders>
            <w:shd w:val="clear" w:color="auto" w:fill="auto"/>
          </w:tcPr>
          <w:p w14:paraId="029B7631" w14:textId="77777777" w:rsidR="00F21804" w:rsidRPr="00D36BB6" w:rsidRDefault="00F21804">
            <w:pPr>
              <w:snapToGrid w:val="0"/>
              <w:spacing w:before="90" w:after="54"/>
            </w:pPr>
          </w:p>
        </w:tc>
        <w:tc>
          <w:tcPr>
            <w:tcW w:w="823" w:type="dxa"/>
            <w:gridSpan w:val="2"/>
            <w:tcBorders>
              <w:top w:val="single" w:sz="4" w:space="0" w:color="000000"/>
              <w:left w:val="single" w:sz="4" w:space="0" w:color="000000"/>
            </w:tcBorders>
            <w:shd w:val="clear" w:color="auto" w:fill="auto"/>
          </w:tcPr>
          <w:p w14:paraId="2111F45E" w14:textId="77777777" w:rsidR="00F21804" w:rsidRPr="00D36BB6" w:rsidRDefault="00F21804">
            <w:pPr>
              <w:snapToGrid w:val="0"/>
              <w:spacing w:before="90" w:after="54"/>
            </w:pPr>
          </w:p>
        </w:tc>
        <w:tc>
          <w:tcPr>
            <w:tcW w:w="1068" w:type="dxa"/>
            <w:gridSpan w:val="2"/>
            <w:tcBorders>
              <w:top w:val="single" w:sz="4" w:space="0" w:color="000000"/>
              <w:left w:val="single" w:sz="4" w:space="0" w:color="000000"/>
            </w:tcBorders>
            <w:shd w:val="clear" w:color="auto" w:fill="auto"/>
          </w:tcPr>
          <w:p w14:paraId="48D88754" w14:textId="77777777" w:rsidR="00F21804" w:rsidRPr="00D36BB6" w:rsidRDefault="00F21804">
            <w:pPr>
              <w:snapToGrid w:val="0"/>
              <w:spacing w:before="90" w:after="54"/>
            </w:pPr>
          </w:p>
        </w:tc>
        <w:tc>
          <w:tcPr>
            <w:tcW w:w="1319" w:type="dxa"/>
            <w:gridSpan w:val="2"/>
            <w:tcBorders>
              <w:top w:val="single" w:sz="4" w:space="0" w:color="000000"/>
              <w:left w:val="double" w:sz="1" w:space="0" w:color="000000"/>
            </w:tcBorders>
            <w:shd w:val="clear" w:color="auto" w:fill="auto"/>
          </w:tcPr>
          <w:p w14:paraId="35CC6F71" w14:textId="77777777" w:rsidR="00F21804" w:rsidRPr="00D36BB6" w:rsidRDefault="00F21804">
            <w:pPr>
              <w:snapToGrid w:val="0"/>
              <w:spacing w:before="90" w:after="54"/>
            </w:pPr>
          </w:p>
        </w:tc>
        <w:tc>
          <w:tcPr>
            <w:tcW w:w="1156" w:type="dxa"/>
            <w:gridSpan w:val="3"/>
            <w:tcBorders>
              <w:top w:val="single" w:sz="4" w:space="0" w:color="000000"/>
              <w:left w:val="double" w:sz="1" w:space="0" w:color="000000"/>
            </w:tcBorders>
            <w:shd w:val="clear" w:color="auto" w:fill="auto"/>
          </w:tcPr>
          <w:p w14:paraId="7EDC184A" w14:textId="77777777" w:rsidR="00F21804" w:rsidRPr="00D36BB6" w:rsidRDefault="00F21804">
            <w:pPr>
              <w:snapToGrid w:val="0"/>
              <w:spacing w:before="90" w:after="54"/>
            </w:pPr>
          </w:p>
        </w:tc>
        <w:tc>
          <w:tcPr>
            <w:tcW w:w="993" w:type="dxa"/>
            <w:tcBorders>
              <w:top w:val="single" w:sz="4" w:space="0" w:color="000000"/>
              <w:left w:val="double" w:sz="1" w:space="0" w:color="000000"/>
            </w:tcBorders>
            <w:shd w:val="clear" w:color="auto" w:fill="auto"/>
          </w:tcPr>
          <w:p w14:paraId="5C9CD1B5" w14:textId="77777777" w:rsidR="00F21804" w:rsidRPr="00D36BB6" w:rsidRDefault="00F21804">
            <w:pPr>
              <w:snapToGrid w:val="0"/>
              <w:spacing w:before="90" w:after="54"/>
            </w:pPr>
          </w:p>
        </w:tc>
        <w:tc>
          <w:tcPr>
            <w:tcW w:w="1070" w:type="dxa"/>
            <w:gridSpan w:val="3"/>
            <w:tcBorders>
              <w:top w:val="single" w:sz="4" w:space="0" w:color="000000"/>
              <w:left w:val="single" w:sz="4" w:space="0" w:color="000000"/>
            </w:tcBorders>
            <w:shd w:val="clear" w:color="auto" w:fill="auto"/>
          </w:tcPr>
          <w:p w14:paraId="0725EC4B" w14:textId="77777777" w:rsidR="00F21804" w:rsidRPr="00D36BB6" w:rsidRDefault="00F21804">
            <w:pPr>
              <w:snapToGrid w:val="0"/>
              <w:spacing w:before="90" w:after="54"/>
            </w:pPr>
          </w:p>
        </w:tc>
        <w:tc>
          <w:tcPr>
            <w:tcW w:w="1241" w:type="dxa"/>
            <w:gridSpan w:val="2"/>
            <w:tcBorders>
              <w:top w:val="single" w:sz="4" w:space="0" w:color="000000"/>
              <w:left w:val="single" w:sz="4" w:space="0" w:color="000000"/>
            </w:tcBorders>
            <w:shd w:val="clear" w:color="auto" w:fill="auto"/>
          </w:tcPr>
          <w:p w14:paraId="54E69D10" w14:textId="77777777" w:rsidR="00F21804" w:rsidRPr="00D36BB6" w:rsidRDefault="00F21804">
            <w:pPr>
              <w:snapToGrid w:val="0"/>
              <w:spacing w:before="90" w:after="54"/>
            </w:pPr>
          </w:p>
        </w:tc>
        <w:tc>
          <w:tcPr>
            <w:tcW w:w="1487" w:type="dxa"/>
            <w:tcBorders>
              <w:top w:val="single" w:sz="4" w:space="0" w:color="000000"/>
              <w:left w:val="double" w:sz="1" w:space="0" w:color="000000"/>
              <w:right w:val="double" w:sz="1" w:space="0" w:color="000000"/>
            </w:tcBorders>
            <w:shd w:val="clear" w:color="auto" w:fill="auto"/>
          </w:tcPr>
          <w:p w14:paraId="2E2441E9" w14:textId="77777777" w:rsidR="00F21804" w:rsidRPr="00D36BB6" w:rsidRDefault="00F21804">
            <w:pPr>
              <w:snapToGrid w:val="0"/>
              <w:spacing w:before="90" w:after="54"/>
            </w:pPr>
          </w:p>
        </w:tc>
      </w:tr>
      <w:tr w:rsidR="00F21804" w:rsidRPr="00D36BB6" w14:paraId="7FCC3201" w14:textId="77777777">
        <w:tc>
          <w:tcPr>
            <w:tcW w:w="735" w:type="dxa"/>
            <w:tcBorders>
              <w:top w:val="single" w:sz="4" w:space="0" w:color="000000"/>
              <w:left w:val="double" w:sz="1" w:space="0" w:color="000000"/>
            </w:tcBorders>
            <w:shd w:val="clear" w:color="auto" w:fill="auto"/>
          </w:tcPr>
          <w:p w14:paraId="0CCCA8D7" w14:textId="77777777" w:rsidR="00F21804" w:rsidRPr="00D36BB6" w:rsidRDefault="00F21804">
            <w:pPr>
              <w:snapToGrid w:val="0"/>
              <w:spacing w:before="90" w:after="54"/>
            </w:pPr>
          </w:p>
        </w:tc>
        <w:tc>
          <w:tcPr>
            <w:tcW w:w="823" w:type="dxa"/>
            <w:gridSpan w:val="2"/>
            <w:tcBorders>
              <w:top w:val="single" w:sz="4" w:space="0" w:color="000000"/>
              <w:left w:val="single" w:sz="4" w:space="0" w:color="000000"/>
            </w:tcBorders>
            <w:shd w:val="clear" w:color="auto" w:fill="auto"/>
          </w:tcPr>
          <w:p w14:paraId="2275EC9D" w14:textId="77777777" w:rsidR="00F21804" w:rsidRPr="00D36BB6" w:rsidRDefault="00F21804">
            <w:pPr>
              <w:snapToGrid w:val="0"/>
              <w:spacing w:before="90" w:after="54"/>
            </w:pPr>
          </w:p>
        </w:tc>
        <w:tc>
          <w:tcPr>
            <w:tcW w:w="1068" w:type="dxa"/>
            <w:gridSpan w:val="2"/>
            <w:tcBorders>
              <w:top w:val="single" w:sz="4" w:space="0" w:color="000000"/>
              <w:left w:val="single" w:sz="4" w:space="0" w:color="000000"/>
            </w:tcBorders>
            <w:shd w:val="clear" w:color="auto" w:fill="auto"/>
          </w:tcPr>
          <w:p w14:paraId="210318D5" w14:textId="77777777" w:rsidR="00F21804" w:rsidRPr="00D36BB6" w:rsidRDefault="00F21804">
            <w:pPr>
              <w:snapToGrid w:val="0"/>
              <w:spacing w:before="90" w:after="54"/>
            </w:pPr>
          </w:p>
        </w:tc>
        <w:tc>
          <w:tcPr>
            <w:tcW w:w="1319" w:type="dxa"/>
            <w:gridSpan w:val="2"/>
            <w:tcBorders>
              <w:top w:val="single" w:sz="4" w:space="0" w:color="000000"/>
              <w:left w:val="double" w:sz="1" w:space="0" w:color="000000"/>
            </w:tcBorders>
            <w:shd w:val="clear" w:color="auto" w:fill="auto"/>
          </w:tcPr>
          <w:p w14:paraId="0EDC5609" w14:textId="77777777" w:rsidR="00F21804" w:rsidRPr="00D36BB6" w:rsidRDefault="00F21804">
            <w:pPr>
              <w:snapToGrid w:val="0"/>
              <w:spacing w:before="90" w:after="54"/>
            </w:pPr>
          </w:p>
        </w:tc>
        <w:tc>
          <w:tcPr>
            <w:tcW w:w="1156" w:type="dxa"/>
            <w:gridSpan w:val="3"/>
            <w:tcBorders>
              <w:top w:val="single" w:sz="4" w:space="0" w:color="000000"/>
              <w:left w:val="double" w:sz="1" w:space="0" w:color="000000"/>
            </w:tcBorders>
            <w:shd w:val="clear" w:color="auto" w:fill="auto"/>
          </w:tcPr>
          <w:p w14:paraId="35DD42A7" w14:textId="77777777" w:rsidR="00F21804" w:rsidRPr="00D36BB6" w:rsidRDefault="00F21804">
            <w:pPr>
              <w:snapToGrid w:val="0"/>
              <w:spacing w:before="90" w:after="54"/>
            </w:pPr>
          </w:p>
        </w:tc>
        <w:tc>
          <w:tcPr>
            <w:tcW w:w="993" w:type="dxa"/>
            <w:tcBorders>
              <w:top w:val="single" w:sz="4" w:space="0" w:color="000000"/>
              <w:left w:val="double" w:sz="1" w:space="0" w:color="000000"/>
            </w:tcBorders>
            <w:shd w:val="clear" w:color="auto" w:fill="auto"/>
          </w:tcPr>
          <w:p w14:paraId="0452E108" w14:textId="77777777" w:rsidR="00F21804" w:rsidRPr="00D36BB6" w:rsidRDefault="00F21804">
            <w:pPr>
              <w:snapToGrid w:val="0"/>
              <w:spacing w:before="90" w:after="54"/>
            </w:pPr>
          </w:p>
        </w:tc>
        <w:tc>
          <w:tcPr>
            <w:tcW w:w="1070" w:type="dxa"/>
            <w:gridSpan w:val="3"/>
            <w:tcBorders>
              <w:top w:val="single" w:sz="4" w:space="0" w:color="000000"/>
              <w:left w:val="single" w:sz="4" w:space="0" w:color="000000"/>
            </w:tcBorders>
            <w:shd w:val="clear" w:color="auto" w:fill="auto"/>
          </w:tcPr>
          <w:p w14:paraId="7A8F93A5" w14:textId="77777777" w:rsidR="00F21804" w:rsidRPr="00D36BB6" w:rsidRDefault="00F21804">
            <w:pPr>
              <w:snapToGrid w:val="0"/>
              <w:spacing w:before="90" w:after="54"/>
            </w:pPr>
          </w:p>
        </w:tc>
        <w:tc>
          <w:tcPr>
            <w:tcW w:w="1241" w:type="dxa"/>
            <w:gridSpan w:val="2"/>
            <w:tcBorders>
              <w:top w:val="single" w:sz="4" w:space="0" w:color="000000"/>
              <w:left w:val="single" w:sz="4" w:space="0" w:color="000000"/>
            </w:tcBorders>
            <w:shd w:val="clear" w:color="auto" w:fill="auto"/>
          </w:tcPr>
          <w:p w14:paraId="7120136E" w14:textId="77777777" w:rsidR="00F21804" w:rsidRPr="00D36BB6" w:rsidRDefault="00F21804">
            <w:pPr>
              <w:snapToGrid w:val="0"/>
              <w:spacing w:before="90" w:after="54"/>
            </w:pPr>
          </w:p>
        </w:tc>
        <w:tc>
          <w:tcPr>
            <w:tcW w:w="1487" w:type="dxa"/>
            <w:tcBorders>
              <w:top w:val="single" w:sz="4" w:space="0" w:color="000000"/>
              <w:left w:val="double" w:sz="1" w:space="0" w:color="000000"/>
              <w:right w:val="double" w:sz="1" w:space="0" w:color="000000"/>
            </w:tcBorders>
            <w:shd w:val="clear" w:color="auto" w:fill="auto"/>
          </w:tcPr>
          <w:p w14:paraId="769651C7" w14:textId="77777777" w:rsidR="00F21804" w:rsidRPr="00D36BB6" w:rsidRDefault="00F21804">
            <w:pPr>
              <w:snapToGrid w:val="0"/>
              <w:spacing w:before="90" w:after="54"/>
            </w:pPr>
          </w:p>
        </w:tc>
      </w:tr>
      <w:tr w:rsidR="00F21804" w:rsidRPr="00D36BB6" w14:paraId="5037DFF7" w14:textId="77777777">
        <w:tc>
          <w:tcPr>
            <w:tcW w:w="735" w:type="dxa"/>
            <w:tcBorders>
              <w:top w:val="single" w:sz="4" w:space="0" w:color="000000"/>
              <w:left w:val="double" w:sz="1" w:space="0" w:color="000000"/>
              <w:bottom w:val="double" w:sz="1" w:space="0" w:color="000000"/>
            </w:tcBorders>
            <w:shd w:val="clear" w:color="auto" w:fill="auto"/>
          </w:tcPr>
          <w:p w14:paraId="57A75429" w14:textId="77777777" w:rsidR="00F21804" w:rsidRPr="00D36BB6" w:rsidRDefault="00F21804">
            <w:pPr>
              <w:snapToGrid w:val="0"/>
              <w:spacing w:before="90" w:after="54"/>
            </w:pPr>
          </w:p>
        </w:tc>
        <w:tc>
          <w:tcPr>
            <w:tcW w:w="823" w:type="dxa"/>
            <w:gridSpan w:val="2"/>
            <w:tcBorders>
              <w:top w:val="single" w:sz="4" w:space="0" w:color="000000"/>
              <w:left w:val="single" w:sz="4" w:space="0" w:color="000000"/>
              <w:bottom w:val="double" w:sz="1" w:space="0" w:color="000000"/>
            </w:tcBorders>
            <w:shd w:val="clear" w:color="auto" w:fill="auto"/>
          </w:tcPr>
          <w:p w14:paraId="49549637" w14:textId="77777777" w:rsidR="00F21804" w:rsidRPr="00D36BB6" w:rsidRDefault="00F21804">
            <w:pPr>
              <w:snapToGrid w:val="0"/>
              <w:spacing w:before="90" w:after="54"/>
            </w:pPr>
          </w:p>
        </w:tc>
        <w:tc>
          <w:tcPr>
            <w:tcW w:w="1068" w:type="dxa"/>
            <w:gridSpan w:val="2"/>
            <w:tcBorders>
              <w:top w:val="single" w:sz="4" w:space="0" w:color="000000"/>
              <w:left w:val="single" w:sz="4" w:space="0" w:color="000000"/>
              <w:bottom w:val="double" w:sz="1" w:space="0" w:color="000000"/>
            </w:tcBorders>
            <w:shd w:val="clear" w:color="auto" w:fill="auto"/>
          </w:tcPr>
          <w:p w14:paraId="4D139658" w14:textId="77777777" w:rsidR="00F21804" w:rsidRPr="00D36BB6" w:rsidRDefault="00F21804">
            <w:pPr>
              <w:snapToGrid w:val="0"/>
              <w:spacing w:before="90" w:after="54"/>
            </w:pPr>
          </w:p>
        </w:tc>
        <w:tc>
          <w:tcPr>
            <w:tcW w:w="1319" w:type="dxa"/>
            <w:gridSpan w:val="2"/>
            <w:tcBorders>
              <w:top w:val="single" w:sz="4" w:space="0" w:color="000000"/>
              <w:left w:val="double" w:sz="1" w:space="0" w:color="000000"/>
              <w:bottom w:val="double" w:sz="1" w:space="0" w:color="000000"/>
            </w:tcBorders>
            <w:shd w:val="clear" w:color="auto" w:fill="auto"/>
          </w:tcPr>
          <w:p w14:paraId="037B8A0F" w14:textId="77777777" w:rsidR="00F21804" w:rsidRPr="00D36BB6" w:rsidRDefault="00F21804">
            <w:pPr>
              <w:snapToGrid w:val="0"/>
              <w:spacing w:before="90" w:after="54"/>
            </w:pPr>
          </w:p>
        </w:tc>
        <w:tc>
          <w:tcPr>
            <w:tcW w:w="1156" w:type="dxa"/>
            <w:gridSpan w:val="3"/>
            <w:tcBorders>
              <w:top w:val="single" w:sz="4" w:space="0" w:color="000000"/>
              <w:left w:val="double" w:sz="1" w:space="0" w:color="000000"/>
              <w:bottom w:val="double" w:sz="1" w:space="0" w:color="000000"/>
            </w:tcBorders>
            <w:shd w:val="clear" w:color="auto" w:fill="auto"/>
          </w:tcPr>
          <w:p w14:paraId="356C1DFE" w14:textId="77777777" w:rsidR="00F21804" w:rsidRPr="00D36BB6" w:rsidRDefault="00F21804">
            <w:pPr>
              <w:snapToGrid w:val="0"/>
              <w:spacing w:before="90" w:after="54"/>
            </w:pPr>
          </w:p>
        </w:tc>
        <w:tc>
          <w:tcPr>
            <w:tcW w:w="993" w:type="dxa"/>
            <w:tcBorders>
              <w:top w:val="single" w:sz="4" w:space="0" w:color="000000"/>
              <w:left w:val="double" w:sz="1" w:space="0" w:color="000000"/>
              <w:bottom w:val="double" w:sz="1" w:space="0" w:color="000000"/>
            </w:tcBorders>
            <w:shd w:val="clear" w:color="auto" w:fill="auto"/>
          </w:tcPr>
          <w:p w14:paraId="0FC76A20" w14:textId="77777777" w:rsidR="00F21804" w:rsidRPr="00D36BB6" w:rsidRDefault="00F21804">
            <w:pPr>
              <w:snapToGrid w:val="0"/>
              <w:spacing w:before="90" w:after="54"/>
            </w:pPr>
          </w:p>
        </w:tc>
        <w:tc>
          <w:tcPr>
            <w:tcW w:w="1070" w:type="dxa"/>
            <w:gridSpan w:val="3"/>
            <w:tcBorders>
              <w:top w:val="single" w:sz="4" w:space="0" w:color="000000"/>
              <w:left w:val="single" w:sz="4" w:space="0" w:color="000000"/>
              <w:bottom w:val="double" w:sz="1" w:space="0" w:color="000000"/>
            </w:tcBorders>
            <w:shd w:val="clear" w:color="auto" w:fill="auto"/>
          </w:tcPr>
          <w:p w14:paraId="703F00B9" w14:textId="77777777" w:rsidR="00F21804" w:rsidRPr="00D36BB6" w:rsidRDefault="00F21804">
            <w:pPr>
              <w:snapToGrid w:val="0"/>
              <w:spacing w:before="90" w:after="54"/>
            </w:pPr>
          </w:p>
        </w:tc>
        <w:tc>
          <w:tcPr>
            <w:tcW w:w="1241" w:type="dxa"/>
            <w:gridSpan w:val="2"/>
            <w:tcBorders>
              <w:top w:val="single" w:sz="4" w:space="0" w:color="000000"/>
              <w:left w:val="single" w:sz="4" w:space="0" w:color="000000"/>
              <w:bottom w:val="double" w:sz="1" w:space="0" w:color="000000"/>
            </w:tcBorders>
            <w:shd w:val="clear" w:color="auto" w:fill="auto"/>
          </w:tcPr>
          <w:p w14:paraId="3C0BB4C4" w14:textId="77777777" w:rsidR="00F21804" w:rsidRPr="00D36BB6" w:rsidRDefault="00F21804">
            <w:pPr>
              <w:snapToGrid w:val="0"/>
              <w:spacing w:before="90" w:after="54"/>
            </w:pPr>
          </w:p>
        </w:tc>
        <w:tc>
          <w:tcPr>
            <w:tcW w:w="1487" w:type="dxa"/>
            <w:tcBorders>
              <w:top w:val="single" w:sz="4" w:space="0" w:color="000000"/>
              <w:left w:val="double" w:sz="1" w:space="0" w:color="000000"/>
              <w:bottom w:val="double" w:sz="1" w:space="0" w:color="000000"/>
              <w:right w:val="double" w:sz="1" w:space="0" w:color="000000"/>
            </w:tcBorders>
            <w:shd w:val="clear" w:color="auto" w:fill="auto"/>
          </w:tcPr>
          <w:p w14:paraId="28228AE9" w14:textId="77777777" w:rsidR="00F21804" w:rsidRPr="00D36BB6" w:rsidRDefault="00F21804">
            <w:pPr>
              <w:snapToGrid w:val="0"/>
              <w:spacing w:before="90" w:after="54"/>
            </w:pPr>
          </w:p>
        </w:tc>
      </w:tr>
    </w:tbl>
    <w:p w14:paraId="0A97DFF9" w14:textId="77777777" w:rsidR="00F21804" w:rsidRPr="00D36BB6" w:rsidRDefault="00AC7064">
      <w:pPr>
        <w:tabs>
          <w:tab w:val="right" w:pos="9639"/>
        </w:tabs>
        <w:jc w:val="both"/>
      </w:pPr>
      <w:r w:rsidRPr="00D36BB6">
        <w:rPr>
          <w:rFonts w:ascii="Times New Roman" w:hAnsi="Times New Roman" w:cs="Times New Roman"/>
          <w:color w:val="000000"/>
          <w:spacing w:val="-2"/>
          <w:sz w:val="20"/>
        </w:rPr>
        <w:tab/>
      </w:r>
      <w:r w:rsidRPr="00D36BB6">
        <w:rPr>
          <w:rFonts w:ascii="Times New Roman" w:hAnsi="Times New Roman" w:cs="Times New Roman"/>
          <w:b/>
          <w:color w:val="000000"/>
          <w:spacing w:val="-2"/>
          <w:sz w:val="20"/>
        </w:rPr>
        <w:t>(</w:t>
      </w:r>
      <w:r w:rsidRPr="00D36BB6">
        <w:rPr>
          <w:rFonts w:ascii="Times New Roman" w:hAnsi="Times New Roman" w:cs="Times New Roman"/>
          <w:color w:val="000000"/>
          <w:spacing w:val="-2"/>
          <w:sz w:val="20"/>
        </w:rPr>
        <w:t>A2007)</w:t>
      </w:r>
    </w:p>
    <w:p w14:paraId="7F7813BE" w14:textId="77777777" w:rsidR="00F21804" w:rsidRPr="00D36BB6" w:rsidRDefault="00F21804">
      <w:pPr>
        <w:jc w:val="both"/>
        <w:rPr>
          <w:rFonts w:ascii="Times New Roman" w:hAnsi="Times New Roman" w:cs="Times New Roman"/>
          <w:spacing w:val="-2"/>
          <w:sz w:val="20"/>
        </w:rPr>
      </w:pPr>
    </w:p>
    <w:p w14:paraId="3C9A5A62" w14:textId="77777777" w:rsidR="00F21804" w:rsidRPr="00D36BB6" w:rsidRDefault="00F21804">
      <w:pPr>
        <w:jc w:val="both"/>
        <w:rPr>
          <w:rFonts w:ascii="Times New Roman" w:hAnsi="Times New Roman" w:cs="Times New Roman"/>
          <w:spacing w:val="-2"/>
          <w:sz w:val="20"/>
        </w:rPr>
      </w:pPr>
    </w:p>
    <w:p w14:paraId="088A2CE9" w14:textId="77777777" w:rsidR="00F21804" w:rsidRPr="00D36BB6" w:rsidRDefault="00F21804">
      <w:pPr>
        <w:jc w:val="both"/>
        <w:rPr>
          <w:rFonts w:ascii="Times New Roman" w:hAnsi="Times New Roman" w:cs="Times New Roman"/>
          <w:spacing w:val="-2"/>
          <w:sz w:val="20"/>
        </w:rPr>
      </w:pPr>
    </w:p>
    <w:p w14:paraId="37E988D0" w14:textId="77777777" w:rsidR="00F21804" w:rsidRPr="00D36BB6" w:rsidRDefault="00AC7064">
      <w:pPr>
        <w:tabs>
          <w:tab w:val="left" w:leader="underscore" w:pos="5103"/>
          <w:tab w:val="left" w:leader="underscore" w:pos="7371"/>
          <w:tab w:val="left" w:leader="underscore" w:pos="9072"/>
        </w:tabs>
        <w:jc w:val="both"/>
      </w:pPr>
      <w:r w:rsidRPr="00D36BB6">
        <w:rPr>
          <w:rFonts w:ascii="Times New Roman" w:hAnsi="Times New Roman" w:cs="Times New Roman"/>
          <w:spacing w:val="-2"/>
          <w:sz w:val="20"/>
        </w:rPr>
        <w:t>Results verified and approved by:</w:t>
      </w:r>
      <w:r w:rsidRPr="00D36BB6">
        <w:rPr>
          <w:rFonts w:ascii="Times New Roman" w:hAnsi="Times New Roman" w:cs="Times New Roman"/>
          <w:spacing w:val="-2"/>
          <w:sz w:val="20"/>
        </w:rPr>
        <w:tab/>
        <w:t>Date:</w:t>
      </w:r>
      <w:r w:rsidRPr="00D36BB6">
        <w:rPr>
          <w:rFonts w:ascii="Times New Roman" w:hAnsi="Times New Roman" w:cs="Times New Roman"/>
          <w:spacing w:val="-2"/>
          <w:sz w:val="20"/>
        </w:rPr>
        <w:tab/>
        <w:t>Time:</w:t>
      </w:r>
      <w:r w:rsidRPr="00D36BB6">
        <w:rPr>
          <w:rFonts w:ascii="Times New Roman" w:hAnsi="Times New Roman" w:cs="Times New Roman"/>
          <w:spacing w:val="-2"/>
          <w:sz w:val="20"/>
        </w:rPr>
        <w:tab/>
      </w:r>
    </w:p>
    <w:p w14:paraId="153266D0" w14:textId="77777777" w:rsidR="00F21804" w:rsidRPr="00D36BB6" w:rsidRDefault="00F21804">
      <w:pPr>
        <w:jc w:val="both"/>
        <w:rPr>
          <w:rFonts w:ascii="Times New Roman" w:hAnsi="Times New Roman" w:cs="Times New Roman"/>
          <w:spacing w:val="-2"/>
          <w:sz w:val="20"/>
        </w:rPr>
      </w:pPr>
    </w:p>
    <w:p w14:paraId="499EE578" w14:textId="77777777" w:rsidR="00F21804" w:rsidRPr="00D36BB6" w:rsidRDefault="00F21804">
      <w:pPr>
        <w:jc w:val="both"/>
        <w:rPr>
          <w:rFonts w:ascii="Times New Roman" w:hAnsi="Times New Roman" w:cs="Times New Roman"/>
          <w:spacing w:val="-2"/>
          <w:sz w:val="20"/>
        </w:rPr>
      </w:pPr>
    </w:p>
    <w:p w14:paraId="6FD6175D" w14:textId="77777777" w:rsidR="00F21804" w:rsidRPr="00D36BB6" w:rsidRDefault="00AC7064">
      <w:pPr>
        <w:jc w:val="both"/>
        <w:rPr>
          <w:lang w:val="fr-FR"/>
        </w:rPr>
      </w:pPr>
      <w:r w:rsidRPr="00D36BB6">
        <w:rPr>
          <w:rFonts w:ascii="Arial" w:hAnsi="Arial" w:cs="Arial"/>
          <w:b/>
          <w:spacing w:val="-2"/>
          <w:u w:val="single"/>
          <w:lang w:val="fr-LU"/>
        </w:rPr>
        <w:t>APPENDIX F/3 page 1</w:t>
      </w:r>
    </w:p>
    <w:p w14:paraId="034B44C6" w14:textId="77777777" w:rsidR="00F21804" w:rsidRPr="00D36BB6" w:rsidRDefault="00AC7064">
      <w:pPr>
        <w:jc w:val="center"/>
        <w:rPr>
          <w:lang w:val="fr-FR"/>
        </w:rPr>
      </w:pPr>
      <w:r w:rsidRPr="00D36BB6">
        <w:rPr>
          <w:rFonts w:ascii="Times New Roman" w:hAnsi="Times New Roman" w:cs="Times New Roman"/>
          <w:b/>
          <w:sz w:val="28"/>
          <w:lang w:val="fr-LU"/>
        </w:rPr>
        <w:t>FAI-CIA INTERNATIONAL JURY</w:t>
      </w:r>
    </w:p>
    <w:p w14:paraId="799A0850" w14:textId="77777777" w:rsidR="00F21804" w:rsidRPr="00D36BB6" w:rsidRDefault="00F21804">
      <w:pPr>
        <w:jc w:val="center"/>
        <w:rPr>
          <w:rFonts w:ascii="Times New Roman" w:hAnsi="Times New Roman" w:cs="Times New Roman"/>
          <w:lang w:val="fr-LU"/>
        </w:rPr>
      </w:pPr>
    </w:p>
    <w:p w14:paraId="253DE199" w14:textId="77777777" w:rsidR="00F21804" w:rsidRPr="00D36BB6" w:rsidRDefault="00AC7064">
      <w:pPr>
        <w:jc w:val="center"/>
      </w:pPr>
      <w:r w:rsidRPr="00D36BB6">
        <w:rPr>
          <w:rFonts w:ascii="Times New Roman" w:hAnsi="Times New Roman" w:cs="Times New Roman"/>
          <w:b/>
        </w:rPr>
        <w:t>VERIFICATION OF SCORING</w:t>
      </w:r>
    </w:p>
    <w:p w14:paraId="520470CA" w14:textId="77777777" w:rsidR="00F21804" w:rsidRPr="00D36BB6" w:rsidRDefault="00F21804">
      <w:pPr>
        <w:jc w:val="both"/>
        <w:rPr>
          <w:rFonts w:ascii="Arial" w:hAnsi="Arial" w:cs="Arial"/>
          <w:spacing w:val="-2"/>
          <w:sz w:val="20"/>
        </w:rPr>
      </w:pPr>
    </w:p>
    <w:p w14:paraId="0F67D6CB" w14:textId="77777777" w:rsidR="00F21804" w:rsidRPr="00D36BB6" w:rsidRDefault="00AC7064">
      <w:pPr>
        <w:jc w:val="both"/>
      </w:pPr>
      <w:r w:rsidRPr="00D36BB6">
        <w:rPr>
          <w:rFonts w:ascii="Arial" w:hAnsi="Arial" w:cs="Arial"/>
          <w:spacing w:val="-2"/>
          <w:sz w:val="20"/>
        </w:rPr>
        <w:t>The best way to check scoring programs is to use a computer. If none is available or if you are unfamiliar with its use, a quick check can be made using just paper, pencil and a straight ruler. The Scoring Formula 1 creates a straight line between the best result and the median ranking result before point's penalties.</w:t>
      </w:r>
    </w:p>
    <w:p w14:paraId="1DA7E252" w14:textId="77777777" w:rsidR="00F21804" w:rsidRPr="00D36BB6" w:rsidRDefault="00AC7064">
      <w:pPr>
        <w:jc w:val="both"/>
      </w:pPr>
      <w:r w:rsidRPr="00D36BB6">
        <w:rPr>
          <w:rFonts w:ascii="Arial" w:hAnsi="Arial" w:cs="Arial"/>
          <w:spacing w:val="-2"/>
          <w:sz w:val="20"/>
        </w:rPr>
        <w:t>From the score sheet of the task, first find the values to be used in the calculation and verify that these values were correctly obtained and used.</w:t>
      </w:r>
    </w:p>
    <w:p w14:paraId="4CA21C96" w14:textId="4F46E85E" w:rsidR="00F21804" w:rsidRPr="00D36BB6" w:rsidRDefault="00F21804">
      <w:pPr>
        <w:jc w:val="both"/>
        <w:rPr>
          <w:rFonts w:ascii="Arial" w:hAnsi="Arial" w:cs="Arial"/>
          <w:spacing w:val="-2"/>
          <w:sz w:val="20"/>
        </w:rPr>
      </w:pPr>
    </w:p>
    <w:p w14:paraId="414343C6" w14:textId="446EB6E2" w:rsidR="00744532" w:rsidRPr="00D36BB6" w:rsidRDefault="00AC7064">
      <w:pPr>
        <w:tabs>
          <w:tab w:val="left" w:pos="567"/>
        </w:tabs>
        <w:ind w:left="571" w:hanging="571"/>
        <w:jc w:val="both"/>
      </w:pPr>
      <w:r w:rsidRPr="00D36BB6">
        <w:rPr>
          <w:rFonts w:ascii="Arial" w:hAnsi="Arial" w:cs="Arial"/>
          <w:b/>
          <w:spacing w:val="-2"/>
          <w:sz w:val="20"/>
        </w:rPr>
        <w:t>P</w:t>
      </w:r>
      <w:r w:rsidRPr="00D36BB6">
        <w:rPr>
          <w:rFonts w:ascii="Arial" w:hAnsi="Arial" w:cs="Arial"/>
          <w:spacing w:val="-2"/>
          <w:sz w:val="20"/>
        </w:rPr>
        <w:tab/>
      </w:r>
      <w:r w:rsidR="00744532" w:rsidRPr="00D36BB6">
        <w:t>number of competitors ranked in the flight.</w:t>
      </w:r>
      <w:r w:rsidR="00C16BF2" w:rsidRPr="00D36BB6">
        <w:t xml:space="preserve"> (P may be modified for each flight according to Rule 14.5.5)</w:t>
      </w:r>
    </w:p>
    <w:p w14:paraId="71896380" w14:textId="4C8BD580" w:rsidR="00F21804" w:rsidRPr="00D36BB6" w:rsidRDefault="00AC7064">
      <w:pPr>
        <w:tabs>
          <w:tab w:val="left" w:pos="567"/>
        </w:tabs>
        <w:ind w:left="571" w:hanging="571"/>
        <w:jc w:val="both"/>
        <w:rPr>
          <w:rFonts w:ascii="Arial" w:hAnsi="Arial" w:cs="Arial"/>
          <w:spacing w:val="-2"/>
          <w:sz w:val="20"/>
        </w:rPr>
      </w:pPr>
      <w:r w:rsidRPr="00D36BB6">
        <w:rPr>
          <w:rFonts w:ascii="Arial" w:hAnsi="Arial" w:cs="Arial"/>
          <w:b/>
          <w:spacing w:val="-2"/>
          <w:sz w:val="20"/>
        </w:rPr>
        <w:t>M</w:t>
      </w:r>
      <w:r w:rsidRPr="00D36BB6">
        <w:rPr>
          <w:rFonts w:ascii="Arial" w:hAnsi="Arial" w:cs="Arial"/>
          <w:spacing w:val="-2"/>
          <w:sz w:val="20"/>
        </w:rPr>
        <w:tab/>
        <w:t>median ranking pilot in the task (P/2 rounded to the next higher whole number),</w:t>
      </w:r>
    </w:p>
    <w:p w14:paraId="0D27DD59" w14:textId="598319D9" w:rsidR="00744532" w:rsidRPr="00D36BB6" w:rsidRDefault="00744532">
      <w:pPr>
        <w:tabs>
          <w:tab w:val="left" w:pos="567"/>
        </w:tabs>
        <w:ind w:left="571" w:hanging="571"/>
        <w:jc w:val="both"/>
        <w:rPr>
          <w:rFonts w:ascii="Arial" w:hAnsi="Arial" w:cs="Arial"/>
          <w:sz w:val="20"/>
        </w:rPr>
      </w:pPr>
      <w:r w:rsidRPr="00D36BB6">
        <w:rPr>
          <w:rFonts w:ascii="Arial" w:hAnsi="Arial" w:cs="Arial"/>
          <w:b/>
          <w:sz w:val="20"/>
        </w:rPr>
        <w:t>R</w:t>
      </w:r>
      <w:r w:rsidRPr="00D36BB6">
        <w:rPr>
          <w:rFonts w:ascii="Arial" w:hAnsi="Arial" w:cs="Arial"/>
          <w:sz w:val="20"/>
        </w:rPr>
        <w:tab/>
        <w:t>competitor's result (meters, etc.) if in the superior half.</w:t>
      </w:r>
    </w:p>
    <w:p w14:paraId="3EBB0E54" w14:textId="77777777" w:rsidR="00F21804" w:rsidRPr="00D36BB6" w:rsidRDefault="00AC7064">
      <w:pPr>
        <w:tabs>
          <w:tab w:val="left" w:pos="567"/>
        </w:tabs>
        <w:ind w:left="571" w:hanging="571"/>
        <w:jc w:val="both"/>
      </w:pPr>
      <w:r w:rsidRPr="00D36BB6">
        <w:rPr>
          <w:rFonts w:ascii="Arial" w:hAnsi="Arial" w:cs="Arial"/>
          <w:b/>
          <w:spacing w:val="-2"/>
          <w:sz w:val="20"/>
        </w:rPr>
        <w:t>RM</w:t>
      </w:r>
      <w:r w:rsidRPr="00D36BB6">
        <w:rPr>
          <w:rFonts w:ascii="Arial" w:hAnsi="Arial" w:cs="Arial"/>
          <w:spacing w:val="-2"/>
          <w:sz w:val="20"/>
        </w:rPr>
        <w:tab/>
        <w:t>result of the median ranking pilot in the task after time and/or distance penalties, but before points penalties,</w:t>
      </w:r>
    </w:p>
    <w:p w14:paraId="29217B6B" w14:textId="77777777" w:rsidR="00F21804" w:rsidRPr="00D36BB6" w:rsidRDefault="00AC7064">
      <w:pPr>
        <w:tabs>
          <w:tab w:val="left" w:pos="567"/>
        </w:tabs>
        <w:ind w:left="571" w:hanging="571"/>
        <w:jc w:val="both"/>
      </w:pPr>
      <w:r w:rsidRPr="00D36BB6">
        <w:rPr>
          <w:rFonts w:ascii="Arial" w:hAnsi="Arial" w:cs="Arial"/>
          <w:b/>
          <w:spacing w:val="-2"/>
          <w:sz w:val="20"/>
        </w:rPr>
        <w:t>W</w:t>
      </w:r>
      <w:r w:rsidRPr="00D36BB6">
        <w:rPr>
          <w:rFonts w:ascii="Arial" w:hAnsi="Arial" w:cs="Arial"/>
          <w:spacing w:val="-2"/>
          <w:sz w:val="20"/>
        </w:rPr>
        <w:tab/>
        <w:t>best result after time and/or distance penalties, but before points penalties,</w:t>
      </w:r>
    </w:p>
    <w:p w14:paraId="0488759E" w14:textId="77777777" w:rsidR="00F21804" w:rsidRPr="00D36BB6" w:rsidRDefault="00AC7064">
      <w:pPr>
        <w:tabs>
          <w:tab w:val="left" w:pos="567"/>
        </w:tabs>
        <w:ind w:left="571" w:hanging="571"/>
        <w:jc w:val="both"/>
      </w:pPr>
      <w:r w:rsidRPr="00D36BB6">
        <w:rPr>
          <w:rFonts w:ascii="Arial" w:hAnsi="Arial" w:cs="Arial"/>
          <w:b/>
          <w:spacing w:val="-2"/>
          <w:sz w:val="20"/>
        </w:rPr>
        <w:t>SM</w:t>
      </w:r>
      <w:r w:rsidRPr="00D36BB6">
        <w:rPr>
          <w:rFonts w:ascii="Arial" w:hAnsi="Arial" w:cs="Arial"/>
          <w:spacing w:val="-2"/>
          <w:sz w:val="20"/>
        </w:rPr>
        <w:tab/>
        <w:t>points score of the median ranking pilot using Formula 2 before points penalties (same for all tasks in the event, except when more than half have no result (use Formula 2 or Table 1 on next page).</w:t>
      </w:r>
    </w:p>
    <w:p w14:paraId="0214D54A" w14:textId="77777777" w:rsidR="00F21804" w:rsidRPr="00D36BB6" w:rsidRDefault="00F21804">
      <w:pPr>
        <w:jc w:val="both"/>
        <w:rPr>
          <w:rFonts w:ascii="Arial" w:hAnsi="Arial" w:cs="Arial"/>
          <w:spacing w:val="-2"/>
          <w:sz w:val="20"/>
        </w:rPr>
      </w:pPr>
    </w:p>
    <w:p w14:paraId="744735C5" w14:textId="77777777" w:rsidR="00F21804" w:rsidRPr="00D36BB6" w:rsidRDefault="00AC7064">
      <w:pPr>
        <w:jc w:val="both"/>
      </w:pPr>
      <w:r w:rsidRPr="00D36BB6">
        <w:rPr>
          <w:rFonts w:ascii="Arial" w:hAnsi="Arial" w:cs="Arial"/>
          <w:spacing w:val="-2"/>
          <w:sz w:val="20"/>
        </w:rPr>
        <w:t>Make a diagram on a large sheet of paper (A3 or similar size). Draw a straight line from W (at 1000 points) to RM at SM points. The points score for every pilot in the top part can now be read from the diagram. If carefully made, the points score can be read to single points.</w:t>
      </w:r>
    </w:p>
    <w:p w14:paraId="6AE6C81E" w14:textId="77777777" w:rsidR="00F21804" w:rsidRPr="00D36BB6" w:rsidRDefault="00F21804">
      <w:pPr>
        <w:jc w:val="both"/>
        <w:rPr>
          <w:rFonts w:ascii="Arial" w:hAnsi="Arial" w:cs="Arial"/>
          <w:spacing w:val="-2"/>
          <w:sz w:val="20"/>
        </w:rPr>
      </w:pPr>
    </w:p>
    <w:p w14:paraId="329819EA" w14:textId="77777777" w:rsidR="00F21804" w:rsidRPr="00D36BB6" w:rsidRDefault="00AC7064">
      <w:pPr>
        <w:tabs>
          <w:tab w:val="left" w:pos="1418"/>
          <w:tab w:val="left" w:pos="2835"/>
          <w:tab w:val="left" w:pos="4253"/>
          <w:tab w:val="left" w:pos="5954"/>
          <w:tab w:val="left" w:pos="7797"/>
        </w:tabs>
        <w:jc w:val="both"/>
      </w:pPr>
      <w:r w:rsidRPr="00D36BB6">
        <w:rPr>
          <w:rFonts w:ascii="Arial" w:hAnsi="Arial" w:cs="Arial"/>
          <w:spacing w:val="-2"/>
          <w:sz w:val="20"/>
        </w:rPr>
        <w:t>Example:</w:t>
      </w:r>
      <w:r w:rsidRPr="00D36BB6">
        <w:rPr>
          <w:rFonts w:ascii="Arial" w:hAnsi="Arial" w:cs="Arial"/>
          <w:spacing w:val="-2"/>
          <w:sz w:val="20"/>
        </w:rPr>
        <w:tab/>
        <w:t>P=29</w:t>
      </w:r>
      <w:r w:rsidRPr="00D36BB6">
        <w:rPr>
          <w:rFonts w:ascii="Arial" w:hAnsi="Arial" w:cs="Arial"/>
          <w:spacing w:val="-2"/>
          <w:sz w:val="20"/>
        </w:rPr>
        <w:tab/>
        <w:t>M=15</w:t>
      </w:r>
      <w:r w:rsidRPr="00D36BB6">
        <w:rPr>
          <w:rFonts w:ascii="Arial" w:hAnsi="Arial" w:cs="Arial"/>
          <w:spacing w:val="-2"/>
          <w:sz w:val="20"/>
        </w:rPr>
        <w:tab/>
        <w:t>W=21 meters</w:t>
      </w:r>
      <w:r w:rsidRPr="00D36BB6">
        <w:rPr>
          <w:rFonts w:ascii="Arial" w:hAnsi="Arial" w:cs="Arial"/>
          <w:spacing w:val="-2"/>
          <w:sz w:val="20"/>
        </w:rPr>
        <w:tab/>
        <w:t>RM=279 meters</w:t>
      </w:r>
      <w:r w:rsidRPr="00D36BB6">
        <w:rPr>
          <w:rFonts w:ascii="Arial" w:hAnsi="Arial" w:cs="Arial"/>
          <w:spacing w:val="-2"/>
          <w:sz w:val="20"/>
        </w:rPr>
        <w:tab/>
        <w:t>SM=517 points</w:t>
      </w:r>
    </w:p>
    <w:p w14:paraId="1026F8F5" w14:textId="77777777" w:rsidR="00F21804" w:rsidRPr="00D36BB6" w:rsidRDefault="00AC7064">
      <w:pPr>
        <w:tabs>
          <w:tab w:val="left" w:pos="1418"/>
          <w:tab w:val="left" w:pos="2835"/>
          <w:tab w:val="left" w:pos="4253"/>
          <w:tab w:val="left" w:pos="5954"/>
          <w:tab w:val="left" w:pos="7797"/>
        </w:tabs>
        <w:jc w:val="both"/>
      </w:pPr>
      <w:r w:rsidRPr="00D36BB6">
        <w:rPr>
          <w:rFonts w:ascii="Arial" w:hAnsi="Arial" w:cs="Arial"/>
          <w:spacing w:val="-2"/>
          <w:sz w:val="20"/>
        </w:rPr>
        <w:tab/>
        <w:t>Find the points score for a pilot with the result of 91 meters.</w:t>
      </w:r>
    </w:p>
    <w:p w14:paraId="42298567" w14:textId="77777777" w:rsidR="00F21804" w:rsidRPr="00D36BB6" w:rsidRDefault="00AC7064">
      <w:pPr>
        <w:jc w:val="both"/>
      </w:pPr>
      <w:r w:rsidRPr="00D36BB6">
        <w:rPr>
          <w:rFonts w:ascii="Arial" w:hAnsi="Arial" w:cs="Arial"/>
          <w:spacing w:val="-2"/>
          <w:sz w:val="20"/>
        </w:rPr>
        <w:tab/>
      </w:r>
      <w:r w:rsidRPr="00D36BB6">
        <w:rPr>
          <w:rFonts w:ascii="Arial" w:hAnsi="Arial" w:cs="Arial"/>
          <w:spacing w:val="-2"/>
          <w:sz w:val="20"/>
        </w:rPr>
        <w:tab/>
        <w:t>Answer: 869 points</w:t>
      </w:r>
    </w:p>
    <w:p w14:paraId="4DEF9550" w14:textId="77777777" w:rsidR="00F21804" w:rsidRPr="00D36BB6" w:rsidRDefault="00F21804">
      <w:pPr>
        <w:jc w:val="both"/>
        <w:rPr>
          <w:rFonts w:ascii="Arial" w:hAnsi="Arial" w:cs="Arial"/>
          <w:spacing w:val="-2"/>
          <w:sz w:val="20"/>
        </w:rPr>
      </w:pPr>
    </w:p>
    <w:p w14:paraId="7B3FF02E" w14:textId="34B29961" w:rsidR="00F21804" w:rsidRPr="00D36BB6" w:rsidRDefault="0052556E">
      <w:pPr>
        <w:jc w:val="both"/>
      </w:pPr>
      <w:r w:rsidRPr="00D36BB6">
        <w:rPr>
          <w:noProof/>
          <w:lang w:val="sv-SE" w:eastAsia="sv-SE"/>
        </w:rPr>
        <mc:AlternateContent>
          <mc:Choice Requires="wpg">
            <w:drawing>
              <wp:anchor distT="0" distB="0" distL="0" distR="0" simplePos="0" relativeHeight="251669504" behindDoc="0" locked="0" layoutInCell="1" allowOverlap="1" wp14:anchorId="36C4F0DF" wp14:editId="47B98F13">
                <wp:simplePos x="0" y="0"/>
                <wp:positionH relativeFrom="page">
                  <wp:posOffset>1371600</wp:posOffset>
                </wp:positionH>
                <wp:positionV relativeFrom="page">
                  <wp:posOffset>5303520</wp:posOffset>
                </wp:positionV>
                <wp:extent cx="5542915" cy="3707130"/>
                <wp:effectExtent l="0" t="0" r="0" b="0"/>
                <wp:wrapNone/>
                <wp:docPr id="682314400"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42915" cy="3707130"/>
                          <a:chOff x="2160" y="8352"/>
                          <a:chExt cx="8730" cy="5838"/>
                        </a:xfrm>
                      </wpg:grpSpPr>
                      <wps:wsp>
                        <wps:cNvPr id="1741748155" name="Text Box 43"/>
                        <wps:cNvSpPr txBox="1">
                          <a:spLocks noChangeArrowheads="1"/>
                        </wps:cNvSpPr>
                        <wps:spPr bwMode="auto">
                          <a:xfrm>
                            <a:off x="6020" y="8352"/>
                            <a:ext cx="1710" cy="2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3A8246CD" w14:textId="77777777" w:rsidR="00107F16" w:rsidRDefault="00107F16">
                              <w:pPr>
                                <w:overflowPunct w:val="0"/>
                                <w:rPr>
                                  <w:rFonts w:ascii="Arial" w:hAnsi="Arial" w:cs="Arial"/>
                                  <w:b/>
                                  <w:color w:val="000000"/>
                                  <w:kern w:val="1"/>
                                  <w:sz w:val="26"/>
                                  <w:lang w:eastAsia="en-GB"/>
                                </w:rPr>
                              </w:pPr>
                              <w:r>
                                <w:rPr>
                                  <w:rFonts w:ascii="Arial" w:hAnsi="Arial" w:cs="Arial"/>
                                  <w:b/>
                                  <w:color w:val="000000"/>
                                  <w:kern w:val="1"/>
                                  <w:sz w:val="26"/>
                                  <w:lang w:eastAsia="en-GB"/>
                                </w:rPr>
                                <w:t>Diagram 1</w:t>
                              </w:r>
                            </w:p>
                          </w:txbxContent>
                        </wps:txbx>
                        <wps:bodyPr rot="0" vert="horz" wrap="square" lIns="0" tIns="0" rIns="0" bIns="0" anchor="t" anchorCtr="0">
                          <a:noAutofit/>
                        </wps:bodyPr>
                      </wps:wsp>
                      <wpg:grpSp>
                        <wpg:cNvPr id="264531531" name="Group 44"/>
                        <wpg:cNvGrpSpPr>
                          <a:grpSpLocks/>
                        </wpg:cNvGrpSpPr>
                        <wpg:grpSpPr bwMode="auto">
                          <a:xfrm>
                            <a:off x="2160" y="8406"/>
                            <a:ext cx="8730" cy="5784"/>
                            <a:chOff x="2160" y="8406"/>
                            <a:chExt cx="8730" cy="5784"/>
                          </a:xfrm>
                        </wpg:grpSpPr>
                        <wps:wsp>
                          <wps:cNvPr id="1505621990" name="Line 45"/>
                          <wps:cNvCnPr>
                            <a:cxnSpLocks noChangeShapeType="1"/>
                          </wps:cNvCnPr>
                          <wps:spPr bwMode="auto">
                            <a:xfrm>
                              <a:off x="3529" y="12856"/>
                              <a:ext cx="694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537830152" name="Line 46"/>
                          <wps:cNvCnPr>
                            <a:cxnSpLocks noChangeShapeType="1"/>
                          </wps:cNvCnPr>
                          <wps:spPr bwMode="auto">
                            <a:xfrm>
                              <a:off x="3529" y="11838"/>
                              <a:ext cx="694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830030777" name="Line 47"/>
                          <wps:cNvCnPr>
                            <a:cxnSpLocks noChangeShapeType="1"/>
                          </wps:cNvCnPr>
                          <wps:spPr bwMode="auto">
                            <a:xfrm>
                              <a:off x="3529" y="10804"/>
                              <a:ext cx="694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807599153" name="Line 48"/>
                          <wps:cNvCnPr>
                            <a:cxnSpLocks noChangeShapeType="1"/>
                          </wps:cNvCnPr>
                          <wps:spPr bwMode="auto">
                            <a:xfrm>
                              <a:off x="3529" y="9785"/>
                              <a:ext cx="694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329457528" name="Line 49"/>
                          <wps:cNvCnPr>
                            <a:cxnSpLocks noChangeShapeType="1"/>
                          </wps:cNvCnPr>
                          <wps:spPr bwMode="auto">
                            <a:xfrm>
                              <a:off x="3529" y="8764"/>
                              <a:ext cx="694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29142287" name="Line 50"/>
                          <wps:cNvCnPr>
                            <a:cxnSpLocks noChangeShapeType="1"/>
                          </wps:cNvCnPr>
                          <wps:spPr bwMode="auto">
                            <a:xfrm>
                              <a:off x="4691" y="8764"/>
                              <a:ext cx="0" cy="505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389246540" name="Line 51"/>
                          <wps:cNvCnPr>
                            <a:cxnSpLocks noChangeShapeType="1"/>
                          </wps:cNvCnPr>
                          <wps:spPr bwMode="auto">
                            <a:xfrm>
                              <a:off x="5854" y="8764"/>
                              <a:ext cx="0" cy="505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37429931" name="Line 52"/>
                          <wps:cNvCnPr>
                            <a:cxnSpLocks noChangeShapeType="1"/>
                          </wps:cNvCnPr>
                          <wps:spPr bwMode="auto">
                            <a:xfrm>
                              <a:off x="7041" y="8764"/>
                              <a:ext cx="0" cy="505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656710911" name="Line 53"/>
                          <wps:cNvCnPr>
                            <a:cxnSpLocks noChangeShapeType="1"/>
                          </wps:cNvCnPr>
                          <wps:spPr bwMode="auto">
                            <a:xfrm>
                              <a:off x="8203" y="8764"/>
                              <a:ext cx="0" cy="505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429329831" name="Line 54"/>
                          <wps:cNvCnPr>
                            <a:cxnSpLocks noChangeShapeType="1"/>
                          </wps:cNvCnPr>
                          <wps:spPr bwMode="auto">
                            <a:xfrm>
                              <a:off x="9365" y="8764"/>
                              <a:ext cx="0" cy="505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2041797908" name="Line 55"/>
                          <wps:cNvCnPr>
                            <a:cxnSpLocks noChangeShapeType="1"/>
                          </wps:cNvCnPr>
                          <wps:spPr bwMode="auto">
                            <a:xfrm>
                              <a:off x="10527" y="8764"/>
                              <a:ext cx="0" cy="505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878223038" name="Line 56"/>
                          <wps:cNvCnPr>
                            <a:cxnSpLocks noChangeShapeType="1"/>
                          </wps:cNvCnPr>
                          <wps:spPr bwMode="auto">
                            <a:xfrm>
                              <a:off x="3529" y="8764"/>
                              <a:ext cx="0" cy="505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342906744" name="Line 57"/>
                          <wps:cNvCnPr>
                            <a:cxnSpLocks noChangeShapeType="1"/>
                          </wps:cNvCnPr>
                          <wps:spPr bwMode="auto">
                            <a:xfrm>
                              <a:off x="3452" y="13878"/>
                              <a:ext cx="2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148128691" name="Line 58"/>
                          <wps:cNvCnPr>
                            <a:cxnSpLocks noChangeShapeType="1"/>
                          </wps:cNvCnPr>
                          <wps:spPr bwMode="auto">
                            <a:xfrm>
                              <a:off x="3452" y="12856"/>
                              <a:ext cx="2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228589007" name="Line 59"/>
                          <wps:cNvCnPr>
                            <a:cxnSpLocks noChangeShapeType="1"/>
                          </wps:cNvCnPr>
                          <wps:spPr bwMode="auto">
                            <a:xfrm>
                              <a:off x="3452" y="11838"/>
                              <a:ext cx="2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326692306" name="Line 60"/>
                          <wps:cNvCnPr>
                            <a:cxnSpLocks noChangeShapeType="1"/>
                          </wps:cNvCnPr>
                          <wps:spPr bwMode="auto">
                            <a:xfrm>
                              <a:off x="3452" y="10804"/>
                              <a:ext cx="2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043368513" name="Line 61"/>
                          <wps:cNvCnPr>
                            <a:cxnSpLocks noChangeShapeType="1"/>
                          </wps:cNvCnPr>
                          <wps:spPr bwMode="auto">
                            <a:xfrm>
                              <a:off x="3452" y="9785"/>
                              <a:ext cx="2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695828282" name="Line 62"/>
                          <wps:cNvCnPr>
                            <a:cxnSpLocks noChangeShapeType="1"/>
                          </wps:cNvCnPr>
                          <wps:spPr bwMode="auto">
                            <a:xfrm>
                              <a:off x="3452" y="8764"/>
                              <a:ext cx="22" cy="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77043937" name="Line 63"/>
                          <wps:cNvCnPr>
                            <a:cxnSpLocks noChangeShapeType="1"/>
                          </wps:cNvCnPr>
                          <wps:spPr bwMode="auto">
                            <a:xfrm>
                              <a:off x="3529" y="13878"/>
                              <a:ext cx="6942"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672458833" name="Line 64"/>
                          <wps:cNvCnPr>
                            <a:cxnSpLocks noChangeShapeType="1"/>
                          </wps:cNvCnPr>
                          <wps:spPr bwMode="auto">
                            <a:xfrm>
                              <a:off x="3528" y="13878"/>
                              <a:ext cx="0"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755714400" name="Line 65"/>
                          <wps:cNvCnPr>
                            <a:cxnSpLocks noChangeShapeType="1"/>
                          </wps:cNvCnPr>
                          <wps:spPr bwMode="auto">
                            <a:xfrm>
                              <a:off x="4691" y="13878"/>
                              <a:ext cx="0"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6347692" name="Line 66"/>
                          <wps:cNvCnPr>
                            <a:cxnSpLocks noChangeShapeType="1"/>
                          </wps:cNvCnPr>
                          <wps:spPr bwMode="auto">
                            <a:xfrm>
                              <a:off x="5853" y="13878"/>
                              <a:ext cx="0"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523830588" name="Line 67"/>
                          <wps:cNvCnPr>
                            <a:cxnSpLocks noChangeShapeType="1"/>
                          </wps:cNvCnPr>
                          <wps:spPr bwMode="auto">
                            <a:xfrm>
                              <a:off x="7040" y="13878"/>
                              <a:ext cx="0"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268167249" name="Line 68"/>
                          <wps:cNvCnPr>
                            <a:cxnSpLocks noChangeShapeType="1"/>
                          </wps:cNvCnPr>
                          <wps:spPr bwMode="auto">
                            <a:xfrm>
                              <a:off x="8202" y="13878"/>
                              <a:ext cx="0"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1872043619" name="Line 69"/>
                          <wps:cNvCnPr>
                            <a:cxnSpLocks noChangeShapeType="1"/>
                          </wps:cNvCnPr>
                          <wps:spPr bwMode="auto">
                            <a:xfrm>
                              <a:off x="9364" y="13878"/>
                              <a:ext cx="0"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s:wsp>
                          <wps:cNvPr id="811235816" name="Line 70"/>
                          <wps:cNvCnPr>
                            <a:cxnSpLocks noChangeShapeType="1"/>
                          </wps:cNvCnPr>
                          <wps:spPr bwMode="auto">
                            <a:xfrm>
                              <a:off x="10526" y="13878"/>
                              <a:ext cx="0" cy="0"/>
                            </a:xfrm>
                            <a:prstGeom prst="line">
                              <a:avLst/>
                            </a:prstGeom>
                            <a:noFill/>
                            <a:ln w="12600" cap="sq">
                              <a:solidFill>
                                <a:srgbClr val="000000"/>
                              </a:solidFill>
                              <a:miter lim="800000"/>
                              <a:headEnd/>
                              <a:tailEnd/>
                            </a:ln>
                            <a:extLst>
                              <a:ext uri="{909E8E84-426E-40DD-AFC4-6F175D3DCCD1}">
                                <a14:hiddenFill xmlns:a14="http://schemas.microsoft.com/office/drawing/2010/main">
                                  <a:noFill/>
                                </a14:hiddenFill>
                              </a:ext>
                            </a:extLst>
                          </wps:spPr>
                          <wps:bodyPr/>
                        </wps:wsp>
                        <wpg:grpSp>
                          <wpg:cNvPr id="2073478440" name="Group 71"/>
                          <wpg:cNvGrpSpPr>
                            <a:grpSpLocks/>
                          </wpg:cNvGrpSpPr>
                          <wpg:grpSpPr bwMode="auto">
                            <a:xfrm>
                              <a:off x="4042" y="8831"/>
                              <a:ext cx="5968" cy="4881"/>
                              <a:chOff x="4042" y="8831"/>
                              <a:chExt cx="5968" cy="4881"/>
                            </a:xfrm>
                          </wpg:grpSpPr>
                          <wps:wsp>
                            <wps:cNvPr id="1447546991" name="Line 72"/>
                            <wps:cNvCnPr>
                              <a:cxnSpLocks noChangeShapeType="1"/>
                            </wps:cNvCnPr>
                            <wps:spPr bwMode="auto">
                              <a:xfrm>
                                <a:off x="4042" y="883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2213748" name="Line 73"/>
                            <wps:cNvCnPr>
                              <a:cxnSpLocks noChangeShapeType="1"/>
                            </wps:cNvCnPr>
                            <wps:spPr bwMode="auto">
                              <a:xfrm>
                                <a:off x="4047" y="883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81845057" name="Line 74"/>
                            <wps:cNvCnPr>
                              <a:cxnSpLocks noChangeShapeType="1"/>
                            </wps:cNvCnPr>
                            <wps:spPr bwMode="auto">
                              <a:xfrm>
                                <a:off x="4073" y="884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34204251" name="Line 75"/>
                            <wps:cNvCnPr>
                              <a:cxnSpLocks noChangeShapeType="1"/>
                            </wps:cNvCnPr>
                            <wps:spPr bwMode="auto">
                              <a:xfrm>
                                <a:off x="4099" y="886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86513179" name="Line 76"/>
                            <wps:cNvCnPr>
                              <a:cxnSpLocks noChangeShapeType="1"/>
                            </wps:cNvCnPr>
                            <wps:spPr bwMode="auto">
                              <a:xfrm>
                                <a:off x="4124" y="887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59617419" name="Line 77"/>
                            <wps:cNvCnPr>
                              <a:cxnSpLocks noChangeShapeType="1"/>
                            </wps:cNvCnPr>
                            <wps:spPr bwMode="auto">
                              <a:xfrm>
                                <a:off x="4124" y="889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10534749" name="Line 78"/>
                            <wps:cNvCnPr>
                              <a:cxnSpLocks noChangeShapeType="1"/>
                            </wps:cNvCnPr>
                            <wps:spPr bwMode="auto">
                              <a:xfrm>
                                <a:off x="4150" y="892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20645473" name="Line 79"/>
                            <wps:cNvCnPr>
                              <a:cxnSpLocks noChangeShapeType="1"/>
                            </wps:cNvCnPr>
                            <wps:spPr bwMode="auto">
                              <a:xfrm>
                                <a:off x="4176" y="894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26439814" name="Line 80"/>
                            <wps:cNvCnPr>
                              <a:cxnSpLocks noChangeShapeType="1"/>
                            </wps:cNvCnPr>
                            <wps:spPr bwMode="auto">
                              <a:xfrm>
                                <a:off x="4202" y="895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92229003" name="Line 81"/>
                            <wps:cNvCnPr>
                              <a:cxnSpLocks noChangeShapeType="1"/>
                            </wps:cNvCnPr>
                            <wps:spPr bwMode="auto">
                              <a:xfrm>
                                <a:off x="4227" y="897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36071591" name="Line 82"/>
                            <wps:cNvCnPr>
                              <a:cxnSpLocks noChangeShapeType="1"/>
                            </wps:cNvCnPr>
                            <wps:spPr bwMode="auto">
                              <a:xfrm>
                                <a:off x="4253" y="900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33074690" name="Line 83"/>
                            <wps:cNvCnPr>
                              <a:cxnSpLocks noChangeShapeType="1"/>
                            </wps:cNvCnPr>
                            <wps:spPr bwMode="auto">
                              <a:xfrm>
                                <a:off x="4279" y="901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28844348" name="Line 84"/>
                            <wps:cNvCnPr>
                              <a:cxnSpLocks noChangeShapeType="1"/>
                            </wps:cNvCnPr>
                            <wps:spPr bwMode="auto">
                              <a:xfrm>
                                <a:off x="4306" y="903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86431783" name="Line 85"/>
                            <wps:cNvCnPr>
                              <a:cxnSpLocks noChangeShapeType="1"/>
                            </wps:cNvCnPr>
                            <wps:spPr bwMode="auto">
                              <a:xfrm>
                                <a:off x="4332" y="904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04462115" name="Line 86"/>
                            <wps:cNvCnPr>
                              <a:cxnSpLocks noChangeShapeType="1"/>
                            </wps:cNvCnPr>
                            <wps:spPr bwMode="auto">
                              <a:xfrm>
                                <a:off x="4358" y="907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43486208" name="Line 87"/>
                            <wps:cNvCnPr>
                              <a:cxnSpLocks noChangeShapeType="1"/>
                            </wps:cNvCnPr>
                            <wps:spPr bwMode="auto">
                              <a:xfrm>
                                <a:off x="4384" y="909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34685596" name="Line 88"/>
                            <wps:cNvCnPr>
                              <a:cxnSpLocks noChangeShapeType="1"/>
                            </wps:cNvCnPr>
                            <wps:spPr bwMode="auto">
                              <a:xfrm>
                                <a:off x="4384" y="910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59205997" name="Line 89"/>
                            <wps:cNvCnPr>
                              <a:cxnSpLocks noChangeShapeType="1"/>
                            </wps:cNvCnPr>
                            <wps:spPr bwMode="auto">
                              <a:xfrm>
                                <a:off x="4409" y="912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72702837" name="Line 90"/>
                            <wps:cNvCnPr>
                              <a:cxnSpLocks noChangeShapeType="1"/>
                            </wps:cNvCnPr>
                            <wps:spPr bwMode="auto">
                              <a:xfrm>
                                <a:off x="4435" y="915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35181334" name="Line 91"/>
                            <wps:cNvCnPr>
                              <a:cxnSpLocks noChangeShapeType="1"/>
                            </wps:cNvCnPr>
                            <wps:spPr bwMode="auto">
                              <a:xfrm>
                                <a:off x="4461" y="916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14748033" name="Line 92"/>
                            <wps:cNvCnPr>
                              <a:cxnSpLocks noChangeShapeType="1"/>
                            </wps:cNvCnPr>
                            <wps:spPr bwMode="auto">
                              <a:xfrm>
                                <a:off x="4486" y="918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54066016" name="Line 93"/>
                            <wps:cNvCnPr>
                              <a:cxnSpLocks noChangeShapeType="1"/>
                            </wps:cNvCnPr>
                            <wps:spPr bwMode="auto">
                              <a:xfrm>
                                <a:off x="4512" y="920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70732886" name="Line 94"/>
                            <wps:cNvCnPr>
                              <a:cxnSpLocks noChangeShapeType="1"/>
                            </wps:cNvCnPr>
                            <wps:spPr bwMode="auto">
                              <a:xfrm>
                                <a:off x="4538" y="923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24489248" name="Line 95"/>
                            <wps:cNvCnPr>
                              <a:cxnSpLocks noChangeShapeType="1"/>
                            </wps:cNvCnPr>
                            <wps:spPr bwMode="auto">
                              <a:xfrm>
                                <a:off x="4564" y="924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20613090" name="Line 96"/>
                            <wps:cNvCnPr>
                              <a:cxnSpLocks noChangeShapeType="1"/>
                            </wps:cNvCnPr>
                            <wps:spPr bwMode="auto">
                              <a:xfrm>
                                <a:off x="4590" y="926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24768513" name="Line 97"/>
                            <wps:cNvCnPr>
                              <a:cxnSpLocks noChangeShapeType="1"/>
                            </wps:cNvCnPr>
                            <wps:spPr bwMode="auto">
                              <a:xfrm>
                                <a:off x="4615" y="927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95567654" name="Line 98"/>
                            <wps:cNvCnPr>
                              <a:cxnSpLocks noChangeShapeType="1"/>
                            </wps:cNvCnPr>
                            <wps:spPr bwMode="auto">
                              <a:xfrm>
                                <a:off x="4615" y="930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6897383" name="Line 99"/>
                            <wps:cNvCnPr>
                              <a:cxnSpLocks noChangeShapeType="1"/>
                            </wps:cNvCnPr>
                            <wps:spPr bwMode="auto">
                              <a:xfrm>
                                <a:off x="4641" y="932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71286800" name="Line 100"/>
                            <wps:cNvCnPr>
                              <a:cxnSpLocks noChangeShapeType="1"/>
                            </wps:cNvCnPr>
                            <wps:spPr bwMode="auto">
                              <a:xfrm>
                                <a:off x="4667" y="933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0795019" name="Line 101"/>
                            <wps:cNvCnPr>
                              <a:cxnSpLocks noChangeShapeType="1"/>
                            </wps:cNvCnPr>
                            <wps:spPr bwMode="auto">
                              <a:xfrm>
                                <a:off x="4692" y="935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9332443" name="Line 102"/>
                            <wps:cNvCnPr>
                              <a:cxnSpLocks noChangeShapeType="1"/>
                            </wps:cNvCnPr>
                            <wps:spPr bwMode="auto">
                              <a:xfrm>
                                <a:off x="4718" y="938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72476343" name="Line 103"/>
                            <wps:cNvCnPr>
                              <a:cxnSpLocks noChangeShapeType="1"/>
                            </wps:cNvCnPr>
                            <wps:spPr bwMode="auto">
                              <a:xfrm>
                                <a:off x="4744" y="939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29150687" name="Line 104"/>
                            <wps:cNvCnPr>
                              <a:cxnSpLocks noChangeShapeType="1"/>
                            </wps:cNvCnPr>
                            <wps:spPr bwMode="auto">
                              <a:xfrm>
                                <a:off x="4770" y="941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08947066" name="Line 105"/>
                            <wps:cNvCnPr>
                              <a:cxnSpLocks noChangeShapeType="1"/>
                            </wps:cNvCnPr>
                            <wps:spPr bwMode="auto">
                              <a:xfrm>
                                <a:off x="4796" y="944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42711614" name="Line 106"/>
                            <wps:cNvCnPr>
                              <a:cxnSpLocks noChangeShapeType="1"/>
                            </wps:cNvCnPr>
                            <wps:spPr bwMode="auto">
                              <a:xfrm>
                                <a:off x="4822" y="945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51736996" name="Line 107"/>
                            <wps:cNvCnPr>
                              <a:cxnSpLocks noChangeShapeType="1"/>
                            </wps:cNvCnPr>
                            <wps:spPr bwMode="auto">
                              <a:xfrm>
                                <a:off x="4848" y="947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62750527" name="Line 108"/>
                            <wps:cNvCnPr>
                              <a:cxnSpLocks noChangeShapeType="1"/>
                            </wps:cNvCnPr>
                            <wps:spPr bwMode="auto">
                              <a:xfrm>
                                <a:off x="4848" y="948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57738437" name="Line 109"/>
                            <wps:cNvCnPr>
                              <a:cxnSpLocks noChangeShapeType="1"/>
                            </wps:cNvCnPr>
                            <wps:spPr bwMode="auto">
                              <a:xfrm>
                                <a:off x="4874" y="951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64902064" name="Line 110"/>
                            <wps:cNvCnPr>
                              <a:cxnSpLocks noChangeShapeType="1"/>
                            </wps:cNvCnPr>
                            <wps:spPr bwMode="auto">
                              <a:xfrm>
                                <a:off x="4900" y="953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63546221" name="Line 111"/>
                            <wps:cNvCnPr>
                              <a:cxnSpLocks noChangeShapeType="1"/>
                            </wps:cNvCnPr>
                            <wps:spPr bwMode="auto">
                              <a:xfrm>
                                <a:off x="4925" y="954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40821174" name="Line 112"/>
                            <wps:cNvCnPr>
                              <a:cxnSpLocks noChangeShapeType="1"/>
                            </wps:cNvCnPr>
                            <wps:spPr bwMode="auto">
                              <a:xfrm>
                                <a:off x="4951" y="956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05236626" name="Line 113"/>
                            <wps:cNvCnPr>
                              <a:cxnSpLocks noChangeShapeType="1"/>
                            </wps:cNvCnPr>
                            <wps:spPr bwMode="auto">
                              <a:xfrm>
                                <a:off x="4977" y="959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89205092" name="Line 114"/>
                            <wps:cNvCnPr>
                              <a:cxnSpLocks noChangeShapeType="1"/>
                            </wps:cNvCnPr>
                            <wps:spPr bwMode="auto">
                              <a:xfrm>
                                <a:off x="5003" y="961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82283748" name="Line 115"/>
                            <wps:cNvCnPr>
                              <a:cxnSpLocks noChangeShapeType="1"/>
                            </wps:cNvCnPr>
                            <wps:spPr bwMode="auto">
                              <a:xfrm>
                                <a:off x="5029" y="962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19538599" name="Line 116"/>
                            <wps:cNvCnPr>
                              <a:cxnSpLocks noChangeShapeType="1"/>
                            </wps:cNvCnPr>
                            <wps:spPr bwMode="auto">
                              <a:xfrm>
                                <a:off x="5054" y="964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28244749" name="Line 117"/>
                            <wps:cNvCnPr>
                              <a:cxnSpLocks noChangeShapeType="1"/>
                            </wps:cNvCnPr>
                            <wps:spPr bwMode="auto">
                              <a:xfrm>
                                <a:off x="5080" y="967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03908510" name="Line 118"/>
                            <wps:cNvCnPr>
                              <a:cxnSpLocks noChangeShapeType="1"/>
                            </wps:cNvCnPr>
                            <wps:spPr bwMode="auto">
                              <a:xfrm>
                                <a:off x="5106" y="968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61216034" name="Line 119"/>
                            <wps:cNvCnPr>
                              <a:cxnSpLocks noChangeShapeType="1"/>
                            </wps:cNvCnPr>
                            <wps:spPr bwMode="auto">
                              <a:xfrm>
                                <a:off x="5106" y="969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93248851" name="Line 120"/>
                            <wps:cNvCnPr>
                              <a:cxnSpLocks noChangeShapeType="1"/>
                            </wps:cNvCnPr>
                            <wps:spPr bwMode="auto">
                              <a:xfrm>
                                <a:off x="5131" y="971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85329159" name="Line 121"/>
                            <wps:cNvCnPr>
                              <a:cxnSpLocks noChangeShapeType="1"/>
                            </wps:cNvCnPr>
                            <wps:spPr bwMode="auto">
                              <a:xfrm>
                                <a:off x="5157" y="974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86791548" name="Line 122"/>
                            <wps:cNvCnPr>
                              <a:cxnSpLocks noChangeShapeType="1"/>
                            </wps:cNvCnPr>
                            <wps:spPr bwMode="auto">
                              <a:xfrm>
                                <a:off x="5183" y="976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6688811" name="Line 123"/>
                            <wps:cNvCnPr>
                              <a:cxnSpLocks noChangeShapeType="1"/>
                            </wps:cNvCnPr>
                            <wps:spPr bwMode="auto">
                              <a:xfrm>
                                <a:off x="5209" y="977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70706201" name="Line 124"/>
                            <wps:cNvCnPr>
                              <a:cxnSpLocks noChangeShapeType="1"/>
                            </wps:cNvCnPr>
                            <wps:spPr bwMode="auto">
                              <a:xfrm>
                                <a:off x="5235" y="979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34547751" name="Line 125"/>
                            <wps:cNvCnPr>
                              <a:cxnSpLocks noChangeShapeType="1"/>
                            </wps:cNvCnPr>
                            <wps:spPr bwMode="auto">
                              <a:xfrm>
                                <a:off x="5261" y="982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90566144" name="Line 126"/>
                            <wps:cNvCnPr>
                              <a:cxnSpLocks noChangeShapeType="1"/>
                            </wps:cNvCnPr>
                            <wps:spPr bwMode="auto">
                              <a:xfrm>
                                <a:off x="5287" y="983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09547823" name="Line 127"/>
                            <wps:cNvCnPr>
                              <a:cxnSpLocks noChangeShapeType="1"/>
                            </wps:cNvCnPr>
                            <wps:spPr bwMode="auto">
                              <a:xfrm>
                                <a:off x="5312" y="985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02680108" name="Line 128"/>
                            <wps:cNvCnPr>
                              <a:cxnSpLocks noChangeShapeType="1"/>
                            </wps:cNvCnPr>
                            <wps:spPr bwMode="auto">
                              <a:xfrm>
                                <a:off x="5339" y="986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42314257" name="Line 129"/>
                            <wps:cNvCnPr>
                              <a:cxnSpLocks noChangeShapeType="1"/>
                            </wps:cNvCnPr>
                            <wps:spPr bwMode="auto">
                              <a:xfrm>
                                <a:off x="5339" y="989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32442860" name="Line 130"/>
                            <wps:cNvCnPr>
                              <a:cxnSpLocks noChangeShapeType="1"/>
                            </wps:cNvCnPr>
                            <wps:spPr bwMode="auto">
                              <a:xfrm>
                                <a:off x="5365" y="991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57101460" name="Line 131"/>
                            <wps:cNvCnPr>
                              <a:cxnSpLocks noChangeShapeType="1"/>
                            </wps:cNvCnPr>
                            <wps:spPr bwMode="auto">
                              <a:xfrm>
                                <a:off x="5391" y="992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68699488" name="Line 132"/>
                            <wps:cNvCnPr>
                              <a:cxnSpLocks noChangeShapeType="1"/>
                            </wps:cNvCnPr>
                            <wps:spPr bwMode="auto">
                              <a:xfrm>
                                <a:off x="5416" y="994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17603666" name="Line 133"/>
                            <wps:cNvCnPr>
                              <a:cxnSpLocks noChangeShapeType="1"/>
                            </wps:cNvCnPr>
                            <wps:spPr bwMode="auto">
                              <a:xfrm>
                                <a:off x="5442" y="997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63735832" name="Line 134"/>
                            <wps:cNvCnPr>
                              <a:cxnSpLocks noChangeShapeType="1"/>
                            </wps:cNvCnPr>
                            <wps:spPr bwMode="auto">
                              <a:xfrm>
                                <a:off x="5468" y="999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90386122" name="Line 135"/>
                            <wps:cNvCnPr>
                              <a:cxnSpLocks noChangeShapeType="1"/>
                            </wps:cNvCnPr>
                            <wps:spPr bwMode="auto">
                              <a:xfrm>
                                <a:off x="5494" y="1000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01556180" name="Line 136"/>
                            <wps:cNvCnPr>
                              <a:cxnSpLocks noChangeShapeType="1"/>
                            </wps:cNvCnPr>
                            <wps:spPr bwMode="auto">
                              <a:xfrm>
                                <a:off x="5520" y="1003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74560300" name="Line 137"/>
                            <wps:cNvCnPr>
                              <a:cxnSpLocks noChangeShapeType="1"/>
                            </wps:cNvCnPr>
                            <wps:spPr bwMode="auto">
                              <a:xfrm>
                                <a:off x="5545" y="1005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0202456" name="Line 138"/>
                            <wps:cNvCnPr>
                              <a:cxnSpLocks noChangeShapeType="1"/>
                            </wps:cNvCnPr>
                            <wps:spPr bwMode="auto">
                              <a:xfrm>
                                <a:off x="5571" y="1006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683397" name="Line 139"/>
                            <wps:cNvCnPr>
                              <a:cxnSpLocks noChangeShapeType="1"/>
                            </wps:cNvCnPr>
                            <wps:spPr bwMode="auto">
                              <a:xfrm>
                                <a:off x="5571" y="1008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48891741" name="Line 140"/>
                            <wps:cNvCnPr>
                              <a:cxnSpLocks noChangeShapeType="1"/>
                            </wps:cNvCnPr>
                            <wps:spPr bwMode="auto">
                              <a:xfrm>
                                <a:off x="5597" y="1011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34100258" name="Line 141"/>
                            <wps:cNvCnPr>
                              <a:cxnSpLocks noChangeShapeType="1"/>
                            </wps:cNvCnPr>
                            <wps:spPr bwMode="auto">
                              <a:xfrm>
                                <a:off x="5622" y="1012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49610235" name="Line 142"/>
                            <wps:cNvCnPr>
                              <a:cxnSpLocks noChangeShapeType="1"/>
                            </wps:cNvCnPr>
                            <wps:spPr bwMode="auto">
                              <a:xfrm>
                                <a:off x="5648" y="1014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07210351" name="Line 143"/>
                            <wps:cNvCnPr>
                              <a:cxnSpLocks noChangeShapeType="1"/>
                            </wps:cNvCnPr>
                            <wps:spPr bwMode="auto">
                              <a:xfrm>
                                <a:off x="5674" y="1015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02342597" name="Line 144"/>
                            <wps:cNvCnPr>
                              <a:cxnSpLocks noChangeShapeType="1"/>
                            </wps:cNvCnPr>
                            <wps:spPr bwMode="auto">
                              <a:xfrm>
                                <a:off x="5700" y="1018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7944705" name="Line 145"/>
                            <wps:cNvCnPr>
                              <a:cxnSpLocks noChangeShapeType="1"/>
                            </wps:cNvCnPr>
                            <wps:spPr bwMode="auto">
                              <a:xfrm>
                                <a:off x="5726" y="1020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83324041" name="Line 146"/>
                            <wps:cNvCnPr>
                              <a:cxnSpLocks noChangeShapeType="1"/>
                            </wps:cNvCnPr>
                            <wps:spPr bwMode="auto">
                              <a:xfrm>
                                <a:off x="5751" y="1021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38655711" name="Line 147"/>
                            <wps:cNvCnPr>
                              <a:cxnSpLocks noChangeShapeType="1"/>
                            </wps:cNvCnPr>
                            <wps:spPr bwMode="auto">
                              <a:xfrm>
                                <a:off x="5777" y="1023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15145555" name="Line 148"/>
                            <wps:cNvCnPr>
                              <a:cxnSpLocks noChangeShapeType="1"/>
                            </wps:cNvCnPr>
                            <wps:spPr bwMode="auto">
                              <a:xfrm>
                                <a:off x="5803" y="1026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8115678" name="Line 149"/>
                            <wps:cNvCnPr>
                              <a:cxnSpLocks noChangeShapeType="1"/>
                            </wps:cNvCnPr>
                            <wps:spPr bwMode="auto">
                              <a:xfrm>
                                <a:off x="5828" y="1027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38380581" name="Line 150"/>
                            <wps:cNvCnPr>
                              <a:cxnSpLocks noChangeShapeType="1"/>
                            </wps:cNvCnPr>
                            <wps:spPr bwMode="auto">
                              <a:xfrm>
                                <a:off x="5828" y="1029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21786325" name="Line 151"/>
                            <wps:cNvCnPr>
                              <a:cxnSpLocks noChangeShapeType="1"/>
                            </wps:cNvCnPr>
                            <wps:spPr bwMode="auto">
                              <a:xfrm>
                                <a:off x="5856" y="1030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44151008" name="Line 152"/>
                            <wps:cNvCnPr>
                              <a:cxnSpLocks noChangeShapeType="1"/>
                            </wps:cNvCnPr>
                            <wps:spPr bwMode="auto">
                              <a:xfrm>
                                <a:off x="5882" y="1033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54081052" name="Line 153"/>
                            <wps:cNvCnPr>
                              <a:cxnSpLocks noChangeShapeType="1"/>
                            </wps:cNvCnPr>
                            <wps:spPr bwMode="auto">
                              <a:xfrm>
                                <a:off x="5907" y="1035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23094255" name="Line 154"/>
                            <wps:cNvCnPr>
                              <a:cxnSpLocks noChangeShapeType="1"/>
                            </wps:cNvCnPr>
                            <wps:spPr bwMode="auto">
                              <a:xfrm>
                                <a:off x="5933" y="1036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39898002" name="Line 155"/>
                            <wps:cNvCnPr>
                              <a:cxnSpLocks noChangeShapeType="1"/>
                            </wps:cNvCnPr>
                            <wps:spPr bwMode="auto">
                              <a:xfrm>
                                <a:off x="5959" y="1038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06343873" name="Line 156"/>
                            <wps:cNvCnPr>
                              <a:cxnSpLocks noChangeShapeType="1"/>
                            </wps:cNvCnPr>
                            <wps:spPr bwMode="auto">
                              <a:xfrm>
                                <a:off x="5985" y="1041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99102174" name="Line 157"/>
                            <wps:cNvCnPr>
                              <a:cxnSpLocks noChangeShapeType="1"/>
                            </wps:cNvCnPr>
                            <wps:spPr bwMode="auto">
                              <a:xfrm>
                                <a:off x="6010" y="1043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42526937" name="Line 158"/>
                            <wps:cNvCnPr>
                              <a:cxnSpLocks noChangeShapeType="1"/>
                            </wps:cNvCnPr>
                            <wps:spPr bwMode="auto">
                              <a:xfrm>
                                <a:off x="6036" y="1044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26019827" name="Line 159"/>
                            <wps:cNvCnPr>
                              <a:cxnSpLocks noChangeShapeType="1"/>
                            </wps:cNvCnPr>
                            <wps:spPr bwMode="auto">
                              <a:xfrm>
                                <a:off x="6062" y="1046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75614235" name="Line 160"/>
                            <wps:cNvCnPr>
                              <a:cxnSpLocks noChangeShapeType="1"/>
                            </wps:cNvCnPr>
                            <wps:spPr bwMode="auto">
                              <a:xfrm>
                                <a:off x="6062" y="1049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37900189" name="Line 161"/>
                            <wps:cNvCnPr>
                              <a:cxnSpLocks noChangeShapeType="1"/>
                            </wps:cNvCnPr>
                            <wps:spPr bwMode="auto">
                              <a:xfrm>
                                <a:off x="6088" y="1050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48833788" name="Line 162"/>
                            <wps:cNvCnPr>
                              <a:cxnSpLocks noChangeShapeType="1"/>
                            </wps:cNvCnPr>
                            <wps:spPr bwMode="auto">
                              <a:xfrm>
                                <a:off x="6113" y="1052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53143546" name="Line 163"/>
                            <wps:cNvCnPr>
                              <a:cxnSpLocks noChangeShapeType="1"/>
                            </wps:cNvCnPr>
                            <wps:spPr bwMode="auto">
                              <a:xfrm>
                                <a:off x="6139" y="1053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93307724" name="Line 164"/>
                            <wps:cNvCnPr>
                              <a:cxnSpLocks noChangeShapeType="1"/>
                            </wps:cNvCnPr>
                            <wps:spPr bwMode="auto">
                              <a:xfrm>
                                <a:off x="6165" y="1056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38978856" name="Line 165"/>
                            <wps:cNvCnPr>
                              <a:cxnSpLocks noChangeShapeType="1"/>
                            </wps:cNvCnPr>
                            <wps:spPr bwMode="auto">
                              <a:xfrm>
                                <a:off x="6191" y="1058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24067756" name="Line 166"/>
                            <wps:cNvCnPr>
                              <a:cxnSpLocks noChangeShapeType="1"/>
                            </wps:cNvCnPr>
                            <wps:spPr bwMode="auto">
                              <a:xfrm>
                                <a:off x="6216" y="1059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36573202" name="Line 167"/>
                            <wps:cNvCnPr>
                              <a:cxnSpLocks noChangeShapeType="1"/>
                            </wps:cNvCnPr>
                            <wps:spPr bwMode="auto">
                              <a:xfrm>
                                <a:off x="6242" y="1062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34222862" name="Line 168"/>
                            <wps:cNvCnPr>
                              <a:cxnSpLocks noChangeShapeType="1"/>
                            </wps:cNvCnPr>
                            <wps:spPr bwMode="auto">
                              <a:xfrm>
                                <a:off x="6268" y="1064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27843958" name="Line 169"/>
                            <wps:cNvCnPr>
                              <a:cxnSpLocks noChangeShapeType="1"/>
                            </wps:cNvCnPr>
                            <wps:spPr bwMode="auto">
                              <a:xfrm>
                                <a:off x="6294" y="1065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14965091" name="Line 170"/>
                            <wps:cNvCnPr>
                              <a:cxnSpLocks noChangeShapeType="1"/>
                            </wps:cNvCnPr>
                            <wps:spPr bwMode="auto">
                              <a:xfrm>
                                <a:off x="6294" y="1067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39746470" name="Line 171"/>
                            <wps:cNvCnPr>
                              <a:cxnSpLocks noChangeShapeType="1"/>
                            </wps:cNvCnPr>
                            <wps:spPr bwMode="auto">
                              <a:xfrm>
                                <a:off x="6319" y="1070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81436436" name="Line 172"/>
                            <wps:cNvCnPr>
                              <a:cxnSpLocks noChangeShapeType="1"/>
                            </wps:cNvCnPr>
                            <wps:spPr bwMode="auto">
                              <a:xfrm>
                                <a:off x="6345" y="1072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85325180" name="Line 173"/>
                            <wps:cNvCnPr>
                              <a:cxnSpLocks noChangeShapeType="1"/>
                            </wps:cNvCnPr>
                            <wps:spPr bwMode="auto">
                              <a:xfrm>
                                <a:off x="6372" y="1073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56573827" name="Line 174"/>
                            <wps:cNvCnPr>
                              <a:cxnSpLocks noChangeShapeType="1"/>
                            </wps:cNvCnPr>
                            <wps:spPr bwMode="auto">
                              <a:xfrm>
                                <a:off x="6398" y="1075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69215547" name="Line 175"/>
                            <wps:cNvCnPr>
                              <a:cxnSpLocks noChangeShapeType="1"/>
                            </wps:cNvCnPr>
                            <wps:spPr bwMode="auto">
                              <a:xfrm>
                                <a:off x="6424" y="1078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28989436" name="Line 176"/>
                            <wps:cNvCnPr>
                              <a:cxnSpLocks noChangeShapeType="1"/>
                            </wps:cNvCnPr>
                            <wps:spPr bwMode="auto">
                              <a:xfrm>
                                <a:off x="6450" y="1079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23923298" name="Line 177"/>
                            <wps:cNvCnPr>
                              <a:cxnSpLocks noChangeShapeType="1"/>
                            </wps:cNvCnPr>
                            <wps:spPr bwMode="auto">
                              <a:xfrm>
                                <a:off x="6475" y="1081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72474563" name="Line 178"/>
                            <wps:cNvCnPr>
                              <a:cxnSpLocks noChangeShapeType="1"/>
                            </wps:cNvCnPr>
                            <wps:spPr bwMode="auto">
                              <a:xfrm>
                                <a:off x="6501" y="1082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67866305" name="Line 179"/>
                            <wps:cNvCnPr>
                              <a:cxnSpLocks noChangeShapeType="1"/>
                            </wps:cNvCnPr>
                            <wps:spPr bwMode="auto">
                              <a:xfrm>
                                <a:off x="6527" y="1085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55428824" name="Line 180"/>
                            <wps:cNvCnPr>
                              <a:cxnSpLocks noChangeShapeType="1"/>
                            </wps:cNvCnPr>
                            <wps:spPr bwMode="auto">
                              <a:xfrm>
                                <a:off x="6553" y="1087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4365404" name="Line 181"/>
                            <wps:cNvCnPr>
                              <a:cxnSpLocks noChangeShapeType="1"/>
                            </wps:cNvCnPr>
                            <wps:spPr bwMode="auto">
                              <a:xfrm>
                                <a:off x="6553" y="1088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8054868" name="Line 182"/>
                            <wps:cNvCnPr>
                              <a:cxnSpLocks noChangeShapeType="1"/>
                            </wps:cNvCnPr>
                            <wps:spPr bwMode="auto">
                              <a:xfrm>
                                <a:off x="6578" y="1090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06691089" name="Line 183"/>
                            <wps:cNvCnPr>
                              <a:cxnSpLocks noChangeShapeType="1"/>
                            </wps:cNvCnPr>
                            <wps:spPr bwMode="auto">
                              <a:xfrm>
                                <a:off x="6604" y="1093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63709351" name="Line 184"/>
                            <wps:cNvCnPr>
                              <a:cxnSpLocks noChangeShapeType="1"/>
                            </wps:cNvCnPr>
                            <wps:spPr bwMode="auto">
                              <a:xfrm>
                                <a:off x="6630" y="1095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86757405" name="Line 185"/>
                            <wps:cNvCnPr>
                              <a:cxnSpLocks noChangeShapeType="1"/>
                            </wps:cNvCnPr>
                            <wps:spPr bwMode="auto">
                              <a:xfrm>
                                <a:off x="6656" y="1096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85752907" name="Line 186"/>
                            <wps:cNvCnPr>
                              <a:cxnSpLocks noChangeShapeType="1"/>
                            </wps:cNvCnPr>
                            <wps:spPr bwMode="auto">
                              <a:xfrm>
                                <a:off x="6681" y="1098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33482803" name="Line 187"/>
                            <wps:cNvCnPr>
                              <a:cxnSpLocks noChangeShapeType="1"/>
                            </wps:cNvCnPr>
                            <wps:spPr bwMode="auto">
                              <a:xfrm>
                                <a:off x="6707" y="1101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90614011" name="Line 188"/>
                            <wps:cNvCnPr>
                              <a:cxnSpLocks noChangeShapeType="1"/>
                            </wps:cNvCnPr>
                            <wps:spPr bwMode="auto">
                              <a:xfrm>
                                <a:off x="6733" y="1102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48192808" name="Line 189"/>
                            <wps:cNvCnPr>
                              <a:cxnSpLocks noChangeShapeType="1"/>
                            </wps:cNvCnPr>
                            <wps:spPr bwMode="auto">
                              <a:xfrm>
                                <a:off x="6759" y="1103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2794098" name="Line 190"/>
                            <wps:cNvCnPr>
                              <a:cxnSpLocks noChangeShapeType="1"/>
                            </wps:cNvCnPr>
                            <wps:spPr bwMode="auto">
                              <a:xfrm>
                                <a:off x="6784" y="1105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42046737" name="Line 191"/>
                            <wps:cNvCnPr>
                              <a:cxnSpLocks noChangeShapeType="1"/>
                            </wps:cNvCnPr>
                            <wps:spPr bwMode="auto">
                              <a:xfrm>
                                <a:off x="6784" y="1108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1282583" name="Line 192"/>
                            <wps:cNvCnPr>
                              <a:cxnSpLocks noChangeShapeType="1"/>
                            </wps:cNvCnPr>
                            <wps:spPr bwMode="auto">
                              <a:xfrm>
                                <a:off x="6810" y="1110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04995912" name="Line 193"/>
                            <wps:cNvCnPr>
                              <a:cxnSpLocks noChangeShapeType="1"/>
                            </wps:cNvCnPr>
                            <wps:spPr bwMode="auto">
                              <a:xfrm>
                                <a:off x="6836" y="1111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13838959" name="Line 194"/>
                            <wps:cNvCnPr>
                              <a:cxnSpLocks noChangeShapeType="1"/>
                            </wps:cNvCnPr>
                            <wps:spPr bwMode="auto">
                              <a:xfrm>
                                <a:off x="6862" y="1113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50785397" name="Line 195"/>
                            <wps:cNvCnPr>
                              <a:cxnSpLocks noChangeShapeType="1"/>
                            </wps:cNvCnPr>
                            <wps:spPr bwMode="auto">
                              <a:xfrm>
                                <a:off x="6888" y="1116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17369834" name="Line 196"/>
                            <wps:cNvCnPr>
                              <a:cxnSpLocks noChangeShapeType="1"/>
                            </wps:cNvCnPr>
                            <wps:spPr bwMode="auto">
                              <a:xfrm>
                                <a:off x="6914" y="1117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3561311" name="Line 197"/>
                            <wps:cNvCnPr>
                              <a:cxnSpLocks noChangeShapeType="1"/>
                            </wps:cNvCnPr>
                            <wps:spPr bwMode="auto">
                              <a:xfrm>
                                <a:off x="6940" y="1119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55631479" name="Line 198"/>
                            <wps:cNvCnPr>
                              <a:cxnSpLocks noChangeShapeType="1"/>
                            </wps:cNvCnPr>
                            <wps:spPr bwMode="auto">
                              <a:xfrm>
                                <a:off x="6966" y="1122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17636372" name="Line 199"/>
                            <wps:cNvCnPr>
                              <a:cxnSpLocks noChangeShapeType="1"/>
                            </wps:cNvCnPr>
                            <wps:spPr bwMode="auto">
                              <a:xfrm>
                                <a:off x="6992" y="1123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16407120" name="Line 200"/>
                            <wps:cNvCnPr>
                              <a:cxnSpLocks noChangeShapeType="1"/>
                            </wps:cNvCnPr>
                            <wps:spPr bwMode="auto">
                              <a:xfrm>
                                <a:off x="7017" y="1125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97063574" name="Line 201"/>
                            <wps:cNvCnPr>
                              <a:cxnSpLocks noChangeShapeType="1"/>
                            </wps:cNvCnPr>
                            <wps:spPr bwMode="auto">
                              <a:xfrm>
                                <a:off x="7042" y="1126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64503418" name="Line 202"/>
                            <wps:cNvCnPr>
                              <a:cxnSpLocks noChangeShapeType="1"/>
                            </wps:cNvCnPr>
                            <wps:spPr bwMode="auto">
                              <a:xfrm>
                                <a:off x="7042" y="1129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09104002" name="Line 203"/>
                            <wps:cNvCnPr>
                              <a:cxnSpLocks noChangeShapeType="1"/>
                            </wps:cNvCnPr>
                            <wps:spPr bwMode="auto">
                              <a:xfrm>
                                <a:off x="7068" y="1130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4369226" name="Line 204"/>
                            <wps:cNvCnPr>
                              <a:cxnSpLocks noChangeShapeType="1"/>
                            </wps:cNvCnPr>
                            <wps:spPr bwMode="auto">
                              <a:xfrm>
                                <a:off x="7093" y="1132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0204927" name="Line 205"/>
                            <wps:cNvCnPr>
                              <a:cxnSpLocks noChangeShapeType="1"/>
                            </wps:cNvCnPr>
                            <wps:spPr bwMode="auto">
                              <a:xfrm>
                                <a:off x="7119" y="1134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11461369" name="Line 206"/>
                            <wps:cNvCnPr>
                              <a:cxnSpLocks noChangeShapeType="1"/>
                            </wps:cNvCnPr>
                            <wps:spPr bwMode="auto">
                              <a:xfrm>
                                <a:off x="7145" y="1137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60498657" name="Line 207"/>
                            <wps:cNvCnPr>
                              <a:cxnSpLocks noChangeShapeType="1"/>
                            </wps:cNvCnPr>
                            <wps:spPr bwMode="auto">
                              <a:xfrm>
                                <a:off x="7171" y="1138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35965521" name="Line 208"/>
                            <wps:cNvCnPr>
                              <a:cxnSpLocks noChangeShapeType="1"/>
                            </wps:cNvCnPr>
                            <wps:spPr bwMode="auto">
                              <a:xfrm>
                                <a:off x="7197" y="1140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7842384" name="Line 209"/>
                            <wps:cNvCnPr>
                              <a:cxnSpLocks noChangeShapeType="1"/>
                            </wps:cNvCnPr>
                            <wps:spPr bwMode="auto">
                              <a:xfrm>
                                <a:off x="7222" y="1141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72946723" name="Line 210"/>
                            <wps:cNvCnPr>
                              <a:cxnSpLocks noChangeShapeType="1"/>
                            </wps:cNvCnPr>
                            <wps:spPr bwMode="auto">
                              <a:xfrm>
                                <a:off x="7248" y="1144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10073996" name="Line 211"/>
                            <wps:cNvCnPr>
                              <a:cxnSpLocks noChangeShapeType="1"/>
                            </wps:cNvCnPr>
                            <wps:spPr bwMode="auto">
                              <a:xfrm>
                                <a:off x="7274" y="1146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28315601" name="Line 212"/>
                            <wps:cNvCnPr>
                              <a:cxnSpLocks noChangeShapeType="1"/>
                            </wps:cNvCnPr>
                            <wps:spPr bwMode="auto">
                              <a:xfrm>
                                <a:off x="7274" y="1147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92770450" name="Line 213"/>
                            <wps:cNvCnPr>
                              <a:cxnSpLocks noChangeShapeType="1"/>
                            </wps:cNvCnPr>
                            <wps:spPr bwMode="auto">
                              <a:xfrm>
                                <a:off x="7300" y="1149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20801271" name="Line 214"/>
                            <wps:cNvCnPr>
                              <a:cxnSpLocks noChangeShapeType="1"/>
                            </wps:cNvCnPr>
                            <wps:spPr bwMode="auto">
                              <a:xfrm>
                                <a:off x="7325" y="1152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10145832" name="Line 215"/>
                            <wps:cNvCnPr>
                              <a:cxnSpLocks noChangeShapeType="1"/>
                            </wps:cNvCnPr>
                            <wps:spPr bwMode="auto">
                              <a:xfrm>
                                <a:off x="7351" y="1153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84486318" name="Line 216"/>
                            <wps:cNvCnPr>
                              <a:cxnSpLocks noChangeShapeType="1"/>
                            </wps:cNvCnPr>
                            <wps:spPr bwMode="auto">
                              <a:xfrm>
                                <a:off x="7377" y="1155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80626055" name="Line 217"/>
                            <wps:cNvCnPr>
                              <a:cxnSpLocks noChangeShapeType="1"/>
                            </wps:cNvCnPr>
                            <wps:spPr bwMode="auto">
                              <a:xfrm>
                                <a:off x="7403" y="1156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6511" name="Line 218"/>
                            <wps:cNvCnPr>
                              <a:cxnSpLocks noChangeShapeType="1"/>
                            </wps:cNvCnPr>
                            <wps:spPr bwMode="auto">
                              <a:xfrm>
                                <a:off x="7430" y="1159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28891892" name="Line 219"/>
                            <wps:cNvCnPr>
                              <a:cxnSpLocks noChangeShapeType="1"/>
                            </wps:cNvCnPr>
                            <wps:spPr bwMode="auto">
                              <a:xfrm>
                                <a:off x="7456" y="1161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41177780" name="Line 220"/>
                            <wps:cNvCnPr>
                              <a:cxnSpLocks noChangeShapeType="1"/>
                            </wps:cNvCnPr>
                            <wps:spPr bwMode="auto">
                              <a:xfrm>
                                <a:off x="7481" y="1162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1840594" name="Line 221"/>
                            <wps:cNvCnPr>
                              <a:cxnSpLocks noChangeShapeType="1"/>
                            </wps:cNvCnPr>
                            <wps:spPr bwMode="auto">
                              <a:xfrm>
                                <a:off x="7507" y="1164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97357441" name="Line 222"/>
                            <wps:cNvCnPr>
                              <a:cxnSpLocks noChangeShapeType="1"/>
                            </wps:cNvCnPr>
                            <wps:spPr bwMode="auto">
                              <a:xfrm>
                                <a:off x="7507" y="1167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61737202" name="Line 223"/>
                            <wps:cNvCnPr>
                              <a:cxnSpLocks noChangeShapeType="1"/>
                            </wps:cNvCnPr>
                            <wps:spPr bwMode="auto">
                              <a:xfrm>
                                <a:off x="7533" y="1168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86874312" name="Line 224"/>
                            <wps:cNvCnPr>
                              <a:cxnSpLocks noChangeShapeType="1"/>
                            </wps:cNvCnPr>
                            <wps:spPr bwMode="auto">
                              <a:xfrm>
                                <a:off x="7559" y="1170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52469255" name="Line 225"/>
                            <wps:cNvCnPr>
                              <a:cxnSpLocks noChangeShapeType="1"/>
                            </wps:cNvCnPr>
                            <wps:spPr bwMode="auto">
                              <a:xfrm>
                                <a:off x="7584" y="1172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48260828" name="Line 226"/>
                            <wps:cNvCnPr>
                              <a:cxnSpLocks noChangeShapeType="1"/>
                            </wps:cNvCnPr>
                            <wps:spPr bwMode="auto">
                              <a:xfrm>
                                <a:off x="7610" y="1175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92573289" name="Line 227"/>
                            <wps:cNvCnPr>
                              <a:cxnSpLocks noChangeShapeType="1"/>
                            </wps:cNvCnPr>
                            <wps:spPr bwMode="auto">
                              <a:xfrm>
                                <a:off x="7636" y="1176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26497623" name="Line 228"/>
                            <wps:cNvCnPr>
                              <a:cxnSpLocks noChangeShapeType="1"/>
                            </wps:cNvCnPr>
                            <wps:spPr bwMode="auto">
                              <a:xfrm>
                                <a:off x="7661" y="1178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74444683" name="Line 229"/>
                            <wps:cNvCnPr>
                              <a:cxnSpLocks noChangeShapeType="1"/>
                            </wps:cNvCnPr>
                            <wps:spPr bwMode="auto">
                              <a:xfrm>
                                <a:off x="7687" y="1181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42298144" name="Line 230"/>
                            <wps:cNvCnPr>
                              <a:cxnSpLocks noChangeShapeType="1"/>
                            </wps:cNvCnPr>
                            <wps:spPr bwMode="auto">
                              <a:xfrm>
                                <a:off x="7713" y="1182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11016905" name="Line 231"/>
                            <wps:cNvCnPr>
                              <a:cxnSpLocks noChangeShapeType="1"/>
                            </wps:cNvCnPr>
                            <wps:spPr bwMode="auto">
                              <a:xfrm>
                                <a:off x="7739" y="1184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18836804" name="Line 232"/>
                            <wps:cNvCnPr>
                              <a:cxnSpLocks noChangeShapeType="1"/>
                            </wps:cNvCnPr>
                            <wps:spPr bwMode="auto">
                              <a:xfrm>
                                <a:off x="7765" y="1185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54387957" name="Line 233"/>
                            <wps:cNvCnPr>
                              <a:cxnSpLocks noChangeShapeType="1"/>
                            </wps:cNvCnPr>
                            <wps:spPr bwMode="auto">
                              <a:xfrm>
                                <a:off x="7765" y="1188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68972263" name="Line 234"/>
                            <wps:cNvCnPr>
                              <a:cxnSpLocks noChangeShapeType="1"/>
                            </wps:cNvCnPr>
                            <wps:spPr bwMode="auto">
                              <a:xfrm>
                                <a:off x="7790" y="1190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19042481" name="Line 235"/>
                            <wps:cNvCnPr>
                              <a:cxnSpLocks noChangeShapeType="1"/>
                            </wps:cNvCnPr>
                            <wps:spPr bwMode="auto">
                              <a:xfrm>
                                <a:off x="7816" y="1191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45240401" name="Line 236"/>
                            <wps:cNvCnPr>
                              <a:cxnSpLocks noChangeShapeType="1"/>
                            </wps:cNvCnPr>
                            <wps:spPr bwMode="auto">
                              <a:xfrm>
                                <a:off x="7842" y="1193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41425616" name="Line 237"/>
                            <wps:cNvCnPr>
                              <a:cxnSpLocks noChangeShapeType="1"/>
                            </wps:cNvCnPr>
                            <wps:spPr bwMode="auto">
                              <a:xfrm>
                                <a:off x="7867" y="1196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27576250" name="Line 238"/>
                            <wps:cNvCnPr>
                              <a:cxnSpLocks noChangeShapeType="1"/>
                            </wps:cNvCnPr>
                            <wps:spPr bwMode="auto">
                              <a:xfrm>
                                <a:off x="7893" y="1197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73308289" name="Line 239"/>
                            <wps:cNvCnPr>
                              <a:cxnSpLocks noChangeShapeType="1"/>
                            </wps:cNvCnPr>
                            <wps:spPr bwMode="auto">
                              <a:xfrm>
                                <a:off x="7919" y="1199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29430360" name="Line 240"/>
                            <wps:cNvCnPr>
                              <a:cxnSpLocks noChangeShapeType="1"/>
                            </wps:cNvCnPr>
                            <wps:spPr bwMode="auto">
                              <a:xfrm>
                                <a:off x="7946" y="1200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14564494" name="Line 241"/>
                            <wps:cNvCnPr>
                              <a:cxnSpLocks noChangeShapeType="1"/>
                            </wps:cNvCnPr>
                            <wps:spPr bwMode="auto">
                              <a:xfrm>
                                <a:off x="7972" y="1204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18031886" name="Line 242"/>
                            <wps:cNvCnPr>
                              <a:cxnSpLocks noChangeShapeType="1"/>
                            </wps:cNvCnPr>
                            <wps:spPr bwMode="auto">
                              <a:xfrm>
                                <a:off x="7998" y="1205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29633509" name="Line 243"/>
                            <wps:cNvCnPr>
                              <a:cxnSpLocks noChangeShapeType="1"/>
                            </wps:cNvCnPr>
                            <wps:spPr bwMode="auto">
                              <a:xfrm>
                                <a:off x="7998" y="1207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31078953" name="Line 244"/>
                            <wps:cNvCnPr>
                              <a:cxnSpLocks noChangeShapeType="1"/>
                            </wps:cNvCnPr>
                            <wps:spPr bwMode="auto">
                              <a:xfrm>
                                <a:off x="8023" y="1208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129754062" name="Line 245"/>
                            <wps:cNvCnPr>
                              <a:cxnSpLocks noChangeShapeType="1"/>
                            </wps:cNvCnPr>
                            <wps:spPr bwMode="auto">
                              <a:xfrm>
                                <a:off x="8049" y="1211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45206552" name="Line 246"/>
                            <wps:cNvCnPr>
                              <a:cxnSpLocks noChangeShapeType="1"/>
                            </wps:cNvCnPr>
                            <wps:spPr bwMode="auto">
                              <a:xfrm>
                                <a:off x="8075" y="1213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16052925" name="Line 247"/>
                            <wps:cNvCnPr>
                              <a:cxnSpLocks noChangeShapeType="1"/>
                            </wps:cNvCnPr>
                            <wps:spPr bwMode="auto">
                              <a:xfrm>
                                <a:off x="8101" y="1214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35144370" name="Line 248"/>
                            <wps:cNvCnPr>
                              <a:cxnSpLocks noChangeShapeType="1"/>
                            </wps:cNvCnPr>
                            <wps:spPr bwMode="auto">
                              <a:xfrm>
                                <a:off x="8126" y="1216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36909441" name="Line 249"/>
                            <wps:cNvCnPr>
                              <a:cxnSpLocks noChangeShapeType="1"/>
                            </wps:cNvCnPr>
                            <wps:spPr bwMode="auto">
                              <a:xfrm>
                                <a:off x="8152" y="1219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67266798" name="Line 250"/>
                            <wps:cNvCnPr>
                              <a:cxnSpLocks noChangeShapeType="1"/>
                            </wps:cNvCnPr>
                            <wps:spPr bwMode="auto">
                              <a:xfrm>
                                <a:off x="8178" y="1220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59929121" name="Line 251"/>
                            <wps:cNvCnPr>
                              <a:cxnSpLocks noChangeShapeType="1"/>
                            </wps:cNvCnPr>
                            <wps:spPr bwMode="auto">
                              <a:xfrm>
                                <a:off x="8204" y="1222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09823099" name="Line 252"/>
                            <wps:cNvCnPr>
                              <a:cxnSpLocks noChangeShapeType="1"/>
                            </wps:cNvCnPr>
                            <wps:spPr bwMode="auto">
                              <a:xfrm>
                                <a:off x="8229" y="1223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85846044" name="Line 253"/>
                            <wps:cNvCnPr>
                              <a:cxnSpLocks noChangeShapeType="1"/>
                            </wps:cNvCnPr>
                            <wps:spPr bwMode="auto">
                              <a:xfrm>
                                <a:off x="8229" y="1226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87564366" name="Line 254"/>
                            <wps:cNvCnPr>
                              <a:cxnSpLocks noChangeShapeType="1"/>
                            </wps:cNvCnPr>
                            <wps:spPr bwMode="auto">
                              <a:xfrm>
                                <a:off x="8255" y="1228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17012493" name="Line 255"/>
                            <wps:cNvCnPr>
                              <a:cxnSpLocks noChangeShapeType="1"/>
                            </wps:cNvCnPr>
                            <wps:spPr bwMode="auto">
                              <a:xfrm>
                                <a:off x="8281" y="1229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78119527" name="Line 256"/>
                            <wps:cNvCnPr>
                              <a:cxnSpLocks noChangeShapeType="1"/>
                            </wps:cNvCnPr>
                            <wps:spPr bwMode="auto">
                              <a:xfrm>
                                <a:off x="8306" y="1231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69458435" name="Line 257"/>
                            <wps:cNvCnPr>
                              <a:cxnSpLocks noChangeShapeType="1"/>
                            </wps:cNvCnPr>
                            <wps:spPr bwMode="auto">
                              <a:xfrm>
                                <a:off x="8332" y="1234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21499643" name="Line 258"/>
                            <wps:cNvCnPr>
                              <a:cxnSpLocks noChangeShapeType="1"/>
                            </wps:cNvCnPr>
                            <wps:spPr bwMode="auto">
                              <a:xfrm>
                                <a:off x="8358" y="12358"/>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76119977" name="Line 259"/>
                            <wps:cNvCnPr>
                              <a:cxnSpLocks noChangeShapeType="1"/>
                            </wps:cNvCnPr>
                            <wps:spPr bwMode="auto">
                              <a:xfrm>
                                <a:off x="8384" y="1237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95208940" name="Line 260"/>
                            <wps:cNvCnPr>
                              <a:cxnSpLocks noChangeShapeType="1"/>
                            </wps:cNvCnPr>
                            <wps:spPr bwMode="auto">
                              <a:xfrm>
                                <a:off x="8410" y="1240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96848489" name="Line 261"/>
                            <wps:cNvCnPr>
                              <a:cxnSpLocks noChangeShapeType="1"/>
                            </wps:cNvCnPr>
                            <wps:spPr bwMode="auto">
                              <a:xfrm>
                                <a:off x="8434" y="1242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27301738" name="Line 262"/>
                            <wps:cNvCnPr>
                              <a:cxnSpLocks noChangeShapeType="1"/>
                            </wps:cNvCnPr>
                            <wps:spPr bwMode="auto">
                              <a:xfrm>
                                <a:off x="8463" y="1243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93522517" name="Line 263"/>
                            <wps:cNvCnPr>
                              <a:cxnSpLocks noChangeShapeType="1"/>
                            </wps:cNvCnPr>
                            <wps:spPr bwMode="auto">
                              <a:xfrm>
                                <a:off x="8488" y="1245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9029062" name="Line 264"/>
                            <wps:cNvCnPr>
                              <a:cxnSpLocks noChangeShapeType="1"/>
                            </wps:cNvCnPr>
                            <wps:spPr bwMode="auto">
                              <a:xfrm>
                                <a:off x="8488" y="1248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26763397" name="Line 265"/>
                            <wps:cNvCnPr>
                              <a:cxnSpLocks noChangeShapeType="1"/>
                            </wps:cNvCnPr>
                            <wps:spPr bwMode="auto">
                              <a:xfrm>
                                <a:off x="8514" y="1249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29021205" name="Line 266"/>
                            <wps:cNvCnPr>
                              <a:cxnSpLocks noChangeShapeType="1"/>
                            </wps:cNvCnPr>
                            <wps:spPr bwMode="auto">
                              <a:xfrm>
                                <a:off x="8540" y="1251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30219692" name="Line 267"/>
                            <wps:cNvCnPr>
                              <a:cxnSpLocks noChangeShapeType="1"/>
                            </wps:cNvCnPr>
                            <wps:spPr bwMode="auto">
                              <a:xfrm>
                                <a:off x="8566" y="1252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93553767" name="Line 268"/>
                            <wps:cNvCnPr>
                              <a:cxnSpLocks noChangeShapeType="1"/>
                            </wps:cNvCnPr>
                            <wps:spPr bwMode="auto">
                              <a:xfrm>
                                <a:off x="8591" y="1255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21497257" name="Line 269"/>
                            <wps:cNvCnPr>
                              <a:cxnSpLocks noChangeShapeType="1"/>
                            </wps:cNvCnPr>
                            <wps:spPr bwMode="auto">
                              <a:xfrm>
                                <a:off x="8617" y="1257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464744165" name="Line 270"/>
                            <wps:cNvCnPr>
                              <a:cxnSpLocks noChangeShapeType="1"/>
                            </wps:cNvCnPr>
                            <wps:spPr bwMode="auto">
                              <a:xfrm>
                                <a:off x="8643" y="1258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26254337" name="Line 271"/>
                            <wps:cNvCnPr>
                              <a:cxnSpLocks noChangeShapeType="1"/>
                            </wps:cNvCnPr>
                            <wps:spPr bwMode="auto">
                              <a:xfrm>
                                <a:off x="8669" y="1260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30691721" name="Line 272"/>
                            <wps:cNvCnPr>
                              <a:cxnSpLocks noChangeShapeType="1"/>
                            </wps:cNvCnPr>
                            <wps:spPr bwMode="auto">
                              <a:xfrm>
                                <a:off x="8694" y="1263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70920311" name="Line 273"/>
                            <wps:cNvCnPr>
                              <a:cxnSpLocks noChangeShapeType="1"/>
                            </wps:cNvCnPr>
                            <wps:spPr bwMode="auto">
                              <a:xfrm>
                                <a:off x="8720" y="1264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94090277" name="Line 274"/>
                            <wps:cNvCnPr>
                              <a:cxnSpLocks noChangeShapeType="1"/>
                            </wps:cNvCnPr>
                            <wps:spPr bwMode="auto">
                              <a:xfrm>
                                <a:off x="8720" y="1266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14757242" name="Line 275"/>
                            <wps:cNvCnPr>
                              <a:cxnSpLocks noChangeShapeType="1"/>
                            </wps:cNvCnPr>
                            <wps:spPr bwMode="auto">
                              <a:xfrm>
                                <a:off x="8746" y="1267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42203479" name="Line 276"/>
                            <wps:cNvCnPr>
                              <a:cxnSpLocks noChangeShapeType="1"/>
                            </wps:cNvCnPr>
                            <wps:spPr bwMode="auto">
                              <a:xfrm>
                                <a:off x="8772" y="1270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74440084" name="Line 277"/>
                            <wps:cNvCnPr>
                              <a:cxnSpLocks noChangeShapeType="1"/>
                            </wps:cNvCnPr>
                            <wps:spPr bwMode="auto">
                              <a:xfrm>
                                <a:off x="8798" y="1272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81056983" name="Line 278"/>
                            <wps:cNvCnPr>
                              <a:cxnSpLocks noChangeShapeType="1"/>
                            </wps:cNvCnPr>
                            <wps:spPr bwMode="auto">
                              <a:xfrm>
                                <a:off x="8823" y="1273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42833343" name="Line 279"/>
                            <wps:cNvCnPr>
                              <a:cxnSpLocks noChangeShapeType="1"/>
                            </wps:cNvCnPr>
                            <wps:spPr bwMode="auto">
                              <a:xfrm>
                                <a:off x="8849" y="1275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44538467" name="Line 280"/>
                            <wps:cNvCnPr>
                              <a:cxnSpLocks noChangeShapeType="1"/>
                            </wps:cNvCnPr>
                            <wps:spPr bwMode="auto">
                              <a:xfrm>
                                <a:off x="8875" y="12784"/>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84119221" name="Line 281"/>
                            <wps:cNvCnPr>
                              <a:cxnSpLocks noChangeShapeType="1"/>
                            </wps:cNvCnPr>
                            <wps:spPr bwMode="auto">
                              <a:xfrm>
                                <a:off x="8901" y="1280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39971063" name="Line 282"/>
                            <wps:cNvCnPr>
                              <a:cxnSpLocks noChangeShapeType="1"/>
                            </wps:cNvCnPr>
                            <wps:spPr bwMode="auto">
                              <a:xfrm>
                                <a:off x="8927" y="1281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63591762" name="Line 283"/>
                            <wps:cNvCnPr>
                              <a:cxnSpLocks noChangeShapeType="1"/>
                            </wps:cNvCnPr>
                            <wps:spPr bwMode="auto">
                              <a:xfrm>
                                <a:off x="8952" y="1283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71366732" name="Line 284"/>
                            <wps:cNvCnPr>
                              <a:cxnSpLocks noChangeShapeType="1"/>
                            </wps:cNvCnPr>
                            <wps:spPr bwMode="auto">
                              <a:xfrm>
                                <a:off x="8952" y="1286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42342756" name="Line 285"/>
                            <wps:cNvCnPr>
                              <a:cxnSpLocks noChangeShapeType="1"/>
                            </wps:cNvCnPr>
                            <wps:spPr bwMode="auto">
                              <a:xfrm>
                                <a:off x="8979" y="12876"/>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30414643" name="Line 286"/>
                            <wps:cNvCnPr>
                              <a:cxnSpLocks noChangeShapeType="1"/>
                            </wps:cNvCnPr>
                            <wps:spPr bwMode="auto">
                              <a:xfrm>
                                <a:off x="9005" y="1289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43322556" name="Line 287"/>
                            <wps:cNvCnPr>
                              <a:cxnSpLocks noChangeShapeType="1"/>
                            </wps:cNvCnPr>
                            <wps:spPr bwMode="auto">
                              <a:xfrm>
                                <a:off x="9031" y="1290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52274639" name="Line 288"/>
                            <wps:cNvCnPr>
                              <a:cxnSpLocks noChangeShapeType="1"/>
                            </wps:cNvCnPr>
                            <wps:spPr bwMode="auto">
                              <a:xfrm>
                                <a:off x="9057" y="1293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99742211" name="Line 289"/>
                            <wps:cNvCnPr>
                              <a:cxnSpLocks noChangeShapeType="1"/>
                            </wps:cNvCnPr>
                            <wps:spPr bwMode="auto">
                              <a:xfrm>
                                <a:off x="9082" y="1295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689883481" name="Line 290"/>
                            <wps:cNvCnPr>
                              <a:cxnSpLocks noChangeShapeType="1"/>
                            </wps:cNvCnPr>
                            <wps:spPr bwMode="auto">
                              <a:xfrm>
                                <a:off x="9108" y="1296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9785331" name="Line 291"/>
                            <wps:cNvCnPr>
                              <a:cxnSpLocks noChangeShapeType="1"/>
                            </wps:cNvCnPr>
                            <wps:spPr bwMode="auto">
                              <a:xfrm>
                                <a:off x="9134" y="1299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30646982" name="Line 292"/>
                            <wps:cNvCnPr>
                              <a:cxnSpLocks noChangeShapeType="1"/>
                            </wps:cNvCnPr>
                            <wps:spPr bwMode="auto">
                              <a:xfrm>
                                <a:off x="9160" y="1301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40604302" name="Line 293"/>
                            <wps:cNvCnPr>
                              <a:cxnSpLocks noChangeShapeType="1"/>
                            </wps:cNvCnPr>
                            <wps:spPr bwMode="auto">
                              <a:xfrm>
                                <a:off x="9185" y="1302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789956179" name="Line 294"/>
                            <wps:cNvCnPr>
                              <a:cxnSpLocks noChangeShapeType="1"/>
                            </wps:cNvCnPr>
                            <wps:spPr bwMode="auto">
                              <a:xfrm>
                                <a:off x="9211" y="1304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26181651" name="Line 295"/>
                            <wps:cNvCnPr>
                              <a:cxnSpLocks noChangeShapeType="1"/>
                            </wps:cNvCnPr>
                            <wps:spPr bwMode="auto">
                              <a:xfrm>
                                <a:off x="9211" y="1307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52411594" name="Line 296"/>
                            <wps:cNvCnPr>
                              <a:cxnSpLocks noChangeShapeType="1"/>
                            </wps:cNvCnPr>
                            <wps:spPr bwMode="auto">
                              <a:xfrm>
                                <a:off x="9237" y="1308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79094826" name="Line 297"/>
                            <wps:cNvCnPr>
                              <a:cxnSpLocks noChangeShapeType="1"/>
                            </wps:cNvCnPr>
                            <wps:spPr bwMode="auto">
                              <a:xfrm>
                                <a:off x="9263" y="1310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51623915" name="Line 298"/>
                            <wps:cNvCnPr>
                              <a:cxnSpLocks noChangeShapeType="1"/>
                            </wps:cNvCnPr>
                            <wps:spPr bwMode="auto">
                              <a:xfrm>
                                <a:off x="9288" y="1312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305760526" name="Line 299"/>
                            <wps:cNvCnPr>
                              <a:cxnSpLocks noChangeShapeType="1"/>
                            </wps:cNvCnPr>
                            <wps:spPr bwMode="auto">
                              <a:xfrm>
                                <a:off x="9314" y="1315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64257856" name="Line 300"/>
                            <wps:cNvCnPr>
                              <a:cxnSpLocks noChangeShapeType="1"/>
                            </wps:cNvCnPr>
                            <wps:spPr bwMode="auto">
                              <a:xfrm>
                                <a:off x="9340" y="1316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29230031" name="Line 301"/>
                            <wps:cNvCnPr>
                              <a:cxnSpLocks noChangeShapeType="1"/>
                            </wps:cNvCnPr>
                            <wps:spPr bwMode="auto">
                              <a:xfrm>
                                <a:off x="9366" y="1318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12797554" name="Line 302"/>
                            <wps:cNvCnPr>
                              <a:cxnSpLocks noChangeShapeType="1"/>
                            </wps:cNvCnPr>
                            <wps:spPr bwMode="auto">
                              <a:xfrm>
                                <a:off x="9391" y="1319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41829534" name="Line 303"/>
                            <wps:cNvCnPr>
                              <a:cxnSpLocks noChangeShapeType="1"/>
                            </wps:cNvCnPr>
                            <wps:spPr bwMode="auto">
                              <a:xfrm>
                                <a:off x="9417" y="1322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05384220" name="Line 304"/>
                            <wps:cNvCnPr>
                              <a:cxnSpLocks noChangeShapeType="1"/>
                            </wps:cNvCnPr>
                            <wps:spPr bwMode="auto">
                              <a:xfrm>
                                <a:off x="9443" y="1324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543050108" name="Line 305"/>
                            <wps:cNvCnPr>
                              <a:cxnSpLocks noChangeShapeType="1"/>
                            </wps:cNvCnPr>
                            <wps:spPr bwMode="auto">
                              <a:xfrm>
                                <a:off x="9443" y="1325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55595099" name="Line 306"/>
                            <wps:cNvCnPr>
                              <a:cxnSpLocks noChangeShapeType="1"/>
                            </wps:cNvCnPr>
                            <wps:spPr bwMode="auto">
                              <a:xfrm>
                                <a:off x="9469" y="1327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28277082" name="Line 307"/>
                            <wps:cNvCnPr>
                              <a:cxnSpLocks noChangeShapeType="1"/>
                            </wps:cNvCnPr>
                            <wps:spPr bwMode="auto">
                              <a:xfrm>
                                <a:off x="9496" y="1330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44509697" name="Line 308"/>
                            <wps:cNvCnPr>
                              <a:cxnSpLocks noChangeShapeType="1"/>
                            </wps:cNvCnPr>
                            <wps:spPr bwMode="auto">
                              <a:xfrm>
                                <a:off x="9521" y="1331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38011783" name="Line 309"/>
                            <wps:cNvCnPr>
                              <a:cxnSpLocks noChangeShapeType="1"/>
                            </wps:cNvCnPr>
                            <wps:spPr bwMode="auto">
                              <a:xfrm>
                                <a:off x="9547" y="1333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013955389" name="Line 310"/>
                            <wps:cNvCnPr>
                              <a:cxnSpLocks noChangeShapeType="1"/>
                            </wps:cNvCnPr>
                            <wps:spPr bwMode="auto">
                              <a:xfrm>
                                <a:off x="9573" y="1334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234774957" name="Line 311"/>
                            <wps:cNvCnPr>
                              <a:cxnSpLocks noChangeShapeType="1"/>
                            </wps:cNvCnPr>
                            <wps:spPr bwMode="auto">
                              <a:xfrm>
                                <a:off x="9599" y="1337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99567259" name="Line 312"/>
                            <wps:cNvCnPr>
                              <a:cxnSpLocks noChangeShapeType="1"/>
                            </wps:cNvCnPr>
                            <wps:spPr bwMode="auto">
                              <a:xfrm>
                                <a:off x="9625" y="1339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39507698" name="Line 313"/>
                            <wps:cNvCnPr>
                              <a:cxnSpLocks noChangeShapeType="1"/>
                            </wps:cNvCnPr>
                            <wps:spPr bwMode="auto">
                              <a:xfrm>
                                <a:off x="9650" y="13409"/>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082888973" name="Line 314"/>
                            <wps:cNvCnPr>
                              <a:cxnSpLocks noChangeShapeType="1"/>
                            </wps:cNvCnPr>
                            <wps:spPr bwMode="auto">
                              <a:xfrm>
                                <a:off x="9676" y="1342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41091924" name="Line 315"/>
                            <wps:cNvCnPr>
                              <a:cxnSpLocks noChangeShapeType="1"/>
                            </wps:cNvCnPr>
                            <wps:spPr bwMode="auto">
                              <a:xfrm>
                                <a:off x="9676" y="1345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87344440" name="Line 316"/>
                            <wps:cNvCnPr>
                              <a:cxnSpLocks noChangeShapeType="1"/>
                            </wps:cNvCnPr>
                            <wps:spPr bwMode="auto">
                              <a:xfrm>
                                <a:off x="9702" y="13471"/>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02079592" name="Line 317"/>
                            <wps:cNvCnPr>
                              <a:cxnSpLocks noChangeShapeType="1"/>
                            </wps:cNvCnPr>
                            <wps:spPr bwMode="auto">
                              <a:xfrm>
                                <a:off x="9727" y="1348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654717605" name="Line 318"/>
                            <wps:cNvCnPr>
                              <a:cxnSpLocks noChangeShapeType="1"/>
                            </wps:cNvCnPr>
                            <wps:spPr bwMode="auto">
                              <a:xfrm>
                                <a:off x="9753" y="1350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58307464" name="Line 319"/>
                            <wps:cNvCnPr>
                              <a:cxnSpLocks noChangeShapeType="1"/>
                            </wps:cNvCnPr>
                            <wps:spPr bwMode="auto">
                              <a:xfrm>
                                <a:off x="9779" y="1353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158786215" name="Line 320"/>
                            <wps:cNvCnPr>
                              <a:cxnSpLocks noChangeShapeType="1"/>
                            </wps:cNvCnPr>
                            <wps:spPr bwMode="auto">
                              <a:xfrm>
                                <a:off x="9805" y="1354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51297199" name="Line 321"/>
                            <wps:cNvCnPr>
                              <a:cxnSpLocks noChangeShapeType="1"/>
                            </wps:cNvCnPr>
                            <wps:spPr bwMode="auto">
                              <a:xfrm>
                                <a:off x="9831" y="1356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521064741" name="Line 322"/>
                            <wps:cNvCnPr>
                              <a:cxnSpLocks noChangeShapeType="1"/>
                            </wps:cNvCnPr>
                            <wps:spPr bwMode="auto">
                              <a:xfrm>
                                <a:off x="9856" y="13590"/>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987194439" name="Line 323"/>
                            <wps:cNvCnPr>
                              <a:cxnSpLocks noChangeShapeType="1"/>
                            </wps:cNvCnPr>
                            <wps:spPr bwMode="auto">
                              <a:xfrm>
                                <a:off x="9882" y="13605"/>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899990387" name="Line 324"/>
                            <wps:cNvCnPr>
                              <a:cxnSpLocks noChangeShapeType="1"/>
                            </wps:cNvCnPr>
                            <wps:spPr bwMode="auto">
                              <a:xfrm>
                                <a:off x="9908" y="13622"/>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38997294" name="Line 325"/>
                            <wps:cNvCnPr>
                              <a:cxnSpLocks noChangeShapeType="1"/>
                            </wps:cNvCnPr>
                            <wps:spPr bwMode="auto">
                              <a:xfrm>
                                <a:off x="9933" y="1363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785942404" name="Line 326"/>
                            <wps:cNvCnPr>
                              <a:cxnSpLocks noChangeShapeType="1"/>
                            </wps:cNvCnPr>
                            <wps:spPr bwMode="auto">
                              <a:xfrm>
                                <a:off x="9933" y="1366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70369011" name="Line 327"/>
                            <wps:cNvCnPr>
                              <a:cxnSpLocks noChangeShapeType="1"/>
                            </wps:cNvCnPr>
                            <wps:spPr bwMode="auto">
                              <a:xfrm>
                                <a:off x="9959" y="1368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917275410" name="Line 328"/>
                            <wps:cNvCnPr>
                              <a:cxnSpLocks noChangeShapeType="1"/>
                            </wps:cNvCnPr>
                            <wps:spPr bwMode="auto">
                              <a:xfrm>
                                <a:off x="9985" y="13697"/>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s:wsp>
                            <wps:cNvPr id="1276442792" name="Line 329"/>
                            <wps:cNvCnPr>
                              <a:cxnSpLocks noChangeShapeType="1"/>
                            </wps:cNvCnPr>
                            <wps:spPr bwMode="auto">
                              <a:xfrm>
                                <a:off x="10011" y="13713"/>
                                <a:ext cx="0" cy="0"/>
                              </a:xfrm>
                              <a:prstGeom prst="line">
                                <a:avLst/>
                              </a:prstGeom>
                              <a:noFill/>
                              <a:ln w="12600" cap="sq">
                                <a:solidFill>
                                  <a:srgbClr val="FF0000"/>
                                </a:solidFill>
                                <a:prstDash val="sysDot"/>
                                <a:miter lim="800000"/>
                                <a:headEnd/>
                                <a:tailEnd/>
                              </a:ln>
                              <a:extLst>
                                <a:ext uri="{909E8E84-426E-40DD-AFC4-6F175D3DCCD1}">
                                  <a14:hiddenFill xmlns:a14="http://schemas.microsoft.com/office/drawing/2010/main">
                                    <a:noFill/>
                                  </a14:hiddenFill>
                                </a:ext>
                              </a:extLst>
                            </wps:spPr>
                            <wps:bodyPr/>
                          </wps:wsp>
                        </wpg:grpSp>
                        <wps:wsp>
                          <wps:cNvPr id="117885887" name="Rectangle 330"/>
                          <wps:cNvSpPr>
                            <a:spLocks noChangeArrowheads="1"/>
                          </wps:cNvSpPr>
                          <wps:spPr bwMode="auto">
                            <a:xfrm>
                              <a:off x="3943" y="8719"/>
                              <a:ext cx="99" cy="29"/>
                            </a:xfrm>
                            <a:prstGeom prst="rect">
                              <a:avLst/>
                            </a:prstGeom>
                            <a:solidFill>
                              <a:srgbClr val="000000"/>
                            </a:solidFill>
                            <a:ln w="12600" cap="sq">
                              <a:solidFill>
                                <a:srgbClr val="000000"/>
                              </a:solidFill>
                              <a:miter lim="800000"/>
                              <a:headEnd/>
                              <a:tailEnd/>
                            </a:ln>
                          </wps:spPr>
                          <wps:bodyPr rot="0" vert="horz" wrap="none" lIns="91440" tIns="45720" rIns="91440" bIns="45720" anchor="ctr" anchorCtr="0" upright="1">
                            <a:noAutofit/>
                          </wps:bodyPr>
                        </wps:wsp>
                        <wps:wsp>
                          <wps:cNvPr id="1587904054" name="Rectangle 331"/>
                          <wps:cNvSpPr>
                            <a:spLocks noChangeArrowheads="1"/>
                          </wps:cNvSpPr>
                          <wps:spPr bwMode="auto">
                            <a:xfrm>
                              <a:off x="5544" y="10042"/>
                              <a:ext cx="99" cy="29"/>
                            </a:xfrm>
                            <a:prstGeom prst="rect">
                              <a:avLst/>
                            </a:prstGeom>
                            <a:solidFill>
                              <a:srgbClr val="000000"/>
                            </a:solidFill>
                            <a:ln w="12600" cap="sq">
                              <a:solidFill>
                                <a:srgbClr val="000000"/>
                              </a:solidFill>
                              <a:miter lim="800000"/>
                              <a:headEnd/>
                              <a:tailEnd/>
                            </a:ln>
                          </wps:spPr>
                          <wps:bodyPr rot="0" vert="horz" wrap="none" lIns="91440" tIns="45720" rIns="91440" bIns="45720" anchor="ctr" anchorCtr="0" upright="1">
                            <a:noAutofit/>
                          </wps:bodyPr>
                        </wps:wsp>
                        <wps:wsp>
                          <wps:cNvPr id="1293592714" name="Rectangle 332"/>
                          <wps:cNvSpPr>
                            <a:spLocks noChangeArrowheads="1"/>
                          </wps:cNvSpPr>
                          <wps:spPr bwMode="auto">
                            <a:xfrm>
                              <a:off x="9959" y="13663"/>
                              <a:ext cx="101" cy="29"/>
                            </a:xfrm>
                            <a:prstGeom prst="rect">
                              <a:avLst/>
                            </a:prstGeom>
                            <a:solidFill>
                              <a:srgbClr val="000000"/>
                            </a:solidFill>
                            <a:ln w="12600" cap="sq">
                              <a:solidFill>
                                <a:srgbClr val="000000"/>
                              </a:solidFill>
                              <a:miter lim="800000"/>
                              <a:headEnd/>
                              <a:tailEnd/>
                            </a:ln>
                          </wps:spPr>
                          <wps:bodyPr rot="0" vert="horz" wrap="none" lIns="91440" tIns="45720" rIns="91440" bIns="45720" anchor="ctr" anchorCtr="0" upright="1">
                            <a:noAutofit/>
                          </wps:bodyPr>
                        </wps:wsp>
                        <wpg:grpSp>
                          <wpg:cNvPr id="714232846" name="Group 333"/>
                          <wpg:cNvGrpSpPr>
                            <a:grpSpLocks/>
                          </wpg:cNvGrpSpPr>
                          <wpg:grpSpPr bwMode="auto">
                            <a:xfrm>
                              <a:off x="2675" y="8629"/>
                              <a:ext cx="798" cy="5328"/>
                              <a:chOff x="2675" y="8629"/>
                              <a:chExt cx="798" cy="5328"/>
                            </a:xfrm>
                          </wpg:grpSpPr>
                          <wps:wsp>
                            <wps:cNvPr id="847392507" name="Text Box 334"/>
                            <wps:cNvSpPr txBox="1">
                              <a:spLocks noChangeArrowheads="1"/>
                            </wps:cNvSpPr>
                            <wps:spPr bwMode="auto">
                              <a:xfrm>
                                <a:off x="2831" y="13752"/>
                                <a:ext cx="64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495C1C87"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500</w:t>
                                  </w:r>
                                </w:p>
                              </w:txbxContent>
                            </wps:txbx>
                            <wps:bodyPr rot="0" vert="horz" wrap="square" lIns="0" tIns="0" rIns="0" bIns="0" anchor="t" anchorCtr="0">
                              <a:noAutofit/>
                            </wps:bodyPr>
                          </wps:wsp>
                          <wps:wsp>
                            <wps:cNvPr id="864548860" name="Text Box 335"/>
                            <wps:cNvSpPr txBox="1">
                              <a:spLocks noChangeArrowheads="1"/>
                            </wps:cNvSpPr>
                            <wps:spPr bwMode="auto">
                              <a:xfrm>
                                <a:off x="2831" y="12733"/>
                                <a:ext cx="64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5B8262C8"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600</w:t>
                                  </w:r>
                                </w:p>
                              </w:txbxContent>
                            </wps:txbx>
                            <wps:bodyPr rot="0" vert="horz" wrap="square" lIns="0" tIns="0" rIns="0" bIns="0" anchor="t" anchorCtr="0">
                              <a:noAutofit/>
                            </wps:bodyPr>
                          </wps:wsp>
                          <wps:wsp>
                            <wps:cNvPr id="1897118712" name="Text Box 336"/>
                            <wps:cNvSpPr txBox="1">
                              <a:spLocks noChangeArrowheads="1"/>
                            </wps:cNvSpPr>
                            <wps:spPr bwMode="auto">
                              <a:xfrm>
                                <a:off x="2831" y="11714"/>
                                <a:ext cx="64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1310E215"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700</w:t>
                                  </w:r>
                                </w:p>
                              </w:txbxContent>
                            </wps:txbx>
                            <wps:bodyPr rot="0" vert="horz" wrap="square" lIns="0" tIns="0" rIns="0" bIns="0" anchor="t" anchorCtr="0">
                              <a:noAutofit/>
                            </wps:bodyPr>
                          </wps:wsp>
                          <wps:wsp>
                            <wps:cNvPr id="1749793401" name="Text Box 337"/>
                            <wps:cNvSpPr txBox="1">
                              <a:spLocks noChangeArrowheads="1"/>
                            </wps:cNvSpPr>
                            <wps:spPr bwMode="auto">
                              <a:xfrm>
                                <a:off x="2831" y="10668"/>
                                <a:ext cx="64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5740E330"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800</w:t>
                                  </w:r>
                                </w:p>
                              </w:txbxContent>
                            </wps:txbx>
                            <wps:bodyPr rot="0" vert="horz" wrap="square" lIns="0" tIns="0" rIns="0" bIns="0" anchor="t" anchorCtr="0">
                              <a:noAutofit/>
                            </wps:bodyPr>
                          </wps:wsp>
                          <wps:wsp>
                            <wps:cNvPr id="319263443" name="Text Box 338"/>
                            <wps:cNvSpPr txBox="1">
                              <a:spLocks noChangeArrowheads="1"/>
                            </wps:cNvSpPr>
                            <wps:spPr bwMode="auto">
                              <a:xfrm>
                                <a:off x="2831" y="9650"/>
                                <a:ext cx="641" cy="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310C3528"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900</w:t>
                                  </w:r>
                                </w:p>
                              </w:txbxContent>
                            </wps:txbx>
                            <wps:bodyPr rot="0" vert="horz" wrap="square" lIns="0" tIns="0" rIns="0" bIns="0" anchor="t" anchorCtr="0">
                              <a:noAutofit/>
                            </wps:bodyPr>
                          </wps:wsp>
                          <wps:wsp>
                            <wps:cNvPr id="118678411" name="Text Box 339"/>
                            <wps:cNvSpPr txBox="1">
                              <a:spLocks noChangeArrowheads="1"/>
                            </wps:cNvSpPr>
                            <wps:spPr bwMode="auto">
                              <a:xfrm>
                                <a:off x="2675" y="8629"/>
                                <a:ext cx="79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4C1C35CE"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1000</w:t>
                                  </w:r>
                                </w:p>
                              </w:txbxContent>
                            </wps:txbx>
                            <wps:bodyPr rot="0" vert="horz" wrap="square" lIns="0" tIns="0" rIns="0" bIns="0" anchor="t" anchorCtr="0">
                              <a:noAutofit/>
                            </wps:bodyPr>
                          </wps:wsp>
                        </wpg:grpSp>
                        <wpg:grpSp>
                          <wpg:cNvPr id="1565867300" name="Group 340"/>
                          <wpg:cNvGrpSpPr>
                            <a:grpSpLocks/>
                          </wpg:cNvGrpSpPr>
                          <wpg:grpSpPr bwMode="auto">
                            <a:xfrm>
                              <a:off x="3424" y="13985"/>
                              <a:ext cx="7465" cy="205"/>
                              <a:chOff x="3424" y="13985"/>
                              <a:chExt cx="7465" cy="205"/>
                            </a:xfrm>
                          </wpg:grpSpPr>
                          <wps:wsp>
                            <wps:cNvPr id="1067469533" name="Text Box 341"/>
                            <wps:cNvSpPr txBox="1">
                              <a:spLocks noChangeArrowheads="1"/>
                            </wps:cNvSpPr>
                            <wps:spPr bwMode="auto">
                              <a:xfrm>
                                <a:off x="3424" y="13985"/>
                                <a:ext cx="31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1A3FD543"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0</w:t>
                                  </w:r>
                                </w:p>
                              </w:txbxContent>
                            </wps:txbx>
                            <wps:bodyPr rot="0" vert="horz" wrap="square" lIns="0" tIns="0" rIns="0" bIns="0" anchor="t" anchorCtr="0">
                              <a:noAutofit/>
                            </wps:bodyPr>
                          </wps:wsp>
                          <wps:wsp>
                            <wps:cNvPr id="415438730" name="Text Box 342"/>
                            <wps:cNvSpPr txBox="1">
                              <a:spLocks noChangeArrowheads="1"/>
                            </wps:cNvSpPr>
                            <wps:spPr bwMode="auto">
                              <a:xfrm>
                                <a:off x="4508" y="13985"/>
                                <a:ext cx="467"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7901936C"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50</w:t>
                                  </w:r>
                                </w:p>
                              </w:txbxContent>
                            </wps:txbx>
                            <wps:bodyPr rot="0" vert="horz" wrap="square" lIns="0" tIns="0" rIns="0" bIns="0" anchor="t" anchorCtr="0">
                              <a:noAutofit/>
                            </wps:bodyPr>
                          </wps:wsp>
                          <wps:wsp>
                            <wps:cNvPr id="1447237615" name="Text Box 343"/>
                            <wps:cNvSpPr txBox="1">
                              <a:spLocks noChangeArrowheads="1"/>
                            </wps:cNvSpPr>
                            <wps:spPr bwMode="auto">
                              <a:xfrm>
                                <a:off x="5594" y="13985"/>
                                <a:ext cx="620"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23554E59"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100</w:t>
                                  </w:r>
                                </w:p>
                              </w:txbxContent>
                            </wps:txbx>
                            <wps:bodyPr rot="0" vert="horz" wrap="square" lIns="0" tIns="0" rIns="0" bIns="0" anchor="t" anchorCtr="0">
                              <a:noAutofit/>
                            </wps:bodyPr>
                          </wps:wsp>
                          <wps:wsp>
                            <wps:cNvPr id="1486003648" name="Text Box 344"/>
                            <wps:cNvSpPr txBox="1">
                              <a:spLocks noChangeArrowheads="1"/>
                            </wps:cNvSpPr>
                            <wps:spPr bwMode="auto">
                              <a:xfrm>
                                <a:off x="6780" y="13985"/>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4013857F"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150</w:t>
                                  </w:r>
                                </w:p>
                              </w:txbxContent>
                            </wps:txbx>
                            <wps:bodyPr rot="0" vert="horz" wrap="square" lIns="0" tIns="0" rIns="0" bIns="0" anchor="t" anchorCtr="0">
                              <a:noAutofit/>
                            </wps:bodyPr>
                          </wps:wsp>
                          <wps:wsp>
                            <wps:cNvPr id="1243192551" name="Text Box 345"/>
                            <wps:cNvSpPr txBox="1">
                              <a:spLocks noChangeArrowheads="1"/>
                            </wps:cNvSpPr>
                            <wps:spPr bwMode="auto">
                              <a:xfrm>
                                <a:off x="7943" y="13985"/>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21B7B4C4"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200</w:t>
                                  </w:r>
                                </w:p>
                              </w:txbxContent>
                            </wps:txbx>
                            <wps:bodyPr rot="0" vert="horz" wrap="square" lIns="0" tIns="0" rIns="0" bIns="0" anchor="t" anchorCtr="0">
                              <a:noAutofit/>
                            </wps:bodyPr>
                          </wps:wsp>
                          <wps:wsp>
                            <wps:cNvPr id="1084622587" name="Text Box 346"/>
                            <wps:cNvSpPr txBox="1">
                              <a:spLocks noChangeArrowheads="1"/>
                            </wps:cNvSpPr>
                            <wps:spPr bwMode="auto">
                              <a:xfrm>
                                <a:off x="9105" y="13985"/>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1FD984C1"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250</w:t>
                                  </w:r>
                                </w:p>
                              </w:txbxContent>
                            </wps:txbx>
                            <wps:bodyPr rot="0" vert="horz" wrap="square" lIns="0" tIns="0" rIns="0" bIns="0" anchor="t" anchorCtr="0">
                              <a:noAutofit/>
                            </wps:bodyPr>
                          </wps:wsp>
                          <wps:wsp>
                            <wps:cNvPr id="1132595753" name="Text Box 347"/>
                            <wps:cNvSpPr txBox="1">
                              <a:spLocks noChangeArrowheads="1"/>
                            </wps:cNvSpPr>
                            <wps:spPr bwMode="auto">
                              <a:xfrm>
                                <a:off x="10267" y="13985"/>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3ADC7C3E"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300</w:t>
                                  </w:r>
                                </w:p>
                              </w:txbxContent>
                            </wps:txbx>
                            <wps:bodyPr rot="0" vert="horz" wrap="square" lIns="0" tIns="0" rIns="0" bIns="0" anchor="t" anchorCtr="0">
                              <a:noAutofit/>
                            </wps:bodyPr>
                          </wps:wsp>
                        </wpg:grpSp>
                        <wps:wsp>
                          <wps:cNvPr id="44078657" name="Text Box 348"/>
                          <wps:cNvSpPr txBox="1">
                            <a:spLocks noChangeArrowheads="1"/>
                          </wps:cNvSpPr>
                          <wps:spPr bwMode="auto">
                            <a:xfrm>
                              <a:off x="2160" y="9828"/>
                              <a:ext cx="130" cy="3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3F91612A" w14:textId="77777777" w:rsidR="00107F16" w:rsidRDefault="00107F16">
                                <w:pPr>
                                  <w:overflowPunct w:val="0"/>
                                  <w:spacing w:line="260" w:lineRule="exact"/>
                                  <w:rPr>
                                    <w:rFonts w:ascii="Arial" w:hAnsi="Arial" w:cs="Arial"/>
                                    <w:b/>
                                    <w:color w:val="000000"/>
                                    <w:kern w:val="1"/>
                                    <w:sz w:val="22"/>
                                    <w:lang w:eastAsia="en-GB"/>
                                  </w:rPr>
                                </w:pPr>
                                <w:r>
                                  <w:rPr>
                                    <w:rFonts w:ascii="Arial" w:hAnsi="Arial" w:cs="Arial"/>
                                    <w:b/>
                                    <w:color w:val="000000"/>
                                    <w:kern w:val="1"/>
                                    <w:sz w:val="22"/>
                                    <w:lang w:eastAsia="en-GB"/>
                                  </w:rPr>
                                  <w:t xml:space="preserve">Score </w:t>
                                </w:r>
                              </w:p>
                              <w:p w14:paraId="47494D1E" w14:textId="77777777" w:rsidR="00107F16" w:rsidRDefault="00107F16">
                                <w:pPr>
                                  <w:overflowPunct w:val="0"/>
                                  <w:spacing w:line="260" w:lineRule="exact"/>
                                  <w:rPr>
                                    <w:rFonts w:ascii="Liberation Serif" w:eastAsia="SimSun" w:hAnsi="Liberation Serif" w:cs="Lucida Sans" w:hint="eastAsia"/>
                                    <w:kern w:val="1"/>
                                    <w:szCs w:val="24"/>
                                    <w:lang w:val="sv-SE" w:bidi="hi-IN"/>
                                  </w:rPr>
                                </w:pPr>
                              </w:p>
                              <w:p w14:paraId="62204EF7" w14:textId="77777777" w:rsidR="00107F16" w:rsidRDefault="00107F16">
                                <w:pPr>
                                  <w:overflowPunct w:val="0"/>
                                  <w:spacing w:line="260" w:lineRule="exact"/>
                                  <w:rPr>
                                    <w:rFonts w:ascii="Arial" w:hAnsi="Arial" w:cs="Arial"/>
                                    <w:b/>
                                    <w:color w:val="000000"/>
                                    <w:kern w:val="1"/>
                                    <w:sz w:val="22"/>
                                    <w:lang w:eastAsia="en-GB"/>
                                  </w:rPr>
                                </w:pPr>
                                <w:r>
                                  <w:rPr>
                                    <w:rFonts w:ascii="Arial" w:hAnsi="Arial" w:cs="Arial"/>
                                    <w:b/>
                                    <w:color w:val="000000"/>
                                    <w:kern w:val="1"/>
                                    <w:sz w:val="22"/>
                                    <w:lang w:eastAsia="en-GB"/>
                                  </w:rPr>
                                  <w:t>Points</w:t>
                                </w:r>
                              </w:p>
                            </w:txbxContent>
                          </wps:txbx>
                          <wps:bodyPr rot="0" vert="horz" wrap="square" lIns="0" tIns="0" rIns="0" bIns="0" anchor="t" anchorCtr="0">
                            <a:noAutofit/>
                          </wps:bodyPr>
                        </wps:wsp>
                        <wps:wsp>
                          <wps:cNvPr id="22429380" name="Text Box 349"/>
                          <wps:cNvSpPr txBox="1">
                            <a:spLocks noChangeArrowheads="1"/>
                          </wps:cNvSpPr>
                          <wps:spPr bwMode="auto">
                            <a:xfrm>
                              <a:off x="9392" y="13480"/>
                              <a:ext cx="659"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7A62F550" w14:textId="77777777" w:rsidR="00107F16" w:rsidRDefault="00107F16">
                                <w:pPr>
                                  <w:overflowPunct w:val="0"/>
                                  <w:rPr>
                                    <w:rFonts w:ascii="Arial" w:hAnsi="Arial" w:cs="Arial"/>
                                    <w:color w:val="000000"/>
                                    <w:kern w:val="1"/>
                                    <w:sz w:val="26"/>
                                    <w:u w:val="single"/>
                                    <w:lang w:eastAsia="en-GB"/>
                                  </w:rPr>
                                </w:pPr>
                                <w:r>
                                  <w:rPr>
                                    <w:rFonts w:ascii="Arial" w:hAnsi="Arial" w:cs="Arial"/>
                                    <w:color w:val="000000"/>
                                    <w:kern w:val="1"/>
                                    <w:sz w:val="26"/>
                                    <w:u w:val="single"/>
                                    <w:lang w:eastAsia="en-GB"/>
                                  </w:rPr>
                                  <w:t>RM</w:t>
                                </w:r>
                              </w:p>
                            </w:txbxContent>
                          </wps:txbx>
                          <wps:bodyPr rot="0" vert="horz" wrap="square" lIns="0" tIns="0" rIns="0" bIns="0" anchor="t" anchorCtr="0">
                            <a:noAutofit/>
                          </wps:bodyPr>
                        </wps:wsp>
                        <wps:wsp>
                          <wps:cNvPr id="966809211" name="Text Box 350"/>
                          <wps:cNvSpPr txBox="1">
                            <a:spLocks noChangeArrowheads="1"/>
                          </wps:cNvSpPr>
                          <wps:spPr bwMode="auto">
                            <a:xfrm>
                              <a:off x="3837" y="8406"/>
                              <a:ext cx="525"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167AF46C" w14:textId="77777777" w:rsidR="00107F16" w:rsidRDefault="00107F16">
                                <w:pPr>
                                  <w:overflowPunct w:val="0"/>
                                  <w:rPr>
                                    <w:rFonts w:ascii="Arial" w:hAnsi="Arial" w:cs="Arial"/>
                                    <w:color w:val="000000"/>
                                    <w:kern w:val="1"/>
                                    <w:sz w:val="26"/>
                                    <w:lang w:eastAsia="en-GB"/>
                                  </w:rPr>
                                </w:pPr>
                                <w:r>
                                  <w:rPr>
                                    <w:rFonts w:ascii="Arial" w:hAnsi="Arial" w:cs="Arial"/>
                                    <w:color w:val="000000"/>
                                    <w:kern w:val="1"/>
                                    <w:sz w:val="26"/>
                                    <w:lang w:eastAsia="en-GB"/>
                                  </w:rPr>
                                  <w:t>W</w:t>
                                </w:r>
                              </w:p>
                            </w:txbxContent>
                          </wps:txbx>
                          <wps:bodyPr rot="0" vert="horz" wrap="square" lIns="0" tIns="0" rIns="0" bIns="0" anchor="t" anchorCtr="0">
                            <a:noAutofit/>
                          </wps:bodyPr>
                        </wps:wsp>
                        <wps:wsp>
                          <wps:cNvPr id="739834387" name="Text Box 351"/>
                          <wps:cNvSpPr txBox="1">
                            <a:spLocks noChangeArrowheads="1"/>
                          </wps:cNvSpPr>
                          <wps:spPr bwMode="auto">
                            <a:xfrm>
                              <a:off x="5154" y="9952"/>
                              <a:ext cx="408" cy="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Lst>
                          </wps:spPr>
                          <wps:txbx>
                            <w:txbxContent>
                              <w:p w14:paraId="3ADC37E1" w14:textId="77777777" w:rsidR="00107F16" w:rsidRDefault="00107F16">
                                <w:pPr>
                                  <w:overflowPunct w:val="0"/>
                                  <w:rPr>
                                    <w:rFonts w:ascii="Arial" w:hAnsi="Arial" w:cs="Arial"/>
                                    <w:color w:val="000000"/>
                                    <w:kern w:val="1"/>
                                    <w:sz w:val="26"/>
                                    <w:u w:val="single"/>
                                    <w:lang w:eastAsia="en-GB"/>
                                  </w:rPr>
                                </w:pPr>
                                <w:r>
                                  <w:rPr>
                                    <w:rFonts w:ascii="Arial" w:hAnsi="Arial" w:cs="Arial"/>
                                    <w:color w:val="000000"/>
                                    <w:kern w:val="1"/>
                                    <w:sz w:val="26"/>
                                    <w:u w:val="single"/>
                                    <w:lang w:eastAsia="en-GB"/>
                                  </w:rPr>
                                  <w:t>R</w:t>
                                </w:r>
                              </w:p>
                            </w:txbxContent>
                          </wps:txbx>
                          <wps:bodyPr rot="0" vert="horz" wrap="square" lIns="0" tIns="0" rIns="0" bIns="0" anchor="t" anchorCtr="0">
                            <a:noAutofit/>
                          </wps:bodyPr>
                        </wps:wsp>
                      </wpg:grpSp>
                    </wpg:wgp>
                  </a:graphicData>
                </a:graphic>
                <wp14:sizeRelH relativeFrom="page">
                  <wp14:pctWidth>0</wp14:pctWidth>
                </wp14:sizeRelH>
                <wp14:sizeRelV relativeFrom="page">
                  <wp14:pctHeight>0</wp14:pctHeight>
                </wp14:sizeRelV>
              </wp:anchor>
            </w:drawing>
          </mc:Choice>
          <mc:Fallback>
            <w:pict>
              <v:group w14:anchorId="36C4F0DF" id="Group 42" o:spid="_x0000_s1044" style="position:absolute;left:0;text-align:left;margin-left:108pt;margin-top:417.6pt;width:436.45pt;height:291.9pt;z-index:251669504;mso-wrap-distance-left:0;mso-wrap-distance-right:0;mso-position-horizontal-relative:page;mso-position-vertical-relative:page" coordorigin="2160,8352" coordsize="8730,5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">
                <v:shape id="Text Box 43" o:spid="_x0000_s1045" type="#_x0000_t202" style="position:absolute;left:6020;top:8352;width:1710;height: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" filled="f" stroked="f" strokecolor="#3465a4">
                  <v:stroke joinstyle="round"/>
                  <v:textbox inset="0,0,0,0">
                    <w:txbxContent>
                      <w:p w14:paraId="3A8246CD" w14:textId="77777777" w:rsidR="00107F16" w:rsidRDefault="00107F16">
                        <w:pPr>
                          <w:overflowPunct w:val="0"/>
                          <w:rPr>
                            <w:rFonts w:ascii="Arial" w:hAnsi="Arial" w:cs="Arial"/>
                            <w:b/>
                            <w:color w:val="000000"/>
                            <w:kern w:val="1"/>
                            <w:sz w:val="26"/>
                            <w:lang w:eastAsia="en-GB"/>
                          </w:rPr>
                        </w:pPr>
                        <w:r>
                          <w:rPr>
                            <w:rFonts w:ascii="Arial" w:hAnsi="Arial" w:cs="Arial"/>
                            <w:b/>
                            <w:color w:val="000000"/>
                            <w:kern w:val="1"/>
                            <w:sz w:val="26"/>
                            <w:lang w:eastAsia="en-GB"/>
                          </w:rPr>
                          <w:t>Diagram 1</w:t>
                        </w:r>
                      </w:p>
                    </w:txbxContent>
                  </v:textbox>
                </v:shape>
                <v:group id="Group 44" o:spid="_x0000_s1046" style="position:absolute;left:2160;top:8406;width:8730;height:5784" coordorigin="2160,8406" coordsize="8730,5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">
                  <v:line id="Line 45" o:spid="_x0000_s1047" style="position:absolute;visibility:visible;mso-wrap-style:square" from="3529,12856" to="10471,12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" strokeweight=".26mm">
                    <v:stroke joinstyle="miter" endcap="square"/>
                  </v:line>
                  <v:line id="Line 46" o:spid="_x0000_s1048" style="position:absolute;visibility:visible;mso-wrap-style:square" from="3529,11838" to="10471,11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" strokeweight=".26mm">
                    <v:stroke joinstyle="miter" endcap="square"/>
                  </v:line>
                  <v:line id="Line 47" o:spid="_x0000_s1049" style="position:absolute;visibility:visible;mso-wrap-style:square" from="3529,10804" to="10471,10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" strokeweight=".26mm">
                    <v:stroke joinstyle="miter" endcap="square"/>
                  </v:line>
                  <v:line id="Line 48" o:spid="_x0000_s1050" style="position:absolute;visibility:visible;mso-wrap-style:square" from="3529,9785" to="10471,9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" strokeweight=".26mm">
                    <v:stroke joinstyle="miter" endcap="square"/>
                  </v:line>
                  <v:line id="Line 49" o:spid="_x0000_s1051" style="position:absolute;visibility:visible;mso-wrap-style:square" from="3529,8764" to="10471,8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" strokeweight=".26mm">
                    <v:stroke joinstyle="miter" endcap="square"/>
                  </v:line>
                  <v:line id="Line 50" o:spid="_x0000_s1052" style="position:absolute;visibility:visible;mso-wrap-style:square" from="4691,8764" to="4691,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" strokeweight=".26mm">
                    <v:stroke joinstyle="miter" endcap="square"/>
                  </v:line>
                  <v:line id="Line 51" o:spid="_x0000_s1053" style="position:absolute;visibility:visible;mso-wrap-style:square" from="5854,8764" to="5854,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" strokeweight=".26mm">
                    <v:stroke joinstyle="miter" endcap="square"/>
                  </v:line>
                  <v:line id="Line 52" o:spid="_x0000_s1054" style="position:absolute;visibility:visible;mso-wrap-style:square" from="7041,8764" to="7041,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" strokeweight=".26mm">
                    <v:stroke joinstyle="miter" endcap="square"/>
                  </v:line>
                  <v:line id="Line 53" o:spid="_x0000_s1055" style="position:absolute;visibility:visible;mso-wrap-style:square" from="8203,8764" to="8203,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" strokeweight=".26mm">
                    <v:stroke joinstyle="miter" endcap="square"/>
                  </v:line>
                  <v:line id="Line 54" o:spid="_x0000_s1056" style="position:absolute;visibility:visible;mso-wrap-style:square" from="9365,8764" to="9365,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" strokeweight=".26mm">
                    <v:stroke joinstyle="miter" endcap="square"/>
                  </v:line>
                  <v:line id="Line 55" o:spid="_x0000_s1057" style="position:absolute;visibility:visible;mso-wrap-style:square" from="10527,8764" to="10527,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" strokeweight=".26mm">
                    <v:stroke joinstyle="miter" endcap="square"/>
                  </v:line>
                  <v:line id="Line 56" o:spid="_x0000_s1058" style="position:absolute;visibility:visible;mso-wrap-style:square" from="3529,8764" to="3529,13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" strokeweight=".26mm">
                    <v:stroke joinstyle="miter" endcap="square"/>
                  </v:line>
                  <v:line id="Line 57" o:spid="_x0000_s1059" style="position:absolute;visibility:visible;mso-wrap-style:square" from="3452,13878" to="3474,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" strokeweight=".26mm">
                    <v:stroke joinstyle="miter" endcap="square"/>
                  </v:line>
                  <v:line id="Line 58" o:spid="_x0000_s1060" style="position:absolute;visibility:visible;mso-wrap-style:square" from="3452,12856" to="3474,128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" strokeweight=".26mm">
                    <v:stroke joinstyle="miter" endcap="square"/>
                  </v:line>
                  <v:line id="Line 59" o:spid="_x0000_s1061" style="position:absolute;visibility:visible;mso-wrap-style:square" from="3452,11838" to="3474,11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" strokeweight=".26mm">
                    <v:stroke joinstyle="miter" endcap="square"/>
                  </v:line>
                  <v:line id="Line 60" o:spid="_x0000_s1062" style="position:absolute;visibility:visible;mso-wrap-style:square" from="3452,10804" to="3474,10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" strokeweight=".26mm">
                    <v:stroke joinstyle="miter" endcap="square"/>
                  </v:line>
                  <v:line id="Line 61" o:spid="_x0000_s1063" style="position:absolute;visibility:visible;mso-wrap-style:square" from="3452,9785" to="3474,97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" strokeweight=".26mm">
                    <v:stroke joinstyle="miter" endcap="square"/>
                  </v:line>
                  <v:line id="Line 62" o:spid="_x0000_s1064" style="position:absolute;visibility:visible;mso-wrap-style:square" from="3452,8764" to="3474,8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" strokeweight=".26mm">
                    <v:stroke joinstyle="miter" endcap="square"/>
                  </v:line>
                  <v:line id="Line 63" o:spid="_x0000_s1065" style="position:absolute;visibility:visible;mso-wrap-style:square" from="3529,13878" to="10471,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" strokeweight=".35mm">
                    <v:stroke joinstyle="miter" endcap="square"/>
                  </v:line>
                  <v:line id="Line 64" o:spid="_x0000_s1066" style="position:absolute;visibility:visible;mso-wrap-style:square" from="3528,13878" to="3528,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" strokeweight=".35mm">
                    <v:stroke joinstyle="miter" endcap="square"/>
                  </v:line>
                  <v:line id="Line 65" o:spid="_x0000_s1067" style="position:absolute;visibility:visible;mso-wrap-style:square" from="4691,13878" to="4691,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" strokeweight=".35mm">
                    <v:stroke joinstyle="miter" endcap="square"/>
                  </v:line>
                  <v:line id="Line 66" o:spid="_x0000_s1068" style="position:absolute;visibility:visible;mso-wrap-style:square" from="5853,13878" to="5853,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" strokeweight=".35mm">
                    <v:stroke joinstyle="miter" endcap="square"/>
                  </v:line>
                  <v:line id="Line 67" o:spid="_x0000_s1069" style="position:absolute;visibility:visible;mso-wrap-style:square" from="7040,13878" to="7040,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" strokeweight=".35mm">
                    <v:stroke joinstyle="miter" endcap="square"/>
                  </v:line>
                  <v:line id="Line 68" o:spid="_x0000_s1070" style="position:absolute;visibility:visible;mso-wrap-style:square" from="8202,13878" to="8202,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" strokeweight=".35mm">
                    <v:stroke joinstyle="miter" endcap="square"/>
                  </v:line>
                  <v:line id="Line 69" o:spid="_x0000_s1071" style="position:absolute;visibility:visible;mso-wrap-style:square" from="9364,13878" to="9364,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" strokeweight=".35mm">
                    <v:stroke joinstyle="miter" endcap="square"/>
                  </v:line>
                  <v:line id="Line 70" o:spid="_x0000_s1072" style="position:absolute;visibility:visible;mso-wrap-style:square" from="10526,13878" to="10526,13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" strokeweight=".35mm">
                    <v:stroke joinstyle="miter" endcap="square"/>
                  </v:line>
                  <v:group id="Group 71" o:spid="_x0000_s1073" style="position:absolute;left:4042;top:8831;width:5968;height:4881" coordorigin="4042,8831" coordsize="5968,4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">
                    <v:line id="Line 72" o:spid="_x0000_s1074" style="position:absolute;visibility:visible;mso-wrap-style:square" from="4042,8831" to="4042,8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" strokecolor="red" strokeweight=".35mm">
                      <v:stroke dashstyle="1 1" joinstyle="miter" endcap="square"/>
                    </v:line>
                    <v:line id="Line 73" o:spid="_x0000_s1075" style="position:absolute;visibility:visible;mso-wrap-style:square" from="4047,8831" to="4047,8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" strokecolor="red" strokeweight=".35mm">
                      <v:stroke dashstyle="1 1" joinstyle="miter" endcap="square"/>
                    </v:line>
                    <v:line id="Line 74" o:spid="_x0000_s1076" style="position:absolute;visibility:visible;mso-wrap-style:square" from="4073,8849" to="4073,8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" strokecolor="red" strokeweight=".35mm">
                      <v:stroke dashstyle="1 1" joinstyle="miter" endcap="square"/>
                    </v:line>
                    <v:line id="Line 75" o:spid="_x0000_s1077" style="position:absolute;visibility:visible;mso-wrap-style:square" from="4099,8863" to="4099,8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" strokecolor="red" strokeweight=".35mm">
                      <v:stroke dashstyle="1 1" joinstyle="miter" endcap="square"/>
                    </v:line>
                    <v:line id="Line 76" o:spid="_x0000_s1078" style="position:absolute;visibility:visible;mso-wrap-style:square" from="4124,8879" to="4124,8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" strokecolor="red" strokeweight=".35mm">
                      <v:stroke dashstyle="1 1" joinstyle="miter" endcap="square"/>
                    </v:line>
                    <v:line id="Line 77" o:spid="_x0000_s1079" style="position:absolute;visibility:visible;mso-wrap-style:square" from="4124,8893" to="4124,8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" strokecolor="red" strokeweight=".35mm">
                      <v:stroke dashstyle="1 1" joinstyle="miter" endcap="square"/>
                    </v:line>
                    <v:line id="Line 78" o:spid="_x0000_s1080" style="position:absolute;visibility:visible;mso-wrap-style:square" from="4150,8925" to="4150,8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" strokecolor="red" strokeweight=".35mm">
                      <v:stroke dashstyle="1 1" joinstyle="miter" endcap="square"/>
                    </v:line>
                    <v:line id="Line 79" o:spid="_x0000_s1081" style="position:absolute;visibility:visible;mso-wrap-style:square" from="4176,8941" to="4176,8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" strokecolor="red" strokeweight=".35mm">
                      <v:stroke dashstyle="1 1" joinstyle="miter" endcap="square"/>
                    </v:line>
                    <v:line id="Line 80" o:spid="_x0000_s1082" style="position:absolute;visibility:visible;mso-wrap-style:square" from="4202,8955" to="4202,8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" strokecolor="red" strokeweight=".35mm">
                      <v:stroke dashstyle="1 1" joinstyle="miter" endcap="square"/>
                    </v:line>
                    <v:line id="Line 81" o:spid="_x0000_s1083" style="position:absolute;visibility:visible;mso-wrap-style:square" from="4227,8971" to="4227,8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" strokecolor="red" strokeweight=".35mm">
                      <v:stroke dashstyle="1 1" joinstyle="miter" endcap="square"/>
                    </v:line>
                    <v:line id="Line 82" o:spid="_x0000_s1084" style="position:absolute;visibility:visible;mso-wrap-style:square" from="4253,9001" to="4253,9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" strokecolor="red" strokeweight=".35mm">
                      <v:stroke dashstyle="1 1" joinstyle="miter" endcap="square"/>
                    </v:line>
                    <v:line id="Line 83" o:spid="_x0000_s1085" style="position:absolute;visibility:visible;mso-wrap-style:square" from="4279,9015" to="4279,90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" strokecolor="red" strokeweight=".35mm">
                      <v:stroke dashstyle="1 1" joinstyle="miter" endcap="square"/>
                    </v:line>
                    <v:line id="Line 84" o:spid="_x0000_s1086" style="position:absolute;visibility:visible;mso-wrap-style:square" from="4306,9032" to="4306,90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" strokecolor="red" strokeweight=".35mm">
                      <v:stroke dashstyle="1 1" joinstyle="miter" endcap="square"/>
                    </v:line>
                    <v:line id="Line 85" o:spid="_x0000_s1087" style="position:absolute;visibility:visible;mso-wrap-style:square" from="4332,9048" to="4332,90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" strokecolor="red" strokeweight=".35mm">
                      <v:stroke dashstyle="1 1" joinstyle="miter" endcap="square"/>
                    </v:line>
                    <v:line id="Line 86" o:spid="_x0000_s1088" style="position:absolute;visibility:visible;mso-wrap-style:square" from="4358,9077" to="4358,90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" strokecolor="red" strokeweight=".35mm">
                      <v:stroke dashstyle="1 1" joinstyle="miter" endcap="square"/>
                    </v:line>
                    <v:line id="Line 87" o:spid="_x0000_s1089" style="position:absolute;visibility:visible;mso-wrap-style:square" from="4384,9094" to="4384,9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" strokecolor="red" strokeweight=".35mm">
                      <v:stroke dashstyle="1 1" joinstyle="miter" endcap="square"/>
                    </v:line>
                    <v:line id="Line 88" o:spid="_x0000_s1090" style="position:absolute;visibility:visible;mso-wrap-style:square" from="4384,9107" to="4384,9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" strokecolor="red" strokeweight=".35mm">
                      <v:stroke dashstyle="1 1" joinstyle="miter" endcap="square"/>
                    </v:line>
                    <v:line id="Line 89" o:spid="_x0000_s1091" style="position:absolute;visibility:visible;mso-wrap-style:square" from="4409,9124" to="4409,9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" strokecolor="red" strokeweight=".35mm">
                      <v:stroke dashstyle="1 1" joinstyle="miter" endcap="square"/>
                    </v:line>
                    <v:line id="Line 90" o:spid="_x0000_s1092" style="position:absolute;visibility:visible;mso-wrap-style:square" from="4435,9154" to="4435,91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" strokecolor="red" strokeweight=".35mm">
                      <v:stroke dashstyle="1 1" joinstyle="miter" endcap="square"/>
                    </v:line>
                    <v:line id="Line 91" o:spid="_x0000_s1093" style="position:absolute;visibility:visible;mso-wrap-style:square" from="4461,9168" to="4461,9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" strokecolor="red" strokeweight=".35mm">
                      <v:stroke dashstyle="1 1" joinstyle="miter" endcap="square"/>
                    </v:line>
                    <v:line id="Line 92" o:spid="_x0000_s1094" style="position:absolute;visibility:visible;mso-wrap-style:square" from="4486,9186" to="4486,9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" strokecolor="red" strokeweight=".35mm">
                      <v:stroke dashstyle="1 1" joinstyle="miter" endcap="square"/>
                    </v:line>
                    <v:line id="Line 93" o:spid="_x0000_s1095" style="position:absolute;visibility:visible;mso-wrap-style:square" from="4512,9201" to="4512,9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" strokecolor="red" strokeweight=".35mm">
                      <v:stroke dashstyle="1 1" joinstyle="miter" endcap="square"/>
                    </v:line>
                    <v:line id="Line 94" o:spid="_x0000_s1096" style="position:absolute;visibility:visible;mso-wrap-style:square" from="4538,9231" to="4538,92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" strokecolor="red" strokeweight=".35mm">
                      <v:stroke dashstyle="1 1" joinstyle="miter" endcap="square"/>
                    </v:line>
                    <v:line id="Line 95" o:spid="_x0000_s1097" style="position:absolute;visibility:visible;mso-wrap-style:square" from="4564,9246" to="4564,9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" strokecolor="red" strokeweight=".35mm">
                      <v:stroke dashstyle="1 1" joinstyle="miter" endcap="square"/>
                    </v:line>
                    <v:line id="Line 96" o:spid="_x0000_s1098" style="position:absolute;visibility:visible;mso-wrap-style:square" from="4590,9261" to="4590,92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" strokecolor="red" strokeweight=".35mm">
                      <v:stroke dashstyle="1 1" joinstyle="miter" endcap="square"/>
                    </v:line>
                    <v:line id="Line 97" o:spid="_x0000_s1099" style="position:absolute;visibility:visible;mso-wrap-style:square" from="4615,9276" to="4615,9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" strokecolor="red" strokeweight=".35mm">
                      <v:stroke dashstyle="1 1" joinstyle="miter" endcap="square"/>
                    </v:line>
                    <v:line id="Line 98" o:spid="_x0000_s1100" style="position:absolute;visibility:visible;mso-wrap-style:square" from="4615,9308" to="4615,9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" strokecolor="red" strokeweight=".35mm">
                      <v:stroke dashstyle="1 1" joinstyle="miter" endcap="square"/>
                    </v:line>
                    <v:line id="Line 99" o:spid="_x0000_s1101" style="position:absolute;visibility:visible;mso-wrap-style:square" from="4641,9323" to="4641,9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" strokecolor="red" strokeweight=".35mm">
                      <v:stroke dashstyle="1 1" joinstyle="miter" endcap="square"/>
                    </v:line>
                    <v:line id="Line 100" o:spid="_x0000_s1102" style="position:absolute;visibility:visible;mso-wrap-style:square" from="4667,9338" to="4667,93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" strokecolor="red" strokeweight=".35mm">
                      <v:stroke dashstyle="1 1" joinstyle="miter" endcap="square"/>
                    </v:line>
                    <v:line id="Line 101" o:spid="_x0000_s1103" style="position:absolute;visibility:visible;mso-wrap-style:square" from="4692,9353" to="4692,9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" strokecolor="red" strokeweight=".35mm">
                      <v:stroke dashstyle="1 1" joinstyle="miter" endcap="square"/>
                    </v:line>
                    <v:line id="Line 102" o:spid="_x0000_s1104" style="position:absolute;visibility:visible;mso-wrap-style:square" from="4718,9382" to="4718,9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" strokecolor="red" strokeweight=".35mm">
                      <v:stroke dashstyle="1 1" joinstyle="miter" endcap="square"/>
                    </v:line>
                    <v:line id="Line 103" o:spid="_x0000_s1105" style="position:absolute;visibility:visible;mso-wrap-style:square" from="4744,9395" to="4744,9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" strokecolor="red" strokeweight=".35mm">
                      <v:stroke dashstyle="1 1" joinstyle="miter" endcap="square"/>
                    </v:line>
                    <v:line id="Line 104" o:spid="_x0000_s1106" style="position:absolute;visibility:visible;mso-wrap-style:square" from="4770,9412" to="4770,9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" strokecolor="red" strokeweight=".35mm">
                      <v:stroke dashstyle="1 1" joinstyle="miter" endcap="square"/>
                    </v:line>
                    <v:line id="Line 105" o:spid="_x0000_s1107" style="position:absolute;visibility:visible;mso-wrap-style:square" from="4796,9442" to="4796,9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" strokecolor="red" strokeweight=".35mm">
                      <v:stroke dashstyle="1 1" joinstyle="miter" endcap="square"/>
                    </v:line>
                    <v:line id="Line 106" o:spid="_x0000_s1108" style="position:absolute;visibility:visible;mso-wrap-style:square" from="4822,9456" to="4822,9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" strokecolor="red" strokeweight=".35mm">
                      <v:stroke dashstyle="1 1" joinstyle="miter" endcap="square"/>
                    </v:line>
                    <v:line id="Line 107" o:spid="_x0000_s1109" style="position:absolute;visibility:visible;mso-wrap-style:square" from="4848,9474" to="4848,94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" strokecolor="red" strokeweight=".35mm">
                      <v:stroke dashstyle="1 1" joinstyle="miter" endcap="square"/>
                    </v:line>
                    <v:line id="Line 108" o:spid="_x0000_s1110" style="position:absolute;visibility:visible;mso-wrap-style:square" from="4848,9488" to="4848,9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" strokecolor="red" strokeweight=".35mm">
                      <v:stroke dashstyle="1 1" joinstyle="miter" endcap="square"/>
                    </v:line>
                    <v:line id="Line 109" o:spid="_x0000_s1111" style="position:absolute;visibility:visible;mso-wrap-style:square" from="4874,9519" to="4874,95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" strokecolor="red" strokeweight=".35mm">
                      <v:stroke dashstyle="1 1" joinstyle="miter" endcap="square"/>
                    </v:line>
                    <v:line id="Line 110" o:spid="_x0000_s1112" style="position:absolute;visibility:visible;mso-wrap-style:square" from="4900,9534" to="4900,9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" strokecolor="red" strokeweight=".35mm">
                      <v:stroke dashstyle="1 1" joinstyle="miter" endcap="square"/>
                    </v:line>
                    <v:line id="Line 111" o:spid="_x0000_s1113" style="position:absolute;visibility:visible;mso-wrap-style:square" from="4925,9548" to="4925,95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" strokecolor="red" strokeweight=".35mm">
                      <v:stroke dashstyle="1 1" joinstyle="miter" endcap="square"/>
                    </v:line>
                    <v:line id="Line 112" o:spid="_x0000_s1114" style="position:absolute;visibility:visible;mso-wrap-style:square" from="4951,9563" to="4951,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" strokecolor="red" strokeweight=".35mm">
                      <v:stroke dashstyle="1 1" joinstyle="miter" endcap="square"/>
                    </v:line>
                    <v:line id="Line 113" o:spid="_x0000_s1115" style="position:absolute;visibility:visible;mso-wrap-style:square" from="4977,9596" to="4977,9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" strokecolor="red" strokeweight=".35mm">
                      <v:stroke dashstyle="1 1" joinstyle="miter" endcap="square"/>
                    </v:line>
                    <v:line id="Line 114" o:spid="_x0000_s1116" style="position:absolute;visibility:visible;mso-wrap-style:square" from="5003,9610" to="5003,9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" strokecolor="red" strokeweight=".35mm">
                      <v:stroke dashstyle="1 1" joinstyle="miter" endcap="square"/>
                    </v:line>
                    <v:line id="Line 115" o:spid="_x0000_s1117" style="position:absolute;visibility:visible;mso-wrap-style:square" from="5029,9625" to="5029,9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" strokecolor="red" strokeweight=".35mm">
                      <v:stroke dashstyle="1 1" joinstyle="miter" endcap="square"/>
                    </v:line>
                    <v:line id="Line 116" o:spid="_x0000_s1118" style="position:absolute;visibility:visible;mso-wrap-style:square" from="5054,9640" to="5054,9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" strokecolor="red" strokeweight=".35mm">
                      <v:stroke dashstyle="1 1" joinstyle="miter" endcap="square"/>
                    </v:line>
                    <v:line id="Line 117" o:spid="_x0000_s1119" style="position:absolute;visibility:visible;mso-wrap-style:square" from="5080,9670" to="5080,9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" strokecolor="red" strokeweight=".35mm">
                      <v:stroke dashstyle="1 1" joinstyle="miter" endcap="square"/>
                    </v:line>
                    <v:line id="Line 118" o:spid="_x0000_s1120" style="position:absolute;visibility:visible;mso-wrap-style:square" from="5106,9686" to="5106,9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" strokecolor="red" strokeweight=".35mm">
                      <v:stroke dashstyle="1 1" joinstyle="miter" endcap="square"/>
                    </v:line>
                    <v:line id="Line 119" o:spid="_x0000_s1121" style="position:absolute;visibility:visible;mso-wrap-style:square" from="5106,9699" to="5106,9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" strokecolor="red" strokeweight=".35mm">
                      <v:stroke dashstyle="1 1" joinstyle="miter" endcap="square"/>
                    </v:line>
                    <v:line id="Line 120" o:spid="_x0000_s1122" style="position:absolute;visibility:visible;mso-wrap-style:square" from="5131,9717" to="5131,97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" strokecolor="red" strokeweight=".35mm">
                      <v:stroke dashstyle="1 1" joinstyle="miter" endcap="square"/>
                    </v:line>
                    <v:line id="Line 121" o:spid="_x0000_s1123" style="position:absolute;visibility:visible;mso-wrap-style:square" from="5157,9747" to="5157,9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" strokecolor="red" strokeweight=".35mm">
                      <v:stroke dashstyle="1 1" joinstyle="miter" endcap="square"/>
                    </v:line>
                    <v:line id="Line 122" o:spid="_x0000_s1124" style="position:absolute;visibility:visible;mso-wrap-style:square" from="5183,9761" to="5183,9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" strokecolor="red" strokeweight=".35mm">
                      <v:stroke dashstyle="1 1" joinstyle="miter" endcap="square"/>
                    </v:line>
                    <v:line id="Line 123" o:spid="_x0000_s1125" style="position:absolute;visibility:visible;mso-wrap-style:square" from="5209,9777" to="5209,97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" strokecolor="red" strokeweight=".35mm">
                      <v:stroke dashstyle="1 1" joinstyle="miter" endcap="square"/>
                    </v:line>
                    <v:line id="Line 124" o:spid="_x0000_s1126" style="position:absolute;visibility:visible;mso-wrap-style:square" from="5235,9792" to="5235,9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" strokecolor="red" strokeweight=".35mm">
                      <v:stroke dashstyle="1 1" joinstyle="miter" endcap="square"/>
                    </v:line>
                    <v:line id="Line 125" o:spid="_x0000_s1127" style="position:absolute;visibility:visible;mso-wrap-style:square" from="5261,9823" to="5261,9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" strokecolor="red" strokeweight=".35mm">
                      <v:stroke dashstyle="1 1" joinstyle="miter" endcap="square"/>
                    </v:line>
                    <v:line id="Line 126" o:spid="_x0000_s1128" style="position:absolute;visibility:visible;mso-wrap-style:square" from="5287,9837" to="5287,9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" strokecolor="red" strokeweight=".35mm">
                      <v:stroke dashstyle="1 1" joinstyle="miter" endcap="square"/>
                    </v:line>
                    <v:line id="Line 127" o:spid="_x0000_s1129" style="position:absolute;visibility:visible;mso-wrap-style:square" from="5312,9855" to="5312,9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" strokecolor="red" strokeweight=".35mm">
                      <v:stroke dashstyle="1 1" joinstyle="miter" endcap="square"/>
                    </v:line>
                    <v:line id="Line 128" o:spid="_x0000_s1130" style="position:absolute;visibility:visible;mso-wrap-style:square" from="5339,9868" to="5339,98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" strokecolor="red" strokeweight=".35mm">
                      <v:stroke dashstyle="1 1" joinstyle="miter" endcap="square"/>
                    </v:line>
                    <v:line id="Line 129" o:spid="_x0000_s1131" style="position:absolute;visibility:visible;mso-wrap-style:square" from="5339,9898" to="5339,98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" strokecolor="red" strokeweight=".35mm">
                      <v:stroke dashstyle="1 1" joinstyle="miter" endcap="square"/>
                    </v:line>
                    <v:line id="Line 130" o:spid="_x0000_s1132" style="position:absolute;visibility:visible;mso-wrap-style:square" from="5365,9915" to="5365,9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" strokecolor="red" strokeweight=".35mm">
                      <v:stroke dashstyle="1 1" joinstyle="miter" endcap="square"/>
                    </v:line>
                    <v:line id="Line 131" o:spid="_x0000_s1133" style="position:absolute;visibility:visible;mso-wrap-style:square" from="5391,9928" to="5391,9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" strokecolor="red" strokeweight=".35mm">
                      <v:stroke dashstyle="1 1" joinstyle="miter" endcap="square"/>
                    </v:line>
                    <v:line id="Line 132" o:spid="_x0000_s1134" style="position:absolute;visibility:visible;mso-wrap-style:square" from="5416,9945" to="5416,9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" strokecolor="red" strokeweight=".35mm">
                      <v:stroke dashstyle="1 1" joinstyle="miter" endcap="square"/>
                    </v:line>
                    <v:line id="Line 133" o:spid="_x0000_s1135" style="position:absolute;visibility:visible;mso-wrap-style:square" from="5442,9977" to="5442,9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" strokecolor="red" strokeweight=".35mm">
                      <v:stroke dashstyle="1 1" joinstyle="miter" endcap="square"/>
                    </v:line>
                    <v:line id="Line 134" o:spid="_x0000_s1136" style="position:absolute;visibility:visible;mso-wrap-style:square" from="5468,9990" to="5468,9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" strokecolor="red" strokeweight=".35mm">
                      <v:stroke dashstyle="1 1" joinstyle="miter" endcap="square"/>
                    </v:line>
                    <v:line id="Line 135" o:spid="_x0000_s1137" style="position:absolute;visibility:visible;mso-wrap-style:square" from="5494,10005" to="5494,100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" strokecolor="red" strokeweight=".35mm">
                      <v:stroke dashstyle="1 1" joinstyle="miter" endcap="square"/>
                    </v:line>
                    <v:line id="Line 136" o:spid="_x0000_s1138" style="position:absolute;visibility:visible;mso-wrap-style:square" from="5520,10035" to="5520,10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" strokecolor="red" strokeweight=".35mm">
                      <v:stroke dashstyle="1 1" joinstyle="miter" endcap="square"/>
                    </v:line>
                    <v:line id="Line 137" o:spid="_x0000_s1139" style="position:absolute;visibility:visible;mso-wrap-style:square" from="5545,10051" to="5545,10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" strokecolor="red" strokeweight=".35mm">
                      <v:stroke dashstyle="1 1" joinstyle="miter" endcap="square"/>
                    </v:line>
                    <v:line id="Line 138" o:spid="_x0000_s1140" style="position:absolute;visibility:visible;mso-wrap-style:square" from="5571,10066" to="5571,10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" strokecolor="red" strokeweight=".35mm">
                      <v:stroke dashstyle="1 1" joinstyle="miter" endcap="square"/>
                    </v:line>
                    <v:line id="Line 139" o:spid="_x0000_s1141" style="position:absolute;visibility:visible;mso-wrap-style:square" from="5571,10080" to="5571,10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" strokecolor="red" strokeweight=".35mm">
                      <v:stroke dashstyle="1 1" joinstyle="miter" endcap="square"/>
                    </v:line>
                    <v:line id="Line 140" o:spid="_x0000_s1142" style="position:absolute;visibility:visible;mso-wrap-style:square" from="5597,10110" to="5597,10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" strokecolor="red" strokeweight=".35mm">
                      <v:stroke dashstyle="1 1" joinstyle="miter" endcap="square"/>
                    </v:line>
                    <v:line id="Line 141" o:spid="_x0000_s1143" style="position:absolute;visibility:visible;mso-wrap-style:square" from="5622,10128" to="5622,10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" strokecolor="red" strokeweight=".35mm">
                      <v:stroke dashstyle="1 1" joinstyle="miter" endcap="square"/>
                    </v:line>
                    <v:line id="Line 142" o:spid="_x0000_s1144" style="position:absolute;visibility:visible;mso-wrap-style:square" from="5648,10142" to="5648,10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" strokecolor="red" strokeweight=".35mm">
                      <v:stroke dashstyle="1 1" joinstyle="miter" endcap="square"/>
                    </v:line>
                    <v:line id="Line 143" o:spid="_x0000_s1145" style="position:absolute;visibility:visible;mso-wrap-style:square" from="5674,10157" to="5674,10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" strokecolor="red" strokeweight=".35mm">
                      <v:stroke dashstyle="1 1" joinstyle="miter" endcap="square"/>
                    </v:line>
                    <v:line id="Line 144" o:spid="_x0000_s1146" style="position:absolute;visibility:visible;mso-wrap-style:square" from="5700,10187" to="5700,101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" strokecolor="red" strokeweight=".35mm">
                      <v:stroke dashstyle="1 1" joinstyle="miter" endcap="square"/>
                    </v:line>
                    <v:line id="Line 145" o:spid="_x0000_s1147" style="position:absolute;visibility:visible;mso-wrap-style:square" from="5726,10201" to="5726,102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" strokecolor="red" strokeweight=".35mm">
                      <v:stroke dashstyle="1 1" joinstyle="miter" endcap="square"/>
                    </v:line>
                    <v:line id="Line 146" o:spid="_x0000_s1148" style="position:absolute;visibility:visible;mso-wrap-style:square" from="5751,10217" to="5751,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" strokecolor="red" strokeweight=".35mm">
                      <v:stroke dashstyle="1 1" joinstyle="miter" endcap="square"/>
                    </v:line>
                    <v:line id="Line 147" o:spid="_x0000_s1149" style="position:absolute;visibility:visible;mso-wrap-style:square" from="5777,10232" to="5777,10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" strokecolor="red" strokeweight=".35mm">
                      <v:stroke dashstyle="1 1" joinstyle="miter" endcap="square"/>
                    </v:line>
                    <v:line id="Line 148" o:spid="_x0000_s1150" style="position:absolute;visibility:visible;mso-wrap-style:square" from="5803,10265" to="5803,10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" strokecolor="red" strokeweight=".35mm">
                      <v:stroke dashstyle="1 1" joinstyle="miter" endcap="square"/>
                    </v:line>
                    <v:line id="Line 149" o:spid="_x0000_s1151" style="position:absolute;visibility:visible;mso-wrap-style:square" from="5828,10279" to="5828,10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" strokecolor="red" strokeweight=".35mm">
                      <v:stroke dashstyle="1 1" joinstyle="miter" endcap="square"/>
                    </v:line>
                    <v:line id="Line 150" o:spid="_x0000_s1152" style="position:absolute;visibility:visible;mso-wrap-style:square" from="5828,10295" to="5828,10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" strokecolor="red" strokeweight=".35mm">
                      <v:stroke dashstyle="1 1" joinstyle="miter" endcap="square"/>
                    </v:line>
                    <v:line id="Line 151" o:spid="_x0000_s1153" style="position:absolute;visibility:visible;mso-wrap-style:square" from="5856,10309" to="5856,103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" strokecolor="red" strokeweight=".35mm">
                      <v:stroke dashstyle="1 1" joinstyle="miter" endcap="square"/>
                    </v:line>
                    <v:line id="Line 152" o:spid="_x0000_s1154" style="position:absolute;visibility:visible;mso-wrap-style:square" from="5882,10339" to="5882,103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" strokecolor="red" strokeweight=".35mm">
                      <v:stroke dashstyle="1 1" joinstyle="miter" endcap="square"/>
                    </v:line>
                    <v:line id="Line 153" o:spid="_x0000_s1155" style="position:absolute;visibility:visible;mso-wrap-style:square" from="5907,10355" to="5907,103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" strokecolor="red" strokeweight=".35mm">
                      <v:stroke dashstyle="1 1" joinstyle="miter" endcap="square"/>
                    </v:line>
                    <v:line id="Line 154" o:spid="_x0000_s1156" style="position:absolute;visibility:visible;mso-wrap-style:square" from="5933,10368" to="5933,103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" strokecolor="red" strokeweight=".35mm">
                      <v:stroke dashstyle="1 1" joinstyle="miter" endcap="square"/>
                    </v:line>
                    <v:line id="Line 155" o:spid="_x0000_s1157" style="position:absolute;visibility:visible;mso-wrap-style:square" from="5959,10386" to="5959,10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" strokecolor="red" strokeweight=".35mm">
                      <v:stroke dashstyle="1 1" joinstyle="miter" endcap="square"/>
                    </v:line>
                    <v:line id="Line 156" o:spid="_x0000_s1158" style="position:absolute;visibility:visible;mso-wrap-style:square" from="5985,10416" to="5985,10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" strokecolor="red" strokeweight=".35mm">
                      <v:stroke dashstyle="1 1" joinstyle="miter" endcap="square"/>
                    </v:line>
                    <v:line id="Line 157" o:spid="_x0000_s1159" style="position:absolute;visibility:visible;mso-wrap-style:square" from="6010,10432" to="6010,10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" strokecolor="red" strokeweight=".35mm">
                      <v:stroke dashstyle="1 1" joinstyle="miter" endcap="square"/>
                    </v:line>
                    <v:line id="Line 158" o:spid="_x0000_s1160" style="position:absolute;visibility:visible;mso-wrap-style:square" from="6036,10447" to="6036,10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" strokecolor="red" strokeweight=".35mm">
                      <v:stroke dashstyle="1 1" joinstyle="miter" endcap="square"/>
                    </v:line>
                    <v:line id="Line 159" o:spid="_x0000_s1161" style="position:absolute;visibility:visible;mso-wrap-style:square" from="6062,10461" to="6062,104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" strokecolor="red" strokeweight=".35mm">
                      <v:stroke dashstyle="1 1" joinstyle="miter" endcap="square"/>
                    </v:line>
                    <v:line id="Line 160" o:spid="_x0000_s1162" style="position:absolute;visibility:visible;mso-wrap-style:square" from="6062,10491" to="6062,10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" strokecolor="red" strokeweight=".35mm">
                      <v:stroke dashstyle="1 1" joinstyle="miter" endcap="square"/>
                    </v:line>
                    <v:line id="Line 161" o:spid="_x0000_s1163" style="position:absolute;visibility:visible;mso-wrap-style:square" from="6088,10507" to="6088,10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" strokecolor="red" strokeweight=".35mm">
                      <v:stroke dashstyle="1 1" joinstyle="miter" endcap="square"/>
                    </v:line>
                    <v:line id="Line 162" o:spid="_x0000_s1164" style="position:absolute;visibility:visible;mso-wrap-style:square" from="6113,10523" to="6113,105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" strokecolor="red" strokeweight=".35mm">
                      <v:stroke dashstyle="1 1" joinstyle="miter" endcap="square"/>
                    </v:line>
                    <v:line id="Line 163" o:spid="_x0000_s1165" style="position:absolute;visibility:visible;mso-wrap-style:square" from="6139,10538" to="6139,105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" strokecolor="red" strokeweight=".35mm">
                      <v:stroke dashstyle="1 1" joinstyle="miter" endcap="square"/>
                    </v:line>
                    <v:line id="Line 164" o:spid="_x0000_s1166" style="position:absolute;visibility:visible;mso-wrap-style:square" from="6165,10568" to="6165,105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" strokecolor="red" strokeweight=".35mm">
                      <v:stroke dashstyle="1 1" joinstyle="miter" endcap="square"/>
                    </v:line>
                    <v:line id="Line 165" o:spid="_x0000_s1167" style="position:absolute;visibility:visible;mso-wrap-style:square" from="6191,10582" to="6191,10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" strokecolor="red" strokeweight=".35mm">
                      <v:stroke dashstyle="1 1" joinstyle="miter" endcap="square"/>
                    </v:line>
                    <v:line id="Line 166" o:spid="_x0000_s1168" style="position:absolute;visibility:visible;mso-wrap-style:square" from="6216,10597" to="6216,105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" strokecolor="red" strokeweight=".35mm">
                      <v:stroke dashstyle="1 1" joinstyle="miter" endcap="square"/>
                    </v:line>
                    <v:line id="Line 167" o:spid="_x0000_s1169" style="position:absolute;visibility:visible;mso-wrap-style:square" from="6242,10627" to="6242,10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" strokecolor="red" strokeweight=".35mm">
                      <v:stroke dashstyle="1 1" joinstyle="miter" endcap="square"/>
                    </v:line>
                    <v:line id="Line 168" o:spid="_x0000_s1170" style="position:absolute;visibility:visible;mso-wrap-style:square" from="6268,10643" to="6268,106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" strokecolor="red" strokeweight=".35mm">
                      <v:stroke dashstyle="1 1" joinstyle="miter" endcap="square"/>
                    </v:line>
                    <v:line id="Line 169" o:spid="_x0000_s1171" style="position:absolute;visibility:visible;mso-wrap-style:square" from="6294,10659" to="6294,10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" strokecolor="red" strokeweight=".35mm">
                      <v:stroke dashstyle="1 1" joinstyle="miter" endcap="square"/>
                    </v:line>
                    <v:line id="Line 170" o:spid="_x0000_s1172" style="position:absolute;visibility:visible;mso-wrap-style:square" from="6294,10675" to="6294,106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" strokecolor="red" strokeweight=".35mm">
                      <v:stroke dashstyle="1 1" joinstyle="miter" endcap="square"/>
                    </v:line>
                    <v:line id="Line 171" o:spid="_x0000_s1173" style="position:absolute;visibility:visible;mso-wrap-style:square" from="6319,10705" to="6319,10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" strokecolor="red" strokeweight=".35mm">
                      <v:stroke dashstyle="1 1" joinstyle="miter" endcap="square"/>
                    </v:line>
                    <v:line id="Line 172" o:spid="_x0000_s1174" style="position:absolute;visibility:visible;mso-wrap-style:square" from="6345,10720" to="6345,10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" strokecolor="red" strokeweight=".35mm">
                      <v:stroke dashstyle="1 1" joinstyle="miter" endcap="square"/>
                    </v:line>
                    <v:line id="Line 173" o:spid="_x0000_s1175" style="position:absolute;visibility:visible;mso-wrap-style:square" from="6372,10736" to="6372,107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" strokecolor="red" strokeweight=".35mm">
                      <v:stroke dashstyle="1 1" joinstyle="miter" endcap="square"/>
                    </v:line>
                    <v:line id="Line 174" o:spid="_x0000_s1176" style="position:absolute;visibility:visible;mso-wrap-style:square" from="6398,10750" to="6398,10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" strokecolor="red" strokeweight=".35mm">
                      <v:stroke dashstyle="1 1" joinstyle="miter" endcap="square"/>
                    </v:line>
                    <v:line id="Line 175" o:spid="_x0000_s1177" style="position:absolute;visibility:visible;mso-wrap-style:square" from="6424,10780" to="6424,10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" strokecolor="red" strokeweight=".35mm">
                      <v:stroke dashstyle="1 1" joinstyle="miter" endcap="square"/>
                    </v:line>
                    <v:line id="Line 176" o:spid="_x0000_s1178" style="position:absolute;visibility:visible;mso-wrap-style:square" from="6450,10798" to="6450,107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" strokecolor="red" strokeweight=".35mm">
                      <v:stroke dashstyle="1 1" joinstyle="miter" endcap="square"/>
                    </v:line>
                    <v:line id="Line 177" o:spid="_x0000_s1179" style="position:absolute;visibility:visible;mso-wrap-style:square" from="6475,10812" to="6475,10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" strokecolor="red" strokeweight=".35mm">
                      <v:stroke dashstyle="1 1" joinstyle="miter" endcap="square"/>
                    </v:line>
                    <v:line id="Line 178" o:spid="_x0000_s1180" style="position:absolute;visibility:visible;mso-wrap-style:square" from="6501,10828" to="6501,1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" strokecolor="red" strokeweight=".35mm">
                      <v:stroke dashstyle="1 1" joinstyle="miter" endcap="square"/>
                    </v:line>
                    <v:line id="Line 179" o:spid="_x0000_s1181" style="position:absolute;visibility:visible;mso-wrap-style:square" from="6527,10858" to="6527,10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" strokecolor="red" strokeweight=".35mm">
                      <v:stroke dashstyle="1 1" joinstyle="miter" endcap="square"/>
                    </v:line>
                    <v:line id="Line 180" o:spid="_x0000_s1182" style="position:absolute;visibility:visible;mso-wrap-style:square" from="6553,10873" to="6553,108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" strokecolor="red" strokeweight=".35mm">
                      <v:stroke dashstyle="1 1" joinstyle="miter" endcap="square"/>
                    </v:line>
                    <v:line id="Line 181" o:spid="_x0000_s1183" style="position:absolute;visibility:visible;mso-wrap-style:square" from="6553,10888" to="6553,108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" strokecolor="red" strokeweight=".35mm">
                      <v:stroke dashstyle="1 1" joinstyle="miter" endcap="square"/>
                    </v:line>
                    <v:line id="Line 182" o:spid="_x0000_s1184" style="position:absolute;visibility:visible;mso-wrap-style:square" from="6578,10903" to="6578,10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" strokecolor="red" strokeweight=".35mm">
                      <v:stroke dashstyle="1 1" joinstyle="miter" endcap="square"/>
                    </v:line>
                    <v:line id="Line 183" o:spid="_x0000_s1185" style="position:absolute;visibility:visible;mso-wrap-style:square" from="6604,10935" to="6604,10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" strokecolor="red" strokeweight=".35mm">
                      <v:stroke dashstyle="1 1" joinstyle="miter" endcap="square"/>
                    </v:line>
                    <v:line id="Line 184" o:spid="_x0000_s1186" style="position:absolute;visibility:visible;mso-wrap-style:square" from="6630,10950" to="6630,10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" strokecolor="red" strokeweight=".35mm">
                      <v:stroke dashstyle="1 1" joinstyle="miter" endcap="square"/>
                    </v:line>
                    <v:line id="Line 185" o:spid="_x0000_s1187" style="position:absolute;visibility:visible;mso-wrap-style:square" from="6656,10965" to="6656,10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" strokecolor="red" strokeweight=".35mm">
                      <v:stroke dashstyle="1 1" joinstyle="miter" endcap="square"/>
                    </v:line>
                    <v:line id="Line 186" o:spid="_x0000_s1188" style="position:absolute;visibility:visible;mso-wrap-style:square" from="6681,10980" to="6681,109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" strokecolor="red" strokeweight=".35mm">
                      <v:stroke dashstyle="1 1" joinstyle="miter" endcap="square"/>
                    </v:line>
                    <v:line id="Line 187" o:spid="_x0000_s1189" style="position:absolute;visibility:visible;mso-wrap-style:square" from="6707,11010" to="6707,1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" strokecolor="red" strokeweight=".35mm">
                      <v:stroke dashstyle="1 1" joinstyle="miter" endcap="square"/>
                    </v:line>
                    <v:line id="Line 188" o:spid="_x0000_s1190" style="position:absolute;visibility:visible;mso-wrap-style:square" from="6733,11025" to="6733,110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" strokecolor="red" strokeweight=".35mm">
                      <v:stroke dashstyle="1 1" joinstyle="miter" endcap="square"/>
                    </v:line>
                    <v:line id="Line 189" o:spid="_x0000_s1191" style="position:absolute;visibility:visible;mso-wrap-style:square" from="6759,11038" to="6759,11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" strokecolor="red" strokeweight=".35mm">
                      <v:stroke dashstyle="1 1" joinstyle="miter" endcap="square"/>
                    </v:line>
                    <v:line id="Line 190" o:spid="_x0000_s1192" style="position:absolute;visibility:visible;mso-wrap-style:square" from="6784,11053" to="6784,11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" strokecolor="red" strokeweight=".35mm">
                      <v:stroke dashstyle="1 1" joinstyle="miter" endcap="square"/>
                    </v:line>
                    <v:line id="Line 191" o:spid="_x0000_s1193" style="position:absolute;visibility:visible;mso-wrap-style:square" from="6784,11086" to="6784,11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" strokecolor="red" strokeweight=".35mm">
                      <v:stroke dashstyle="1 1" joinstyle="miter" endcap="square"/>
                    </v:line>
                    <v:line id="Line 192" o:spid="_x0000_s1194" style="position:absolute;visibility:visible;mso-wrap-style:square" from="6810,11101" to="6810,11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" strokecolor="red" strokeweight=".35mm">
                      <v:stroke dashstyle="1 1" joinstyle="miter" endcap="square"/>
                    </v:line>
                    <v:line id="Line 193" o:spid="_x0000_s1195" style="position:absolute;visibility:visible;mso-wrap-style:square" from="6836,11115" to="6836,11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" strokecolor="red" strokeweight=".35mm">
                      <v:stroke dashstyle="1 1" joinstyle="miter" endcap="square"/>
                    </v:line>
                    <v:line id="Line 194" o:spid="_x0000_s1196" style="position:absolute;visibility:visible;mso-wrap-style:square" from="6862,11130" to="6862,11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" strokecolor="red" strokeweight=".35mm">
                      <v:stroke dashstyle="1 1" joinstyle="miter" endcap="square"/>
                    </v:line>
                    <v:line id="Line 195" o:spid="_x0000_s1197" style="position:absolute;visibility:visible;mso-wrap-style:square" from="6888,11160" to="6888,11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" strokecolor="red" strokeweight=".35mm">
                      <v:stroke dashstyle="1 1" joinstyle="miter" endcap="square"/>
                    </v:line>
                    <v:line id="Line 196" o:spid="_x0000_s1198" style="position:absolute;visibility:visible;mso-wrap-style:square" from="6914,11176" to="6914,11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" strokecolor="red" strokeweight=".35mm">
                      <v:stroke dashstyle="1 1" joinstyle="miter" endcap="square"/>
                    </v:line>
                    <v:line id="Line 197" o:spid="_x0000_s1199" style="position:absolute;visibility:visible;mso-wrap-style:square" from="6940,11192" to="6940,11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" strokecolor="red" strokeweight=".35mm">
                      <v:stroke dashstyle="1 1" joinstyle="miter" endcap="square"/>
                    </v:line>
                    <v:line id="Line 198" o:spid="_x0000_s1200" style="position:absolute;visibility:visible;mso-wrap-style:square" from="6966,11222" to="6966,11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" strokecolor="red" strokeweight=".35mm">
                      <v:stroke dashstyle="1 1" joinstyle="miter" endcap="square"/>
                    </v:line>
                    <v:line id="Line 199" o:spid="_x0000_s1201" style="position:absolute;visibility:visible;mso-wrap-style:square" from="6992,11238" to="6992,112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" strokecolor="red" strokeweight=".35mm">
                      <v:stroke dashstyle="1 1" joinstyle="miter" endcap="square"/>
                    </v:line>
                    <v:line id="Line 200" o:spid="_x0000_s1202" style="position:absolute;visibility:visible;mso-wrap-style:square" from="7017,11253" to="7017,11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" strokecolor="red" strokeweight=".35mm">
                      <v:stroke dashstyle="1 1" joinstyle="miter" endcap="square"/>
                    </v:line>
                    <v:line id="Line 201" o:spid="_x0000_s1203" style="position:absolute;visibility:visible;mso-wrap-style:square" from="7042,11267" to="7042,112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" strokecolor="red" strokeweight=".35mm">
                      <v:stroke dashstyle="1 1" joinstyle="miter" endcap="square"/>
                    </v:line>
                    <v:line id="Line 202" o:spid="_x0000_s1204" style="position:absolute;visibility:visible;mso-wrap-style:square" from="7042,11293" to="7042,112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" strokecolor="red" strokeweight=".35mm">
                      <v:stroke dashstyle="1 1" joinstyle="miter" endcap="square"/>
                    </v:line>
                    <v:line id="Line 203" o:spid="_x0000_s1205" style="position:absolute;visibility:visible;mso-wrap-style:square" from="7068,11308" to="7068,11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" strokecolor="red" strokeweight=".35mm">
                      <v:stroke dashstyle="1 1" joinstyle="miter" endcap="square"/>
                    </v:line>
                    <v:line id="Line 204" o:spid="_x0000_s1206" style="position:absolute;visibility:visible;mso-wrap-style:square" from="7093,11325" to="7093,11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" strokecolor="red" strokeweight=".35mm">
                      <v:stroke dashstyle="1 1" joinstyle="miter" endcap="square"/>
                    </v:line>
                    <v:line id="Line 205" o:spid="_x0000_s1207" style="position:absolute;visibility:visible;mso-wrap-style:square" from="7119,11340" to="7119,11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" strokecolor="red" strokeweight=".35mm">
                      <v:stroke dashstyle="1 1" joinstyle="miter" endcap="square"/>
                    </v:line>
                    <v:line id="Line 206" o:spid="_x0000_s1208" style="position:absolute;visibility:visible;mso-wrap-style:square" from="7145,11370" to="7145,11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" strokecolor="red" strokeweight=".35mm">
                      <v:stroke dashstyle="1 1" joinstyle="miter" endcap="square"/>
                    </v:line>
                    <v:line id="Line 207" o:spid="_x0000_s1209" style="position:absolute;visibility:visible;mso-wrap-style:square" from="7171,11385" to="7171,1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" strokecolor="red" strokeweight=".35mm">
                      <v:stroke dashstyle="1 1" joinstyle="miter" endcap="square"/>
                    </v:line>
                    <v:line id="Line 208" o:spid="_x0000_s1210" style="position:absolute;visibility:visible;mso-wrap-style:square" from="7197,11400" to="7197,114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" strokecolor="red" strokeweight=".35mm">
                      <v:stroke dashstyle="1 1" joinstyle="miter" endcap="square"/>
                    </v:line>
                    <v:line id="Line 209" o:spid="_x0000_s1211" style="position:absolute;visibility:visible;mso-wrap-style:square" from="7222,11415" to="7222,114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" strokecolor="red" strokeweight=".35mm">
                      <v:stroke dashstyle="1 1" joinstyle="miter" endcap="square"/>
                    </v:line>
                    <v:line id="Line 210" o:spid="_x0000_s1212" style="position:absolute;visibility:visible;mso-wrap-style:square" from="7248,11445" to="7248,114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" strokecolor="red" strokeweight=".35mm">
                      <v:stroke dashstyle="1 1" joinstyle="miter" endcap="square"/>
                    </v:line>
                    <v:line id="Line 211" o:spid="_x0000_s1213" style="position:absolute;visibility:visible;mso-wrap-style:square" from="7274,11462" to="7274,11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" strokecolor="red" strokeweight=".35mm">
                      <v:stroke dashstyle="1 1" joinstyle="miter" endcap="square"/>
                    </v:line>
                    <v:line id="Line 212" o:spid="_x0000_s1214" style="position:absolute;visibility:visible;mso-wrap-style:square" from="7274,11477" to="7274,11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" strokecolor="red" strokeweight=".35mm">
                      <v:stroke dashstyle="1 1" joinstyle="miter" endcap="square"/>
                    </v:line>
                    <v:line id="Line 213" o:spid="_x0000_s1215" style="position:absolute;visibility:visible;mso-wrap-style:square" from="7300,11492" to="7300,11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" strokecolor="red" strokeweight=".35mm">
                      <v:stroke dashstyle="1 1" joinstyle="miter" endcap="square"/>
                    </v:line>
                    <v:line id="Line 214" o:spid="_x0000_s1216" style="position:absolute;visibility:visible;mso-wrap-style:square" from="7325,11522" to="7325,11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" strokecolor="red" strokeweight=".35mm">
                      <v:stroke dashstyle="1 1" joinstyle="miter" endcap="square"/>
                    </v:line>
                    <v:line id="Line 215" o:spid="_x0000_s1217" style="position:absolute;visibility:visible;mso-wrap-style:square" from="7351,11537" to="7351,11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" strokecolor="red" strokeweight=".35mm">
                      <v:stroke dashstyle="1 1" joinstyle="miter" endcap="square"/>
                    </v:line>
                    <v:line id="Line 216" o:spid="_x0000_s1218" style="position:absolute;visibility:visible;mso-wrap-style:square" from="7377,11552" to="7377,11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" strokecolor="red" strokeweight=".35mm">
                      <v:stroke dashstyle="1 1" joinstyle="miter" endcap="square"/>
                    </v:line>
                    <v:line id="Line 217" o:spid="_x0000_s1219" style="position:absolute;visibility:visible;mso-wrap-style:square" from="7403,11567" to="7403,115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" strokecolor="red" strokeweight=".35mm">
                      <v:stroke dashstyle="1 1" joinstyle="miter" endcap="square"/>
                    </v:line>
                    <v:line id="Line 218" o:spid="_x0000_s1220" style="position:absolute;visibility:visible;mso-wrap-style:square" from="7430,11599" to="7430,11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" strokecolor="red" strokeweight=".35mm">
                      <v:stroke dashstyle="1 1" joinstyle="miter" endcap="square"/>
                    </v:line>
                    <v:line id="Line 219" o:spid="_x0000_s1221" style="position:absolute;visibility:visible;mso-wrap-style:square" from="7456,11614" to="7456,11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" strokecolor="red" strokeweight=".35mm">
                      <v:stroke dashstyle="1 1" joinstyle="miter" endcap="square"/>
                    </v:line>
                    <v:line id="Line 220" o:spid="_x0000_s1222" style="position:absolute;visibility:visible;mso-wrap-style:square" from="7481,11629" to="7481,11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" strokecolor="red" strokeweight=".35mm">
                      <v:stroke dashstyle="1 1" joinstyle="miter" endcap="square"/>
                    </v:line>
                    <v:line id="Line 221" o:spid="_x0000_s1223" style="position:absolute;visibility:visible;mso-wrap-style:square" from="7507,11644" to="7507,116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" strokecolor="red" strokeweight=".35mm">
                      <v:stroke dashstyle="1 1" joinstyle="miter" endcap="square"/>
                    </v:line>
                    <v:line id="Line 222" o:spid="_x0000_s1224" style="position:absolute;visibility:visible;mso-wrap-style:square" from="7507,11674" to="7507,11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" strokecolor="red" strokeweight=".35mm">
                      <v:stroke dashstyle="1 1" joinstyle="miter" endcap="square"/>
                    </v:line>
                    <v:line id="Line 223" o:spid="_x0000_s1225" style="position:absolute;visibility:visible;mso-wrap-style:square" from="7533,11689" to="7533,116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" strokecolor="red" strokeweight=".35mm">
                      <v:stroke dashstyle="1 1" joinstyle="miter" endcap="square"/>
                    </v:line>
                    <v:line id="Line 224" o:spid="_x0000_s1226" style="position:absolute;visibility:visible;mso-wrap-style:square" from="7559,11704" to="7559,11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" strokecolor="red" strokeweight=".35mm">
                      <v:stroke dashstyle="1 1" joinstyle="miter" endcap="square"/>
                    </v:line>
                    <v:line id="Line 225" o:spid="_x0000_s1227" style="position:absolute;visibility:visible;mso-wrap-style:square" from="7584,11722" to="7584,11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" strokecolor="red" strokeweight=".35mm">
                      <v:stroke dashstyle="1 1" joinstyle="miter" endcap="square"/>
                    </v:line>
                    <v:line id="Line 226" o:spid="_x0000_s1228" style="position:absolute;visibility:visible;mso-wrap-style:square" from="7610,11751" to="7610,11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" strokecolor="red" strokeweight=".35mm">
                      <v:stroke dashstyle="1 1" joinstyle="miter" endcap="square"/>
                    </v:line>
                    <v:line id="Line 227" o:spid="_x0000_s1229" style="position:absolute;visibility:visible;mso-wrap-style:square" from="7636,11766" to="7636,117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" strokecolor="red" strokeweight=".35mm">
                      <v:stroke dashstyle="1 1" joinstyle="miter" endcap="square"/>
                    </v:line>
                    <v:line id="Line 228" o:spid="_x0000_s1230" style="position:absolute;visibility:visible;mso-wrap-style:square" from="7661,11781" to="7661,117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" strokecolor="red" strokeweight=".35mm">
                      <v:stroke dashstyle="1 1" joinstyle="miter" endcap="square"/>
                    </v:line>
                    <v:line id="Line 229" o:spid="_x0000_s1231" style="position:absolute;visibility:visible;mso-wrap-style:square" from="7687,11811" to="7687,118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" strokecolor="red" strokeweight=".35mm">
                      <v:stroke dashstyle="1 1" joinstyle="miter" endcap="square"/>
                    </v:line>
                    <v:line id="Line 230" o:spid="_x0000_s1232" style="position:absolute;visibility:visible;mso-wrap-style:square" from="7713,11826" to="7713,11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" strokecolor="red" strokeweight=".35mm">
                      <v:stroke dashstyle="1 1" joinstyle="miter" endcap="square"/>
                    </v:line>
                    <v:line id="Line 231" o:spid="_x0000_s1233" style="position:absolute;visibility:visible;mso-wrap-style:square" from="7739,11841" to="7739,118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" strokecolor="red" strokeweight=".35mm">
                      <v:stroke dashstyle="1 1" joinstyle="miter" endcap="square"/>
                    </v:line>
                    <v:line id="Line 232" o:spid="_x0000_s1234" style="position:absolute;visibility:visible;mso-wrap-style:square" from="7765,11858" to="7765,11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" strokecolor="red" strokeweight=".35mm">
                      <v:stroke dashstyle="1 1" joinstyle="miter" endcap="square"/>
                    </v:line>
                    <v:line id="Line 233" o:spid="_x0000_s1235" style="position:absolute;visibility:visible;mso-wrap-style:square" from="7765,11887" to="7765,11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" strokecolor="red" strokeweight=".35mm">
                      <v:stroke dashstyle="1 1" joinstyle="miter" endcap="square"/>
                    </v:line>
                    <v:line id="Line 234" o:spid="_x0000_s1236" style="position:absolute;visibility:visible;mso-wrap-style:square" from="7790,11902" to="7790,11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" strokecolor="red" strokeweight=".35mm">
                      <v:stroke dashstyle="1 1" joinstyle="miter" endcap="square"/>
                    </v:line>
                    <v:line id="Line 235" o:spid="_x0000_s1237" style="position:absolute;visibility:visible;mso-wrap-style:square" from="7816,11917" to="7816,119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" strokecolor="red" strokeweight=".35mm">
                      <v:stroke dashstyle="1 1" joinstyle="miter" endcap="square"/>
                    </v:line>
                    <v:line id="Line 236" o:spid="_x0000_s1238" style="position:absolute;visibility:visible;mso-wrap-style:square" from="7842,11932" to="7842,119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" strokecolor="red" strokeweight=".35mm">
                      <v:stroke dashstyle="1 1" joinstyle="miter" endcap="square"/>
                    </v:line>
                    <v:line id="Line 237" o:spid="_x0000_s1239" style="position:absolute;visibility:visible;mso-wrap-style:square" from="7867,11962" to="7867,119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" strokecolor="red" strokeweight=".35mm">
                      <v:stroke dashstyle="1 1" joinstyle="miter" endcap="square"/>
                    </v:line>
                    <v:line id="Line 238" o:spid="_x0000_s1240" style="position:absolute;visibility:visible;mso-wrap-style:square" from="7893,11977" to="7893,119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" strokecolor="red" strokeweight=".35mm">
                      <v:stroke dashstyle="1 1" joinstyle="miter" endcap="square"/>
                    </v:line>
                    <v:line id="Line 239" o:spid="_x0000_s1241" style="position:absolute;visibility:visible;mso-wrap-style:square" from="7919,11992" to="7919,119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" strokecolor="red" strokeweight=".35mm">
                      <v:stroke dashstyle="1 1" joinstyle="miter" endcap="square"/>
                    </v:line>
                    <v:line id="Line 240" o:spid="_x0000_s1242" style="position:absolute;visibility:visible;mso-wrap-style:square" from="7946,12009" to="7946,12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" strokecolor="red" strokeweight=".35mm">
                      <v:stroke dashstyle="1 1" joinstyle="miter" endcap="square"/>
                    </v:line>
                    <v:line id="Line 241" o:spid="_x0000_s1243" style="position:absolute;visibility:visible;mso-wrap-style:square" from="7972,12040" to="7972,12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" strokecolor="red" strokeweight=".35mm">
                      <v:stroke dashstyle="1 1" joinstyle="miter" endcap="square"/>
                    </v:line>
                    <v:line id="Line 242" o:spid="_x0000_s1244" style="position:absolute;visibility:visible;mso-wrap-style:square" from="7998,12054" to="7998,1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" strokecolor="red" strokeweight=".35mm">
                      <v:stroke dashstyle="1 1" joinstyle="miter" endcap="square"/>
                    </v:line>
                    <v:line id="Line 243" o:spid="_x0000_s1245" style="position:absolute;visibility:visible;mso-wrap-style:square" from="7998,12070" to="7998,12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" strokecolor="red" strokeweight=".35mm">
                      <v:stroke dashstyle="1 1" joinstyle="miter" endcap="square"/>
                    </v:line>
                    <v:line id="Line 244" o:spid="_x0000_s1246" style="position:absolute;visibility:visible;mso-wrap-style:square" from="8023,12084" to="8023,12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" strokecolor="red" strokeweight=".35mm">
                      <v:stroke dashstyle="1 1" joinstyle="miter" endcap="square"/>
                    </v:line>
                    <v:line id="Line 245" o:spid="_x0000_s1247" style="position:absolute;visibility:visible;mso-wrap-style:square" from="8049,12114" to="8049,12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" strokecolor="red" strokeweight=".35mm">
                      <v:stroke dashstyle="1 1" joinstyle="miter" endcap="square"/>
                    </v:line>
                    <v:line id="Line 246" o:spid="_x0000_s1248" style="position:absolute;visibility:visible;mso-wrap-style:square" from="8075,12132" to="8075,12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" strokecolor="red" strokeweight=".35mm">
                      <v:stroke dashstyle="1 1" joinstyle="miter" endcap="square"/>
                    </v:line>
                    <v:line id="Line 247" o:spid="_x0000_s1249" style="position:absolute;visibility:visible;mso-wrap-style:square" from="8101,12146" to="8101,12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" strokecolor="red" strokeweight=".35mm">
                      <v:stroke dashstyle="1 1" joinstyle="miter" endcap="square"/>
                    </v:line>
                    <v:line id="Line 248" o:spid="_x0000_s1250" style="position:absolute;visibility:visible;mso-wrap-style:square" from="8126,12162" to="8126,12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" strokecolor="red" strokeweight=".35mm">
                      <v:stroke dashstyle="1 1" joinstyle="miter" endcap="square"/>
                    </v:line>
                    <v:line id="Line 249" o:spid="_x0000_s1251" style="position:absolute;visibility:visible;mso-wrap-style:square" from="8152,12192" to="8152,12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" strokecolor="red" strokeweight=".35mm">
                      <v:stroke dashstyle="1 1" joinstyle="miter" endcap="square"/>
                    </v:line>
                    <v:line id="Line 250" o:spid="_x0000_s1252" style="position:absolute;visibility:visible;mso-wrap-style:square" from="8178,12207" to="8178,122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" strokecolor="red" strokeweight=".35mm">
                      <v:stroke dashstyle="1 1" joinstyle="miter" endcap="square"/>
                    </v:line>
                    <v:line id="Line 251" o:spid="_x0000_s1253" style="position:absolute;visibility:visible;mso-wrap-style:square" from="8204,12222" to="8204,12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" strokecolor="red" strokeweight=".35mm">
                      <v:stroke dashstyle="1 1" joinstyle="miter" endcap="square"/>
                    </v:line>
                    <v:line id="Line 252" o:spid="_x0000_s1254" style="position:absolute;visibility:visible;mso-wrap-style:square" from="8229,12237" to="8229,12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" strokecolor="red" strokeweight=".35mm">
                      <v:stroke dashstyle="1 1" joinstyle="miter" endcap="square"/>
                    </v:line>
                    <v:line id="Line 253" o:spid="_x0000_s1255" style="position:absolute;visibility:visible;mso-wrap-style:square" from="8229,12269" to="8229,12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" strokecolor="red" strokeweight=".35mm">
                      <v:stroke dashstyle="1 1" joinstyle="miter" endcap="square"/>
                    </v:line>
                    <v:line id="Line 254" o:spid="_x0000_s1256" style="position:absolute;visibility:visible;mso-wrap-style:square" from="8255,12284" to="8255,122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" strokecolor="red" strokeweight=".35mm">
                      <v:stroke dashstyle="1 1" joinstyle="miter" endcap="square"/>
                    </v:line>
                    <v:line id="Line 255" o:spid="_x0000_s1257" style="position:absolute;visibility:visible;mso-wrap-style:square" from="8281,12299" to="8281,12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" strokecolor="red" strokeweight=".35mm">
                      <v:stroke dashstyle="1 1" joinstyle="miter" endcap="square"/>
                    </v:line>
                    <v:line id="Line 256" o:spid="_x0000_s1258" style="position:absolute;visibility:visible;mso-wrap-style:square" from="8306,12313" to="8306,12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" strokecolor="red" strokeweight=".35mm">
                      <v:stroke dashstyle="1 1" joinstyle="miter" endcap="square"/>
                    </v:line>
                    <v:line id="Line 257" o:spid="_x0000_s1259" style="position:absolute;visibility:visible;mso-wrap-style:square" from="8332,12343" to="8332,123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" strokecolor="red" strokeweight=".35mm">
                      <v:stroke dashstyle="1 1" joinstyle="miter" endcap="square"/>
                    </v:line>
                    <v:line id="Line 258" o:spid="_x0000_s1260" style="position:absolute;visibility:visible;mso-wrap-style:square" from="8358,12358" to="8358,12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" strokecolor="red" strokeweight=".35mm">
                      <v:stroke dashstyle="1 1" joinstyle="miter" endcap="square"/>
                    </v:line>
                    <v:line id="Line 259" o:spid="_x0000_s1261" style="position:absolute;visibility:visible;mso-wrap-style:square" from="8384,12373" to="8384,12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" strokecolor="red" strokeweight=".35mm">
                      <v:stroke dashstyle="1 1" joinstyle="miter" endcap="square"/>
                    </v:line>
                    <v:line id="Line 260" o:spid="_x0000_s1262" style="position:absolute;visibility:visible;mso-wrap-style:square" from="8410,12405" to="8410,124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" strokecolor="red" strokeweight=".35mm">
                      <v:stroke dashstyle="1 1" joinstyle="miter" endcap="square"/>
                    </v:line>
                    <v:line id="Line 261" o:spid="_x0000_s1263" style="position:absolute;visibility:visible;mso-wrap-style:square" from="8434,12420" to="8434,12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" strokecolor="red" strokeweight=".35mm">
                      <v:stroke dashstyle="1 1" joinstyle="miter" endcap="square"/>
                    </v:line>
                    <v:line id="Line 262" o:spid="_x0000_s1264" style="position:absolute;visibility:visible;mso-wrap-style:square" from="8463,12435" to="8463,12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" strokecolor="red" strokeweight=".35mm">
                      <v:stroke dashstyle="1 1" joinstyle="miter" endcap="square"/>
                    </v:line>
                    <v:line id="Line 263" o:spid="_x0000_s1265" style="position:absolute;visibility:visible;mso-wrap-style:square" from="8488,12450" to="8488,1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" strokecolor="red" strokeweight=".35mm">
                      <v:stroke dashstyle="1 1" joinstyle="miter" endcap="square"/>
                    </v:line>
                    <v:line id="Line 264" o:spid="_x0000_s1266" style="position:absolute;visibility:visible;mso-wrap-style:square" from="8488,12481" to="8488,12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" strokecolor="red" strokeweight=".35mm">
                      <v:stroke dashstyle="1 1" joinstyle="miter" endcap="square"/>
                    </v:line>
                    <v:line id="Line 265" o:spid="_x0000_s1267" style="position:absolute;visibility:visible;mso-wrap-style:square" from="8514,12495" to="8514,124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" strokecolor="red" strokeweight=".35mm">
                      <v:stroke dashstyle="1 1" joinstyle="miter" endcap="square"/>
                    </v:line>
                    <v:line id="Line 266" o:spid="_x0000_s1268" style="position:absolute;visibility:visible;mso-wrap-style:square" from="8540,12511" to="8540,125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" strokecolor="red" strokeweight=".35mm">
                      <v:stroke dashstyle="1 1" joinstyle="miter" endcap="square"/>
                    </v:line>
                    <v:line id="Line 267" o:spid="_x0000_s1269" style="position:absolute;visibility:visible;mso-wrap-style:square" from="8566,12525" to="8566,12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" strokecolor="red" strokeweight=".35mm">
                      <v:stroke dashstyle="1 1" joinstyle="miter" endcap="square"/>
                    </v:line>
                    <v:line id="Line 268" o:spid="_x0000_s1270" style="position:absolute;visibility:visible;mso-wrap-style:square" from="8591,12557" to="8591,12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" strokecolor="red" strokeweight=".35mm">
                      <v:stroke dashstyle="1 1" joinstyle="miter" endcap="square"/>
                    </v:line>
                    <v:line id="Line 269" o:spid="_x0000_s1271" style="position:absolute;visibility:visible;mso-wrap-style:square" from="8617,12573" to="861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" strokecolor="red" strokeweight=".35mm">
                      <v:stroke dashstyle="1 1" joinstyle="miter" endcap="square"/>
                    </v:line>
                    <v:line id="Line 270" o:spid="_x0000_s1272" style="position:absolute;visibility:visible;mso-wrap-style:square" from="8643,12587" to="8643,125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" strokecolor="red" strokeweight=".35mm">
                      <v:stroke dashstyle="1 1" joinstyle="miter" endcap="square"/>
                    </v:line>
                    <v:line id="Line 271" o:spid="_x0000_s1273" style="position:absolute;visibility:visible;mso-wrap-style:square" from="8669,12603" to="8669,126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" strokecolor="red" strokeweight=".35mm">
                      <v:stroke dashstyle="1 1" joinstyle="miter" endcap="square"/>
                    </v:line>
                    <v:line id="Line 272" o:spid="_x0000_s1274" style="position:absolute;visibility:visible;mso-wrap-style:square" from="8694,12633" to="8694,12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" strokecolor="red" strokeweight=".35mm">
                      <v:stroke dashstyle="1 1" joinstyle="miter" endcap="square"/>
                    </v:line>
                    <v:line id="Line 273" o:spid="_x0000_s1275" style="position:absolute;visibility:visible;mso-wrap-style:square" from="8720,12647" to="8720,126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" strokecolor="red" strokeweight=".35mm">
                      <v:stroke dashstyle="1 1" joinstyle="miter" endcap="square"/>
                    </v:line>
                    <v:line id="Line 274" o:spid="_x0000_s1276" style="position:absolute;visibility:visible;mso-wrap-style:square" from="8720,12665" to="8720,12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" strokecolor="red" strokeweight=".35mm">
                      <v:stroke dashstyle="1 1" joinstyle="miter" endcap="square"/>
                    </v:line>
                    <v:line id="Line 275" o:spid="_x0000_s1277" style="position:absolute;visibility:visible;mso-wrap-style:square" from="8746,12679" to="8746,126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" strokecolor="red" strokeweight=".35mm">
                      <v:stroke dashstyle="1 1" joinstyle="miter" endcap="square"/>
                    </v:line>
                    <v:line id="Line 276" o:spid="_x0000_s1278" style="position:absolute;visibility:visible;mso-wrap-style:square" from="8772,12709" to="8772,12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" strokecolor="red" strokeweight=".35mm">
                      <v:stroke dashstyle="1 1" joinstyle="miter" endcap="square"/>
                    </v:line>
                    <v:line id="Line 277" o:spid="_x0000_s1279" style="position:absolute;visibility:visible;mso-wrap-style:square" from="8798,12724" to="8798,12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" strokecolor="red" strokeweight=".35mm">
                      <v:stroke dashstyle="1 1" joinstyle="miter" endcap="square"/>
                    </v:line>
                    <v:line id="Line 278" o:spid="_x0000_s1280" style="position:absolute;visibility:visible;mso-wrap-style:square" from="8823,12739" to="8823,127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" strokecolor="red" strokeweight=".35mm">
                      <v:stroke dashstyle="1 1" joinstyle="miter" endcap="square"/>
                    </v:line>
                    <v:line id="Line 279" o:spid="_x0000_s1281" style="position:absolute;visibility:visible;mso-wrap-style:square" from="8849,12754" to="8849,12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" strokecolor="red" strokeweight=".35mm">
                      <v:stroke dashstyle="1 1" joinstyle="miter" endcap="square"/>
                    </v:line>
                    <v:line id="Line 280" o:spid="_x0000_s1282" style="position:absolute;visibility:visible;mso-wrap-style:square" from="8875,12784" to="8875,12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" strokecolor="red" strokeweight=".35mm">
                      <v:stroke dashstyle="1 1" joinstyle="miter" endcap="square"/>
                    </v:line>
                    <v:line id="Line 281" o:spid="_x0000_s1283" style="position:absolute;visibility:visible;mso-wrap-style:square" from="8901,12801" to="8901,12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" strokecolor="red" strokeweight=".35mm">
                      <v:stroke dashstyle="1 1" joinstyle="miter" endcap="square"/>
                    </v:line>
                    <v:line id="Line 282" o:spid="_x0000_s1284" style="position:absolute;visibility:visible;mso-wrap-style:square" from="8927,12816" to="8927,1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" strokecolor="red" strokeweight=".35mm">
                      <v:stroke dashstyle="1 1" joinstyle="miter" endcap="square"/>
                    </v:line>
                    <v:line id="Line 283" o:spid="_x0000_s1285" style="position:absolute;visibility:visible;mso-wrap-style:square" from="8952,12831" to="8952,12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" strokecolor="red" strokeweight=".35mm">
                      <v:stroke dashstyle="1 1" joinstyle="miter" endcap="square"/>
                    </v:line>
                    <v:line id="Line 284" o:spid="_x0000_s1286" style="position:absolute;visibility:visible;mso-wrap-style:square" from="8952,12861" to="8952,128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" strokecolor="red" strokeweight=".35mm">
                      <v:stroke dashstyle="1 1" joinstyle="miter" endcap="square"/>
                    </v:line>
                    <v:line id="Line 285" o:spid="_x0000_s1287" style="position:absolute;visibility:visible;mso-wrap-style:square" from="8979,12876" to="8979,12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" strokecolor="red" strokeweight=".35mm">
                      <v:stroke dashstyle="1 1" joinstyle="miter" endcap="square"/>
                    </v:line>
                    <v:line id="Line 286" o:spid="_x0000_s1288" style="position:absolute;visibility:visible;mso-wrap-style:square" from="9005,12891" to="9005,12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" strokecolor="red" strokeweight=".35mm">
                      <v:stroke dashstyle="1 1" joinstyle="miter" endcap="square"/>
                    </v:line>
                    <v:line id="Line 287" o:spid="_x0000_s1289" style="position:absolute;visibility:visible;mso-wrap-style:square" from="9031,12905" to="9031,12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" strokecolor="red" strokeweight=".35mm">
                      <v:stroke dashstyle="1 1" joinstyle="miter" endcap="square"/>
                    </v:line>
                    <v:line id="Line 288" o:spid="_x0000_s1290" style="position:absolute;visibility:visible;mso-wrap-style:square" from="9057,12935" to="9057,129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" strokecolor="red" strokeweight=".35mm">
                      <v:stroke dashstyle="1 1" joinstyle="miter" endcap="square"/>
                    </v:line>
                    <v:line id="Line 289" o:spid="_x0000_s1291" style="position:absolute;visibility:visible;mso-wrap-style:square" from="9082,12953" to="9082,129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" strokecolor="red" strokeweight=".35mm">
                      <v:stroke dashstyle="1 1" joinstyle="miter" endcap="square"/>
                    </v:line>
                    <v:line id="Line 290" o:spid="_x0000_s1292" style="position:absolute;visibility:visible;mso-wrap-style:square" from="9108,12967" to="9108,129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" strokecolor="red" strokeweight=".35mm">
                      <v:stroke dashstyle="1 1" joinstyle="miter" endcap="square"/>
                    </v:line>
                    <v:line id="Line 291" o:spid="_x0000_s1293" style="position:absolute;visibility:visible;mso-wrap-style:square" from="9134,12997" to="9134,129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" strokecolor="red" strokeweight=".35mm">
                      <v:stroke dashstyle="1 1" joinstyle="miter" endcap="square"/>
                    </v:line>
                    <v:line id="Line 292" o:spid="_x0000_s1294" style="position:absolute;visibility:visible;mso-wrap-style:square" from="9160,13013" to="9160,130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" strokecolor="red" strokeweight=".35mm">
                      <v:stroke dashstyle="1 1" joinstyle="miter" endcap="square"/>
                    </v:line>
                    <v:line id="Line 293" o:spid="_x0000_s1295" style="position:absolute;visibility:visible;mso-wrap-style:square" from="9185,13027" to="9185,130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" strokecolor="red" strokeweight=".35mm">
                      <v:stroke dashstyle="1 1" joinstyle="miter" endcap="square"/>
                    </v:line>
                    <v:line id="Line 294" o:spid="_x0000_s1296" style="position:absolute;visibility:visible;mso-wrap-style:square" from="9211,13043" to="9211,130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" strokecolor="red" strokeweight=".35mm">
                      <v:stroke dashstyle="1 1" joinstyle="miter" endcap="square"/>
                    </v:line>
                    <v:line id="Line 295" o:spid="_x0000_s1297" style="position:absolute;visibility:visible;mso-wrap-style:square" from="9211,13075" to="9211,13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" strokecolor="red" strokeweight=".35mm">
                      <v:stroke dashstyle="1 1" joinstyle="miter" endcap="square"/>
                    </v:line>
                    <v:line id="Line 296" o:spid="_x0000_s1298" style="position:absolute;visibility:visible;mso-wrap-style:square" from="9237,13089" to="9237,13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" strokecolor="red" strokeweight=".35mm">
                      <v:stroke dashstyle="1 1" joinstyle="miter" endcap="square"/>
                    </v:line>
                    <v:line id="Line 297" o:spid="_x0000_s1299" style="position:absolute;visibility:visible;mso-wrap-style:square" from="9263,13105" to="9263,131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" strokecolor="red" strokeweight=".35mm">
                      <v:stroke dashstyle="1 1" joinstyle="miter" endcap="square"/>
                    </v:line>
                    <v:line id="Line 298" o:spid="_x0000_s1300" style="position:absolute;visibility:visible;mso-wrap-style:square" from="9288,13120" to="9288,13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" strokecolor="red" strokeweight=".35mm">
                      <v:stroke dashstyle="1 1" joinstyle="miter" endcap="square"/>
                    </v:line>
                    <v:line id="Line 299" o:spid="_x0000_s1301" style="position:absolute;visibility:visible;mso-wrap-style:square" from="9314,13150" to="9314,131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" strokecolor="red" strokeweight=".35mm">
                      <v:stroke dashstyle="1 1" joinstyle="miter" endcap="square"/>
                    </v:line>
                    <v:line id="Line 300" o:spid="_x0000_s1302" style="position:absolute;visibility:visible;mso-wrap-style:square" from="9340,13165" to="9340,13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" strokecolor="red" strokeweight=".35mm">
                      <v:stroke dashstyle="1 1" joinstyle="miter" endcap="square"/>
                    </v:line>
                    <v:line id="Line 301" o:spid="_x0000_s1303" style="position:absolute;visibility:visible;mso-wrap-style:square" from="9366,13180" to="9366,13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" strokecolor="red" strokeweight=".35mm">
                      <v:stroke dashstyle="1 1" joinstyle="miter" endcap="square"/>
                    </v:line>
                    <v:line id="Line 302" o:spid="_x0000_s1304" style="position:absolute;visibility:visible;mso-wrap-style:square" from="9391,13195" to="9391,13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" strokecolor="red" strokeweight=".35mm">
                      <v:stroke dashstyle="1 1" joinstyle="miter" endcap="square"/>
                    </v:line>
                    <v:line id="Line 303" o:spid="_x0000_s1305" style="position:absolute;visibility:visible;mso-wrap-style:square" from="9417,13227" to="9417,132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" strokecolor="red" strokeweight=".35mm">
                      <v:stroke dashstyle="1 1" joinstyle="miter" endcap="square"/>
                    </v:line>
                    <v:line id="Line 304" o:spid="_x0000_s1306" style="position:absolute;visibility:visible;mso-wrap-style:square" from="9443,13242" to="9443,13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" strokecolor="red" strokeweight=".35mm">
                      <v:stroke dashstyle="1 1" joinstyle="miter" endcap="square"/>
                    </v:line>
                    <v:line id="Line 305" o:spid="_x0000_s1307" style="position:absolute;visibility:visible;mso-wrap-style:square" from="9443,13257" to="9443,13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" strokecolor="red" strokeweight=".35mm">
                      <v:stroke dashstyle="1 1" joinstyle="miter" endcap="square"/>
                    </v:line>
                    <v:line id="Line 306" o:spid="_x0000_s1308" style="position:absolute;visibility:visible;mso-wrap-style:square" from="9469,13272" to="9469,132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" strokecolor="red" strokeweight=".35mm">
                      <v:stroke dashstyle="1 1" joinstyle="miter" endcap="square"/>
                    </v:line>
                    <v:line id="Line 307" o:spid="_x0000_s1309" style="position:absolute;visibility:visible;mso-wrap-style:square" from="9496,13302" to="9496,13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" strokecolor="red" strokeweight=".35mm">
                      <v:stroke dashstyle="1 1" joinstyle="miter" endcap="square"/>
                    </v:line>
                    <v:line id="Line 308" o:spid="_x0000_s1310" style="position:absolute;visibility:visible;mso-wrap-style:square" from="9521,13317" to="9521,13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" strokecolor="red" strokeweight=".35mm">
                      <v:stroke dashstyle="1 1" joinstyle="miter" endcap="square"/>
                    </v:line>
                    <v:line id="Line 309" o:spid="_x0000_s1311" style="position:absolute;visibility:visible;mso-wrap-style:square" from="9547,13332" to="9547,13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" strokecolor="red" strokeweight=".35mm">
                      <v:stroke dashstyle="1 1" joinstyle="miter" endcap="square"/>
                    </v:line>
                    <v:line id="Line 310" o:spid="_x0000_s1312" style="position:absolute;visibility:visible;mso-wrap-style:square" from="9573,13349" to="9573,13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" strokecolor="red" strokeweight=".35mm">
                      <v:stroke dashstyle="1 1" joinstyle="miter" endcap="square"/>
                    </v:line>
                    <v:line id="Line 311" o:spid="_x0000_s1313" style="position:absolute;visibility:visible;mso-wrap-style:square" from="9599,13379" to="9599,13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" strokecolor="red" strokeweight=".35mm">
                      <v:stroke dashstyle="1 1" joinstyle="miter" endcap="square"/>
                    </v:line>
                    <v:line id="Line 312" o:spid="_x0000_s1314" style="position:absolute;visibility:visible;mso-wrap-style:square" from="9625,13395" to="9625,133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" strokecolor="red" strokeweight=".35mm">
                      <v:stroke dashstyle="1 1" joinstyle="miter" endcap="square"/>
                    </v:line>
                    <v:line id="Line 313" o:spid="_x0000_s1315" style="position:absolute;visibility:visible;mso-wrap-style:square" from="9650,13409" to="9650,13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" strokecolor="red" strokeweight=".35mm">
                      <v:stroke dashstyle="1 1" joinstyle="miter" endcap="square"/>
                    </v:line>
                    <v:line id="Line 314" o:spid="_x0000_s1316" style="position:absolute;visibility:visible;mso-wrap-style:square" from="9676,13425" to="9676,134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" strokecolor="red" strokeweight=".35mm">
                      <v:stroke dashstyle="1 1" joinstyle="miter" endcap="square"/>
                    </v:line>
                    <v:line id="Line 315" o:spid="_x0000_s1317" style="position:absolute;visibility:visible;mso-wrap-style:square" from="9676,13455" to="9676,13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" strokecolor="red" strokeweight=".35mm">
                      <v:stroke dashstyle="1 1" joinstyle="miter" endcap="square"/>
                    </v:line>
                    <v:line id="Line 316" o:spid="_x0000_s1318" style="position:absolute;visibility:visible;mso-wrap-style:square" from="9702,13471" to="9702,134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" strokecolor="red" strokeweight=".35mm">
                      <v:stroke dashstyle="1 1" joinstyle="miter" endcap="square"/>
                    </v:line>
                    <v:line id="Line 317" o:spid="_x0000_s1319" style="position:absolute;visibility:visible;mso-wrap-style:square" from="9727,13487" to="9727,13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" strokecolor="red" strokeweight=".35mm">
                      <v:stroke dashstyle="1 1" joinstyle="miter" endcap="square"/>
                    </v:line>
                    <v:line id="Line 318" o:spid="_x0000_s1320" style="position:absolute;visibility:visible;mso-wrap-style:square" from="9753,13500" to="9753,13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" strokecolor="red" strokeweight=".35mm">
                      <v:stroke dashstyle="1 1" joinstyle="miter" endcap="square"/>
                    </v:line>
                    <v:line id="Line 319" o:spid="_x0000_s1321" style="position:absolute;visibility:visible;mso-wrap-style:square" from="9779,13530" to="9779,13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" strokecolor="red" strokeweight=".35mm">
                      <v:stroke dashstyle="1 1" joinstyle="miter" endcap="square"/>
                    </v:line>
                    <v:line id="Line 320" o:spid="_x0000_s1322" style="position:absolute;visibility:visible;mso-wrap-style:square" from="9805,13545" to="9805,135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" strokecolor="red" strokeweight=".35mm">
                      <v:stroke dashstyle="1 1" joinstyle="miter" endcap="square"/>
                    </v:line>
                    <v:line id="Line 321" o:spid="_x0000_s1323" style="position:absolute;visibility:visible;mso-wrap-style:square" from="9831,13560" to="9831,13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" strokecolor="red" strokeweight=".35mm">
                      <v:stroke dashstyle="1 1" joinstyle="miter" endcap="square"/>
                    </v:line>
                    <v:line id="Line 322" o:spid="_x0000_s1324" style="position:absolute;visibility:visible;mso-wrap-style:square" from="9856,13590" to="9856,13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" strokecolor="red" strokeweight=".35mm">
                      <v:stroke dashstyle="1 1" joinstyle="miter" endcap="square"/>
                    </v:line>
                    <v:line id="Line 323" o:spid="_x0000_s1325" style="position:absolute;visibility:visible;mso-wrap-style:square" from="9882,13605" to="9882,13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" strokecolor="red" strokeweight=".35mm">
                      <v:stroke dashstyle="1 1" joinstyle="miter" endcap="square"/>
                    </v:line>
                    <v:line id="Line 324" o:spid="_x0000_s1326" style="position:absolute;visibility:visible;mso-wrap-style:square" from="9908,13622" to="9908,13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" strokecolor="red" strokeweight=".35mm">
                      <v:stroke dashstyle="1 1" joinstyle="miter" endcap="square"/>
                    </v:line>
                    <v:line id="Line 325" o:spid="_x0000_s1327" style="position:absolute;visibility:visible;mso-wrap-style:square" from="9933,13637" to="9933,13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" strokecolor="red" strokeweight=".35mm">
                      <v:stroke dashstyle="1 1" joinstyle="miter" endcap="square"/>
                    </v:line>
                    <v:line id="Line 326" o:spid="_x0000_s1328" style="position:absolute;visibility:visible;mso-wrap-style:square" from="9933,13667" to="9933,13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" strokecolor="red" strokeweight=".35mm">
                      <v:stroke dashstyle="1 1" joinstyle="miter" endcap="square"/>
                    </v:line>
                    <v:line id="Line 327" o:spid="_x0000_s1329" style="position:absolute;visibility:visible;mso-wrap-style:square" from="9959,13683" to="9959,13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" strokecolor="red" strokeweight=".35mm">
                      <v:stroke dashstyle="1 1" joinstyle="miter" endcap="square"/>
                    </v:line>
                    <v:line id="Line 328" o:spid="_x0000_s1330" style="position:absolute;visibility:visible;mso-wrap-style:square" from="9985,13697" to="9985,13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" strokecolor="red" strokeweight=".35mm">
                      <v:stroke dashstyle="1 1" joinstyle="miter" endcap="square"/>
                    </v:line>
                    <v:line id="Line 329" o:spid="_x0000_s1331" style="position:absolute;visibility:visible;mso-wrap-style:square" from="10011,13713" to="10011,137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" strokecolor="red" strokeweight=".35mm">
                      <v:stroke dashstyle="1 1" joinstyle="miter" endcap="square"/>
                    </v:line>
                  </v:group>
                  <v:rect id="Rectangle 330" o:spid="_x0000_s1332" style="position:absolute;left:3943;top:8719;width:99;height: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" fillcolor="black" strokeweight=".35mm">
                    <v:stroke endcap="square"/>
                  </v:rect>
                  <v:rect id="Rectangle 331" o:spid="_x0000_s1333" style="position:absolute;left:5544;top:10042;width:99;height: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" fillcolor="black" strokeweight=".35mm">
                    <v:stroke endcap="square"/>
                  </v:rect>
                  <v:rect id="Rectangle 332" o:spid="_x0000_s1334" style="position:absolute;left:9959;top:13663;width:101;height: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" fillcolor="black" strokeweight=".35mm">
                    <v:stroke endcap="square"/>
                  </v:rect>
                  <v:group id="Group 333" o:spid="_x0000_s1335" style="position:absolute;left:2675;top:8629;width:798;height:5328" coordorigin="2675,8629" coordsize="798,5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">
                    <v:shape id="Text Box 334" o:spid="_x0000_s1336" type="#_x0000_t202" style="position:absolute;left:2831;top:13752;width:64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" filled="f" stroked="f" strokecolor="#3465a4">
                      <v:stroke joinstyle="round"/>
                      <v:textbox inset="0,0,0,0">
                        <w:txbxContent>
                          <w:p w14:paraId="495C1C87"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500</w:t>
                            </w:r>
                          </w:p>
                        </w:txbxContent>
                      </v:textbox>
                    </v:shape>
                    <v:shape id="Text Box 335" o:spid="_x0000_s1337" type="#_x0000_t202" style="position:absolute;left:2831;top:12733;width:64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" filled="f" stroked="f" strokecolor="#3465a4">
                      <v:stroke joinstyle="round"/>
                      <v:textbox inset="0,0,0,0">
                        <w:txbxContent>
                          <w:p w14:paraId="5B8262C8"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600</w:t>
                            </w:r>
                          </w:p>
                        </w:txbxContent>
                      </v:textbox>
                    </v:shape>
                    <v:shape id="Text Box 336" o:spid="_x0000_s1338" type="#_x0000_t202" style="position:absolute;left:2831;top:11714;width:64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" filled="f" stroked="f" strokecolor="#3465a4">
                      <v:stroke joinstyle="round"/>
                      <v:textbox inset="0,0,0,0">
                        <w:txbxContent>
                          <w:p w14:paraId="1310E215"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700</w:t>
                            </w:r>
                          </w:p>
                        </w:txbxContent>
                      </v:textbox>
                    </v:shape>
                    <v:shape id="Text Box 337" o:spid="_x0000_s1339" type="#_x0000_t202" style="position:absolute;left:2831;top:10668;width:64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" filled="f" stroked="f" strokecolor="#3465a4">
                      <v:stroke joinstyle="round"/>
                      <v:textbox inset="0,0,0,0">
                        <w:txbxContent>
                          <w:p w14:paraId="5740E330"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800</w:t>
                            </w:r>
                          </w:p>
                        </w:txbxContent>
                      </v:textbox>
                    </v:shape>
                    <v:shape id="Text Box 338" o:spid="_x0000_s1340" type="#_x0000_t202" style="position:absolute;left:2831;top:9650;width:641;height:2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" filled="f" stroked="f" strokecolor="#3465a4">
                      <v:stroke joinstyle="round"/>
                      <v:textbox inset="0,0,0,0">
                        <w:txbxContent>
                          <w:p w14:paraId="310C3528"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900</w:t>
                            </w:r>
                          </w:p>
                        </w:txbxContent>
                      </v:textbox>
                    </v:shape>
                    <v:shape id="Text Box 339" o:spid="_x0000_s1341" type="#_x0000_t202" style="position:absolute;left:2675;top:8629;width:79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" filled="f" stroked="f" strokecolor="#3465a4">
                      <v:stroke joinstyle="round"/>
                      <v:textbox inset="0,0,0,0">
                        <w:txbxContent>
                          <w:p w14:paraId="4C1C35CE"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1000</w:t>
                            </w:r>
                          </w:p>
                        </w:txbxContent>
                      </v:textbox>
                    </v:shape>
                  </v:group>
                  <v:group id="Group 340" o:spid="_x0000_s1342" style="position:absolute;left:3424;top:13985;width:7465;height:205" coordorigin="3424,13985" coordsize="7465,2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">
                    <v:shape id="Text Box 341" o:spid="_x0000_s1343" type="#_x0000_t202" style="position:absolute;left:3424;top:13985;width:31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" filled="f" stroked="f" strokecolor="#3465a4">
                      <v:stroke joinstyle="round"/>
                      <v:textbox inset="0,0,0,0">
                        <w:txbxContent>
                          <w:p w14:paraId="1A3FD543"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0</w:t>
                            </w:r>
                          </w:p>
                        </w:txbxContent>
                      </v:textbox>
                    </v:shape>
                    <v:shape id="Text Box 342" o:spid="_x0000_s1344" type="#_x0000_t202" style="position:absolute;left:4508;top:13985;width:467;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" filled="f" stroked="f" strokecolor="#3465a4">
                      <v:stroke joinstyle="round"/>
                      <v:textbox inset="0,0,0,0">
                        <w:txbxContent>
                          <w:p w14:paraId="7901936C"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50</w:t>
                            </w:r>
                          </w:p>
                        </w:txbxContent>
                      </v:textbox>
                    </v:shape>
                    <v:shape id="Text Box 343" o:spid="_x0000_s1345" type="#_x0000_t202" style="position:absolute;left:5594;top:13985;width:620;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" filled="f" stroked="f" strokecolor="#3465a4">
                      <v:stroke joinstyle="round"/>
                      <v:textbox inset="0,0,0,0">
                        <w:txbxContent>
                          <w:p w14:paraId="23554E59"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100</w:t>
                            </w:r>
                          </w:p>
                        </w:txbxContent>
                      </v:textbox>
                    </v:shape>
                    <v:shape id="Text Box 344" o:spid="_x0000_s1346" type="#_x0000_t202" style="position:absolute;left:6780;top:13985;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" filled="f" stroked="f" strokecolor="#3465a4">
                      <v:stroke joinstyle="round"/>
                      <v:textbox inset="0,0,0,0">
                        <w:txbxContent>
                          <w:p w14:paraId="4013857F"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150</w:t>
                            </w:r>
                          </w:p>
                        </w:txbxContent>
                      </v:textbox>
                    </v:shape>
                    <v:shape id="Text Box 345" o:spid="_x0000_s1347" type="#_x0000_t202" style="position:absolute;left:7943;top:13985;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" filled="f" stroked="f" strokecolor="#3465a4">
                      <v:stroke joinstyle="round"/>
                      <v:textbox inset="0,0,0,0">
                        <w:txbxContent>
                          <w:p w14:paraId="21B7B4C4"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200</w:t>
                            </w:r>
                          </w:p>
                        </w:txbxContent>
                      </v:textbox>
                    </v:shape>
                    <v:shape id="Text Box 346" o:spid="_x0000_s1348" type="#_x0000_t202" style="position:absolute;left:9105;top:13985;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" filled="f" stroked="f" strokecolor="#3465a4">
                      <v:stroke joinstyle="round"/>
                      <v:textbox inset="0,0,0,0">
                        <w:txbxContent>
                          <w:p w14:paraId="1FD984C1"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250</w:t>
                            </w:r>
                          </w:p>
                        </w:txbxContent>
                      </v:textbox>
                    </v:shape>
                    <v:shape id="Text Box 347" o:spid="_x0000_s1349" type="#_x0000_t202" style="position:absolute;left:10267;top:13985;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" filled="f" stroked="f" strokecolor="#3465a4">
                      <v:stroke joinstyle="round"/>
                      <v:textbox inset="0,0,0,0">
                        <w:txbxContent>
                          <w:p w14:paraId="3ADC7C3E" w14:textId="77777777" w:rsidR="00107F16" w:rsidRDefault="00107F16">
                            <w:pPr>
                              <w:overflowPunct w:val="0"/>
                              <w:rPr>
                                <w:rFonts w:ascii="Arial" w:hAnsi="Arial" w:cs="Arial"/>
                                <w:color w:val="000000"/>
                                <w:kern w:val="1"/>
                                <w:sz w:val="22"/>
                                <w:lang w:eastAsia="en-GB"/>
                              </w:rPr>
                            </w:pPr>
                            <w:r>
                              <w:rPr>
                                <w:rFonts w:ascii="Arial" w:hAnsi="Arial" w:cs="Arial"/>
                                <w:color w:val="000000"/>
                                <w:kern w:val="1"/>
                                <w:sz w:val="22"/>
                                <w:lang w:eastAsia="en-GB"/>
                              </w:rPr>
                              <w:t>300</w:t>
                            </w:r>
                          </w:p>
                        </w:txbxContent>
                      </v:textbox>
                    </v:shape>
                  </v:group>
                  <v:shape id="Text Box 348" o:spid="_x0000_s1350" type="#_x0000_t202" style="position:absolute;left:2160;top:9828;width:130;height:3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" filled="f" stroked="f" strokecolor="#3465a4">
                    <v:stroke joinstyle="round"/>
                    <v:textbox inset="0,0,0,0">
                      <w:txbxContent>
                        <w:p w14:paraId="3F91612A" w14:textId="77777777" w:rsidR="00107F16" w:rsidRDefault="00107F16">
                          <w:pPr>
                            <w:overflowPunct w:val="0"/>
                            <w:spacing w:line="260" w:lineRule="exact"/>
                            <w:rPr>
                              <w:rFonts w:ascii="Arial" w:hAnsi="Arial" w:cs="Arial"/>
                              <w:b/>
                              <w:color w:val="000000"/>
                              <w:kern w:val="1"/>
                              <w:sz w:val="22"/>
                              <w:lang w:eastAsia="en-GB"/>
                            </w:rPr>
                          </w:pPr>
                          <w:r>
                            <w:rPr>
                              <w:rFonts w:ascii="Arial" w:hAnsi="Arial" w:cs="Arial"/>
                              <w:b/>
                              <w:color w:val="000000"/>
                              <w:kern w:val="1"/>
                              <w:sz w:val="22"/>
                              <w:lang w:eastAsia="en-GB"/>
                            </w:rPr>
                            <w:t xml:space="preserve">Score </w:t>
                          </w:r>
                        </w:p>
                        <w:p w14:paraId="47494D1E" w14:textId="77777777" w:rsidR="00107F16" w:rsidRDefault="00107F16">
                          <w:pPr>
                            <w:overflowPunct w:val="0"/>
                            <w:spacing w:line="260" w:lineRule="exact"/>
                            <w:rPr>
                              <w:rFonts w:ascii="Liberation Serif" w:eastAsia="SimSun" w:hAnsi="Liberation Serif" w:cs="Lucida Sans" w:hint="eastAsia"/>
                              <w:kern w:val="1"/>
                              <w:szCs w:val="24"/>
                              <w:lang w:val="sv-SE" w:bidi="hi-IN"/>
                            </w:rPr>
                          </w:pPr>
                        </w:p>
                        <w:p w14:paraId="62204EF7" w14:textId="77777777" w:rsidR="00107F16" w:rsidRDefault="00107F16">
                          <w:pPr>
                            <w:overflowPunct w:val="0"/>
                            <w:spacing w:line="260" w:lineRule="exact"/>
                            <w:rPr>
                              <w:rFonts w:ascii="Arial" w:hAnsi="Arial" w:cs="Arial"/>
                              <w:b/>
                              <w:color w:val="000000"/>
                              <w:kern w:val="1"/>
                              <w:sz w:val="22"/>
                              <w:lang w:eastAsia="en-GB"/>
                            </w:rPr>
                          </w:pPr>
                          <w:r>
                            <w:rPr>
                              <w:rFonts w:ascii="Arial" w:hAnsi="Arial" w:cs="Arial"/>
                              <w:b/>
                              <w:color w:val="000000"/>
                              <w:kern w:val="1"/>
                              <w:sz w:val="22"/>
                              <w:lang w:eastAsia="en-GB"/>
                            </w:rPr>
                            <w:t>Points</w:t>
                          </w:r>
                        </w:p>
                      </w:txbxContent>
                    </v:textbox>
                  </v:shape>
                  <v:shape id="Text Box 349" o:spid="_x0000_s1351" type="#_x0000_t202" style="position:absolute;left:9392;top:13480;width:659;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" filled="f" stroked="f" strokecolor="#3465a4">
                    <v:stroke joinstyle="round"/>
                    <v:textbox inset="0,0,0,0">
                      <w:txbxContent>
                        <w:p w14:paraId="7A62F550" w14:textId="77777777" w:rsidR="00107F16" w:rsidRDefault="00107F16">
                          <w:pPr>
                            <w:overflowPunct w:val="0"/>
                            <w:rPr>
                              <w:rFonts w:ascii="Arial" w:hAnsi="Arial" w:cs="Arial"/>
                              <w:color w:val="000000"/>
                              <w:kern w:val="1"/>
                              <w:sz w:val="26"/>
                              <w:u w:val="single"/>
                              <w:lang w:eastAsia="en-GB"/>
                            </w:rPr>
                          </w:pPr>
                          <w:r>
                            <w:rPr>
                              <w:rFonts w:ascii="Arial" w:hAnsi="Arial" w:cs="Arial"/>
                              <w:color w:val="000000"/>
                              <w:kern w:val="1"/>
                              <w:sz w:val="26"/>
                              <w:u w:val="single"/>
                              <w:lang w:eastAsia="en-GB"/>
                            </w:rPr>
                            <w:t>RM</w:t>
                          </w:r>
                        </w:p>
                      </w:txbxContent>
                    </v:textbox>
                  </v:shape>
                  <v:shape id="Text Box 350" o:spid="_x0000_s1352" type="#_x0000_t202" style="position:absolute;left:3837;top:8406;width:525;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" filled="f" stroked="f" strokecolor="#3465a4">
                    <v:stroke joinstyle="round"/>
                    <v:textbox inset="0,0,0,0">
                      <w:txbxContent>
                        <w:p w14:paraId="167AF46C" w14:textId="77777777" w:rsidR="00107F16" w:rsidRDefault="00107F16">
                          <w:pPr>
                            <w:overflowPunct w:val="0"/>
                            <w:rPr>
                              <w:rFonts w:ascii="Arial" w:hAnsi="Arial" w:cs="Arial"/>
                              <w:color w:val="000000"/>
                              <w:kern w:val="1"/>
                              <w:sz w:val="26"/>
                              <w:lang w:eastAsia="en-GB"/>
                            </w:rPr>
                          </w:pPr>
                          <w:r>
                            <w:rPr>
                              <w:rFonts w:ascii="Arial" w:hAnsi="Arial" w:cs="Arial"/>
                              <w:color w:val="000000"/>
                              <w:kern w:val="1"/>
                              <w:sz w:val="26"/>
                              <w:lang w:eastAsia="en-GB"/>
                            </w:rPr>
                            <w:t>W</w:t>
                          </w:r>
                        </w:p>
                      </w:txbxContent>
                    </v:textbox>
                  </v:shape>
                  <v:shape id="Text Box 351" o:spid="_x0000_s1353" type="#_x0000_t202" style="position:absolute;left:5154;top:9952;width:408;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" filled="f" stroked="f" strokecolor="#3465a4">
                    <v:stroke joinstyle="round"/>
                    <v:textbox inset="0,0,0,0">
                      <w:txbxContent>
                        <w:p w14:paraId="3ADC37E1" w14:textId="77777777" w:rsidR="00107F16" w:rsidRDefault="00107F16">
                          <w:pPr>
                            <w:overflowPunct w:val="0"/>
                            <w:rPr>
                              <w:rFonts w:ascii="Arial" w:hAnsi="Arial" w:cs="Arial"/>
                              <w:color w:val="000000"/>
                              <w:kern w:val="1"/>
                              <w:sz w:val="26"/>
                              <w:u w:val="single"/>
                              <w:lang w:eastAsia="en-GB"/>
                            </w:rPr>
                          </w:pPr>
                          <w:r>
                            <w:rPr>
                              <w:rFonts w:ascii="Arial" w:hAnsi="Arial" w:cs="Arial"/>
                              <w:color w:val="000000"/>
                              <w:kern w:val="1"/>
                              <w:sz w:val="26"/>
                              <w:u w:val="single"/>
                              <w:lang w:eastAsia="en-GB"/>
                            </w:rPr>
                            <w:t>R</w:t>
                          </w:r>
                        </w:p>
                      </w:txbxContent>
                    </v:textbox>
                  </v:shape>
                </v:group>
                <w10:wrap anchorx="page" anchory="page"/>
              </v:group>
            </w:pict>
          </mc:Fallback>
        </mc:AlternateContent>
      </w:r>
      <w:r w:rsidRPr="00D36BB6">
        <w:rPr>
          <w:rFonts w:ascii="Arial" w:hAnsi="Arial" w:cs="Arial"/>
          <w:b/>
          <w:noProof/>
          <w:lang w:val="sv-SE" w:eastAsia="sv-SE"/>
        </w:rPr>
        <mc:AlternateContent>
          <mc:Choice Requires="wps">
            <w:drawing>
              <wp:anchor distT="0" distB="0" distL="114935" distR="114935" simplePos="0" relativeHeight="251670528" behindDoc="0" locked="0" layoutInCell="1" allowOverlap="1" wp14:anchorId="3C595A1A" wp14:editId="61EBD226">
                <wp:simplePos x="0" y="0"/>
                <wp:positionH relativeFrom="column">
                  <wp:posOffset>2775585</wp:posOffset>
                </wp:positionH>
                <wp:positionV relativeFrom="paragraph">
                  <wp:posOffset>4413250</wp:posOffset>
                </wp:positionV>
                <wp:extent cx="1166495" cy="160655"/>
                <wp:effectExtent l="0" t="0" r="0" b="0"/>
                <wp:wrapNone/>
                <wp:docPr id="729398375" name="Text Box 3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6495" cy="160655"/>
                        </a:xfrm>
                        <a:prstGeom prst="rect">
                          <a:avLst/>
                        </a:prstGeom>
                        <a:solidFill>
                          <a:srgbClr val="FFFFFF"/>
                        </a:solidFill>
                        <a:ln w="12700">
                          <a:solidFill>
                            <a:srgbClr val="000000"/>
                          </a:solidFill>
                          <a:miter lim="800000"/>
                          <a:headEnd/>
                          <a:tailEnd/>
                        </a:ln>
                      </wps:spPr>
                      <wps:txbx>
                        <w:txbxContent>
                          <w:p w14:paraId="383E4523" w14:textId="77777777" w:rsidR="00107F16" w:rsidRDefault="00107F16">
                            <w:pPr>
                              <w:jc w:val="center"/>
                            </w:pPr>
                            <w:r>
                              <w:rPr>
                                <w:rFonts w:ascii="Univers (W1)" w:hAnsi="Univers (W1)" w:cs="Univers (W1)"/>
                                <w:b/>
                                <w:sz w:val="20"/>
                              </w:rPr>
                              <w:t>Results in meters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595A1A" id="Text Box 352" o:spid="_x0000_s1354" type="#_x0000_t202" style="position:absolute;left:0;text-align:left;margin-left:218.55pt;margin-top:347.5pt;width:91.85pt;height:12.65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" strokeweight="1pt">
                <v:textbox inset="0,0,0,0">
                  <w:txbxContent>
                    <w:p w14:paraId="383E4523" w14:textId="77777777" w:rsidR="00107F16" w:rsidRDefault="00107F16">
                      <w:pPr>
                        <w:jc w:val="center"/>
                      </w:pPr>
                      <w:r>
                        <w:rPr>
                          <w:rFonts w:ascii="Univers (W1)" w:hAnsi="Univers (W1)" w:cs="Univers (W1)"/>
                          <w:b/>
                          <w:sz w:val="20"/>
                        </w:rPr>
                        <w:t>Results in meters</w:t>
                      </w:r>
                    </w:p>
                  </w:txbxContent>
                </v:textbox>
              </v:shape>
            </w:pict>
          </mc:Fallback>
        </mc:AlternateContent>
      </w:r>
      <w:r w:rsidR="00AC7064" w:rsidRPr="00D36BB6">
        <w:rPr>
          <w:rFonts w:ascii="Arial" w:hAnsi="Arial" w:cs="Arial"/>
          <w:b/>
        </w:rPr>
        <w:t>Result</w:t>
      </w:r>
    </w:p>
    <w:p w14:paraId="5EEE17E9" w14:textId="77777777" w:rsidR="00F21804" w:rsidRPr="00D36BB6" w:rsidRDefault="00AC7064">
      <w:pPr>
        <w:pageBreakBefore/>
        <w:jc w:val="both"/>
      </w:pPr>
      <w:r w:rsidRPr="00D36BB6">
        <w:rPr>
          <w:rFonts w:ascii="Arial" w:hAnsi="Arial" w:cs="Arial"/>
          <w:b/>
          <w:spacing w:val="-2"/>
          <w:u w:val="single"/>
        </w:rPr>
        <w:lastRenderedPageBreak/>
        <w:t>APPENDIX F/3 page 2</w:t>
      </w:r>
    </w:p>
    <w:p w14:paraId="6F182194" w14:textId="77777777" w:rsidR="00F21804" w:rsidRPr="00D36BB6" w:rsidRDefault="00F21804">
      <w:pPr>
        <w:jc w:val="both"/>
        <w:rPr>
          <w:rFonts w:ascii="Times New Roman" w:hAnsi="Times New Roman" w:cs="Times New Roman"/>
          <w:spacing w:val="-2"/>
          <w:sz w:val="20"/>
        </w:rPr>
      </w:pPr>
    </w:p>
    <w:p w14:paraId="0BCD261A" w14:textId="77777777" w:rsidR="00F21804" w:rsidRPr="00D36BB6" w:rsidRDefault="00AC7064">
      <w:pPr>
        <w:jc w:val="center"/>
      </w:pPr>
      <w:r w:rsidRPr="00D36BB6">
        <w:rPr>
          <w:rFonts w:ascii="Times New Roman" w:hAnsi="Times New Roman" w:cs="Times New Roman"/>
          <w:b/>
          <w:sz w:val="29"/>
        </w:rPr>
        <w:t>FAI-CIA INTERNATIONAL JURY</w:t>
      </w:r>
    </w:p>
    <w:p w14:paraId="583B6652" w14:textId="77777777" w:rsidR="00F21804" w:rsidRPr="00D36BB6" w:rsidRDefault="00F21804">
      <w:pPr>
        <w:jc w:val="center"/>
        <w:rPr>
          <w:rFonts w:ascii="Times New Roman" w:hAnsi="Times New Roman" w:cs="Times New Roman"/>
          <w:b/>
        </w:rPr>
      </w:pPr>
    </w:p>
    <w:p w14:paraId="79D13E70" w14:textId="77777777" w:rsidR="00F21804" w:rsidRPr="00D36BB6" w:rsidRDefault="00AC7064">
      <w:pPr>
        <w:jc w:val="center"/>
      </w:pPr>
      <w:r w:rsidRPr="00D36BB6">
        <w:rPr>
          <w:rFonts w:ascii="Times New Roman" w:hAnsi="Times New Roman" w:cs="Times New Roman"/>
          <w:b/>
          <w:u w:val="single"/>
        </w:rPr>
        <w:t>VERIFICATION OF SCORING</w:t>
      </w:r>
    </w:p>
    <w:p w14:paraId="6B55490B" w14:textId="77777777" w:rsidR="00F21804" w:rsidRPr="00D36BB6" w:rsidRDefault="00F21804">
      <w:pPr>
        <w:jc w:val="both"/>
        <w:rPr>
          <w:rFonts w:ascii="Times New Roman" w:hAnsi="Times New Roman" w:cs="Times New Roman"/>
          <w:spacing w:val="-2"/>
          <w:sz w:val="20"/>
        </w:rPr>
      </w:pPr>
    </w:p>
    <w:p w14:paraId="41E01CAA" w14:textId="77777777" w:rsidR="00F21804" w:rsidRPr="00D36BB6" w:rsidRDefault="00AC7064">
      <w:pPr>
        <w:jc w:val="both"/>
      </w:pPr>
      <w:r w:rsidRPr="00D36BB6">
        <w:rPr>
          <w:rFonts w:ascii="Arial" w:hAnsi="Arial" w:cs="Arial"/>
          <w:b/>
          <w:spacing w:val="-2"/>
          <w:u w:val="single"/>
        </w:rPr>
        <w:t>Table 1</w:t>
      </w:r>
    </w:p>
    <w:p w14:paraId="4DB86E5D" w14:textId="77777777" w:rsidR="00F21804" w:rsidRPr="00D36BB6" w:rsidRDefault="00F21804">
      <w:pPr>
        <w:jc w:val="both"/>
        <w:rPr>
          <w:rFonts w:ascii="Arial" w:hAnsi="Arial" w:cs="Arial"/>
          <w:spacing w:val="-2"/>
          <w:sz w:val="20"/>
        </w:rPr>
      </w:pPr>
    </w:p>
    <w:p w14:paraId="376EC000" w14:textId="77777777" w:rsidR="00F21804" w:rsidRPr="00D36BB6" w:rsidRDefault="00AC7064">
      <w:pPr>
        <w:jc w:val="both"/>
      </w:pPr>
      <w:r w:rsidRPr="00D36BB6">
        <w:rPr>
          <w:rFonts w:ascii="Arial" w:hAnsi="Arial" w:cs="Arial"/>
          <w:spacing w:val="-2"/>
          <w:sz w:val="20"/>
        </w:rPr>
        <w:t>Score (</w:t>
      </w:r>
      <w:r w:rsidRPr="00D36BB6">
        <w:rPr>
          <w:rFonts w:ascii="Arial" w:hAnsi="Arial" w:cs="Arial"/>
          <w:b/>
          <w:spacing w:val="-2"/>
          <w:sz w:val="20"/>
        </w:rPr>
        <w:t>SM</w:t>
      </w:r>
      <w:r w:rsidRPr="00D36BB6">
        <w:rPr>
          <w:rFonts w:ascii="Arial" w:hAnsi="Arial" w:cs="Arial"/>
          <w:spacing w:val="-2"/>
          <w:sz w:val="20"/>
        </w:rPr>
        <w:t xml:space="preserve">) of the </w:t>
      </w:r>
      <w:r w:rsidRPr="00D36BB6">
        <w:rPr>
          <w:rFonts w:ascii="Arial" w:hAnsi="Arial" w:cs="Arial"/>
          <w:b/>
          <w:spacing w:val="-2"/>
          <w:sz w:val="20"/>
        </w:rPr>
        <w:t>M</w:t>
      </w:r>
      <w:r w:rsidRPr="00D36BB6">
        <w:rPr>
          <w:rFonts w:ascii="Arial" w:hAnsi="Arial" w:cs="Arial"/>
          <w:spacing w:val="-2"/>
          <w:sz w:val="20"/>
        </w:rPr>
        <w:t xml:space="preserve">edian </w:t>
      </w:r>
      <w:r w:rsidRPr="00D36BB6">
        <w:rPr>
          <w:rFonts w:ascii="Arial" w:hAnsi="Arial" w:cs="Arial"/>
          <w:b/>
          <w:spacing w:val="-2"/>
          <w:sz w:val="20"/>
        </w:rPr>
        <w:t>R</w:t>
      </w:r>
      <w:r w:rsidRPr="00D36BB6">
        <w:rPr>
          <w:rFonts w:ascii="Arial" w:hAnsi="Arial" w:cs="Arial"/>
          <w:spacing w:val="-2"/>
          <w:sz w:val="20"/>
        </w:rPr>
        <w:t>anking pilot for P-numbers from 10 to 110 and the difference between two consecutive rankings in the lower part of the scoring.</w:t>
      </w:r>
    </w:p>
    <w:p w14:paraId="2EC88E27" w14:textId="77777777" w:rsidR="00F21804" w:rsidRPr="00D36BB6" w:rsidRDefault="00F21804">
      <w:pPr>
        <w:jc w:val="both"/>
        <w:rPr>
          <w:rFonts w:ascii="Arial" w:hAnsi="Arial" w:cs="Arial"/>
          <w:spacing w:val="-1"/>
          <w:sz w:val="14"/>
        </w:rPr>
      </w:pPr>
    </w:p>
    <w:p w14:paraId="5F0232F3"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b/>
          <w:spacing w:val="-2"/>
          <w:sz w:val="17"/>
        </w:rPr>
        <w:tab/>
        <w:t>P</w:t>
      </w:r>
      <w:r w:rsidRPr="00D36BB6">
        <w:rPr>
          <w:rFonts w:ascii="Arial" w:hAnsi="Arial" w:cs="Arial"/>
          <w:b/>
          <w:spacing w:val="-2"/>
          <w:sz w:val="17"/>
        </w:rPr>
        <w:tab/>
        <w:t>M</w:t>
      </w:r>
      <w:r w:rsidRPr="00D36BB6">
        <w:rPr>
          <w:rFonts w:ascii="Arial" w:hAnsi="Arial" w:cs="Arial"/>
          <w:b/>
          <w:spacing w:val="-2"/>
          <w:sz w:val="17"/>
        </w:rPr>
        <w:tab/>
        <w:t>SM</w:t>
      </w:r>
      <w:r w:rsidRPr="00D36BB6">
        <w:rPr>
          <w:rFonts w:ascii="Arial" w:hAnsi="Arial" w:cs="Arial"/>
          <w:b/>
          <w:spacing w:val="-2"/>
          <w:sz w:val="17"/>
        </w:rPr>
        <w:tab/>
        <w:t>Steps</w:t>
      </w:r>
      <w:r w:rsidRPr="00D36BB6">
        <w:rPr>
          <w:rFonts w:ascii="Arial" w:hAnsi="Arial" w:cs="Arial"/>
          <w:b/>
          <w:spacing w:val="-2"/>
          <w:sz w:val="17"/>
        </w:rPr>
        <w:tab/>
        <w:t>P</w:t>
      </w:r>
      <w:r w:rsidRPr="00D36BB6">
        <w:rPr>
          <w:rFonts w:ascii="Arial" w:hAnsi="Arial" w:cs="Arial"/>
          <w:b/>
          <w:spacing w:val="-2"/>
          <w:sz w:val="17"/>
        </w:rPr>
        <w:tab/>
        <w:t>M</w:t>
      </w:r>
      <w:r w:rsidRPr="00D36BB6">
        <w:rPr>
          <w:rFonts w:ascii="Arial" w:hAnsi="Arial" w:cs="Arial"/>
          <w:b/>
          <w:spacing w:val="-2"/>
          <w:sz w:val="17"/>
        </w:rPr>
        <w:tab/>
        <w:t>SM</w:t>
      </w:r>
      <w:r w:rsidRPr="00D36BB6">
        <w:rPr>
          <w:rFonts w:ascii="Arial" w:hAnsi="Arial" w:cs="Arial"/>
          <w:b/>
          <w:spacing w:val="-2"/>
          <w:sz w:val="17"/>
        </w:rPr>
        <w:tab/>
        <w:t>Steps</w:t>
      </w:r>
    </w:p>
    <w:p w14:paraId="72698ABC"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Number of</w:t>
      </w:r>
      <w:r w:rsidRPr="00D36BB6">
        <w:rPr>
          <w:rFonts w:ascii="Arial" w:hAnsi="Arial" w:cs="Arial"/>
          <w:spacing w:val="-2"/>
          <w:sz w:val="17"/>
          <w:szCs w:val="17"/>
        </w:rPr>
        <w:tab/>
        <w:t>Median</w:t>
      </w:r>
      <w:r w:rsidRPr="00D36BB6">
        <w:rPr>
          <w:rFonts w:ascii="Arial" w:hAnsi="Arial" w:cs="Arial"/>
          <w:spacing w:val="-2"/>
          <w:sz w:val="17"/>
          <w:szCs w:val="17"/>
        </w:rPr>
        <w:tab/>
        <w:t>Score of</w:t>
      </w:r>
      <w:r w:rsidRPr="00D36BB6">
        <w:rPr>
          <w:rFonts w:ascii="Arial" w:hAnsi="Arial" w:cs="Arial"/>
          <w:spacing w:val="-2"/>
          <w:sz w:val="17"/>
          <w:szCs w:val="17"/>
        </w:rPr>
        <w:tab/>
        <w:t>between</w:t>
      </w:r>
      <w:r w:rsidRPr="00D36BB6">
        <w:rPr>
          <w:rFonts w:ascii="Arial" w:hAnsi="Arial" w:cs="Arial"/>
          <w:spacing w:val="-2"/>
          <w:sz w:val="17"/>
          <w:szCs w:val="17"/>
        </w:rPr>
        <w:tab/>
        <w:t>Number of</w:t>
      </w:r>
      <w:r w:rsidRPr="00D36BB6">
        <w:rPr>
          <w:rFonts w:ascii="Arial" w:hAnsi="Arial" w:cs="Arial"/>
          <w:spacing w:val="-2"/>
          <w:sz w:val="17"/>
          <w:szCs w:val="17"/>
        </w:rPr>
        <w:tab/>
        <w:t>Median</w:t>
      </w:r>
      <w:r w:rsidRPr="00D36BB6">
        <w:rPr>
          <w:rFonts w:ascii="Arial" w:hAnsi="Arial" w:cs="Arial"/>
          <w:spacing w:val="-2"/>
          <w:sz w:val="17"/>
          <w:szCs w:val="17"/>
        </w:rPr>
        <w:tab/>
        <w:t>Score of</w:t>
      </w:r>
      <w:r w:rsidRPr="00D36BB6">
        <w:rPr>
          <w:rFonts w:ascii="Arial" w:hAnsi="Arial" w:cs="Arial"/>
          <w:spacing w:val="-2"/>
          <w:sz w:val="17"/>
          <w:szCs w:val="17"/>
        </w:rPr>
        <w:tab/>
        <w:t>between</w:t>
      </w:r>
    </w:p>
    <w:p w14:paraId="55FC552B"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competing</w:t>
      </w:r>
      <w:r w:rsidRPr="00D36BB6">
        <w:rPr>
          <w:rFonts w:ascii="Arial" w:hAnsi="Arial" w:cs="Arial"/>
          <w:spacing w:val="-2"/>
          <w:sz w:val="17"/>
          <w:szCs w:val="17"/>
        </w:rPr>
        <w:tab/>
        <w:t>ranking</w:t>
      </w:r>
      <w:r w:rsidRPr="00D36BB6">
        <w:rPr>
          <w:rFonts w:ascii="Arial" w:hAnsi="Arial" w:cs="Arial"/>
          <w:spacing w:val="-2"/>
          <w:sz w:val="17"/>
          <w:szCs w:val="17"/>
        </w:rPr>
        <w:tab/>
        <w:t>Median</w:t>
      </w:r>
      <w:r w:rsidRPr="00D36BB6">
        <w:rPr>
          <w:rFonts w:ascii="Arial" w:hAnsi="Arial" w:cs="Arial"/>
          <w:spacing w:val="-2"/>
          <w:sz w:val="17"/>
          <w:szCs w:val="17"/>
        </w:rPr>
        <w:tab/>
        <w:t>points in</w:t>
      </w:r>
      <w:r w:rsidRPr="00D36BB6">
        <w:rPr>
          <w:rFonts w:ascii="Arial" w:hAnsi="Arial" w:cs="Arial"/>
          <w:spacing w:val="-2"/>
          <w:sz w:val="17"/>
          <w:szCs w:val="17"/>
        </w:rPr>
        <w:tab/>
        <w:t>competing</w:t>
      </w:r>
      <w:r w:rsidRPr="00D36BB6">
        <w:rPr>
          <w:rFonts w:ascii="Arial" w:hAnsi="Arial" w:cs="Arial"/>
          <w:spacing w:val="-2"/>
          <w:sz w:val="17"/>
          <w:szCs w:val="17"/>
        </w:rPr>
        <w:tab/>
        <w:t>ranking</w:t>
      </w:r>
      <w:r w:rsidRPr="00D36BB6">
        <w:rPr>
          <w:rFonts w:ascii="Arial" w:hAnsi="Arial" w:cs="Arial"/>
          <w:spacing w:val="-2"/>
          <w:sz w:val="17"/>
          <w:szCs w:val="17"/>
        </w:rPr>
        <w:tab/>
        <w:t>Median</w:t>
      </w:r>
      <w:r w:rsidRPr="00D36BB6">
        <w:rPr>
          <w:rFonts w:ascii="Arial" w:hAnsi="Arial" w:cs="Arial"/>
          <w:spacing w:val="-2"/>
          <w:sz w:val="17"/>
          <w:szCs w:val="17"/>
        </w:rPr>
        <w:tab/>
        <w:t>points in</w:t>
      </w:r>
    </w:p>
    <w:p w14:paraId="4C5C2AA9"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Pilots</w:t>
      </w:r>
      <w:r w:rsidRPr="00D36BB6">
        <w:rPr>
          <w:rFonts w:ascii="Arial" w:hAnsi="Arial" w:cs="Arial"/>
          <w:spacing w:val="-2"/>
          <w:sz w:val="17"/>
          <w:szCs w:val="17"/>
        </w:rPr>
        <w:tab/>
        <w:t>Pilot</w:t>
      </w:r>
      <w:r w:rsidRPr="00D36BB6">
        <w:rPr>
          <w:rFonts w:ascii="Arial" w:hAnsi="Arial" w:cs="Arial"/>
          <w:spacing w:val="-2"/>
          <w:sz w:val="17"/>
          <w:szCs w:val="17"/>
        </w:rPr>
        <w:tab/>
      </w:r>
      <w:proofErr w:type="spellStart"/>
      <w:r w:rsidRPr="00D36BB6">
        <w:rPr>
          <w:rFonts w:ascii="Arial" w:hAnsi="Arial" w:cs="Arial"/>
          <w:spacing w:val="-2"/>
          <w:sz w:val="17"/>
          <w:szCs w:val="17"/>
        </w:rPr>
        <w:t>Pilot</w:t>
      </w:r>
      <w:proofErr w:type="spellEnd"/>
      <w:r w:rsidRPr="00D36BB6">
        <w:rPr>
          <w:rFonts w:ascii="Arial" w:hAnsi="Arial" w:cs="Arial"/>
          <w:spacing w:val="-2"/>
          <w:sz w:val="17"/>
          <w:szCs w:val="17"/>
        </w:rPr>
        <w:tab/>
        <w:t>lower part</w:t>
      </w:r>
      <w:r w:rsidRPr="00D36BB6">
        <w:rPr>
          <w:rFonts w:ascii="Arial" w:hAnsi="Arial" w:cs="Arial"/>
          <w:spacing w:val="-2"/>
          <w:sz w:val="17"/>
          <w:szCs w:val="17"/>
        </w:rPr>
        <w:tab/>
        <w:t>Pilots</w:t>
      </w:r>
      <w:r w:rsidRPr="00D36BB6">
        <w:rPr>
          <w:rFonts w:ascii="Arial" w:hAnsi="Arial" w:cs="Arial"/>
          <w:spacing w:val="-2"/>
          <w:sz w:val="17"/>
          <w:szCs w:val="17"/>
        </w:rPr>
        <w:tab/>
        <w:t>Pilot</w:t>
      </w:r>
      <w:r w:rsidRPr="00D36BB6">
        <w:rPr>
          <w:rFonts w:ascii="Arial" w:hAnsi="Arial" w:cs="Arial"/>
          <w:spacing w:val="-2"/>
          <w:sz w:val="17"/>
          <w:szCs w:val="17"/>
        </w:rPr>
        <w:tab/>
      </w:r>
      <w:proofErr w:type="spellStart"/>
      <w:r w:rsidRPr="00D36BB6">
        <w:rPr>
          <w:rFonts w:ascii="Arial" w:hAnsi="Arial" w:cs="Arial"/>
          <w:spacing w:val="-2"/>
          <w:sz w:val="17"/>
          <w:szCs w:val="17"/>
        </w:rPr>
        <w:t>Pilot</w:t>
      </w:r>
      <w:proofErr w:type="spellEnd"/>
      <w:r w:rsidRPr="00D36BB6">
        <w:rPr>
          <w:rFonts w:ascii="Arial" w:hAnsi="Arial" w:cs="Arial"/>
          <w:spacing w:val="-2"/>
          <w:sz w:val="17"/>
          <w:szCs w:val="17"/>
        </w:rPr>
        <w:tab/>
        <w:t>lower part</w:t>
      </w:r>
    </w:p>
    <w:p w14:paraId="06DD7FA6" w14:textId="06C01069" w:rsidR="00F21804" w:rsidRPr="00D36BB6" w:rsidRDefault="0052556E">
      <w:pPr>
        <w:tabs>
          <w:tab w:val="left" w:pos="0"/>
          <w:tab w:val="left" w:pos="529"/>
          <w:tab w:val="center" w:pos="567"/>
          <w:tab w:val="left" w:pos="1142"/>
          <w:tab w:val="center" w:pos="1560"/>
          <w:tab w:val="center" w:pos="2552"/>
          <w:tab w:val="left" w:pos="3133"/>
          <w:tab w:val="center" w:pos="3544"/>
          <w:tab w:val="left" w:pos="4544"/>
          <w:tab w:val="left" w:pos="5040"/>
          <w:tab w:val="left" w:pos="5351"/>
          <w:tab w:val="center" w:pos="5670"/>
          <w:tab w:val="left" w:pos="5712"/>
          <w:tab w:val="center" w:pos="6663"/>
          <w:tab w:val="left" w:pos="6762"/>
          <w:tab w:val="center" w:pos="7655"/>
          <w:tab w:val="center" w:pos="8647"/>
          <w:tab w:val="left" w:pos="9139"/>
          <w:tab w:val="left" w:pos="11995"/>
          <w:tab w:val="left" w:pos="12566"/>
          <w:tab w:val="left" w:pos="13138"/>
          <w:tab w:val="left" w:pos="13680"/>
          <w:tab w:val="left" w:pos="14280"/>
          <w:tab w:val="left" w:pos="14851"/>
          <w:tab w:val="left" w:pos="15422"/>
          <w:tab w:val="left" w:pos="15994"/>
          <w:tab w:val="left" w:pos="16422"/>
          <w:tab w:val="left" w:pos="16993"/>
          <w:tab w:val="left" w:pos="17564"/>
          <w:tab w:val="left" w:pos="18136"/>
          <w:tab w:val="left" w:pos="18707"/>
          <w:tab w:val="left" w:pos="19278"/>
          <w:tab w:val="left" w:pos="19849"/>
          <w:tab w:val="left" w:pos="20420"/>
        </w:tabs>
        <w:spacing w:line="19" w:lineRule="exact"/>
        <w:jc w:val="both"/>
        <w:rPr>
          <w:rFonts w:ascii="Arial" w:hAnsi="Arial" w:cs="Arial"/>
          <w:spacing w:val="-1"/>
          <w:sz w:val="17"/>
          <w:szCs w:val="17"/>
          <w:lang w:eastAsia="en-GB"/>
        </w:rPr>
      </w:pPr>
      <w:r w:rsidRPr="00D36BB6">
        <w:rPr>
          <w:noProof/>
          <w:lang w:val="sv-SE" w:eastAsia="sv-SE"/>
        </w:rPr>
        <mc:AlternateContent>
          <mc:Choice Requires="wps">
            <w:drawing>
              <wp:anchor distT="0" distB="0" distL="114300" distR="114300" simplePos="0" relativeHeight="251673600" behindDoc="1" locked="0" layoutInCell="1" allowOverlap="1" wp14:anchorId="4AE26F09" wp14:editId="6DCDAF04">
                <wp:simplePos x="0" y="0"/>
                <wp:positionH relativeFrom="margin">
                  <wp:posOffset>334645</wp:posOffset>
                </wp:positionH>
                <wp:positionV relativeFrom="paragraph">
                  <wp:posOffset>5080</wp:posOffset>
                </wp:positionV>
                <wp:extent cx="2041525" cy="6985"/>
                <wp:effectExtent l="0" t="0" r="0" b="0"/>
                <wp:wrapNone/>
                <wp:docPr id="148019439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1525" cy="6985"/>
                        </a:xfrm>
                        <a:prstGeom prst="rect">
                          <a:avLst/>
                        </a:prstGeom>
                        <a:solidFill>
                          <a:srgbClr val="0000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51912C1" id="Rectangle 7" o:spid="_x0000_s1026" style="position:absolute;margin-left:26.35pt;margin-top:.4pt;width:160.75pt;height:.55pt;z-index:-25164288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" fillcolor="black" stroked="f" strokecolor="#3465a4">
                <v:stroke joinstyle="round"/>
                <w10:wrap anchorx="margin"/>
              </v:rect>
            </w:pict>
          </mc:Fallback>
        </mc:AlternateContent>
      </w:r>
      <w:r w:rsidRPr="00D36BB6">
        <w:rPr>
          <w:noProof/>
          <w:lang w:val="sv-SE" w:eastAsia="sv-SE"/>
        </w:rPr>
        <mc:AlternateContent>
          <mc:Choice Requires="wps">
            <w:drawing>
              <wp:anchor distT="0" distB="0" distL="114300" distR="114300" simplePos="0" relativeHeight="251674624" behindDoc="1" locked="0" layoutInCell="1" allowOverlap="1" wp14:anchorId="6BCA9312" wp14:editId="365AB199">
                <wp:simplePos x="0" y="0"/>
                <wp:positionH relativeFrom="margin">
                  <wp:posOffset>3200400</wp:posOffset>
                </wp:positionH>
                <wp:positionV relativeFrom="paragraph">
                  <wp:posOffset>5080</wp:posOffset>
                </wp:positionV>
                <wp:extent cx="2041525" cy="6985"/>
                <wp:effectExtent l="0" t="0" r="0" b="0"/>
                <wp:wrapNone/>
                <wp:docPr id="122511730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1525" cy="6985"/>
                        </a:xfrm>
                        <a:prstGeom prst="rect">
                          <a:avLst/>
                        </a:prstGeom>
                        <a:solidFill>
                          <a:srgbClr val="0000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B61487A" id="Rectangle 8" o:spid="_x0000_s1026" style="position:absolute;margin-left:252pt;margin-top:.4pt;width:160.75pt;height:.55pt;z-index:-251641856;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" fillcolor="black" stroked="f" strokecolor="#3465a4">
                <v:stroke joinstyle="round"/>
                <w10:wrap anchorx="margin"/>
              </v:rect>
            </w:pict>
          </mc:Fallback>
        </mc:AlternateContent>
      </w:r>
    </w:p>
    <w:p w14:paraId="7A76A625" w14:textId="77777777" w:rsidR="00F21804" w:rsidRPr="00D36BB6" w:rsidRDefault="00F21804">
      <w:pPr>
        <w:tabs>
          <w:tab w:val="center" w:pos="567"/>
          <w:tab w:val="center" w:pos="1560"/>
          <w:tab w:val="center" w:pos="2552"/>
          <w:tab w:val="center" w:pos="3544"/>
          <w:tab w:val="center" w:pos="5670"/>
          <w:tab w:val="center" w:pos="6663"/>
          <w:tab w:val="center" w:pos="7655"/>
          <w:tab w:val="center" w:pos="8647"/>
        </w:tabs>
        <w:jc w:val="both"/>
        <w:rPr>
          <w:rFonts w:ascii="Arial" w:hAnsi="Arial" w:cs="Arial"/>
          <w:spacing w:val="-2"/>
          <w:sz w:val="17"/>
          <w:szCs w:val="17"/>
          <w:lang w:eastAsia="en-GB"/>
        </w:rPr>
      </w:pPr>
    </w:p>
    <w:p w14:paraId="34D0C50A"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10</w:t>
      </w:r>
      <w:r w:rsidRPr="00D36BB6">
        <w:rPr>
          <w:rFonts w:ascii="Arial" w:hAnsi="Arial" w:cs="Arial"/>
          <w:spacing w:val="-2"/>
          <w:sz w:val="17"/>
          <w:szCs w:val="17"/>
        </w:rPr>
        <w:tab/>
        <w:t>5</w:t>
      </w:r>
      <w:r w:rsidRPr="00D36BB6">
        <w:rPr>
          <w:rFonts w:ascii="Arial" w:hAnsi="Arial" w:cs="Arial"/>
          <w:spacing w:val="-2"/>
          <w:sz w:val="17"/>
          <w:szCs w:val="17"/>
        </w:rPr>
        <w:tab/>
        <w:t>600</w:t>
      </w:r>
      <w:r w:rsidRPr="00D36BB6">
        <w:rPr>
          <w:rFonts w:ascii="Arial" w:hAnsi="Arial" w:cs="Arial"/>
          <w:spacing w:val="-2"/>
          <w:sz w:val="17"/>
          <w:szCs w:val="17"/>
        </w:rPr>
        <w:tab/>
        <w:t>100.00</w:t>
      </w:r>
      <w:r w:rsidRPr="00D36BB6">
        <w:rPr>
          <w:rFonts w:ascii="Arial" w:hAnsi="Arial" w:cs="Arial"/>
          <w:spacing w:val="-2"/>
          <w:sz w:val="17"/>
          <w:szCs w:val="17"/>
        </w:rPr>
        <w:tab/>
        <w:t>61</w:t>
      </w:r>
      <w:r w:rsidRPr="00D36BB6">
        <w:rPr>
          <w:rFonts w:ascii="Arial" w:hAnsi="Arial" w:cs="Arial"/>
          <w:spacing w:val="-2"/>
          <w:sz w:val="17"/>
          <w:szCs w:val="17"/>
        </w:rPr>
        <w:tab/>
        <w:t>31</w:t>
      </w:r>
      <w:r w:rsidRPr="00D36BB6">
        <w:rPr>
          <w:rFonts w:ascii="Arial" w:hAnsi="Arial" w:cs="Arial"/>
          <w:spacing w:val="-2"/>
          <w:sz w:val="17"/>
          <w:szCs w:val="17"/>
        </w:rPr>
        <w:tab/>
        <w:t>508</w:t>
      </w:r>
      <w:r w:rsidRPr="00D36BB6">
        <w:rPr>
          <w:rFonts w:ascii="Arial" w:hAnsi="Arial" w:cs="Arial"/>
          <w:spacing w:val="-2"/>
          <w:sz w:val="17"/>
          <w:szCs w:val="17"/>
        </w:rPr>
        <w:tab/>
        <w:t>16.39</w:t>
      </w:r>
    </w:p>
    <w:p w14:paraId="4823E42D"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11</w:t>
      </w:r>
      <w:r w:rsidRPr="00D36BB6">
        <w:rPr>
          <w:rFonts w:ascii="Arial" w:hAnsi="Arial" w:cs="Arial"/>
          <w:spacing w:val="-2"/>
          <w:sz w:val="17"/>
          <w:szCs w:val="17"/>
        </w:rPr>
        <w:tab/>
        <w:t>6</w:t>
      </w:r>
      <w:r w:rsidRPr="00D36BB6">
        <w:rPr>
          <w:rFonts w:ascii="Arial" w:hAnsi="Arial" w:cs="Arial"/>
          <w:spacing w:val="-2"/>
          <w:sz w:val="17"/>
          <w:szCs w:val="17"/>
        </w:rPr>
        <w:tab/>
        <w:t>545</w:t>
      </w:r>
      <w:r w:rsidRPr="00D36BB6">
        <w:rPr>
          <w:rFonts w:ascii="Arial" w:hAnsi="Arial" w:cs="Arial"/>
          <w:spacing w:val="-2"/>
          <w:sz w:val="17"/>
          <w:szCs w:val="17"/>
        </w:rPr>
        <w:tab/>
        <w:t>90.83</w:t>
      </w:r>
      <w:r w:rsidRPr="00D36BB6">
        <w:rPr>
          <w:rFonts w:ascii="Arial" w:hAnsi="Arial" w:cs="Arial"/>
          <w:spacing w:val="-2"/>
          <w:sz w:val="17"/>
          <w:szCs w:val="17"/>
        </w:rPr>
        <w:tab/>
        <w:t>62</w:t>
      </w:r>
      <w:r w:rsidRPr="00D36BB6">
        <w:rPr>
          <w:rFonts w:ascii="Arial" w:hAnsi="Arial" w:cs="Arial"/>
          <w:spacing w:val="-2"/>
          <w:sz w:val="17"/>
          <w:szCs w:val="17"/>
        </w:rPr>
        <w:tab/>
        <w:t>31</w:t>
      </w:r>
      <w:r w:rsidRPr="00D36BB6">
        <w:rPr>
          <w:rFonts w:ascii="Arial" w:hAnsi="Arial" w:cs="Arial"/>
          <w:spacing w:val="-2"/>
          <w:sz w:val="17"/>
          <w:szCs w:val="17"/>
        </w:rPr>
        <w:tab/>
        <w:t>516</w:t>
      </w:r>
      <w:r w:rsidRPr="00D36BB6">
        <w:rPr>
          <w:rFonts w:ascii="Arial" w:hAnsi="Arial" w:cs="Arial"/>
          <w:spacing w:val="-2"/>
          <w:sz w:val="17"/>
          <w:szCs w:val="17"/>
        </w:rPr>
        <w:tab/>
        <w:t>16.13</w:t>
      </w:r>
    </w:p>
    <w:p w14:paraId="23F5807F"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12</w:t>
      </w:r>
      <w:r w:rsidRPr="00D36BB6">
        <w:rPr>
          <w:rFonts w:ascii="Arial" w:hAnsi="Arial" w:cs="Arial"/>
          <w:spacing w:val="-2"/>
          <w:sz w:val="17"/>
          <w:szCs w:val="17"/>
        </w:rPr>
        <w:tab/>
        <w:t>6</w:t>
      </w:r>
      <w:r w:rsidRPr="00D36BB6">
        <w:rPr>
          <w:rFonts w:ascii="Arial" w:hAnsi="Arial" w:cs="Arial"/>
          <w:spacing w:val="-2"/>
          <w:sz w:val="17"/>
          <w:szCs w:val="17"/>
        </w:rPr>
        <w:tab/>
        <w:t>583</w:t>
      </w:r>
      <w:r w:rsidRPr="00D36BB6">
        <w:rPr>
          <w:rFonts w:ascii="Arial" w:hAnsi="Arial" w:cs="Arial"/>
          <w:spacing w:val="-2"/>
          <w:sz w:val="17"/>
          <w:szCs w:val="17"/>
        </w:rPr>
        <w:tab/>
        <w:t>83.29</w:t>
      </w:r>
      <w:r w:rsidRPr="00D36BB6">
        <w:rPr>
          <w:rFonts w:ascii="Arial" w:hAnsi="Arial" w:cs="Arial"/>
          <w:spacing w:val="-2"/>
          <w:sz w:val="17"/>
          <w:szCs w:val="17"/>
        </w:rPr>
        <w:tab/>
        <w:t>63</w:t>
      </w:r>
      <w:r w:rsidRPr="00D36BB6">
        <w:rPr>
          <w:rFonts w:ascii="Arial" w:hAnsi="Arial" w:cs="Arial"/>
          <w:spacing w:val="-2"/>
          <w:sz w:val="17"/>
          <w:szCs w:val="17"/>
        </w:rPr>
        <w:tab/>
        <w:t>32</w:t>
      </w:r>
      <w:r w:rsidRPr="00D36BB6">
        <w:rPr>
          <w:rFonts w:ascii="Arial" w:hAnsi="Arial" w:cs="Arial"/>
          <w:spacing w:val="-2"/>
          <w:sz w:val="17"/>
          <w:szCs w:val="17"/>
        </w:rPr>
        <w:tab/>
        <w:t>508</w:t>
      </w:r>
      <w:r w:rsidRPr="00D36BB6">
        <w:rPr>
          <w:rFonts w:ascii="Arial" w:hAnsi="Arial" w:cs="Arial"/>
          <w:spacing w:val="-2"/>
          <w:sz w:val="17"/>
          <w:szCs w:val="17"/>
        </w:rPr>
        <w:tab/>
        <w:t>15.88</w:t>
      </w:r>
    </w:p>
    <w:p w14:paraId="1C4F3C11"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13</w:t>
      </w:r>
      <w:r w:rsidRPr="00D36BB6">
        <w:rPr>
          <w:rFonts w:ascii="Arial" w:hAnsi="Arial" w:cs="Arial"/>
          <w:spacing w:val="-2"/>
          <w:sz w:val="17"/>
          <w:szCs w:val="17"/>
        </w:rPr>
        <w:tab/>
        <w:t>7</w:t>
      </w:r>
      <w:r w:rsidRPr="00D36BB6">
        <w:rPr>
          <w:rFonts w:ascii="Arial" w:hAnsi="Arial" w:cs="Arial"/>
          <w:spacing w:val="-2"/>
          <w:sz w:val="17"/>
          <w:szCs w:val="17"/>
        </w:rPr>
        <w:tab/>
        <w:t>538</w:t>
      </w:r>
      <w:r w:rsidRPr="00D36BB6">
        <w:rPr>
          <w:rFonts w:ascii="Arial" w:hAnsi="Arial" w:cs="Arial"/>
          <w:spacing w:val="-2"/>
          <w:sz w:val="17"/>
          <w:szCs w:val="17"/>
        </w:rPr>
        <w:tab/>
        <w:t>76.86</w:t>
      </w:r>
      <w:r w:rsidRPr="00D36BB6">
        <w:rPr>
          <w:rFonts w:ascii="Arial" w:hAnsi="Arial" w:cs="Arial"/>
          <w:spacing w:val="-2"/>
          <w:sz w:val="17"/>
          <w:szCs w:val="17"/>
        </w:rPr>
        <w:tab/>
        <w:t>64</w:t>
      </w:r>
      <w:r w:rsidRPr="00D36BB6">
        <w:rPr>
          <w:rFonts w:ascii="Arial" w:hAnsi="Arial" w:cs="Arial"/>
          <w:spacing w:val="-2"/>
          <w:sz w:val="17"/>
          <w:szCs w:val="17"/>
        </w:rPr>
        <w:tab/>
        <w:t>32</w:t>
      </w:r>
      <w:r w:rsidRPr="00D36BB6">
        <w:rPr>
          <w:rFonts w:ascii="Arial" w:hAnsi="Arial" w:cs="Arial"/>
          <w:spacing w:val="-2"/>
          <w:sz w:val="17"/>
          <w:szCs w:val="17"/>
        </w:rPr>
        <w:tab/>
        <w:t>516</w:t>
      </w:r>
      <w:r w:rsidRPr="00D36BB6">
        <w:rPr>
          <w:rFonts w:ascii="Arial" w:hAnsi="Arial" w:cs="Arial"/>
          <w:spacing w:val="-2"/>
          <w:sz w:val="17"/>
          <w:szCs w:val="17"/>
        </w:rPr>
        <w:tab/>
        <w:t>15.64</w:t>
      </w:r>
    </w:p>
    <w:p w14:paraId="26C006EF"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14</w:t>
      </w:r>
      <w:r w:rsidRPr="00D36BB6">
        <w:rPr>
          <w:rFonts w:ascii="Arial" w:hAnsi="Arial" w:cs="Arial"/>
          <w:spacing w:val="-2"/>
          <w:sz w:val="17"/>
          <w:szCs w:val="17"/>
        </w:rPr>
        <w:tab/>
        <w:t>7</w:t>
      </w:r>
      <w:r w:rsidRPr="00D36BB6">
        <w:rPr>
          <w:rFonts w:ascii="Arial" w:hAnsi="Arial" w:cs="Arial"/>
          <w:spacing w:val="-2"/>
          <w:sz w:val="17"/>
          <w:szCs w:val="17"/>
        </w:rPr>
        <w:tab/>
        <w:t>571</w:t>
      </w:r>
      <w:r w:rsidRPr="00D36BB6">
        <w:rPr>
          <w:rFonts w:ascii="Arial" w:hAnsi="Arial" w:cs="Arial"/>
          <w:spacing w:val="-2"/>
          <w:sz w:val="17"/>
          <w:szCs w:val="17"/>
        </w:rPr>
        <w:tab/>
        <w:t>71.38</w:t>
      </w:r>
      <w:r w:rsidRPr="00D36BB6">
        <w:rPr>
          <w:rFonts w:ascii="Arial" w:hAnsi="Arial" w:cs="Arial"/>
          <w:spacing w:val="-2"/>
          <w:sz w:val="17"/>
          <w:szCs w:val="17"/>
        </w:rPr>
        <w:tab/>
        <w:t>65</w:t>
      </w:r>
      <w:r w:rsidRPr="00D36BB6">
        <w:rPr>
          <w:rFonts w:ascii="Arial" w:hAnsi="Arial" w:cs="Arial"/>
          <w:spacing w:val="-2"/>
          <w:sz w:val="17"/>
          <w:szCs w:val="17"/>
        </w:rPr>
        <w:tab/>
        <w:t>33</w:t>
      </w:r>
      <w:r w:rsidRPr="00D36BB6">
        <w:rPr>
          <w:rFonts w:ascii="Arial" w:hAnsi="Arial" w:cs="Arial"/>
          <w:spacing w:val="-2"/>
          <w:sz w:val="17"/>
          <w:szCs w:val="17"/>
        </w:rPr>
        <w:tab/>
        <w:t>508</w:t>
      </w:r>
      <w:r w:rsidRPr="00D36BB6">
        <w:rPr>
          <w:rFonts w:ascii="Arial" w:hAnsi="Arial" w:cs="Arial"/>
          <w:spacing w:val="-2"/>
          <w:sz w:val="17"/>
          <w:szCs w:val="17"/>
        </w:rPr>
        <w:tab/>
        <w:t>15.39</w:t>
      </w:r>
    </w:p>
    <w:p w14:paraId="2FD6BF7D"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15</w:t>
      </w:r>
      <w:r w:rsidRPr="00D36BB6">
        <w:rPr>
          <w:rFonts w:ascii="Arial" w:hAnsi="Arial" w:cs="Arial"/>
          <w:spacing w:val="-2"/>
          <w:sz w:val="17"/>
          <w:szCs w:val="17"/>
        </w:rPr>
        <w:tab/>
        <w:t>8</w:t>
      </w:r>
      <w:r w:rsidRPr="00D36BB6">
        <w:rPr>
          <w:rFonts w:ascii="Arial" w:hAnsi="Arial" w:cs="Arial"/>
          <w:spacing w:val="-2"/>
          <w:sz w:val="17"/>
          <w:szCs w:val="17"/>
        </w:rPr>
        <w:tab/>
        <w:t>533</w:t>
      </w:r>
      <w:r w:rsidRPr="00D36BB6">
        <w:rPr>
          <w:rFonts w:ascii="Arial" w:hAnsi="Arial" w:cs="Arial"/>
          <w:spacing w:val="-2"/>
          <w:sz w:val="17"/>
          <w:szCs w:val="17"/>
        </w:rPr>
        <w:tab/>
        <w:t>66.63</w:t>
      </w:r>
      <w:r w:rsidRPr="00D36BB6">
        <w:rPr>
          <w:rFonts w:ascii="Arial" w:hAnsi="Arial" w:cs="Arial"/>
          <w:spacing w:val="-2"/>
          <w:sz w:val="17"/>
          <w:szCs w:val="17"/>
        </w:rPr>
        <w:tab/>
        <w:t>66</w:t>
      </w:r>
      <w:r w:rsidRPr="00D36BB6">
        <w:rPr>
          <w:rFonts w:ascii="Arial" w:hAnsi="Arial" w:cs="Arial"/>
          <w:spacing w:val="-2"/>
          <w:sz w:val="17"/>
          <w:szCs w:val="17"/>
        </w:rPr>
        <w:tab/>
        <w:t>33</w:t>
      </w:r>
      <w:r w:rsidRPr="00D36BB6">
        <w:rPr>
          <w:rFonts w:ascii="Arial" w:hAnsi="Arial" w:cs="Arial"/>
          <w:spacing w:val="-2"/>
          <w:sz w:val="17"/>
          <w:szCs w:val="17"/>
        </w:rPr>
        <w:tab/>
        <w:t>515</w:t>
      </w:r>
      <w:r w:rsidRPr="00D36BB6">
        <w:rPr>
          <w:rFonts w:ascii="Arial" w:hAnsi="Arial" w:cs="Arial"/>
          <w:spacing w:val="-2"/>
          <w:sz w:val="17"/>
          <w:szCs w:val="17"/>
        </w:rPr>
        <w:tab/>
        <w:t>15.15</w:t>
      </w:r>
    </w:p>
    <w:p w14:paraId="5C7CEEE2"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16</w:t>
      </w:r>
      <w:r w:rsidRPr="00D36BB6">
        <w:rPr>
          <w:rFonts w:ascii="Arial" w:hAnsi="Arial" w:cs="Arial"/>
          <w:spacing w:val="-2"/>
          <w:sz w:val="17"/>
          <w:szCs w:val="17"/>
        </w:rPr>
        <w:tab/>
        <w:t>8</w:t>
      </w:r>
      <w:r w:rsidRPr="00D36BB6">
        <w:rPr>
          <w:rFonts w:ascii="Arial" w:hAnsi="Arial" w:cs="Arial"/>
          <w:spacing w:val="-2"/>
          <w:sz w:val="17"/>
          <w:szCs w:val="17"/>
        </w:rPr>
        <w:tab/>
        <w:t>563</w:t>
      </w:r>
      <w:r w:rsidRPr="00D36BB6">
        <w:rPr>
          <w:rFonts w:ascii="Arial" w:hAnsi="Arial" w:cs="Arial"/>
          <w:spacing w:val="-2"/>
          <w:sz w:val="17"/>
          <w:szCs w:val="17"/>
        </w:rPr>
        <w:tab/>
        <w:t>62.56</w:t>
      </w:r>
      <w:r w:rsidRPr="00D36BB6">
        <w:rPr>
          <w:rFonts w:ascii="Arial" w:hAnsi="Arial" w:cs="Arial"/>
          <w:spacing w:val="-2"/>
          <w:sz w:val="17"/>
          <w:szCs w:val="17"/>
        </w:rPr>
        <w:tab/>
        <w:t>67</w:t>
      </w:r>
      <w:r w:rsidRPr="00D36BB6">
        <w:rPr>
          <w:rFonts w:ascii="Arial" w:hAnsi="Arial" w:cs="Arial"/>
          <w:spacing w:val="-2"/>
          <w:sz w:val="17"/>
          <w:szCs w:val="17"/>
        </w:rPr>
        <w:tab/>
        <w:t>34</w:t>
      </w:r>
      <w:r w:rsidRPr="00D36BB6">
        <w:rPr>
          <w:rFonts w:ascii="Arial" w:hAnsi="Arial" w:cs="Arial"/>
          <w:spacing w:val="-2"/>
          <w:sz w:val="17"/>
          <w:szCs w:val="17"/>
        </w:rPr>
        <w:tab/>
        <w:t>507</w:t>
      </w:r>
      <w:r w:rsidRPr="00D36BB6">
        <w:rPr>
          <w:rFonts w:ascii="Arial" w:hAnsi="Arial" w:cs="Arial"/>
          <w:spacing w:val="-2"/>
          <w:sz w:val="17"/>
          <w:szCs w:val="17"/>
        </w:rPr>
        <w:tab/>
        <w:t>14.91</w:t>
      </w:r>
    </w:p>
    <w:p w14:paraId="3FE53117"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17</w:t>
      </w:r>
      <w:r w:rsidRPr="00D36BB6">
        <w:rPr>
          <w:rFonts w:ascii="Arial" w:hAnsi="Arial" w:cs="Arial"/>
          <w:spacing w:val="-2"/>
          <w:sz w:val="17"/>
          <w:szCs w:val="17"/>
        </w:rPr>
        <w:tab/>
        <w:t>9</w:t>
      </w:r>
      <w:r w:rsidRPr="00D36BB6">
        <w:rPr>
          <w:rFonts w:ascii="Arial" w:hAnsi="Arial" w:cs="Arial"/>
          <w:spacing w:val="-2"/>
          <w:sz w:val="17"/>
          <w:szCs w:val="17"/>
        </w:rPr>
        <w:tab/>
        <w:t>529</w:t>
      </w:r>
      <w:r w:rsidRPr="00D36BB6">
        <w:rPr>
          <w:rFonts w:ascii="Arial" w:hAnsi="Arial" w:cs="Arial"/>
          <w:spacing w:val="-2"/>
          <w:sz w:val="17"/>
          <w:szCs w:val="17"/>
        </w:rPr>
        <w:tab/>
        <w:t>58.78</w:t>
      </w:r>
      <w:r w:rsidRPr="00D36BB6">
        <w:rPr>
          <w:rFonts w:ascii="Arial" w:hAnsi="Arial" w:cs="Arial"/>
          <w:spacing w:val="-2"/>
          <w:sz w:val="17"/>
          <w:szCs w:val="17"/>
        </w:rPr>
        <w:tab/>
        <w:t>68</w:t>
      </w:r>
      <w:r w:rsidRPr="00D36BB6">
        <w:rPr>
          <w:rFonts w:ascii="Arial" w:hAnsi="Arial" w:cs="Arial"/>
          <w:spacing w:val="-2"/>
          <w:sz w:val="17"/>
          <w:szCs w:val="17"/>
        </w:rPr>
        <w:tab/>
        <w:t>34</w:t>
      </w:r>
      <w:r w:rsidRPr="00D36BB6">
        <w:rPr>
          <w:rFonts w:ascii="Arial" w:hAnsi="Arial" w:cs="Arial"/>
          <w:spacing w:val="-2"/>
          <w:sz w:val="17"/>
          <w:szCs w:val="17"/>
        </w:rPr>
        <w:tab/>
        <w:t>515</w:t>
      </w:r>
      <w:r w:rsidRPr="00D36BB6">
        <w:rPr>
          <w:rFonts w:ascii="Arial" w:hAnsi="Arial" w:cs="Arial"/>
          <w:spacing w:val="-2"/>
          <w:sz w:val="17"/>
          <w:szCs w:val="17"/>
        </w:rPr>
        <w:tab/>
        <w:t>14.71</w:t>
      </w:r>
    </w:p>
    <w:p w14:paraId="569902CA"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18</w:t>
      </w:r>
      <w:r w:rsidRPr="00D36BB6">
        <w:rPr>
          <w:rFonts w:ascii="Arial" w:hAnsi="Arial" w:cs="Arial"/>
          <w:spacing w:val="-2"/>
          <w:sz w:val="17"/>
          <w:szCs w:val="17"/>
        </w:rPr>
        <w:tab/>
        <w:t>9</w:t>
      </w:r>
      <w:r w:rsidRPr="00D36BB6">
        <w:rPr>
          <w:rFonts w:ascii="Arial" w:hAnsi="Arial" w:cs="Arial"/>
          <w:spacing w:val="-2"/>
          <w:sz w:val="17"/>
          <w:szCs w:val="17"/>
        </w:rPr>
        <w:tab/>
        <w:t>556</w:t>
      </w:r>
      <w:r w:rsidRPr="00D36BB6">
        <w:rPr>
          <w:rFonts w:ascii="Arial" w:hAnsi="Arial" w:cs="Arial"/>
          <w:spacing w:val="-2"/>
          <w:sz w:val="17"/>
          <w:szCs w:val="17"/>
        </w:rPr>
        <w:tab/>
        <w:t>55.60</w:t>
      </w:r>
      <w:r w:rsidRPr="00D36BB6">
        <w:rPr>
          <w:rFonts w:ascii="Arial" w:hAnsi="Arial" w:cs="Arial"/>
          <w:spacing w:val="-2"/>
          <w:sz w:val="17"/>
          <w:szCs w:val="17"/>
        </w:rPr>
        <w:tab/>
        <w:t>69</w:t>
      </w:r>
      <w:r w:rsidRPr="00D36BB6">
        <w:rPr>
          <w:rFonts w:ascii="Arial" w:hAnsi="Arial" w:cs="Arial"/>
          <w:spacing w:val="-2"/>
          <w:sz w:val="17"/>
          <w:szCs w:val="17"/>
        </w:rPr>
        <w:tab/>
        <w:t>35</w:t>
      </w:r>
      <w:r w:rsidRPr="00D36BB6">
        <w:rPr>
          <w:rFonts w:ascii="Arial" w:hAnsi="Arial" w:cs="Arial"/>
          <w:spacing w:val="-2"/>
          <w:sz w:val="17"/>
          <w:szCs w:val="17"/>
        </w:rPr>
        <w:tab/>
        <w:t>507</w:t>
      </w:r>
      <w:r w:rsidRPr="00D36BB6">
        <w:rPr>
          <w:rFonts w:ascii="Arial" w:hAnsi="Arial" w:cs="Arial"/>
          <w:spacing w:val="-2"/>
          <w:sz w:val="17"/>
          <w:szCs w:val="17"/>
        </w:rPr>
        <w:tab/>
        <w:t>14.49</w:t>
      </w:r>
    </w:p>
    <w:p w14:paraId="470CEB81"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19</w:t>
      </w:r>
      <w:r w:rsidRPr="00D36BB6">
        <w:rPr>
          <w:rFonts w:ascii="Arial" w:hAnsi="Arial" w:cs="Arial"/>
          <w:spacing w:val="-2"/>
          <w:sz w:val="17"/>
          <w:szCs w:val="17"/>
        </w:rPr>
        <w:tab/>
        <w:t>10</w:t>
      </w:r>
      <w:r w:rsidRPr="00D36BB6">
        <w:rPr>
          <w:rFonts w:ascii="Arial" w:hAnsi="Arial" w:cs="Arial"/>
          <w:spacing w:val="-2"/>
          <w:sz w:val="17"/>
          <w:szCs w:val="17"/>
        </w:rPr>
        <w:tab/>
        <w:t>526</w:t>
      </w:r>
      <w:r w:rsidRPr="00D36BB6">
        <w:rPr>
          <w:rFonts w:ascii="Arial" w:hAnsi="Arial" w:cs="Arial"/>
          <w:spacing w:val="-2"/>
          <w:sz w:val="17"/>
          <w:szCs w:val="17"/>
        </w:rPr>
        <w:tab/>
        <w:t>52.60</w:t>
      </w:r>
      <w:r w:rsidRPr="00D36BB6">
        <w:rPr>
          <w:rFonts w:ascii="Arial" w:hAnsi="Arial" w:cs="Arial"/>
          <w:spacing w:val="-2"/>
          <w:sz w:val="17"/>
          <w:szCs w:val="17"/>
        </w:rPr>
        <w:tab/>
        <w:t>70</w:t>
      </w:r>
      <w:r w:rsidRPr="00D36BB6">
        <w:rPr>
          <w:rFonts w:ascii="Arial" w:hAnsi="Arial" w:cs="Arial"/>
          <w:spacing w:val="-2"/>
          <w:sz w:val="17"/>
          <w:szCs w:val="17"/>
        </w:rPr>
        <w:tab/>
        <w:t>35</w:t>
      </w:r>
      <w:r w:rsidRPr="00D36BB6">
        <w:rPr>
          <w:rFonts w:ascii="Arial" w:hAnsi="Arial" w:cs="Arial"/>
          <w:spacing w:val="-2"/>
          <w:sz w:val="17"/>
          <w:szCs w:val="17"/>
        </w:rPr>
        <w:tab/>
        <w:t>514</w:t>
      </w:r>
      <w:r w:rsidRPr="00D36BB6">
        <w:rPr>
          <w:rFonts w:ascii="Arial" w:hAnsi="Arial" w:cs="Arial"/>
          <w:spacing w:val="-2"/>
          <w:sz w:val="17"/>
          <w:szCs w:val="17"/>
        </w:rPr>
        <w:tab/>
        <w:t>14.28</w:t>
      </w:r>
    </w:p>
    <w:p w14:paraId="55B391D3"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20</w:t>
      </w:r>
      <w:r w:rsidRPr="00D36BB6">
        <w:rPr>
          <w:rFonts w:ascii="Arial" w:hAnsi="Arial" w:cs="Arial"/>
          <w:spacing w:val="-2"/>
          <w:sz w:val="17"/>
          <w:szCs w:val="17"/>
        </w:rPr>
        <w:tab/>
        <w:t>10</w:t>
      </w:r>
      <w:r w:rsidRPr="00D36BB6">
        <w:rPr>
          <w:rFonts w:ascii="Arial" w:hAnsi="Arial" w:cs="Arial"/>
          <w:spacing w:val="-2"/>
          <w:sz w:val="17"/>
          <w:szCs w:val="17"/>
        </w:rPr>
        <w:tab/>
        <w:t>550</w:t>
      </w:r>
      <w:r w:rsidRPr="00D36BB6">
        <w:rPr>
          <w:rFonts w:ascii="Arial" w:hAnsi="Arial" w:cs="Arial"/>
          <w:spacing w:val="-2"/>
          <w:sz w:val="17"/>
          <w:szCs w:val="17"/>
        </w:rPr>
        <w:tab/>
        <w:t>50.00</w:t>
      </w:r>
      <w:r w:rsidRPr="00D36BB6">
        <w:rPr>
          <w:rFonts w:ascii="Arial" w:hAnsi="Arial" w:cs="Arial"/>
          <w:spacing w:val="-2"/>
          <w:sz w:val="17"/>
          <w:szCs w:val="17"/>
        </w:rPr>
        <w:tab/>
        <w:t>71</w:t>
      </w:r>
      <w:r w:rsidRPr="00D36BB6">
        <w:rPr>
          <w:rFonts w:ascii="Arial" w:hAnsi="Arial" w:cs="Arial"/>
          <w:spacing w:val="-2"/>
          <w:sz w:val="17"/>
          <w:szCs w:val="17"/>
        </w:rPr>
        <w:tab/>
        <w:t>36</w:t>
      </w:r>
      <w:r w:rsidRPr="00D36BB6">
        <w:rPr>
          <w:rFonts w:ascii="Arial" w:hAnsi="Arial" w:cs="Arial"/>
          <w:spacing w:val="-2"/>
          <w:sz w:val="17"/>
          <w:szCs w:val="17"/>
        </w:rPr>
        <w:tab/>
        <w:t>507</w:t>
      </w:r>
      <w:r w:rsidRPr="00D36BB6">
        <w:rPr>
          <w:rFonts w:ascii="Arial" w:hAnsi="Arial" w:cs="Arial"/>
          <w:spacing w:val="-2"/>
          <w:sz w:val="17"/>
          <w:szCs w:val="17"/>
        </w:rPr>
        <w:tab/>
        <w:t>14.08</w:t>
      </w:r>
    </w:p>
    <w:p w14:paraId="64EE1CF3"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21</w:t>
      </w:r>
      <w:r w:rsidRPr="00D36BB6">
        <w:rPr>
          <w:rFonts w:ascii="Arial" w:hAnsi="Arial" w:cs="Arial"/>
          <w:spacing w:val="-2"/>
          <w:sz w:val="17"/>
          <w:szCs w:val="17"/>
        </w:rPr>
        <w:tab/>
        <w:t>11</w:t>
      </w:r>
      <w:r w:rsidRPr="00D36BB6">
        <w:rPr>
          <w:rFonts w:ascii="Arial" w:hAnsi="Arial" w:cs="Arial"/>
          <w:spacing w:val="-2"/>
          <w:sz w:val="17"/>
          <w:szCs w:val="17"/>
        </w:rPr>
        <w:tab/>
        <w:t>524</w:t>
      </w:r>
      <w:r w:rsidRPr="00D36BB6">
        <w:rPr>
          <w:rFonts w:ascii="Arial" w:hAnsi="Arial" w:cs="Arial"/>
          <w:spacing w:val="-2"/>
          <w:sz w:val="17"/>
          <w:szCs w:val="17"/>
        </w:rPr>
        <w:tab/>
        <w:t>47.64</w:t>
      </w:r>
      <w:r w:rsidRPr="00D36BB6">
        <w:rPr>
          <w:rFonts w:ascii="Arial" w:hAnsi="Arial" w:cs="Arial"/>
          <w:spacing w:val="-2"/>
          <w:sz w:val="17"/>
          <w:szCs w:val="17"/>
        </w:rPr>
        <w:tab/>
        <w:t>72</w:t>
      </w:r>
      <w:r w:rsidRPr="00D36BB6">
        <w:rPr>
          <w:rFonts w:ascii="Arial" w:hAnsi="Arial" w:cs="Arial"/>
          <w:spacing w:val="-2"/>
          <w:sz w:val="17"/>
          <w:szCs w:val="17"/>
        </w:rPr>
        <w:tab/>
        <w:t>36</w:t>
      </w:r>
      <w:r w:rsidRPr="00D36BB6">
        <w:rPr>
          <w:rFonts w:ascii="Arial" w:hAnsi="Arial" w:cs="Arial"/>
          <w:spacing w:val="-2"/>
          <w:sz w:val="17"/>
          <w:szCs w:val="17"/>
        </w:rPr>
        <w:tab/>
        <w:t>514</w:t>
      </w:r>
      <w:r w:rsidRPr="00D36BB6">
        <w:rPr>
          <w:rFonts w:ascii="Arial" w:hAnsi="Arial" w:cs="Arial"/>
          <w:spacing w:val="-2"/>
          <w:sz w:val="17"/>
          <w:szCs w:val="17"/>
        </w:rPr>
        <w:tab/>
        <w:t>13.89</w:t>
      </w:r>
    </w:p>
    <w:p w14:paraId="1DD97331"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22</w:t>
      </w:r>
      <w:r w:rsidRPr="00D36BB6">
        <w:rPr>
          <w:rFonts w:ascii="Arial" w:hAnsi="Arial" w:cs="Arial"/>
          <w:spacing w:val="-2"/>
          <w:sz w:val="17"/>
          <w:szCs w:val="17"/>
        </w:rPr>
        <w:tab/>
        <w:t>11</w:t>
      </w:r>
      <w:r w:rsidRPr="00D36BB6">
        <w:rPr>
          <w:rFonts w:ascii="Arial" w:hAnsi="Arial" w:cs="Arial"/>
          <w:spacing w:val="-2"/>
          <w:sz w:val="17"/>
          <w:szCs w:val="17"/>
        </w:rPr>
        <w:tab/>
        <w:t>545</w:t>
      </w:r>
      <w:r w:rsidRPr="00D36BB6">
        <w:rPr>
          <w:rFonts w:ascii="Arial" w:hAnsi="Arial" w:cs="Arial"/>
          <w:spacing w:val="-2"/>
          <w:sz w:val="17"/>
          <w:szCs w:val="17"/>
        </w:rPr>
        <w:tab/>
        <w:t>45.42</w:t>
      </w:r>
      <w:r w:rsidRPr="00D36BB6">
        <w:rPr>
          <w:rFonts w:ascii="Arial" w:hAnsi="Arial" w:cs="Arial"/>
          <w:spacing w:val="-2"/>
          <w:sz w:val="17"/>
          <w:szCs w:val="17"/>
        </w:rPr>
        <w:tab/>
        <w:t>73</w:t>
      </w:r>
      <w:r w:rsidRPr="00D36BB6">
        <w:rPr>
          <w:rFonts w:ascii="Arial" w:hAnsi="Arial" w:cs="Arial"/>
          <w:spacing w:val="-2"/>
          <w:sz w:val="17"/>
          <w:szCs w:val="17"/>
        </w:rPr>
        <w:tab/>
        <w:t>37</w:t>
      </w:r>
      <w:r w:rsidRPr="00D36BB6">
        <w:rPr>
          <w:rFonts w:ascii="Arial" w:hAnsi="Arial" w:cs="Arial"/>
          <w:spacing w:val="-2"/>
          <w:sz w:val="17"/>
          <w:szCs w:val="17"/>
        </w:rPr>
        <w:tab/>
        <w:t>507</w:t>
      </w:r>
      <w:r w:rsidRPr="00D36BB6">
        <w:rPr>
          <w:rFonts w:ascii="Arial" w:hAnsi="Arial" w:cs="Arial"/>
          <w:spacing w:val="-2"/>
          <w:sz w:val="17"/>
          <w:szCs w:val="17"/>
        </w:rPr>
        <w:tab/>
        <w:t>13.70</w:t>
      </w:r>
    </w:p>
    <w:p w14:paraId="3A24DB45"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23</w:t>
      </w:r>
      <w:r w:rsidRPr="00D36BB6">
        <w:rPr>
          <w:rFonts w:ascii="Arial" w:hAnsi="Arial" w:cs="Arial"/>
          <w:spacing w:val="-2"/>
          <w:sz w:val="17"/>
          <w:szCs w:val="17"/>
        </w:rPr>
        <w:tab/>
        <w:t>12</w:t>
      </w:r>
      <w:r w:rsidRPr="00D36BB6">
        <w:rPr>
          <w:rFonts w:ascii="Arial" w:hAnsi="Arial" w:cs="Arial"/>
          <w:spacing w:val="-2"/>
          <w:sz w:val="17"/>
          <w:szCs w:val="17"/>
        </w:rPr>
        <w:tab/>
        <w:t>522</w:t>
      </w:r>
      <w:r w:rsidRPr="00D36BB6">
        <w:rPr>
          <w:rFonts w:ascii="Arial" w:hAnsi="Arial" w:cs="Arial"/>
          <w:spacing w:val="-2"/>
          <w:sz w:val="17"/>
          <w:szCs w:val="17"/>
        </w:rPr>
        <w:tab/>
        <w:t>43.50</w:t>
      </w:r>
      <w:r w:rsidRPr="00D36BB6">
        <w:rPr>
          <w:rFonts w:ascii="Arial" w:hAnsi="Arial" w:cs="Arial"/>
          <w:spacing w:val="-2"/>
          <w:sz w:val="17"/>
          <w:szCs w:val="17"/>
        </w:rPr>
        <w:tab/>
        <w:t>74</w:t>
      </w:r>
      <w:r w:rsidRPr="00D36BB6">
        <w:rPr>
          <w:rFonts w:ascii="Arial" w:hAnsi="Arial" w:cs="Arial"/>
          <w:spacing w:val="-2"/>
          <w:sz w:val="17"/>
          <w:szCs w:val="17"/>
        </w:rPr>
        <w:tab/>
        <w:t>37</w:t>
      </w:r>
      <w:r w:rsidRPr="00D36BB6">
        <w:rPr>
          <w:rFonts w:ascii="Arial" w:hAnsi="Arial" w:cs="Arial"/>
          <w:spacing w:val="-2"/>
          <w:sz w:val="17"/>
          <w:szCs w:val="17"/>
        </w:rPr>
        <w:tab/>
        <w:t>514</w:t>
      </w:r>
      <w:r w:rsidRPr="00D36BB6">
        <w:rPr>
          <w:rFonts w:ascii="Arial" w:hAnsi="Arial" w:cs="Arial"/>
          <w:spacing w:val="-2"/>
          <w:sz w:val="17"/>
          <w:szCs w:val="17"/>
        </w:rPr>
        <w:tab/>
        <w:t>13.53</w:t>
      </w:r>
    </w:p>
    <w:p w14:paraId="32FCAFF2"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24</w:t>
      </w:r>
      <w:r w:rsidRPr="00D36BB6">
        <w:rPr>
          <w:rFonts w:ascii="Arial" w:hAnsi="Arial" w:cs="Arial"/>
          <w:spacing w:val="-2"/>
          <w:sz w:val="17"/>
          <w:szCs w:val="17"/>
        </w:rPr>
        <w:tab/>
        <w:t>12</w:t>
      </w:r>
      <w:r w:rsidRPr="00D36BB6">
        <w:rPr>
          <w:rFonts w:ascii="Arial" w:hAnsi="Arial" w:cs="Arial"/>
          <w:spacing w:val="-2"/>
          <w:sz w:val="17"/>
          <w:szCs w:val="17"/>
        </w:rPr>
        <w:tab/>
        <w:t>542</w:t>
      </w:r>
      <w:r w:rsidRPr="00D36BB6">
        <w:rPr>
          <w:rFonts w:ascii="Arial" w:hAnsi="Arial" w:cs="Arial"/>
          <w:spacing w:val="-2"/>
          <w:sz w:val="17"/>
          <w:szCs w:val="17"/>
        </w:rPr>
        <w:tab/>
        <w:t>41.69</w:t>
      </w:r>
      <w:r w:rsidRPr="00D36BB6">
        <w:rPr>
          <w:rFonts w:ascii="Arial" w:hAnsi="Arial" w:cs="Arial"/>
          <w:spacing w:val="-2"/>
          <w:sz w:val="17"/>
          <w:szCs w:val="17"/>
        </w:rPr>
        <w:tab/>
        <w:t>75</w:t>
      </w:r>
      <w:r w:rsidRPr="00D36BB6">
        <w:rPr>
          <w:rFonts w:ascii="Arial" w:hAnsi="Arial" w:cs="Arial"/>
          <w:spacing w:val="-2"/>
          <w:sz w:val="17"/>
          <w:szCs w:val="17"/>
        </w:rPr>
        <w:tab/>
        <w:t>38</w:t>
      </w:r>
      <w:r w:rsidRPr="00D36BB6">
        <w:rPr>
          <w:rFonts w:ascii="Arial" w:hAnsi="Arial" w:cs="Arial"/>
          <w:spacing w:val="-2"/>
          <w:sz w:val="17"/>
          <w:szCs w:val="17"/>
        </w:rPr>
        <w:tab/>
        <w:t>507</w:t>
      </w:r>
      <w:r w:rsidRPr="00D36BB6">
        <w:rPr>
          <w:rFonts w:ascii="Arial" w:hAnsi="Arial" w:cs="Arial"/>
          <w:spacing w:val="-2"/>
          <w:sz w:val="17"/>
          <w:szCs w:val="17"/>
        </w:rPr>
        <w:tab/>
        <w:t>13.34</w:t>
      </w:r>
    </w:p>
    <w:p w14:paraId="22F6B480"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25</w:t>
      </w:r>
      <w:r w:rsidRPr="00D36BB6">
        <w:rPr>
          <w:rFonts w:ascii="Arial" w:hAnsi="Arial" w:cs="Arial"/>
          <w:spacing w:val="-2"/>
          <w:sz w:val="17"/>
          <w:szCs w:val="17"/>
        </w:rPr>
        <w:tab/>
        <w:t>13</w:t>
      </w:r>
      <w:r w:rsidRPr="00D36BB6">
        <w:rPr>
          <w:rFonts w:ascii="Arial" w:hAnsi="Arial" w:cs="Arial"/>
          <w:spacing w:val="-2"/>
          <w:sz w:val="17"/>
          <w:szCs w:val="17"/>
        </w:rPr>
        <w:tab/>
        <w:t>520</w:t>
      </w:r>
      <w:r w:rsidRPr="00D36BB6">
        <w:rPr>
          <w:rFonts w:ascii="Arial" w:hAnsi="Arial" w:cs="Arial"/>
          <w:spacing w:val="-2"/>
          <w:sz w:val="17"/>
          <w:szCs w:val="17"/>
        </w:rPr>
        <w:tab/>
        <w:t>40.00</w:t>
      </w:r>
      <w:r w:rsidRPr="00D36BB6">
        <w:rPr>
          <w:rFonts w:ascii="Arial" w:hAnsi="Arial" w:cs="Arial"/>
          <w:spacing w:val="-2"/>
          <w:sz w:val="17"/>
          <w:szCs w:val="17"/>
        </w:rPr>
        <w:tab/>
        <w:t>76</w:t>
      </w:r>
      <w:r w:rsidRPr="00D36BB6">
        <w:rPr>
          <w:rFonts w:ascii="Arial" w:hAnsi="Arial" w:cs="Arial"/>
          <w:spacing w:val="-2"/>
          <w:sz w:val="17"/>
          <w:szCs w:val="17"/>
        </w:rPr>
        <w:tab/>
        <w:t>38</w:t>
      </w:r>
      <w:r w:rsidRPr="00D36BB6">
        <w:rPr>
          <w:rFonts w:ascii="Arial" w:hAnsi="Arial" w:cs="Arial"/>
          <w:spacing w:val="-2"/>
          <w:sz w:val="17"/>
          <w:szCs w:val="17"/>
        </w:rPr>
        <w:tab/>
        <w:t>513</w:t>
      </w:r>
      <w:r w:rsidRPr="00D36BB6">
        <w:rPr>
          <w:rFonts w:ascii="Arial" w:hAnsi="Arial" w:cs="Arial"/>
          <w:spacing w:val="-2"/>
          <w:sz w:val="17"/>
          <w:szCs w:val="17"/>
        </w:rPr>
        <w:tab/>
        <w:t>13.15</w:t>
      </w:r>
    </w:p>
    <w:p w14:paraId="6D776751"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26</w:t>
      </w:r>
      <w:r w:rsidRPr="00D36BB6">
        <w:rPr>
          <w:rFonts w:ascii="Arial" w:hAnsi="Arial" w:cs="Arial"/>
          <w:spacing w:val="-2"/>
          <w:sz w:val="17"/>
          <w:szCs w:val="17"/>
        </w:rPr>
        <w:tab/>
        <w:t>13</w:t>
      </w:r>
      <w:r w:rsidRPr="00D36BB6">
        <w:rPr>
          <w:rFonts w:ascii="Arial" w:hAnsi="Arial" w:cs="Arial"/>
          <w:spacing w:val="-2"/>
          <w:sz w:val="17"/>
          <w:szCs w:val="17"/>
        </w:rPr>
        <w:tab/>
        <w:t>538</w:t>
      </w:r>
      <w:r w:rsidRPr="00D36BB6">
        <w:rPr>
          <w:rFonts w:ascii="Arial" w:hAnsi="Arial" w:cs="Arial"/>
          <w:spacing w:val="-2"/>
          <w:sz w:val="17"/>
          <w:szCs w:val="17"/>
        </w:rPr>
        <w:tab/>
        <w:t>38.43</w:t>
      </w:r>
      <w:r w:rsidRPr="00D36BB6">
        <w:rPr>
          <w:rFonts w:ascii="Arial" w:hAnsi="Arial" w:cs="Arial"/>
          <w:spacing w:val="-2"/>
          <w:sz w:val="17"/>
          <w:szCs w:val="17"/>
        </w:rPr>
        <w:tab/>
        <w:t>77</w:t>
      </w:r>
      <w:r w:rsidRPr="00D36BB6">
        <w:rPr>
          <w:rFonts w:ascii="Arial" w:hAnsi="Arial" w:cs="Arial"/>
          <w:spacing w:val="-2"/>
          <w:sz w:val="17"/>
          <w:szCs w:val="17"/>
        </w:rPr>
        <w:tab/>
        <w:t>39</w:t>
      </w:r>
      <w:r w:rsidRPr="00D36BB6">
        <w:rPr>
          <w:rFonts w:ascii="Arial" w:hAnsi="Arial" w:cs="Arial"/>
          <w:spacing w:val="-2"/>
          <w:sz w:val="17"/>
          <w:szCs w:val="17"/>
        </w:rPr>
        <w:tab/>
        <w:t>506</w:t>
      </w:r>
      <w:r w:rsidRPr="00D36BB6">
        <w:rPr>
          <w:rFonts w:ascii="Arial" w:hAnsi="Arial" w:cs="Arial"/>
          <w:spacing w:val="-2"/>
          <w:sz w:val="17"/>
          <w:szCs w:val="17"/>
        </w:rPr>
        <w:tab/>
        <w:t>12.97</w:t>
      </w:r>
    </w:p>
    <w:p w14:paraId="18C37FF2"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27</w:t>
      </w:r>
      <w:r w:rsidRPr="00D36BB6">
        <w:rPr>
          <w:rFonts w:ascii="Arial" w:hAnsi="Arial" w:cs="Arial"/>
          <w:spacing w:val="-2"/>
          <w:sz w:val="17"/>
          <w:szCs w:val="17"/>
        </w:rPr>
        <w:tab/>
        <w:t>14</w:t>
      </w:r>
      <w:r w:rsidRPr="00D36BB6">
        <w:rPr>
          <w:rFonts w:ascii="Arial" w:hAnsi="Arial" w:cs="Arial"/>
          <w:spacing w:val="-2"/>
          <w:sz w:val="17"/>
          <w:szCs w:val="17"/>
        </w:rPr>
        <w:tab/>
        <w:t>519</w:t>
      </w:r>
      <w:r w:rsidRPr="00D36BB6">
        <w:rPr>
          <w:rFonts w:ascii="Arial" w:hAnsi="Arial" w:cs="Arial"/>
          <w:spacing w:val="-2"/>
          <w:sz w:val="17"/>
          <w:szCs w:val="17"/>
        </w:rPr>
        <w:tab/>
        <w:t>37.07</w:t>
      </w:r>
      <w:r w:rsidRPr="00D36BB6">
        <w:rPr>
          <w:rFonts w:ascii="Arial" w:hAnsi="Arial" w:cs="Arial"/>
          <w:spacing w:val="-2"/>
          <w:sz w:val="17"/>
          <w:szCs w:val="17"/>
        </w:rPr>
        <w:tab/>
        <w:t>78</w:t>
      </w:r>
      <w:r w:rsidRPr="00D36BB6">
        <w:rPr>
          <w:rFonts w:ascii="Arial" w:hAnsi="Arial" w:cs="Arial"/>
          <w:spacing w:val="-2"/>
          <w:sz w:val="17"/>
          <w:szCs w:val="17"/>
        </w:rPr>
        <w:tab/>
        <w:t>39</w:t>
      </w:r>
      <w:r w:rsidRPr="00D36BB6">
        <w:rPr>
          <w:rFonts w:ascii="Arial" w:hAnsi="Arial" w:cs="Arial"/>
          <w:spacing w:val="-2"/>
          <w:sz w:val="17"/>
          <w:szCs w:val="17"/>
        </w:rPr>
        <w:tab/>
        <w:t>513</w:t>
      </w:r>
      <w:r w:rsidRPr="00D36BB6">
        <w:rPr>
          <w:rFonts w:ascii="Arial" w:hAnsi="Arial" w:cs="Arial"/>
          <w:spacing w:val="-2"/>
          <w:sz w:val="17"/>
          <w:szCs w:val="17"/>
        </w:rPr>
        <w:tab/>
        <w:t>12.83</w:t>
      </w:r>
    </w:p>
    <w:p w14:paraId="1F102196"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28</w:t>
      </w:r>
      <w:r w:rsidRPr="00D36BB6">
        <w:rPr>
          <w:rFonts w:ascii="Arial" w:hAnsi="Arial" w:cs="Arial"/>
          <w:spacing w:val="-2"/>
          <w:sz w:val="17"/>
          <w:szCs w:val="17"/>
        </w:rPr>
        <w:tab/>
        <w:t>14</w:t>
      </w:r>
      <w:r w:rsidRPr="00D36BB6">
        <w:rPr>
          <w:rFonts w:ascii="Arial" w:hAnsi="Arial" w:cs="Arial"/>
          <w:spacing w:val="-2"/>
          <w:sz w:val="17"/>
          <w:szCs w:val="17"/>
        </w:rPr>
        <w:tab/>
        <w:t>536</w:t>
      </w:r>
      <w:r w:rsidRPr="00D36BB6">
        <w:rPr>
          <w:rFonts w:ascii="Arial" w:hAnsi="Arial" w:cs="Arial"/>
          <w:spacing w:val="-2"/>
          <w:sz w:val="17"/>
          <w:szCs w:val="17"/>
        </w:rPr>
        <w:tab/>
        <w:t>35.73</w:t>
      </w:r>
      <w:r w:rsidRPr="00D36BB6">
        <w:rPr>
          <w:rFonts w:ascii="Arial" w:hAnsi="Arial" w:cs="Arial"/>
          <w:spacing w:val="-2"/>
          <w:sz w:val="17"/>
          <w:szCs w:val="17"/>
        </w:rPr>
        <w:tab/>
        <w:t>79</w:t>
      </w:r>
      <w:r w:rsidRPr="00D36BB6">
        <w:rPr>
          <w:rFonts w:ascii="Arial" w:hAnsi="Arial" w:cs="Arial"/>
          <w:spacing w:val="-2"/>
          <w:sz w:val="17"/>
          <w:szCs w:val="17"/>
        </w:rPr>
        <w:tab/>
        <w:t>40</w:t>
      </w:r>
      <w:r w:rsidRPr="00D36BB6">
        <w:rPr>
          <w:rFonts w:ascii="Arial" w:hAnsi="Arial" w:cs="Arial"/>
          <w:spacing w:val="-2"/>
          <w:sz w:val="17"/>
          <w:szCs w:val="17"/>
        </w:rPr>
        <w:tab/>
        <w:t>506</w:t>
      </w:r>
      <w:r w:rsidRPr="00D36BB6">
        <w:rPr>
          <w:rFonts w:ascii="Arial" w:hAnsi="Arial" w:cs="Arial"/>
          <w:spacing w:val="-2"/>
          <w:sz w:val="17"/>
          <w:szCs w:val="17"/>
        </w:rPr>
        <w:tab/>
        <w:t>12.65</w:t>
      </w:r>
    </w:p>
    <w:p w14:paraId="48E53396"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29</w:t>
      </w:r>
      <w:r w:rsidRPr="00D36BB6">
        <w:rPr>
          <w:rFonts w:ascii="Arial" w:hAnsi="Arial" w:cs="Arial"/>
          <w:spacing w:val="-2"/>
          <w:sz w:val="17"/>
          <w:szCs w:val="17"/>
        </w:rPr>
        <w:tab/>
        <w:t>15</w:t>
      </w:r>
      <w:r w:rsidRPr="00D36BB6">
        <w:rPr>
          <w:rFonts w:ascii="Arial" w:hAnsi="Arial" w:cs="Arial"/>
          <w:spacing w:val="-2"/>
          <w:sz w:val="17"/>
          <w:szCs w:val="17"/>
        </w:rPr>
        <w:tab/>
        <w:t>517</w:t>
      </w:r>
      <w:r w:rsidRPr="00D36BB6">
        <w:rPr>
          <w:rFonts w:ascii="Arial" w:hAnsi="Arial" w:cs="Arial"/>
          <w:spacing w:val="-2"/>
          <w:sz w:val="17"/>
          <w:szCs w:val="17"/>
        </w:rPr>
        <w:tab/>
        <w:t>34.47</w:t>
      </w:r>
      <w:r w:rsidRPr="00D36BB6">
        <w:rPr>
          <w:rFonts w:ascii="Arial" w:hAnsi="Arial" w:cs="Arial"/>
          <w:spacing w:val="-2"/>
          <w:sz w:val="17"/>
          <w:szCs w:val="17"/>
        </w:rPr>
        <w:tab/>
        <w:t>80</w:t>
      </w:r>
      <w:r w:rsidRPr="00D36BB6">
        <w:rPr>
          <w:rFonts w:ascii="Arial" w:hAnsi="Arial" w:cs="Arial"/>
          <w:spacing w:val="-2"/>
          <w:sz w:val="17"/>
          <w:szCs w:val="17"/>
        </w:rPr>
        <w:tab/>
        <w:t>40</w:t>
      </w:r>
      <w:r w:rsidRPr="00D36BB6">
        <w:rPr>
          <w:rFonts w:ascii="Arial" w:hAnsi="Arial" w:cs="Arial"/>
          <w:spacing w:val="-2"/>
          <w:sz w:val="17"/>
          <w:szCs w:val="17"/>
        </w:rPr>
        <w:tab/>
        <w:t>513</w:t>
      </w:r>
      <w:r w:rsidRPr="00D36BB6">
        <w:rPr>
          <w:rFonts w:ascii="Arial" w:hAnsi="Arial" w:cs="Arial"/>
          <w:spacing w:val="-2"/>
          <w:sz w:val="17"/>
          <w:szCs w:val="17"/>
        </w:rPr>
        <w:tab/>
        <w:t>12.51</w:t>
      </w:r>
    </w:p>
    <w:p w14:paraId="1BF8CEE5"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30</w:t>
      </w:r>
      <w:r w:rsidRPr="00D36BB6">
        <w:rPr>
          <w:rFonts w:ascii="Arial" w:hAnsi="Arial" w:cs="Arial"/>
          <w:spacing w:val="-2"/>
          <w:sz w:val="17"/>
          <w:szCs w:val="17"/>
        </w:rPr>
        <w:tab/>
        <w:t>15</w:t>
      </w:r>
      <w:r w:rsidRPr="00D36BB6">
        <w:rPr>
          <w:rFonts w:ascii="Arial" w:hAnsi="Arial" w:cs="Arial"/>
          <w:spacing w:val="-2"/>
          <w:sz w:val="17"/>
          <w:szCs w:val="17"/>
        </w:rPr>
        <w:tab/>
        <w:t>533</w:t>
      </w:r>
      <w:r w:rsidRPr="00D36BB6">
        <w:rPr>
          <w:rFonts w:ascii="Arial" w:hAnsi="Arial" w:cs="Arial"/>
          <w:spacing w:val="-2"/>
          <w:sz w:val="17"/>
          <w:szCs w:val="17"/>
        </w:rPr>
        <w:tab/>
        <w:t>33.31</w:t>
      </w:r>
      <w:r w:rsidRPr="00D36BB6">
        <w:rPr>
          <w:rFonts w:ascii="Arial" w:hAnsi="Arial" w:cs="Arial"/>
          <w:spacing w:val="-2"/>
          <w:sz w:val="17"/>
          <w:szCs w:val="17"/>
        </w:rPr>
        <w:tab/>
        <w:t>81</w:t>
      </w:r>
      <w:r w:rsidRPr="00D36BB6">
        <w:rPr>
          <w:rFonts w:ascii="Arial" w:hAnsi="Arial" w:cs="Arial"/>
          <w:spacing w:val="-2"/>
          <w:sz w:val="17"/>
          <w:szCs w:val="17"/>
        </w:rPr>
        <w:tab/>
        <w:t>41</w:t>
      </w:r>
      <w:r w:rsidRPr="00D36BB6">
        <w:rPr>
          <w:rFonts w:ascii="Arial" w:hAnsi="Arial" w:cs="Arial"/>
          <w:spacing w:val="-2"/>
          <w:sz w:val="17"/>
          <w:szCs w:val="17"/>
        </w:rPr>
        <w:tab/>
        <w:t>506</w:t>
      </w:r>
      <w:r w:rsidRPr="00D36BB6">
        <w:rPr>
          <w:rFonts w:ascii="Arial" w:hAnsi="Arial" w:cs="Arial"/>
          <w:spacing w:val="-2"/>
          <w:sz w:val="17"/>
          <w:szCs w:val="17"/>
        </w:rPr>
        <w:tab/>
        <w:t>12.34</w:t>
      </w:r>
    </w:p>
    <w:p w14:paraId="3325F305"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31</w:t>
      </w:r>
      <w:r w:rsidRPr="00D36BB6">
        <w:rPr>
          <w:rFonts w:ascii="Arial" w:hAnsi="Arial" w:cs="Arial"/>
          <w:spacing w:val="-2"/>
          <w:sz w:val="17"/>
          <w:szCs w:val="17"/>
        </w:rPr>
        <w:tab/>
        <w:t>16</w:t>
      </w:r>
      <w:r w:rsidRPr="00D36BB6">
        <w:rPr>
          <w:rFonts w:ascii="Arial" w:hAnsi="Arial" w:cs="Arial"/>
          <w:spacing w:val="-2"/>
          <w:sz w:val="17"/>
          <w:szCs w:val="17"/>
        </w:rPr>
        <w:tab/>
        <w:t>516</w:t>
      </w:r>
      <w:r w:rsidRPr="00D36BB6">
        <w:rPr>
          <w:rFonts w:ascii="Arial" w:hAnsi="Arial" w:cs="Arial"/>
          <w:spacing w:val="-2"/>
          <w:sz w:val="17"/>
          <w:szCs w:val="17"/>
        </w:rPr>
        <w:tab/>
        <w:t>32.25</w:t>
      </w:r>
      <w:r w:rsidRPr="00D36BB6">
        <w:rPr>
          <w:rFonts w:ascii="Arial" w:hAnsi="Arial" w:cs="Arial"/>
          <w:spacing w:val="-2"/>
          <w:sz w:val="17"/>
          <w:szCs w:val="17"/>
        </w:rPr>
        <w:tab/>
        <w:t>82</w:t>
      </w:r>
      <w:r w:rsidRPr="00D36BB6">
        <w:rPr>
          <w:rFonts w:ascii="Arial" w:hAnsi="Arial" w:cs="Arial"/>
          <w:spacing w:val="-2"/>
          <w:sz w:val="17"/>
          <w:szCs w:val="17"/>
        </w:rPr>
        <w:tab/>
        <w:t>41</w:t>
      </w:r>
      <w:r w:rsidRPr="00D36BB6">
        <w:rPr>
          <w:rFonts w:ascii="Arial" w:hAnsi="Arial" w:cs="Arial"/>
          <w:spacing w:val="-2"/>
          <w:sz w:val="17"/>
          <w:szCs w:val="17"/>
        </w:rPr>
        <w:tab/>
        <w:t>512</w:t>
      </w:r>
      <w:r w:rsidRPr="00D36BB6">
        <w:rPr>
          <w:rFonts w:ascii="Arial" w:hAnsi="Arial" w:cs="Arial"/>
          <w:spacing w:val="-2"/>
          <w:sz w:val="17"/>
          <w:szCs w:val="17"/>
        </w:rPr>
        <w:tab/>
        <w:t>12.19</w:t>
      </w:r>
    </w:p>
    <w:p w14:paraId="51E8D9C3"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32</w:t>
      </w:r>
      <w:r w:rsidRPr="00D36BB6">
        <w:rPr>
          <w:rFonts w:ascii="Arial" w:hAnsi="Arial" w:cs="Arial"/>
          <w:spacing w:val="-2"/>
          <w:sz w:val="17"/>
          <w:szCs w:val="17"/>
        </w:rPr>
        <w:tab/>
        <w:t>16</w:t>
      </w:r>
      <w:r w:rsidRPr="00D36BB6">
        <w:rPr>
          <w:rFonts w:ascii="Arial" w:hAnsi="Arial" w:cs="Arial"/>
          <w:spacing w:val="-2"/>
          <w:sz w:val="17"/>
          <w:szCs w:val="17"/>
        </w:rPr>
        <w:tab/>
        <w:t>531</w:t>
      </w:r>
      <w:r w:rsidRPr="00D36BB6">
        <w:rPr>
          <w:rFonts w:ascii="Arial" w:hAnsi="Arial" w:cs="Arial"/>
          <w:spacing w:val="-2"/>
          <w:sz w:val="17"/>
          <w:szCs w:val="17"/>
        </w:rPr>
        <w:tab/>
        <w:t>31.24</w:t>
      </w:r>
      <w:r w:rsidRPr="00D36BB6">
        <w:rPr>
          <w:rFonts w:ascii="Arial" w:hAnsi="Arial" w:cs="Arial"/>
          <w:spacing w:val="-2"/>
          <w:sz w:val="17"/>
          <w:szCs w:val="17"/>
        </w:rPr>
        <w:tab/>
        <w:t>83</w:t>
      </w:r>
      <w:r w:rsidRPr="00D36BB6">
        <w:rPr>
          <w:rFonts w:ascii="Arial" w:hAnsi="Arial" w:cs="Arial"/>
          <w:spacing w:val="-2"/>
          <w:sz w:val="17"/>
          <w:szCs w:val="17"/>
        </w:rPr>
        <w:tab/>
        <w:t>42</w:t>
      </w:r>
      <w:r w:rsidRPr="00D36BB6">
        <w:rPr>
          <w:rFonts w:ascii="Arial" w:hAnsi="Arial" w:cs="Arial"/>
          <w:spacing w:val="-2"/>
          <w:sz w:val="17"/>
          <w:szCs w:val="17"/>
        </w:rPr>
        <w:tab/>
        <w:t>506</w:t>
      </w:r>
      <w:r w:rsidRPr="00D36BB6">
        <w:rPr>
          <w:rFonts w:ascii="Arial" w:hAnsi="Arial" w:cs="Arial"/>
          <w:spacing w:val="-2"/>
          <w:sz w:val="17"/>
          <w:szCs w:val="17"/>
        </w:rPr>
        <w:tab/>
        <w:t>12.05</w:t>
      </w:r>
    </w:p>
    <w:p w14:paraId="6CF6EA99"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33</w:t>
      </w:r>
      <w:r w:rsidRPr="00D36BB6">
        <w:rPr>
          <w:rFonts w:ascii="Arial" w:hAnsi="Arial" w:cs="Arial"/>
          <w:spacing w:val="-2"/>
          <w:sz w:val="17"/>
          <w:szCs w:val="17"/>
        </w:rPr>
        <w:tab/>
        <w:t>17</w:t>
      </w:r>
      <w:r w:rsidRPr="00D36BB6">
        <w:rPr>
          <w:rFonts w:ascii="Arial" w:hAnsi="Arial" w:cs="Arial"/>
          <w:spacing w:val="-2"/>
          <w:sz w:val="17"/>
          <w:szCs w:val="17"/>
        </w:rPr>
        <w:tab/>
        <w:t>515</w:t>
      </w:r>
      <w:r w:rsidRPr="00D36BB6">
        <w:rPr>
          <w:rFonts w:ascii="Arial" w:hAnsi="Arial" w:cs="Arial"/>
          <w:spacing w:val="-2"/>
          <w:sz w:val="17"/>
          <w:szCs w:val="17"/>
        </w:rPr>
        <w:tab/>
        <w:t>30.29</w:t>
      </w:r>
      <w:r w:rsidRPr="00D36BB6">
        <w:rPr>
          <w:rFonts w:ascii="Arial" w:hAnsi="Arial" w:cs="Arial"/>
          <w:spacing w:val="-2"/>
          <w:sz w:val="17"/>
          <w:szCs w:val="17"/>
        </w:rPr>
        <w:tab/>
        <w:t>84</w:t>
      </w:r>
      <w:r w:rsidRPr="00D36BB6">
        <w:rPr>
          <w:rFonts w:ascii="Arial" w:hAnsi="Arial" w:cs="Arial"/>
          <w:spacing w:val="-2"/>
          <w:sz w:val="17"/>
          <w:szCs w:val="17"/>
        </w:rPr>
        <w:tab/>
        <w:t>42</w:t>
      </w:r>
      <w:r w:rsidRPr="00D36BB6">
        <w:rPr>
          <w:rFonts w:ascii="Arial" w:hAnsi="Arial" w:cs="Arial"/>
          <w:spacing w:val="-2"/>
          <w:sz w:val="17"/>
          <w:szCs w:val="17"/>
        </w:rPr>
        <w:tab/>
        <w:t>512</w:t>
      </w:r>
      <w:r w:rsidRPr="00D36BB6">
        <w:rPr>
          <w:rFonts w:ascii="Arial" w:hAnsi="Arial" w:cs="Arial"/>
          <w:spacing w:val="-2"/>
          <w:sz w:val="17"/>
          <w:szCs w:val="17"/>
        </w:rPr>
        <w:tab/>
        <w:t>11.91</w:t>
      </w:r>
    </w:p>
    <w:p w14:paraId="5792EAD7"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34</w:t>
      </w:r>
      <w:r w:rsidRPr="00D36BB6">
        <w:rPr>
          <w:rFonts w:ascii="Arial" w:hAnsi="Arial" w:cs="Arial"/>
          <w:spacing w:val="-2"/>
          <w:sz w:val="17"/>
          <w:szCs w:val="17"/>
        </w:rPr>
        <w:tab/>
        <w:t>17</w:t>
      </w:r>
      <w:r w:rsidRPr="00D36BB6">
        <w:rPr>
          <w:rFonts w:ascii="Arial" w:hAnsi="Arial" w:cs="Arial"/>
          <w:spacing w:val="-2"/>
          <w:sz w:val="17"/>
          <w:szCs w:val="17"/>
        </w:rPr>
        <w:tab/>
        <w:t>529</w:t>
      </w:r>
      <w:r w:rsidRPr="00D36BB6">
        <w:rPr>
          <w:rFonts w:ascii="Arial" w:hAnsi="Arial" w:cs="Arial"/>
          <w:spacing w:val="-2"/>
          <w:sz w:val="17"/>
          <w:szCs w:val="17"/>
        </w:rPr>
        <w:tab/>
        <w:t>29.39</w:t>
      </w:r>
      <w:r w:rsidRPr="00D36BB6">
        <w:rPr>
          <w:rFonts w:ascii="Arial" w:hAnsi="Arial" w:cs="Arial"/>
          <w:spacing w:val="-2"/>
          <w:sz w:val="17"/>
          <w:szCs w:val="17"/>
        </w:rPr>
        <w:tab/>
        <w:t>85</w:t>
      </w:r>
      <w:r w:rsidRPr="00D36BB6">
        <w:rPr>
          <w:rFonts w:ascii="Arial" w:hAnsi="Arial" w:cs="Arial"/>
          <w:spacing w:val="-2"/>
          <w:sz w:val="17"/>
          <w:szCs w:val="17"/>
        </w:rPr>
        <w:tab/>
        <w:t>43</w:t>
      </w:r>
      <w:r w:rsidRPr="00D36BB6">
        <w:rPr>
          <w:rFonts w:ascii="Arial" w:hAnsi="Arial" w:cs="Arial"/>
          <w:spacing w:val="-2"/>
          <w:sz w:val="17"/>
          <w:szCs w:val="17"/>
        </w:rPr>
        <w:tab/>
        <w:t>506</w:t>
      </w:r>
      <w:r w:rsidRPr="00D36BB6">
        <w:rPr>
          <w:rFonts w:ascii="Arial" w:hAnsi="Arial" w:cs="Arial"/>
          <w:spacing w:val="-2"/>
          <w:sz w:val="17"/>
          <w:szCs w:val="17"/>
        </w:rPr>
        <w:tab/>
        <w:t>11.77</w:t>
      </w:r>
    </w:p>
    <w:p w14:paraId="3A480C4D"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35</w:t>
      </w:r>
      <w:r w:rsidRPr="00D36BB6">
        <w:rPr>
          <w:rFonts w:ascii="Arial" w:hAnsi="Arial" w:cs="Arial"/>
          <w:spacing w:val="-2"/>
          <w:sz w:val="17"/>
          <w:szCs w:val="17"/>
        </w:rPr>
        <w:tab/>
        <w:t>18</w:t>
      </w:r>
      <w:r w:rsidRPr="00D36BB6">
        <w:rPr>
          <w:rFonts w:ascii="Arial" w:hAnsi="Arial" w:cs="Arial"/>
          <w:spacing w:val="-2"/>
          <w:sz w:val="17"/>
          <w:szCs w:val="17"/>
        </w:rPr>
        <w:tab/>
        <w:t>514</w:t>
      </w:r>
      <w:r w:rsidRPr="00D36BB6">
        <w:rPr>
          <w:rFonts w:ascii="Arial" w:hAnsi="Arial" w:cs="Arial"/>
          <w:spacing w:val="-2"/>
          <w:sz w:val="17"/>
          <w:szCs w:val="17"/>
        </w:rPr>
        <w:tab/>
        <w:t>28.56</w:t>
      </w:r>
      <w:r w:rsidRPr="00D36BB6">
        <w:rPr>
          <w:rFonts w:ascii="Arial" w:hAnsi="Arial" w:cs="Arial"/>
          <w:spacing w:val="-2"/>
          <w:sz w:val="17"/>
          <w:szCs w:val="17"/>
        </w:rPr>
        <w:tab/>
        <w:t>86</w:t>
      </w:r>
      <w:r w:rsidRPr="00D36BB6">
        <w:rPr>
          <w:rFonts w:ascii="Arial" w:hAnsi="Arial" w:cs="Arial"/>
          <w:spacing w:val="-2"/>
          <w:sz w:val="17"/>
          <w:szCs w:val="17"/>
        </w:rPr>
        <w:tab/>
        <w:t>43</w:t>
      </w:r>
      <w:r w:rsidRPr="00D36BB6">
        <w:rPr>
          <w:rFonts w:ascii="Arial" w:hAnsi="Arial" w:cs="Arial"/>
          <w:spacing w:val="-2"/>
          <w:sz w:val="17"/>
          <w:szCs w:val="17"/>
        </w:rPr>
        <w:tab/>
        <w:t>512</w:t>
      </w:r>
      <w:r w:rsidRPr="00D36BB6">
        <w:rPr>
          <w:rFonts w:ascii="Arial" w:hAnsi="Arial" w:cs="Arial"/>
          <w:spacing w:val="-2"/>
          <w:sz w:val="17"/>
          <w:szCs w:val="17"/>
        </w:rPr>
        <w:tab/>
        <w:t>11.64</w:t>
      </w:r>
    </w:p>
    <w:p w14:paraId="790CC9C6"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36</w:t>
      </w:r>
      <w:r w:rsidRPr="00D36BB6">
        <w:rPr>
          <w:rFonts w:ascii="Arial" w:hAnsi="Arial" w:cs="Arial"/>
          <w:spacing w:val="-2"/>
          <w:sz w:val="17"/>
          <w:szCs w:val="17"/>
        </w:rPr>
        <w:tab/>
        <w:t>18</w:t>
      </w:r>
      <w:r w:rsidRPr="00D36BB6">
        <w:rPr>
          <w:rFonts w:ascii="Arial" w:hAnsi="Arial" w:cs="Arial"/>
          <w:spacing w:val="-2"/>
          <w:sz w:val="17"/>
          <w:szCs w:val="17"/>
        </w:rPr>
        <w:tab/>
        <w:t>528</w:t>
      </w:r>
      <w:r w:rsidRPr="00D36BB6">
        <w:rPr>
          <w:rFonts w:ascii="Arial" w:hAnsi="Arial" w:cs="Arial"/>
          <w:spacing w:val="-2"/>
          <w:sz w:val="17"/>
          <w:szCs w:val="17"/>
        </w:rPr>
        <w:tab/>
        <w:t>27.79</w:t>
      </w:r>
      <w:r w:rsidRPr="00D36BB6">
        <w:rPr>
          <w:rFonts w:ascii="Arial" w:hAnsi="Arial" w:cs="Arial"/>
          <w:spacing w:val="-2"/>
          <w:sz w:val="17"/>
          <w:szCs w:val="17"/>
        </w:rPr>
        <w:tab/>
        <w:t>87</w:t>
      </w:r>
      <w:r w:rsidRPr="00D36BB6">
        <w:rPr>
          <w:rFonts w:ascii="Arial" w:hAnsi="Arial" w:cs="Arial"/>
          <w:spacing w:val="-2"/>
          <w:sz w:val="17"/>
          <w:szCs w:val="17"/>
        </w:rPr>
        <w:tab/>
        <w:t>44</w:t>
      </w:r>
      <w:r w:rsidRPr="00D36BB6">
        <w:rPr>
          <w:rFonts w:ascii="Arial" w:hAnsi="Arial" w:cs="Arial"/>
          <w:spacing w:val="-2"/>
          <w:sz w:val="17"/>
          <w:szCs w:val="17"/>
        </w:rPr>
        <w:tab/>
        <w:t>506</w:t>
      </w:r>
      <w:r w:rsidRPr="00D36BB6">
        <w:rPr>
          <w:rFonts w:ascii="Arial" w:hAnsi="Arial" w:cs="Arial"/>
          <w:spacing w:val="-2"/>
          <w:sz w:val="17"/>
          <w:szCs w:val="17"/>
        </w:rPr>
        <w:tab/>
        <w:t>11.50</w:t>
      </w:r>
    </w:p>
    <w:p w14:paraId="7AA5AF08"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37</w:t>
      </w:r>
      <w:r w:rsidRPr="00D36BB6">
        <w:rPr>
          <w:rFonts w:ascii="Arial" w:hAnsi="Arial" w:cs="Arial"/>
          <w:spacing w:val="-2"/>
          <w:sz w:val="17"/>
          <w:szCs w:val="17"/>
        </w:rPr>
        <w:tab/>
        <w:t>19</w:t>
      </w:r>
      <w:r w:rsidRPr="00D36BB6">
        <w:rPr>
          <w:rFonts w:ascii="Arial" w:hAnsi="Arial" w:cs="Arial"/>
          <w:spacing w:val="-2"/>
          <w:sz w:val="17"/>
          <w:szCs w:val="17"/>
        </w:rPr>
        <w:tab/>
        <w:t>514</w:t>
      </w:r>
      <w:r w:rsidRPr="00D36BB6">
        <w:rPr>
          <w:rFonts w:ascii="Arial" w:hAnsi="Arial" w:cs="Arial"/>
          <w:spacing w:val="-2"/>
          <w:sz w:val="17"/>
          <w:szCs w:val="17"/>
        </w:rPr>
        <w:tab/>
        <w:t>27.05</w:t>
      </w:r>
      <w:r w:rsidRPr="00D36BB6">
        <w:rPr>
          <w:rFonts w:ascii="Arial" w:hAnsi="Arial" w:cs="Arial"/>
          <w:spacing w:val="-2"/>
          <w:sz w:val="17"/>
          <w:szCs w:val="17"/>
        </w:rPr>
        <w:tab/>
        <w:t>88</w:t>
      </w:r>
      <w:r w:rsidRPr="00D36BB6">
        <w:rPr>
          <w:rFonts w:ascii="Arial" w:hAnsi="Arial" w:cs="Arial"/>
          <w:spacing w:val="-2"/>
          <w:sz w:val="17"/>
          <w:szCs w:val="17"/>
        </w:rPr>
        <w:tab/>
        <w:t>44</w:t>
      </w:r>
      <w:r w:rsidRPr="00D36BB6">
        <w:rPr>
          <w:rFonts w:ascii="Arial" w:hAnsi="Arial" w:cs="Arial"/>
          <w:spacing w:val="-2"/>
          <w:sz w:val="17"/>
          <w:szCs w:val="17"/>
        </w:rPr>
        <w:tab/>
        <w:t>511</w:t>
      </w:r>
      <w:r w:rsidRPr="00D36BB6">
        <w:rPr>
          <w:rFonts w:ascii="Arial" w:hAnsi="Arial" w:cs="Arial"/>
          <w:spacing w:val="-2"/>
          <w:sz w:val="17"/>
          <w:szCs w:val="17"/>
        </w:rPr>
        <w:tab/>
        <w:t>11.36</w:t>
      </w:r>
    </w:p>
    <w:p w14:paraId="4138BAB8"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38</w:t>
      </w:r>
      <w:r w:rsidRPr="00D36BB6">
        <w:rPr>
          <w:rFonts w:ascii="Arial" w:hAnsi="Arial" w:cs="Arial"/>
          <w:spacing w:val="-2"/>
          <w:sz w:val="17"/>
          <w:szCs w:val="17"/>
        </w:rPr>
        <w:tab/>
        <w:t>19</w:t>
      </w:r>
      <w:r w:rsidRPr="00D36BB6">
        <w:rPr>
          <w:rFonts w:ascii="Arial" w:hAnsi="Arial" w:cs="Arial"/>
          <w:spacing w:val="-2"/>
          <w:sz w:val="17"/>
          <w:szCs w:val="17"/>
        </w:rPr>
        <w:tab/>
        <w:t>526</w:t>
      </w:r>
      <w:r w:rsidRPr="00D36BB6">
        <w:rPr>
          <w:rFonts w:ascii="Arial" w:hAnsi="Arial" w:cs="Arial"/>
          <w:spacing w:val="-2"/>
          <w:sz w:val="17"/>
          <w:szCs w:val="17"/>
        </w:rPr>
        <w:tab/>
        <w:t>26.30</w:t>
      </w:r>
      <w:r w:rsidRPr="00D36BB6">
        <w:rPr>
          <w:rFonts w:ascii="Arial" w:hAnsi="Arial" w:cs="Arial"/>
          <w:spacing w:val="-2"/>
          <w:sz w:val="17"/>
          <w:szCs w:val="17"/>
        </w:rPr>
        <w:tab/>
        <w:t>89</w:t>
      </w:r>
      <w:r w:rsidRPr="00D36BB6">
        <w:rPr>
          <w:rFonts w:ascii="Arial" w:hAnsi="Arial" w:cs="Arial"/>
          <w:spacing w:val="-2"/>
          <w:sz w:val="17"/>
          <w:szCs w:val="17"/>
        </w:rPr>
        <w:tab/>
        <w:t>45</w:t>
      </w:r>
      <w:r w:rsidRPr="00D36BB6">
        <w:rPr>
          <w:rFonts w:ascii="Arial" w:hAnsi="Arial" w:cs="Arial"/>
          <w:spacing w:val="-2"/>
          <w:sz w:val="17"/>
          <w:szCs w:val="17"/>
        </w:rPr>
        <w:tab/>
        <w:t>506</w:t>
      </w:r>
      <w:r w:rsidRPr="00D36BB6">
        <w:rPr>
          <w:rFonts w:ascii="Arial" w:hAnsi="Arial" w:cs="Arial"/>
          <w:spacing w:val="-2"/>
          <w:sz w:val="17"/>
          <w:szCs w:val="17"/>
        </w:rPr>
        <w:tab/>
        <w:t>11.24</w:t>
      </w:r>
    </w:p>
    <w:p w14:paraId="38600594"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39</w:t>
      </w:r>
      <w:r w:rsidRPr="00D36BB6">
        <w:rPr>
          <w:rFonts w:ascii="Arial" w:hAnsi="Arial" w:cs="Arial"/>
          <w:spacing w:val="-2"/>
          <w:sz w:val="17"/>
          <w:szCs w:val="17"/>
        </w:rPr>
        <w:tab/>
        <w:t>20</w:t>
      </w:r>
      <w:r w:rsidRPr="00D36BB6">
        <w:rPr>
          <w:rFonts w:ascii="Arial" w:hAnsi="Arial" w:cs="Arial"/>
          <w:spacing w:val="-2"/>
          <w:sz w:val="17"/>
          <w:szCs w:val="17"/>
        </w:rPr>
        <w:tab/>
        <w:t>513</w:t>
      </w:r>
      <w:r w:rsidRPr="00D36BB6">
        <w:rPr>
          <w:rFonts w:ascii="Arial" w:hAnsi="Arial" w:cs="Arial"/>
          <w:spacing w:val="-2"/>
          <w:sz w:val="17"/>
          <w:szCs w:val="17"/>
        </w:rPr>
        <w:tab/>
        <w:t>25.65</w:t>
      </w:r>
      <w:r w:rsidRPr="00D36BB6">
        <w:rPr>
          <w:rFonts w:ascii="Arial" w:hAnsi="Arial" w:cs="Arial"/>
          <w:spacing w:val="-2"/>
          <w:sz w:val="17"/>
          <w:szCs w:val="17"/>
        </w:rPr>
        <w:tab/>
        <w:t>90</w:t>
      </w:r>
      <w:r w:rsidRPr="00D36BB6">
        <w:rPr>
          <w:rFonts w:ascii="Arial" w:hAnsi="Arial" w:cs="Arial"/>
          <w:spacing w:val="-2"/>
          <w:sz w:val="17"/>
          <w:szCs w:val="17"/>
        </w:rPr>
        <w:tab/>
        <w:t>45</w:t>
      </w:r>
      <w:r w:rsidRPr="00D36BB6">
        <w:rPr>
          <w:rFonts w:ascii="Arial" w:hAnsi="Arial" w:cs="Arial"/>
          <w:spacing w:val="-2"/>
          <w:sz w:val="17"/>
          <w:szCs w:val="17"/>
        </w:rPr>
        <w:tab/>
        <w:t>511</w:t>
      </w:r>
      <w:r w:rsidRPr="00D36BB6">
        <w:rPr>
          <w:rFonts w:ascii="Arial" w:hAnsi="Arial" w:cs="Arial"/>
          <w:spacing w:val="-2"/>
          <w:sz w:val="17"/>
          <w:szCs w:val="17"/>
        </w:rPr>
        <w:tab/>
        <w:t>11.11</w:t>
      </w:r>
    </w:p>
    <w:p w14:paraId="56C2C559"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40</w:t>
      </w:r>
      <w:r w:rsidRPr="00D36BB6">
        <w:rPr>
          <w:rFonts w:ascii="Arial" w:hAnsi="Arial" w:cs="Arial"/>
          <w:spacing w:val="-2"/>
          <w:sz w:val="17"/>
          <w:szCs w:val="17"/>
        </w:rPr>
        <w:tab/>
        <w:t>20</w:t>
      </w:r>
      <w:r w:rsidRPr="00D36BB6">
        <w:rPr>
          <w:rFonts w:ascii="Arial" w:hAnsi="Arial" w:cs="Arial"/>
          <w:spacing w:val="-2"/>
          <w:sz w:val="17"/>
          <w:szCs w:val="17"/>
        </w:rPr>
        <w:tab/>
        <w:t>525</w:t>
      </w:r>
      <w:r w:rsidRPr="00D36BB6">
        <w:rPr>
          <w:rFonts w:ascii="Arial" w:hAnsi="Arial" w:cs="Arial"/>
          <w:spacing w:val="-2"/>
          <w:sz w:val="17"/>
          <w:szCs w:val="17"/>
        </w:rPr>
        <w:tab/>
        <w:t>25.00</w:t>
      </w:r>
      <w:r w:rsidRPr="00D36BB6">
        <w:rPr>
          <w:rFonts w:ascii="Arial" w:hAnsi="Arial" w:cs="Arial"/>
          <w:spacing w:val="-2"/>
          <w:sz w:val="17"/>
          <w:szCs w:val="17"/>
        </w:rPr>
        <w:tab/>
        <w:t>91</w:t>
      </w:r>
      <w:r w:rsidRPr="00D36BB6">
        <w:rPr>
          <w:rFonts w:ascii="Arial" w:hAnsi="Arial" w:cs="Arial"/>
          <w:spacing w:val="-2"/>
          <w:sz w:val="17"/>
          <w:szCs w:val="17"/>
        </w:rPr>
        <w:tab/>
        <w:t>46</w:t>
      </w:r>
      <w:r w:rsidRPr="00D36BB6">
        <w:rPr>
          <w:rFonts w:ascii="Arial" w:hAnsi="Arial" w:cs="Arial"/>
          <w:spacing w:val="-2"/>
          <w:sz w:val="17"/>
          <w:szCs w:val="17"/>
        </w:rPr>
        <w:tab/>
        <w:t>505</w:t>
      </w:r>
      <w:r w:rsidRPr="00D36BB6">
        <w:rPr>
          <w:rFonts w:ascii="Arial" w:hAnsi="Arial" w:cs="Arial"/>
          <w:spacing w:val="-2"/>
          <w:sz w:val="17"/>
          <w:szCs w:val="17"/>
        </w:rPr>
        <w:tab/>
        <w:t>10.98</w:t>
      </w:r>
    </w:p>
    <w:p w14:paraId="0919C539"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41</w:t>
      </w:r>
      <w:r w:rsidRPr="00D36BB6">
        <w:rPr>
          <w:rFonts w:ascii="Arial" w:hAnsi="Arial" w:cs="Arial"/>
          <w:spacing w:val="-2"/>
          <w:sz w:val="17"/>
          <w:szCs w:val="17"/>
        </w:rPr>
        <w:tab/>
        <w:t>21</w:t>
      </w:r>
      <w:r w:rsidRPr="00D36BB6">
        <w:rPr>
          <w:rFonts w:ascii="Arial" w:hAnsi="Arial" w:cs="Arial"/>
          <w:spacing w:val="-2"/>
          <w:sz w:val="17"/>
          <w:szCs w:val="17"/>
        </w:rPr>
        <w:tab/>
        <w:t>512</w:t>
      </w:r>
      <w:r w:rsidRPr="00D36BB6">
        <w:rPr>
          <w:rFonts w:ascii="Arial" w:hAnsi="Arial" w:cs="Arial"/>
          <w:spacing w:val="-2"/>
          <w:sz w:val="17"/>
          <w:szCs w:val="17"/>
        </w:rPr>
        <w:tab/>
        <w:t>24.38</w:t>
      </w:r>
      <w:r w:rsidRPr="00D36BB6">
        <w:rPr>
          <w:rFonts w:ascii="Arial" w:hAnsi="Arial" w:cs="Arial"/>
          <w:spacing w:val="-2"/>
          <w:sz w:val="17"/>
          <w:szCs w:val="17"/>
        </w:rPr>
        <w:tab/>
        <w:t>92</w:t>
      </w:r>
      <w:r w:rsidRPr="00D36BB6">
        <w:rPr>
          <w:rFonts w:ascii="Arial" w:hAnsi="Arial" w:cs="Arial"/>
          <w:spacing w:val="-2"/>
          <w:sz w:val="17"/>
          <w:szCs w:val="17"/>
        </w:rPr>
        <w:tab/>
        <w:t>46</w:t>
      </w:r>
      <w:r w:rsidRPr="00D36BB6">
        <w:rPr>
          <w:rFonts w:ascii="Arial" w:hAnsi="Arial" w:cs="Arial"/>
          <w:spacing w:val="-2"/>
          <w:sz w:val="17"/>
          <w:szCs w:val="17"/>
        </w:rPr>
        <w:tab/>
        <w:t>511</w:t>
      </w:r>
      <w:r w:rsidRPr="00D36BB6">
        <w:rPr>
          <w:rFonts w:ascii="Arial" w:hAnsi="Arial" w:cs="Arial"/>
          <w:spacing w:val="-2"/>
          <w:sz w:val="17"/>
          <w:szCs w:val="17"/>
        </w:rPr>
        <w:tab/>
        <w:t>10.87</w:t>
      </w:r>
    </w:p>
    <w:p w14:paraId="3CAFBFAC"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42</w:t>
      </w:r>
      <w:r w:rsidRPr="00D36BB6">
        <w:rPr>
          <w:rFonts w:ascii="Arial" w:hAnsi="Arial" w:cs="Arial"/>
          <w:spacing w:val="-2"/>
          <w:sz w:val="17"/>
          <w:szCs w:val="17"/>
        </w:rPr>
        <w:tab/>
        <w:t>21</w:t>
      </w:r>
      <w:r w:rsidRPr="00D36BB6">
        <w:rPr>
          <w:rFonts w:ascii="Arial" w:hAnsi="Arial" w:cs="Arial"/>
          <w:spacing w:val="-2"/>
          <w:sz w:val="17"/>
          <w:szCs w:val="17"/>
        </w:rPr>
        <w:tab/>
        <w:t>524</w:t>
      </w:r>
      <w:r w:rsidRPr="00D36BB6">
        <w:rPr>
          <w:rFonts w:ascii="Arial" w:hAnsi="Arial" w:cs="Arial"/>
          <w:spacing w:val="-2"/>
          <w:sz w:val="17"/>
          <w:szCs w:val="17"/>
        </w:rPr>
        <w:tab/>
        <w:t>23.82</w:t>
      </w:r>
      <w:r w:rsidRPr="00D36BB6">
        <w:rPr>
          <w:rFonts w:ascii="Arial" w:hAnsi="Arial" w:cs="Arial"/>
          <w:spacing w:val="-2"/>
          <w:sz w:val="17"/>
          <w:szCs w:val="17"/>
        </w:rPr>
        <w:tab/>
        <w:t>93</w:t>
      </w:r>
      <w:r w:rsidRPr="00D36BB6">
        <w:rPr>
          <w:rFonts w:ascii="Arial" w:hAnsi="Arial" w:cs="Arial"/>
          <w:spacing w:val="-2"/>
          <w:sz w:val="17"/>
          <w:szCs w:val="17"/>
        </w:rPr>
        <w:tab/>
        <w:t>47</w:t>
      </w:r>
      <w:r w:rsidRPr="00D36BB6">
        <w:rPr>
          <w:rFonts w:ascii="Arial" w:hAnsi="Arial" w:cs="Arial"/>
          <w:spacing w:val="-2"/>
          <w:sz w:val="17"/>
          <w:szCs w:val="17"/>
        </w:rPr>
        <w:tab/>
        <w:t>505</w:t>
      </w:r>
      <w:r w:rsidRPr="00D36BB6">
        <w:rPr>
          <w:rFonts w:ascii="Arial" w:hAnsi="Arial" w:cs="Arial"/>
          <w:spacing w:val="-2"/>
          <w:sz w:val="17"/>
          <w:szCs w:val="17"/>
        </w:rPr>
        <w:tab/>
        <w:t>10.74</w:t>
      </w:r>
    </w:p>
    <w:p w14:paraId="3D590A84"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43</w:t>
      </w:r>
      <w:r w:rsidRPr="00D36BB6">
        <w:rPr>
          <w:rFonts w:ascii="Arial" w:hAnsi="Arial" w:cs="Arial"/>
          <w:spacing w:val="-2"/>
          <w:sz w:val="17"/>
          <w:szCs w:val="17"/>
        </w:rPr>
        <w:tab/>
        <w:t>22</w:t>
      </w:r>
      <w:r w:rsidRPr="00D36BB6">
        <w:rPr>
          <w:rFonts w:ascii="Arial" w:hAnsi="Arial" w:cs="Arial"/>
          <w:spacing w:val="-2"/>
          <w:sz w:val="17"/>
          <w:szCs w:val="17"/>
        </w:rPr>
        <w:tab/>
        <w:t>512</w:t>
      </w:r>
      <w:r w:rsidRPr="00D36BB6">
        <w:rPr>
          <w:rFonts w:ascii="Arial" w:hAnsi="Arial" w:cs="Arial"/>
          <w:spacing w:val="-2"/>
          <w:sz w:val="17"/>
          <w:szCs w:val="17"/>
        </w:rPr>
        <w:tab/>
        <w:t>23.27</w:t>
      </w:r>
      <w:r w:rsidRPr="00D36BB6">
        <w:rPr>
          <w:rFonts w:ascii="Arial" w:hAnsi="Arial" w:cs="Arial"/>
          <w:spacing w:val="-2"/>
          <w:sz w:val="17"/>
          <w:szCs w:val="17"/>
        </w:rPr>
        <w:tab/>
        <w:t>94</w:t>
      </w:r>
      <w:r w:rsidRPr="00D36BB6">
        <w:rPr>
          <w:rFonts w:ascii="Arial" w:hAnsi="Arial" w:cs="Arial"/>
          <w:spacing w:val="-2"/>
          <w:sz w:val="17"/>
          <w:szCs w:val="17"/>
        </w:rPr>
        <w:tab/>
        <w:t>47</w:t>
      </w:r>
      <w:r w:rsidRPr="00D36BB6">
        <w:rPr>
          <w:rFonts w:ascii="Arial" w:hAnsi="Arial" w:cs="Arial"/>
          <w:spacing w:val="-2"/>
          <w:sz w:val="17"/>
          <w:szCs w:val="17"/>
        </w:rPr>
        <w:tab/>
        <w:t>511</w:t>
      </w:r>
      <w:r w:rsidRPr="00D36BB6">
        <w:rPr>
          <w:rFonts w:ascii="Arial" w:hAnsi="Arial" w:cs="Arial"/>
          <w:spacing w:val="-2"/>
          <w:sz w:val="17"/>
          <w:szCs w:val="17"/>
        </w:rPr>
        <w:tab/>
        <w:t>10.65</w:t>
      </w:r>
    </w:p>
    <w:p w14:paraId="1BF54C69"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44</w:t>
      </w:r>
      <w:r w:rsidRPr="00D36BB6">
        <w:rPr>
          <w:rFonts w:ascii="Arial" w:hAnsi="Arial" w:cs="Arial"/>
          <w:spacing w:val="-2"/>
          <w:sz w:val="17"/>
          <w:szCs w:val="17"/>
        </w:rPr>
        <w:tab/>
        <w:t>22</w:t>
      </w:r>
      <w:r w:rsidRPr="00D36BB6">
        <w:rPr>
          <w:rFonts w:ascii="Arial" w:hAnsi="Arial" w:cs="Arial"/>
          <w:spacing w:val="-2"/>
          <w:sz w:val="17"/>
          <w:szCs w:val="17"/>
        </w:rPr>
        <w:tab/>
        <w:t>523</w:t>
      </w:r>
      <w:r w:rsidRPr="00D36BB6">
        <w:rPr>
          <w:rFonts w:ascii="Arial" w:hAnsi="Arial" w:cs="Arial"/>
          <w:spacing w:val="-2"/>
          <w:sz w:val="17"/>
          <w:szCs w:val="17"/>
        </w:rPr>
        <w:tab/>
        <w:t>22.74</w:t>
      </w:r>
      <w:r w:rsidRPr="00D36BB6">
        <w:rPr>
          <w:rFonts w:ascii="Arial" w:hAnsi="Arial" w:cs="Arial"/>
          <w:spacing w:val="-2"/>
          <w:sz w:val="17"/>
          <w:szCs w:val="17"/>
        </w:rPr>
        <w:tab/>
        <w:t>95</w:t>
      </w:r>
      <w:r w:rsidRPr="00D36BB6">
        <w:rPr>
          <w:rFonts w:ascii="Arial" w:hAnsi="Arial" w:cs="Arial"/>
          <w:spacing w:val="-2"/>
          <w:sz w:val="17"/>
          <w:szCs w:val="17"/>
        </w:rPr>
        <w:tab/>
        <w:t>48</w:t>
      </w:r>
      <w:r w:rsidRPr="00D36BB6">
        <w:rPr>
          <w:rFonts w:ascii="Arial" w:hAnsi="Arial" w:cs="Arial"/>
          <w:spacing w:val="-2"/>
          <w:sz w:val="17"/>
          <w:szCs w:val="17"/>
        </w:rPr>
        <w:tab/>
        <w:t>505</w:t>
      </w:r>
      <w:r w:rsidRPr="00D36BB6">
        <w:rPr>
          <w:rFonts w:ascii="Arial" w:hAnsi="Arial" w:cs="Arial"/>
          <w:spacing w:val="-2"/>
          <w:sz w:val="17"/>
          <w:szCs w:val="17"/>
        </w:rPr>
        <w:tab/>
        <w:t>10.52</w:t>
      </w:r>
    </w:p>
    <w:p w14:paraId="2C81258C"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45</w:t>
      </w:r>
      <w:r w:rsidRPr="00D36BB6">
        <w:rPr>
          <w:rFonts w:ascii="Arial" w:hAnsi="Arial" w:cs="Arial"/>
          <w:spacing w:val="-2"/>
          <w:sz w:val="17"/>
          <w:szCs w:val="17"/>
        </w:rPr>
        <w:tab/>
        <w:t>23</w:t>
      </w:r>
      <w:r w:rsidRPr="00D36BB6">
        <w:rPr>
          <w:rFonts w:ascii="Arial" w:hAnsi="Arial" w:cs="Arial"/>
          <w:spacing w:val="-2"/>
          <w:sz w:val="17"/>
          <w:szCs w:val="17"/>
        </w:rPr>
        <w:tab/>
        <w:t>511</w:t>
      </w:r>
      <w:r w:rsidRPr="00D36BB6">
        <w:rPr>
          <w:rFonts w:ascii="Arial" w:hAnsi="Arial" w:cs="Arial"/>
          <w:spacing w:val="-2"/>
          <w:sz w:val="17"/>
          <w:szCs w:val="17"/>
        </w:rPr>
        <w:tab/>
        <w:t>22.22</w:t>
      </w:r>
      <w:r w:rsidRPr="00D36BB6">
        <w:rPr>
          <w:rFonts w:ascii="Arial" w:hAnsi="Arial" w:cs="Arial"/>
          <w:spacing w:val="-2"/>
          <w:sz w:val="17"/>
          <w:szCs w:val="17"/>
        </w:rPr>
        <w:tab/>
        <w:t>96</w:t>
      </w:r>
      <w:r w:rsidRPr="00D36BB6">
        <w:rPr>
          <w:rFonts w:ascii="Arial" w:hAnsi="Arial" w:cs="Arial"/>
          <w:spacing w:val="-2"/>
          <w:sz w:val="17"/>
          <w:szCs w:val="17"/>
        </w:rPr>
        <w:tab/>
        <w:t>48</w:t>
      </w:r>
      <w:r w:rsidRPr="00D36BB6">
        <w:rPr>
          <w:rFonts w:ascii="Arial" w:hAnsi="Arial" w:cs="Arial"/>
          <w:spacing w:val="-2"/>
          <w:sz w:val="17"/>
          <w:szCs w:val="17"/>
        </w:rPr>
        <w:tab/>
        <w:t>510</w:t>
      </w:r>
      <w:r w:rsidRPr="00D36BB6">
        <w:rPr>
          <w:rFonts w:ascii="Arial" w:hAnsi="Arial" w:cs="Arial"/>
          <w:spacing w:val="-2"/>
          <w:sz w:val="17"/>
          <w:szCs w:val="17"/>
        </w:rPr>
        <w:tab/>
        <w:t>10.41</w:t>
      </w:r>
    </w:p>
    <w:p w14:paraId="718A37AF"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46</w:t>
      </w:r>
      <w:r w:rsidRPr="00D36BB6">
        <w:rPr>
          <w:rFonts w:ascii="Arial" w:hAnsi="Arial" w:cs="Arial"/>
          <w:spacing w:val="-2"/>
          <w:sz w:val="17"/>
          <w:szCs w:val="17"/>
        </w:rPr>
        <w:tab/>
        <w:t>23</w:t>
      </w:r>
      <w:r w:rsidRPr="00D36BB6">
        <w:rPr>
          <w:rFonts w:ascii="Arial" w:hAnsi="Arial" w:cs="Arial"/>
          <w:spacing w:val="-2"/>
          <w:sz w:val="17"/>
          <w:szCs w:val="17"/>
        </w:rPr>
        <w:tab/>
        <w:t>522</w:t>
      </w:r>
      <w:r w:rsidRPr="00D36BB6">
        <w:rPr>
          <w:rFonts w:ascii="Arial" w:hAnsi="Arial" w:cs="Arial"/>
          <w:spacing w:val="-2"/>
          <w:sz w:val="17"/>
          <w:szCs w:val="17"/>
        </w:rPr>
        <w:tab/>
        <w:t>21.75</w:t>
      </w:r>
      <w:r w:rsidRPr="00D36BB6">
        <w:rPr>
          <w:rFonts w:ascii="Arial" w:hAnsi="Arial" w:cs="Arial"/>
          <w:spacing w:val="-2"/>
          <w:sz w:val="17"/>
          <w:szCs w:val="17"/>
        </w:rPr>
        <w:tab/>
        <w:t>97</w:t>
      </w:r>
      <w:r w:rsidRPr="00D36BB6">
        <w:rPr>
          <w:rFonts w:ascii="Arial" w:hAnsi="Arial" w:cs="Arial"/>
          <w:spacing w:val="-2"/>
          <w:sz w:val="17"/>
          <w:szCs w:val="17"/>
        </w:rPr>
        <w:tab/>
        <w:t>49</w:t>
      </w:r>
      <w:r w:rsidRPr="00D36BB6">
        <w:rPr>
          <w:rFonts w:ascii="Arial" w:hAnsi="Arial" w:cs="Arial"/>
          <w:spacing w:val="-2"/>
          <w:sz w:val="17"/>
          <w:szCs w:val="17"/>
        </w:rPr>
        <w:tab/>
        <w:t>505</w:t>
      </w:r>
      <w:r w:rsidRPr="00D36BB6">
        <w:rPr>
          <w:rFonts w:ascii="Arial" w:hAnsi="Arial" w:cs="Arial"/>
          <w:spacing w:val="-2"/>
          <w:sz w:val="17"/>
          <w:szCs w:val="17"/>
        </w:rPr>
        <w:tab/>
        <w:t>10.31</w:t>
      </w:r>
    </w:p>
    <w:p w14:paraId="5E872DE2"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47</w:t>
      </w:r>
      <w:r w:rsidRPr="00D36BB6">
        <w:rPr>
          <w:rFonts w:ascii="Arial" w:hAnsi="Arial" w:cs="Arial"/>
          <w:spacing w:val="-2"/>
          <w:sz w:val="17"/>
          <w:szCs w:val="17"/>
        </w:rPr>
        <w:tab/>
        <w:t>24</w:t>
      </w:r>
      <w:r w:rsidRPr="00D36BB6">
        <w:rPr>
          <w:rFonts w:ascii="Arial" w:hAnsi="Arial" w:cs="Arial"/>
          <w:spacing w:val="-2"/>
          <w:sz w:val="17"/>
          <w:szCs w:val="17"/>
        </w:rPr>
        <w:tab/>
        <w:t>511</w:t>
      </w:r>
      <w:r w:rsidRPr="00D36BB6">
        <w:rPr>
          <w:rFonts w:ascii="Arial" w:hAnsi="Arial" w:cs="Arial"/>
          <w:spacing w:val="-2"/>
          <w:sz w:val="17"/>
          <w:szCs w:val="17"/>
        </w:rPr>
        <w:tab/>
        <w:t>21.29</w:t>
      </w:r>
      <w:r w:rsidRPr="00D36BB6">
        <w:rPr>
          <w:rFonts w:ascii="Arial" w:hAnsi="Arial" w:cs="Arial"/>
          <w:spacing w:val="-2"/>
          <w:sz w:val="17"/>
          <w:szCs w:val="17"/>
        </w:rPr>
        <w:tab/>
        <w:t>98</w:t>
      </w:r>
      <w:r w:rsidRPr="00D36BB6">
        <w:rPr>
          <w:rFonts w:ascii="Arial" w:hAnsi="Arial" w:cs="Arial"/>
          <w:spacing w:val="-2"/>
          <w:sz w:val="17"/>
          <w:szCs w:val="17"/>
        </w:rPr>
        <w:tab/>
        <w:t>49</w:t>
      </w:r>
      <w:r w:rsidRPr="00D36BB6">
        <w:rPr>
          <w:rFonts w:ascii="Arial" w:hAnsi="Arial" w:cs="Arial"/>
          <w:spacing w:val="-2"/>
          <w:sz w:val="17"/>
          <w:szCs w:val="17"/>
        </w:rPr>
        <w:tab/>
        <w:t>510</w:t>
      </w:r>
      <w:r w:rsidRPr="00D36BB6">
        <w:rPr>
          <w:rFonts w:ascii="Arial" w:hAnsi="Arial" w:cs="Arial"/>
          <w:spacing w:val="-2"/>
          <w:sz w:val="17"/>
          <w:szCs w:val="17"/>
        </w:rPr>
        <w:tab/>
        <w:t>10.20</w:t>
      </w:r>
    </w:p>
    <w:p w14:paraId="02F813F1"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48</w:t>
      </w:r>
      <w:r w:rsidRPr="00D36BB6">
        <w:rPr>
          <w:rFonts w:ascii="Arial" w:hAnsi="Arial" w:cs="Arial"/>
          <w:spacing w:val="-2"/>
          <w:sz w:val="17"/>
          <w:szCs w:val="17"/>
        </w:rPr>
        <w:tab/>
        <w:t>24</w:t>
      </w:r>
      <w:r w:rsidRPr="00D36BB6">
        <w:rPr>
          <w:rFonts w:ascii="Arial" w:hAnsi="Arial" w:cs="Arial"/>
          <w:spacing w:val="-2"/>
          <w:sz w:val="17"/>
          <w:szCs w:val="17"/>
        </w:rPr>
        <w:tab/>
        <w:t>521</w:t>
      </w:r>
      <w:r w:rsidRPr="00D36BB6">
        <w:rPr>
          <w:rFonts w:ascii="Arial" w:hAnsi="Arial" w:cs="Arial"/>
          <w:spacing w:val="-2"/>
          <w:sz w:val="17"/>
          <w:szCs w:val="17"/>
        </w:rPr>
        <w:tab/>
        <w:t>20.84</w:t>
      </w:r>
      <w:r w:rsidRPr="00D36BB6">
        <w:rPr>
          <w:rFonts w:ascii="Arial" w:hAnsi="Arial" w:cs="Arial"/>
          <w:spacing w:val="-2"/>
          <w:sz w:val="17"/>
          <w:szCs w:val="17"/>
        </w:rPr>
        <w:tab/>
        <w:t>99</w:t>
      </w:r>
      <w:r w:rsidRPr="00D36BB6">
        <w:rPr>
          <w:rFonts w:ascii="Arial" w:hAnsi="Arial" w:cs="Arial"/>
          <w:spacing w:val="-2"/>
          <w:sz w:val="17"/>
          <w:szCs w:val="17"/>
        </w:rPr>
        <w:tab/>
        <w:t>50</w:t>
      </w:r>
      <w:r w:rsidRPr="00D36BB6">
        <w:rPr>
          <w:rFonts w:ascii="Arial" w:hAnsi="Arial" w:cs="Arial"/>
          <w:spacing w:val="-2"/>
          <w:sz w:val="17"/>
          <w:szCs w:val="17"/>
        </w:rPr>
        <w:tab/>
        <w:t>505</w:t>
      </w:r>
      <w:r w:rsidRPr="00D36BB6">
        <w:rPr>
          <w:rFonts w:ascii="Arial" w:hAnsi="Arial" w:cs="Arial"/>
          <w:spacing w:val="-2"/>
          <w:sz w:val="17"/>
          <w:szCs w:val="17"/>
        </w:rPr>
        <w:tab/>
        <w:t>10.10</w:t>
      </w:r>
    </w:p>
    <w:p w14:paraId="0221BA0E"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49</w:t>
      </w:r>
      <w:r w:rsidRPr="00D36BB6">
        <w:rPr>
          <w:rFonts w:ascii="Arial" w:hAnsi="Arial" w:cs="Arial"/>
          <w:spacing w:val="-2"/>
          <w:sz w:val="17"/>
          <w:szCs w:val="17"/>
        </w:rPr>
        <w:tab/>
        <w:t>25</w:t>
      </w:r>
      <w:r w:rsidRPr="00D36BB6">
        <w:rPr>
          <w:rFonts w:ascii="Arial" w:hAnsi="Arial" w:cs="Arial"/>
          <w:spacing w:val="-2"/>
          <w:sz w:val="17"/>
          <w:szCs w:val="17"/>
        </w:rPr>
        <w:tab/>
        <w:t>510</w:t>
      </w:r>
      <w:r w:rsidRPr="00D36BB6">
        <w:rPr>
          <w:rFonts w:ascii="Arial" w:hAnsi="Arial" w:cs="Arial"/>
          <w:spacing w:val="-2"/>
          <w:sz w:val="17"/>
          <w:szCs w:val="17"/>
        </w:rPr>
        <w:tab/>
        <w:t>20.40</w:t>
      </w:r>
      <w:r w:rsidRPr="00D36BB6">
        <w:rPr>
          <w:rFonts w:ascii="Arial" w:hAnsi="Arial" w:cs="Arial"/>
          <w:spacing w:val="-2"/>
          <w:sz w:val="17"/>
          <w:szCs w:val="17"/>
        </w:rPr>
        <w:tab/>
        <w:t>100</w:t>
      </w:r>
      <w:r w:rsidRPr="00D36BB6">
        <w:rPr>
          <w:rFonts w:ascii="Arial" w:hAnsi="Arial" w:cs="Arial"/>
          <w:spacing w:val="-2"/>
          <w:sz w:val="17"/>
          <w:szCs w:val="17"/>
        </w:rPr>
        <w:tab/>
        <w:t>50</w:t>
      </w:r>
      <w:r w:rsidRPr="00D36BB6">
        <w:rPr>
          <w:rFonts w:ascii="Arial" w:hAnsi="Arial" w:cs="Arial"/>
          <w:spacing w:val="-2"/>
          <w:sz w:val="17"/>
          <w:szCs w:val="17"/>
        </w:rPr>
        <w:tab/>
        <w:t>510</w:t>
      </w:r>
      <w:r w:rsidRPr="00D36BB6">
        <w:rPr>
          <w:rFonts w:ascii="Arial" w:hAnsi="Arial" w:cs="Arial"/>
          <w:spacing w:val="-2"/>
          <w:sz w:val="17"/>
          <w:szCs w:val="17"/>
        </w:rPr>
        <w:tab/>
        <w:t>10.00</w:t>
      </w:r>
    </w:p>
    <w:p w14:paraId="62EB52B9"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50</w:t>
      </w:r>
      <w:r w:rsidRPr="00D36BB6">
        <w:rPr>
          <w:rFonts w:ascii="Arial" w:hAnsi="Arial" w:cs="Arial"/>
          <w:spacing w:val="-2"/>
          <w:sz w:val="17"/>
          <w:szCs w:val="17"/>
        </w:rPr>
        <w:tab/>
        <w:t>25</w:t>
      </w:r>
      <w:r w:rsidRPr="00D36BB6">
        <w:rPr>
          <w:rFonts w:ascii="Arial" w:hAnsi="Arial" w:cs="Arial"/>
          <w:spacing w:val="-2"/>
          <w:sz w:val="17"/>
          <w:szCs w:val="17"/>
        </w:rPr>
        <w:tab/>
        <w:t>520</w:t>
      </w:r>
      <w:r w:rsidRPr="00D36BB6">
        <w:rPr>
          <w:rFonts w:ascii="Arial" w:hAnsi="Arial" w:cs="Arial"/>
          <w:spacing w:val="-2"/>
          <w:sz w:val="17"/>
          <w:szCs w:val="17"/>
        </w:rPr>
        <w:tab/>
        <w:t>20.00</w:t>
      </w:r>
      <w:r w:rsidRPr="00D36BB6">
        <w:rPr>
          <w:rFonts w:ascii="Arial" w:hAnsi="Arial" w:cs="Arial"/>
          <w:spacing w:val="-2"/>
          <w:sz w:val="17"/>
          <w:szCs w:val="17"/>
        </w:rPr>
        <w:tab/>
        <w:t>101</w:t>
      </w:r>
      <w:r w:rsidRPr="00D36BB6">
        <w:rPr>
          <w:rFonts w:ascii="Arial" w:hAnsi="Arial" w:cs="Arial"/>
          <w:spacing w:val="-2"/>
          <w:sz w:val="17"/>
          <w:szCs w:val="17"/>
        </w:rPr>
        <w:tab/>
        <w:t>51</w:t>
      </w:r>
      <w:r w:rsidRPr="00D36BB6">
        <w:rPr>
          <w:rFonts w:ascii="Arial" w:hAnsi="Arial" w:cs="Arial"/>
          <w:spacing w:val="-2"/>
          <w:sz w:val="17"/>
          <w:szCs w:val="17"/>
        </w:rPr>
        <w:tab/>
        <w:t>505</w:t>
      </w:r>
      <w:r w:rsidRPr="00D36BB6">
        <w:rPr>
          <w:rFonts w:ascii="Arial" w:hAnsi="Arial" w:cs="Arial"/>
          <w:spacing w:val="-2"/>
          <w:sz w:val="17"/>
          <w:szCs w:val="17"/>
        </w:rPr>
        <w:tab/>
        <w:t>9.90</w:t>
      </w:r>
    </w:p>
    <w:p w14:paraId="78D1776A"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51</w:t>
      </w:r>
      <w:r w:rsidRPr="00D36BB6">
        <w:rPr>
          <w:rFonts w:ascii="Arial" w:hAnsi="Arial" w:cs="Arial"/>
          <w:spacing w:val="-2"/>
          <w:sz w:val="17"/>
          <w:szCs w:val="17"/>
        </w:rPr>
        <w:tab/>
        <w:t>26</w:t>
      </w:r>
      <w:r w:rsidRPr="00D36BB6">
        <w:rPr>
          <w:rFonts w:ascii="Arial" w:hAnsi="Arial" w:cs="Arial"/>
          <w:spacing w:val="-2"/>
          <w:sz w:val="17"/>
          <w:szCs w:val="17"/>
        </w:rPr>
        <w:tab/>
        <w:t>510</w:t>
      </w:r>
      <w:r w:rsidRPr="00D36BB6">
        <w:rPr>
          <w:rFonts w:ascii="Arial" w:hAnsi="Arial" w:cs="Arial"/>
          <w:spacing w:val="-2"/>
          <w:sz w:val="17"/>
          <w:szCs w:val="17"/>
        </w:rPr>
        <w:tab/>
        <w:t>19.62</w:t>
      </w:r>
      <w:r w:rsidRPr="00D36BB6">
        <w:rPr>
          <w:rFonts w:ascii="Arial" w:hAnsi="Arial" w:cs="Arial"/>
          <w:spacing w:val="-2"/>
          <w:sz w:val="17"/>
          <w:szCs w:val="17"/>
        </w:rPr>
        <w:tab/>
        <w:t>102</w:t>
      </w:r>
      <w:r w:rsidRPr="00D36BB6">
        <w:rPr>
          <w:rFonts w:ascii="Arial" w:hAnsi="Arial" w:cs="Arial"/>
          <w:spacing w:val="-2"/>
          <w:sz w:val="17"/>
          <w:szCs w:val="17"/>
        </w:rPr>
        <w:tab/>
        <w:t>51</w:t>
      </w:r>
      <w:r w:rsidRPr="00D36BB6">
        <w:rPr>
          <w:rFonts w:ascii="Arial" w:hAnsi="Arial" w:cs="Arial"/>
          <w:spacing w:val="-2"/>
          <w:sz w:val="17"/>
          <w:szCs w:val="17"/>
        </w:rPr>
        <w:tab/>
        <w:t>510</w:t>
      </w:r>
      <w:r w:rsidRPr="00D36BB6">
        <w:rPr>
          <w:rFonts w:ascii="Arial" w:hAnsi="Arial" w:cs="Arial"/>
          <w:spacing w:val="-2"/>
          <w:sz w:val="17"/>
          <w:szCs w:val="17"/>
        </w:rPr>
        <w:tab/>
        <w:t>9.81</w:t>
      </w:r>
    </w:p>
    <w:p w14:paraId="16DF0B81"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52</w:t>
      </w:r>
      <w:r w:rsidRPr="00D36BB6">
        <w:rPr>
          <w:rFonts w:ascii="Arial" w:hAnsi="Arial" w:cs="Arial"/>
          <w:spacing w:val="-2"/>
          <w:sz w:val="17"/>
          <w:szCs w:val="17"/>
        </w:rPr>
        <w:tab/>
        <w:t>26</w:t>
      </w:r>
      <w:r w:rsidRPr="00D36BB6">
        <w:rPr>
          <w:rFonts w:ascii="Arial" w:hAnsi="Arial" w:cs="Arial"/>
          <w:spacing w:val="-2"/>
          <w:sz w:val="17"/>
          <w:szCs w:val="17"/>
        </w:rPr>
        <w:tab/>
        <w:t>519</w:t>
      </w:r>
      <w:r w:rsidRPr="00D36BB6">
        <w:rPr>
          <w:rFonts w:ascii="Arial" w:hAnsi="Arial" w:cs="Arial"/>
          <w:spacing w:val="-2"/>
          <w:sz w:val="17"/>
          <w:szCs w:val="17"/>
        </w:rPr>
        <w:tab/>
        <w:t>19.22</w:t>
      </w:r>
      <w:r w:rsidRPr="00D36BB6">
        <w:rPr>
          <w:rFonts w:ascii="Arial" w:hAnsi="Arial" w:cs="Arial"/>
          <w:spacing w:val="-2"/>
          <w:sz w:val="17"/>
          <w:szCs w:val="17"/>
        </w:rPr>
        <w:tab/>
        <w:t>103</w:t>
      </w:r>
      <w:r w:rsidRPr="00D36BB6">
        <w:rPr>
          <w:rFonts w:ascii="Arial" w:hAnsi="Arial" w:cs="Arial"/>
          <w:spacing w:val="-2"/>
          <w:sz w:val="17"/>
          <w:szCs w:val="17"/>
        </w:rPr>
        <w:tab/>
        <w:t>52</w:t>
      </w:r>
      <w:r w:rsidRPr="00D36BB6">
        <w:rPr>
          <w:rFonts w:ascii="Arial" w:hAnsi="Arial" w:cs="Arial"/>
          <w:spacing w:val="-2"/>
          <w:sz w:val="17"/>
          <w:szCs w:val="17"/>
        </w:rPr>
        <w:tab/>
        <w:t>505</w:t>
      </w:r>
      <w:r w:rsidRPr="00D36BB6">
        <w:rPr>
          <w:rFonts w:ascii="Arial" w:hAnsi="Arial" w:cs="Arial"/>
          <w:spacing w:val="-2"/>
          <w:sz w:val="17"/>
          <w:szCs w:val="17"/>
        </w:rPr>
        <w:tab/>
        <w:t>9.71</w:t>
      </w:r>
    </w:p>
    <w:p w14:paraId="05C92038"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53</w:t>
      </w:r>
      <w:r w:rsidRPr="00D36BB6">
        <w:rPr>
          <w:rFonts w:ascii="Arial" w:hAnsi="Arial" w:cs="Arial"/>
          <w:spacing w:val="-2"/>
          <w:sz w:val="17"/>
          <w:szCs w:val="17"/>
        </w:rPr>
        <w:tab/>
        <w:t>27</w:t>
      </w:r>
      <w:r w:rsidRPr="00D36BB6">
        <w:rPr>
          <w:rFonts w:ascii="Arial" w:hAnsi="Arial" w:cs="Arial"/>
          <w:spacing w:val="-2"/>
          <w:sz w:val="17"/>
          <w:szCs w:val="17"/>
        </w:rPr>
        <w:tab/>
        <w:t>509</w:t>
      </w:r>
      <w:r w:rsidRPr="00D36BB6">
        <w:rPr>
          <w:rFonts w:ascii="Arial" w:hAnsi="Arial" w:cs="Arial"/>
          <w:spacing w:val="-2"/>
          <w:sz w:val="17"/>
          <w:szCs w:val="17"/>
        </w:rPr>
        <w:tab/>
        <w:t>18.85</w:t>
      </w:r>
      <w:r w:rsidRPr="00D36BB6">
        <w:rPr>
          <w:rFonts w:ascii="Arial" w:hAnsi="Arial" w:cs="Arial"/>
          <w:spacing w:val="-2"/>
          <w:sz w:val="17"/>
          <w:szCs w:val="17"/>
        </w:rPr>
        <w:tab/>
        <w:t>104</w:t>
      </w:r>
      <w:r w:rsidRPr="00D36BB6">
        <w:rPr>
          <w:rFonts w:ascii="Arial" w:hAnsi="Arial" w:cs="Arial"/>
          <w:spacing w:val="-2"/>
          <w:sz w:val="17"/>
          <w:szCs w:val="17"/>
        </w:rPr>
        <w:tab/>
        <w:t>52</w:t>
      </w:r>
      <w:r w:rsidRPr="00D36BB6">
        <w:rPr>
          <w:rFonts w:ascii="Arial" w:hAnsi="Arial" w:cs="Arial"/>
          <w:spacing w:val="-2"/>
          <w:sz w:val="17"/>
          <w:szCs w:val="17"/>
        </w:rPr>
        <w:tab/>
        <w:t>510</w:t>
      </w:r>
      <w:r w:rsidRPr="00D36BB6">
        <w:rPr>
          <w:rFonts w:ascii="Arial" w:hAnsi="Arial" w:cs="Arial"/>
          <w:spacing w:val="-2"/>
          <w:sz w:val="17"/>
          <w:szCs w:val="17"/>
        </w:rPr>
        <w:tab/>
        <w:t>9.62</w:t>
      </w:r>
    </w:p>
    <w:p w14:paraId="0FE5BB58"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54</w:t>
      </w:r>
      <w:r w:rsidRPr="00D36BB6">
        <w:rPr>
          <w:rFonts w:ascii="Arial" w:hAnsi="Arial" w:cs="Arial"/>
          <w:spacing w:val="-2"/>
          <w:sz w:val="17"/>
          <w:szCs w:val="17"/>
        </w:rPr>
        <w:tab/>
        <w:t>27</w:t>
      </w:r>
      <w:r w:rsidRPr="00D36BB6">
        <w:rPr>
          <w:rFonts w:ascii="Arial" w:hAnsi="Arial" w:cs="Arial"/>
          <w:spacing w:val="-2"/>
          <w:sz w:val="17"/>
          <w:szCs w:val="17"/>
        </w:rPr>
        <w:tab/>
        <w:t>519</w:t>
      </w:r>
      <w:r w:rsidRPr="00D36BB6">
        <w:rPr>
          <w:rFonts w:ascii="Arial" w:hAnsi="Arial" w:cs="Arial"/>
          <w:spacing w:val="-2"/>
          <w:sz w:val="17"/>
          <w:szCs w:val="17"/>
        </w:rPr>
        <w:tab/>
        <w:t>18.54</w:t>
      </w:r>
      <w:r w:rsidRPr="00D36BB6">
        <w:rPr>
          <w:rFonts w:ascii="Arial" w:hAnsi="Arial" w:cs="Arial"/>
          <w:spacing w:val="-2"/>
          <w:sz w:val="17"/>
          <w:szCs w:val="17"/>
        </w:rPr>
        <w:tab/>
        <w:t>105</w:t>
      </w:r>
      <w:r w:rsidRPr="00D36BB6">
        <w:rPr>
          <w:rFonts w:ascii="Arial" w:hAnsi="Arial" w:cs="Arial"/>
          <w:spacing w:val="-2"/>
          <w:sz w:val="17"/>
          <w:szCs w:val="17"/>
        </w:rPr>
        <w:tab/>
        <w:t>53</w:t>
      </w:r>
      <w:r w:rsidRPr="00D36BB6">
        <w:rPr>
          <w:rFonts w:ascii="Arial" w:hAnsi="Arial" w:cs="Arial"/>
          <w:spacing w:val="-2"/>
          <w:sz w:val="17"/>
          <w:szCs w:val="17"/>
        </w:rPr>
        <w:tab/>
        <w:t>505</w:t>
      </w:r>
      <w:r w:rsidRPr="00D36BB6">
        <w:rPr>
          <w:rFonts w:ascii="Arial" w:hAnsi="Arial" w:cs="Arial"/>
          <w:spacing w:val="-2"/>
          <w:sz w:val="17"/>
          <w:szCs w:val="17"/>
        </w:rPr>
        <w:tab/>
        <w:t>9.53</w:t>
      </w:r>
    </w:p>
    <w:p w14:paraId="7B50DEE1"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55</w:t>
      </w:r>
      <w:r w:rsidRPr="00D36BB6">
        <w:rPr>
          <w:rFonts w:ascii="Arial" w:hAnsi="Arial" w:cs="Arial"/>
          <w:spacing w:val="-2"/>
          <w:sz w:val="17"/>
          <w:szCs w:val="17"/>
        </w:rPr>
        <w:tab/>
        <w:t>28</w:t>
      </w:r>
      <w:r w:rsidRPr="00D36BB6">
        <w:rPr>
          <w:rFonts w:ascii="Arial" w:hAnsi="Arial" w:cs="Arial"/>
          <w:spacing w:val="-2"/>
          <w:sz w:val="17"/>
          <w:szCs w:val="17"/>
        </w:rPr>
        <w:tab/>
        <w:t>509</w:t>
      </w:r>
      <w:r w:rsidRPr="00D36BB6">
        <w:rPr>
          <w:rFonts w:ascii="Arial" w:hAnsi="Arial" w:cs="Arial"/>
          <w:spacing w:val="-2"/>
          <w:sz w:val="17"/>
          <w:szCs w:val="17"/>
        </w:rPr>
        <w:tab/>
        <w:t>18.18</w:t>
      </w:r>
      <w:r w:rsidRPr="00D36BB6">
        <w:rPr>
          <w:rFonts w:ascii="Arial" w:hAnsi="Arial" w:cs="Arial"/>
          <w:spacing w:val="-2"/>
          <w:sz w:val="17"/>
          <w:szCs w:val="17"/>
        </w:rPr>
        <w:tab/>
        <w:t>106</w:t>
      </w:r>
      <w:r w:rsidRPr="00D36BB6">
        <w:rPr>
          <w:rFonts w:ascii="Arial" w:hAnsi="Arial" w:cs="Arial"/>
          <w:spacing w:val="-2"/>
          <w:sz w:val="17"/>
          <w:szCs w:val="17"/>
        </w:rPr>
        <w:tab/>
        <w:t>53</w:t>
      </w:r>
      <w:r w:rsidRPr="00D36BB6">
        <w:rPr>
          <w:rFonts w:ascii="Arial" w:hAnsi="Arial" w:cs="Arial"/>
          <w:spacing w:val="-2"/>
          <w:sz w:val="17"/>
          <w:szCs w:val="17"/>
        </w:rPr>
        <w:tab/>
        <w:t>509</w:t>
      </w:r>
      <w:r w:rsidRPr="00D36BB6">
        <w:rPr>
          <w:rFonts w:ascii="Arial" w:hAnsi="Arial" w:cs="Arial"/>
          <w:spacing w:val="-2"/>
          <w:sz w:val="17"/>
          <w:szCs w:val="17"/>
        </w:rPr>
        <w:tab/>
        <w:t>9.43</w:t>
      </w:r>
    </w:p>
    <w:p w14:paraId="68835B9E"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56</w:t>
      </w:r>
      <w:r w:rsidRPr="00D36BB6">
        <w:rPr>
          <w:rFonts w:ascii="Arial" w:hAnsi="Arial" w:cs="Arial"/>
          <w:spacing w:val="-2"/>
          <w:sz w:val="17"/>
          <w:szCs w:val="17"/>
        </w:rPr>
        <w:tab/>
        <w:t>28</w:t>
      </w:r>
      <w:r w:rsidRPr="00D36BB6">
        <w:rPr>
          <w:rFonts w:ascii="Arial" w:hAnsi="Arial" w:cs="Arial"/>
          <w:spacing w:val="-2"/>
          <w:sz w:val="17"/>
          <w:szCs w:val="17"/>
        </w:rPr>
        <w:tab/>
        <w:t>518</w:t>
      </w:r>
      <w:r w:rsidRPr="00D36BB6">
        <w:rPr>
          <w:rFonts w:ascii="Arial" w:hAnsi="Arial" w:cs="Arial"/>
          <w:spacing w:val="-2"/>
          <w:sz w:val="17"/>
          <w:szCs w:val="17"/>
        </w:rPr>
        <w:tab/>
        <w:t>17.86</w:t>
      </w:r>
      <w:r w:rsidRPr="00D36BB6">
        <w:rPr>
          <w:rFonts w:ascii="Arial" w:hAnsi="Arial" w:cs="Arial"/>
          <w:spacing w:val="-2"/>
          <w:sz w:val="17"/>
          <w:szCs w:val="17"/>
        </w:rPr>
        <w:tab/>
        <w:t>107</w:t>
      </w:r>
      <w:r w:rsidRPr="00D36BB6">
        <w:rPr>
          <w:rFonts w:ascii="Arial" w:hAnsi="Arial" w:cs="Arial"/>
          <w:spacing w:val="-2"/>
          <w:sz w:val="17"/>
          <w:szCs w:val="17"/>
        </w:rPr>
        <w:tab/>
        <w:t>54</w:t>
      </w:r>
      <w:r w:rsidRPr="00D36BB6">
        <w:rPr>
          <w:rFonts w:ascii="Arial" w:hAnsi="Arial" w:cs="Arial"/>
          <w:spacing w:val="-2"/>
          <w:sz w:val="17"/>
          <w:szCs w:val="17"/>
        </w:rPr>
        <w:tab/>
        <w:t>505</w:t>
      </w:r>
      <w:r w:rsidRPr="00D36BB6">
        <w:rPr>
          <w:rFonts w:ascii="Arial" w:hAnsi="Arial" w:cs="Arial"/>
          <w:spacing w:val="-2"/>
          <w:sz w:val="17"/>
          <w:szCs w:val="17"/>
        </w:rPr>
        <w:tab/>
        <w:t>9.35</w:t>
      </w:r>
    </w:p>
    <w:p w14:paraId="125E9C3C"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57</w:t>
      </w:r>
      <w:r w:rsidRPr="00D36BB6">
        <w:rPr>
          <w:rFonts w:ascii="Arial" w:hAnsi="Arial" w:cs="Arial"/>
          <w:spacing w:val="-2"/>
          <w:sz w:val="17"/>
          <w:szCs w:val="17"/>
        </w:rPr>
        <w:tab/>
        <w:t>29</w:t>
      </w:r>
      <w:r w:rsidRPr="00D36BB6">
        <w:rPr>
          <w:rFonts w:ascii="Arial" w:hAnsi="Arial" w:cs="Arial"/>
          <w:spacing w:val="-2"/>
          <w:sz w:val="17"/>
          <w:szCs w:val="17"/>
        </w:rPr>
        <w:tab/>
        <w:t>509</w:t>
      </w:r>
      <w:r w:rsidRPr="00D36BB6">
        <w:rPr>
          <w:rFonts w:ascii="Arial" w:hAnsi="Arial" w:cs="Arial"/>
          <w:spacing w:val="-2"/>
          <w:sz w:val="17"/>
          <w:szCs w:val="17"/>
        </w:rPr>
        <w:tab/>
        <w:t>17.55</w:t>
      </w:r>
      <w:r w:rsidRPr="00D36BB6">
        <w:rPr>
          <w:rFonts w:ascii="Arial" w:hAnsi="Arial" w:cs="Arial"/>
          <w:spacing w:val="-2"/>
          <w:sz w:val="17"/>
          <w:szCs w:val="17"/>
        </w:rPr>
        <w:tab/>
        <w:t>108</w:t>
      </w:r>
      <w:r w:rsidRPr="00D36BB6">
        <w:rPr>
          <w:rFonts w:ascii="Arial" w:hAnsi="Arial" w:cs="Arial"/>
          <w:spacing w:val="-2"/>
          <w:sz w:val="17"/>
          <w:szCs w:val="17"/>
        </w:rPr>
        <w:tab/>
        <w:t>54</w:t>
      </w:r>
      <w:r w:rsidRPr="00D36BB6">
        <w:rPr>
          <w:rFonts w:ascii="Arial" w:hAnsi="Arial" w:cs="Arial"/>
          <w:spacing w:val="-2"/>
          <w:sz w:val="17"/>
          <w:szCs w:val="17"/>
        </w:rPr>
        <w:tab/>
        <w:t>509</w:t>
      </w:r>
      <w:r w:rsidRPr="00D36BB6">
        <w:rPr>
          <w:rFonts w:ascii="Arial" w:hAnsi="Arial" w:cs="Arial"/>
          <w:spacing w:val="-2"/>
          <w:sz w:val="17"/>
          <w:szCs w:val="17"/>
        </w:rPr>
        <w:tab/>
        <w:t>9.25</w:t>
      </w:r>
    </w:p>
    <w:p w14:paraId="529C697C"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58</w:t>
      </w:r>
      <w:r w:rsidRPr="00D36BB6">
        <w:rPr>
          <w:rFonts w:ascii="Arial" w:hAnsi="Arial" w:cs="Arial"/>
          <w:spacing w:val="-2"/>
          <w:sz w:val="17"/>
          <w:szCs w:val="17"/>
        </w:rPr>
        <w:tab/>
        <w:t>29</w:t>
      </w:r>
      <w:r w:rsidRPr="00D36BB6">
        <w:rPr>
          <w:rFonts w:ascii="Arial" w:hAnsi="Arial" w:cs="Arial"/>
          <w:spacing w:val="-2"/>
          <w:sz w:val="17"/>
          <w:szCs w:val="17"/>
        </w:rPr>
        <w:tab/>
        <w:t>517</w:t>
      </w:r>
      <w:r w:rsidRPr="00D36BB6">
        <w:rPr>
          <w:rFonts w:ascii="Arial" w:hAnsi="Arial" w:cs="Arial"/>
          <w:spacing w:val="-2"/>
          <w:sz w:val="17"/>
          <w:szCs w:val="17"/>
        </w:rPr>
        <w:tab/>
        <w:t>17.23</w:t>
      </w:r>
      <w:r w:rsidRPr="00D36BB6">
        <w:rPr>
          <w:rFonts w:ascii="Arial" w:hAnsi="Arial" w:cs="Arial"/>
          <w:spacing w:val="-2"/>
          <w:sz w:val="17"/>
          <w:szCs w:val="17"/>
        </w:rPr>
        <w:tab/>
        <w:t>109</w:t>
      </w:r>
      <w:r w:rsidRPr="00D36BB6">
        <w:rPr>
          <w:rFonts w:ascii="Arial" w:hAnsi="Arial" w:cs="Arial"/>
          <w:spacing w:val="-2"/>
          <w:sz w:val="17"/>
          <w:szCs w:val="17"/>
        </w:rPr>
        <w:tab/>
        <w:t>55</w:t>
      </w:r>
      <w:r w:rsidRPr="00D36BB6">
        <w:rPr>
          <w:rFonts w:ascii="Arial" w:hAnsi="Arial" w:cs="Arial"/>
          <w:spacing w:val="-2"/>
          <w:sz w:val="17"/>
          <w:szCs w:val="17"/>
        </w:rPr>
        <w:tab/>
        <w:t>505</w:t>
      </w:r>
      <w:r w:rsidRPr="00D36BB6">
        <w:rPr>
          <w:rFonts w:ascii="Arial" w:hAnsi="Arial" w:cs="Arial"/>
          <w:spacing w:val="-2"/>
          <w:sz w:val="17"/>
          <w:szCs w:val="17"/>
        </w:rPr>
        <w:tab/>
        <w:t>9.18</w:t>
      </w:r>
    </w:p>
    <w:p w14:paraId="5587A305"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59</w:t>
      </w:r>
      <w:r w:rsidRPr="00D36BB6">
        <w:rPr>
          <w:rFonts w:ascii="Arial" w:hAnsi="Arial" w:cs="Arial"/>
          <w:spacing w:val="-2"/>
          <w:sz w:val="17"/>
          <w:szCs w:val="17"/>
        </w:rPr>
        <w:tab/>
        <w:t>30</w:t>
      </w:r>
      <w:r w:rsidRPr="00D36BB6">
        <w:rPr>
          <w:rFonts w:ascii="Arial" w:hAnsi="Arial" w:cs="Arial"/>
          <w:spacing w:val="-2"/>
          <w:sz w:val="17"/>
          <w:szCs w:val="17"/>
        </w:rPr>
        <w:tab/>
        <w:t>508</w:t>
      </w:r>
      <w:r w:rsidRPr="00D36BB6">
        <w:rPr>
          <w:rFonts w:ascii="Arial" w:hAnsi="Arial" w:cs="Arial"/>
          <w:spacing w:val="-2"/>
          <w:sz w:val="17"/>
          <w:szCs w:val="17"/>
        </w:rPr>
        <w:tab/>
        <w:t>16.93</w:t>
      </w:r>
      <w:r w:rsidRPr="00D36BB6">
        <w:rPr>
          <w:rFonts w:ascii="Arial" w:hAnsi="Arial" w:cs="Arial"/>
          <w:spacing w:val="-2"/>
          <w:sz w:val="17"/>
          <w:szCs w:val="17"/>
        </w:rPr>
        <w:tab/>
        <w:t>110</w:t>
      </w:r>
      <w:r w:rsidRPr="00D36BB6">
        <w:rPr>
          <w:rFonts w:ascii="Arial" w:hAnsi="Arial" w:cs="Arial"/>
          <w:spacing w:val="-2"/>
          <w:sz w:val="17"/>
          <w:szCs w:val="17"/>
        </w:rPr>
        <w:tab/>
        <w:t>55</w:t>
      </w:r>
      <w:r w:rsidRPr="00D36BB6">
        <w:rPr>
          <w:rFonts w:ascii="Arial" w:hAnsi="Arial" w:cs="Arial"/>
          <w:spacing w:val="-2"/>
          <w:sz w:val="17"/>
          <w:szCs w:val="17"/>
        </w:rPr>
        <w:tab/>
        <w:t>509</w:t>
      </w:r>
      <w:r w:rsidRPr="00D36BB6">
        <w:rPr>
          <w:rFonts w:ascii="Arial" w:hAnsi="Arial" w:cs="Arial"/>
          <w:spacing w:val="-2"/>
          <w:sz w:val="17"/>
          <w:szCs w:val="17"/>
        </w:rPr>
        <w:tab/>
        <w:t>9.09</w:t>
      </w:r>
    </w:p>
    <w:p w14:paraId="4F85E303" w14:textId="77777777" w:rsidR="00F21804" w:rsidRPr="00D36BB6" w:rsidRDefault="00AC7064">
      <w:pPr>
        <w:tabs>
          <w:tab w:val="center" w:pos="567"/>
          <w:tab w:val="center" w:pos="1560"/>
          <w:tab w:val="center" w:pos="2552"/>
          <w:tab w:val="center" w:pos="3544"/>
          <w:tab w:val="center" w:pos="5670"/>
          <w:tab w:val="center" w:pos="6663"/>
          <w:tab w:val="center" w:pos="7655"/>
          <w:tab w:val="center" w:pos="8647"/>
        </w:tabs>
        <w:jc w:val="both"/>
      </w:pPr>
      <w:r w:rsidRPr="00D36BB6">
        <w:rPr>
          <w:rFonts w:ascii="Arial" w:hAnsi="Arial" w:cs="Arial"/>
          <w:spacing w:val="-2"/>
          <w:sz w:val="17"/>
          <w:szCs w:val="17"/>
        </w:rPr>
        <w:tab/>
        <w:t>60</w:t>
      </w:r>
      <w:r w:rsidRPr="00D36BB6">
        <w:rPr>
          <w:rFonts w:ascii="Arial" w:hAnsi="Arial" w:cs="Arial"/>
          <w:spacing w:val="-2"/>
          <w:sz w:val="17"/>
          <w:szCs w:val="17"/>
        </w:rPr>
        <w:tab/>
        <w:t>30</w:t>
      </w:r>
      <w:r w:rsidRPr="00D36BB6">
        <w:rPr>
          <w:rFonts w:ascii="Arial" w:hAnsi="Arial" w:cs="Arial"/>
          <w:spacing w:val="-2"/>
          <w:sz w:val="17"/>
          <w:szCs w:val="17"/>
        </w:rPr>
        <w:tab/>
        <w:t>517</w:t>
      </w:r>
      <w:r w:rsidRPr="00D36BB6">
        <w:rPr>
          <w:rFonts w:ascii="Arial" w:hAnsi="Arial" w:cs="Arial"/>
          <w:spacing w:val="-2"/>
          <w:sz w:val="17"/>
          <w:szCs w:val="17"/>
        </w:rPr>
        <w:tab/>
        <w:t>16.68</w:t>
      </w:r>
    </w:p>
    <w:p w14:paraId="5E62CF04" w14:textId="77777777" w:rsidR="00F21804" w:rsidRPr="00D36BB6" w:rsidRDefault="00AC7064">
      <w:pPr>
        <w:pageBreakBefore/>
        <w:jc w:val="both"/>
      </w:pPr>
      <w:r w:rsidRPr="00D36BB6">
        <w:rPr>
          <w:rFonts w:ascii="Arial" w:hAnsi="Arial" w:cs="Arial"/>
          <w:b/>
          <w:spacing w:val="-1"/>
          <w:u w:val="single"/>
        </w:rPr>
        <w:lastRenderedPageBreak/>
        <w:t>APPENDIX F/4</w:t>
      </w:r>
    </w:p>
    <w:p w14:paraId="0FACBFFF" w14:textId="77777777" w:rsidR="00F21804" w:rsidRPr="00D36BB6" w:rsidRDefault="00AC7064">
      <w:pPr>
        <w:jc w:val="center"/>
      </w:pPr>
      <w:r w:rsidRPr="00D36BB6">
        <w:rPr>
          <w:rFonts w:ascii="Times New Roman" w:hAnsi="Times New Roman" w:cs="Times New Roman"/>
          <w:b/>
          <w:sz w:val="29"/>
        </w:rPr>
        <w:t>FAI-CIA INTERNATIONAL JURY</w:t>
      </w:r>
    </w:p>
    <w:p w14:paraId="714E508E" w14:textId="77777777" w:rsidR="00F21804" w:rsidRPr="00D36BB6" w:rsidRDefault="00F21804">
      <w:pPr>
        <w:jc w:val="center"/>
        <w:rPr>
          <w:rFonts w:ascii="Times New Roman" w:hAnsi="Times New Roman" w:cs="Times New Roman"/>
        </w:rPr>
      </w:pPr>
    </w:p>
    <w:p w14:paraId="64755D42" w14:textId="77777777" w:rsidR="00F21804" w:rsidRPr="00D36BB6" w:rsidRDefault="00AC7064">
      <w:pPr>
        <w:jc w:val="center"/>
      </w:pPr>
      <w:r w:rsidRPr="00D36BB6">
        <w:rPr>
          <w:rFonts w:ascii="Times New Roman" w:hAnsi="Times New Roman" w:cs="Times New Roman"/>
          <w:b/>
        </w:rPr>
        <w:t>WORKSHEET TO VERIFY COMPUTATIONS FOR LAND RUN TASK (LRN)</w:t>
      </w:r>
    </w:p>
    <w:p w14:paraId="0587889E" w14:textId="77777777" w:rsidR="00F21804" w:rsidRPr="00D36BB6" w:rsidRDefault="00F21804">
      <w:pPr>
        <w:rPr>
          <w:rFonts w:ascii="Times New Roman" w:hAnsi="Times New Roman" w:cs="Times New Roman"/>
          <w:b/>
        </w:rPr>
      </w:pPr>
    </w:p>
    <w:p w14:paraId="3B90CE7F" w14:textId="77777777" w:rsidR="00F21804" w:rsidRPr="00D36BB6" w:rsidRDefault="00AC7064">
      <w:pPr>
        <w:jc w:val="both"/>
      </w:pPr>
      <w:proofErr w:type="gramStart"/>
      <w:r w:rsidRPr="00D36BB6">
        <w:rPr>
          <w:rFonts w:ascii="Arial" w:hAnsi="Arial" w:cs="Arial"/>
          <w:sz w:val="20"/>
        </w:rPr>
        <w:t>In order to</w:t>
      </w:r>
      <w:proofErr w:type="gramEnd"/>
      <w:r w:rsidRPr="00D36BB6">
        <w:rPr>
          <w:rFonts w:ascii="Arial" w:hAnsi="Arial" w:cs="Arial"/>
          <w:sz w:val="20"/>
        </w:rPr>
        <w:t xml:space="preserve"> verify that the computer software and the data entry are correct for the LRN, the following sequence of steps can be used to determine the result manually.  All calculations in steps 4 through 9 should be carried out to at least two places beyond the decimal.  It is suggested that these calculations be carried out for one or two competitors selected randomly for each LRN.</w:t>
      </w:r>
    </w:p>
    <w:p w14:paraId="3D4EA159" w14:textId="77777777" w:rsidR="00F21804" w:rsidRPr="00D36BB6" w:rsidRDefault="00F21804">
      <w:pPr>
        <w:rPr>
          <w:rFonts w:ascii="Arial" w:hAnsi="Arial" w:cs="Arial"/>
        </w:rPr>
      </w:pPr>
    </w:p>
    <w:p w14:paraId="0C90AA8D" w14:textId="77777777" w:rsidR="00F21804" w:rsidRPr="00D36BB6" w:rsidRDefault="00AC7064">
      <w:pPr>
        <w:tabs>
          <w:tab w:val="left" w:pos="5387"/>
          <w:tab w:val="left" w:pos="7797"/>
        </w:tabs>
      </w:pPr>
      <w:r w:rsidRPr="00D36BB6">
        <w:rPr>
          <w:rFonts w:ascii="Arial" w:hAnsi="Arial" w:cs="Arial"/>
          <w:sz w:val="20"/>
        </w:rPr>
        <w:t>Task number.</w:t>
      </w:r>
      <w:r w:rsidRPr="00D36BB6">
        <w:rPr>
          <w:rFonts w:ascii="Arial" w:hAnsi="Arial" w:cs="Arial"/>
          <w:sz w:val="20"/>
        </w:rPr>
        <w:tab/>
      </w:r>
      <w:r w:rsidRPr="00D36BB6">
        <w:rPr>
          <w:rFonts w:ascii="Arial" w:hAnsi="Arial" w:cs="Arial"/>
          <w:sz w:val="20"/>
          <w:u w:val="single"/>
        </w:rPr>
        <w:t xml:space="preserve">      23      </w:t>
      </w:r>
      <w:r w:rsidRPr="00D36BB6">
        <w:rPr>
          <w:rFonts w:ascii="Arial" w:hAnsi="Arial" w:cs="Arial"/>
          <w:sz w:val="20"/>
        </w:rPr>
        <w:tab/>
        <w:t>_________</w:t>
      </w:r>
    </w:p>
    <w:p w14:paraId="24EBA72F" w14:textId="77777777" w:rsidR="00F21804" w:rsidRPr="00D36BB6" w:rsidRDefault="00F21804">
      <w:pPr>
        <w:tabs>
          <w:tab w:val="left" w:pos="5387"/>
          <w:tab w:val="left" w:pos="7797"/>
        </w:tabs>
        <w:rPr>
          <w:rFonts w:ascii="Arial" w:hAnsi="Arial" w:cs="Arial"/>
          <w:sz w:val="20"/>
        </w:rPr>
      </w:pPr>
    </w:p>
    <w:p w14:paraId="7F79863E" w14:textId="77777777" w:rsidR="00F21804" w:rsidRPr="00D36BB6" w:rsidRDefault="00AC7064">
      <w:pPr>
        <w:tabs>
          <w:tab w:val="left" w:pos="5387"/>
          <w:tab w:val="left" w:pos="7797"/>
        </w:tabs>
      </w:pPr>
      <w:r w:rsidRPr="00D36BB6">
        <w:rPr>
          <w:rFonts w:ascii="Arial" w:hAnsi="Arial" w:cs="Arial"/>
          <w:sz w:val="20"/>
        </w:rPr>
        <w:t>Competitor number.</w:t>
      </w:r>
      <w:r w:rsidRPr="00D36BB6">
        <w:rPr>
          <w:rFonts w:ascii="Arial" w:hAnsi="Arial" w:cs="Arial"/>
          <w:sz w:val="20"/>
        </w:rPr>
        <w:tab/>
      </w:r>
      <w:r w:rsidRPr="00D36BB6">
        <w:rPr>
          <w:rFonts w:ascii="Arial" w:hAnsi="Arial" w:cs="Arial"/>
          <w:sz w:val="20"/>
          <w:u w:val="single"/>
        </w:rPr>
        <w:t xml:space="preserve">     12       </w:t>
      </w:r>
      <w:r w:rsidRPr="00D36BB6">
        <w:rPr>
          <w:rFonts w:ascii="Arial" w:hAnsi="Arial" w:cs="Arial"/>
          <w:sz w:val="20"/>
        </w:rPr>
        <w:tab/>
        <w:t>_________</w:t>
      </w:r>
    </w:p>
    <w:p w14:paraId="7420065C" w14:textId="77777777" w:rsidR="00F21804" w:rsidRPr="00D36BB6" w:rsidRDefault="00F21804">
      <w:pPr>
        <w:tabs>
          <w:tab w:val="left" w:pos="5387"/>
          <w:tab w:val="left" w:pos="7797"/>
        </w:tabs>
        <w:rPr>
          <w:rFonts w:ascii="Arial" w:hAnsi="Arial" w:cs="Arial"/>
          <w:sz w:val="20"/>
        </w:rPr>
      </w:pPr>
    </w:p>
    <w:p w14:paraId="0BA0F1C9" w14:textId="77777777" w:rsidR="00F21804" w:rsidRPr="00D36BB6" w:rsidRDefault="00AC7064">
      <w:pPr>
        <w:tabs>
          <w:tab w:val="left" w:pos="5387"/>
          <w:tab w:val="left" w:pos="7797"/>
        </w:tabs>
      </w:pPr>
      <w:r w:rsidRPr="00D36BB6">
        <w:rPr>
          <w:rFonts w:ascii="Arial" w:hAnsi="Arial" w:cs="Arial"/>
          <w:sz w:val="20"/>
        </w:rPr>
        <w:t>Published result.</w:t>
      </w:r>
      <w:r w:rsidRPr="00D36BB6">
        <w:rPr>
          <w:rFonts w:ascii="Arial" w:hAnsi="Arial" w:cs="Arial"/>
          <w:sz w:val="20"/>
        </w:rPr>
        <w:tab/>
      </w:r>
      <w:r w:rsidRPr="00D36BB6">
        <w:rPr>
          <w:rFonts w:ascii="Arial" w:hAnsi="Arial" w:cs="Arial"/>
          <w:sz w:val="20"/>
          <w:u w:val="single"/>
        </w:rPr>
        <w:t xml:space="preserve">   22.31    </w:t>
      </w:r>
      <w:r w:rsidRPr="00D36BB6">
        <w:rPr>
          <w:rFonts w:ascii="Arial" w:hAnsi="Arial" w:cs="Arial"/>
          <w:sz w:val="20"/>
        </w:rPr>
        <w:tab/>
        <w:t>_________</w:t>
      </w:r>
    </w:p>
    <w:p w14:paraId="386850F6" w14:textId="77777777" w:rsidR="00F21804" w:rsidRPr="00D36BB6" w:rsidRDefault="00F21804">
      <w:pPr>
        <w:tabs>
          <w:tab w:val="left" w:pos="5387"/>
          <w:tab w:val="left" w:pos="7797"/>
        </w:tabs>
        <w:rPr>
          <w:rFonts w:ascii="Arial" w:hAnsi="Arial" w:cs="Arial"/>
          <w:sz w:val="20"/>
        </w:rPr>
      </w:pPr>
    </w:p>
    <w:p w14:paraId="14F6B5E7" w14:textId="77777777" w:rsidR="00F21804" w:rsidRPr="00D36BB6" w:rsidRDefault="00AC7064">
      <w:pPr>
        <w:tabs>
          <w:tab w:val="left" w:pos="426"/>
          <w:tab w:val="left" w:pos="5387"/>
          <w:tab w:val="left" w:pos="7797"/>
        </w:tabs>
      </w:pPr>
      <w:r w:rsidRPr="00D36BB6">
        <w:rPr>
          <w:rFonts w:ascii="Arial" w:hAnsi="Arial" w:cs="Arial"/>
          <w:sz w:val="20"/>
        </w:rPr>
        <w:t>1.</w:t>
      </w:r>
      <w:r w:rsidRPr="00D36BB6">
        <w:rPr>
          <w:rFonts w:ascii="Arial" w:hAnsi="Arial" w:cs="Arial"/>
          <w:sz w:val="20"/>
        </w:rPr>
        <w:tab/>
        <w:t>Co-ordinates for point A.</w:t>
      </w:r>
      <w:r w:rsidRPr="00D36BB6">
        <w:rPr>
          <w:rFonts w:ascii="Arial" w:hAnsi="Arial" w:cs="Arial"/>
          <w:sz w:val="20"/>
        </w:rPr>
        <w:tab/>
      </w:r>
      <w:r w:rsidRPr="00D36BB6">
        <w:rPr>
          <w:rFonts w:ascii="Arial" w:hAnsi="Arial" w:cs="Arial"/>
          <w:sz w:val="20"/>
          <w:u w:val="single"/>
        </w:rPr>
        <w:t>6840/3835</w:t>
      </w:r>
      <w:r w:rsidRPr="00D36BB6">
        <w:rPr>
          <w:rFonts w:ascii="Arial" w:hAnsi="Arial" w:cs="Arial"/>
          <w:sz w:val="20"/>
        </w:rPr>
        <w:tab/>
        <w:t>_________</w:t>
      </w:r>
    </w:p>
    <w:p w14:paraId="57AD0BCD" w14:textId="77777777" w:rsidR="00F21804" w:rsidRPr="00D36BB6" w:rsidRDefault="00F21804">
      <w:pPr>
        <w:tabs>
          <w:tab w:val="left" w:pos="426"/>
          <w:tab w:val="left" w:pos="5387"/>
          <w:tab w:val="left" w:pos="7797"/>
        </w:tabs>
        <w:rPr>
          <w:rFonts w:ascii="Arial" w:hAnsi="Arial" w:cs="Arial"/>
          <w:sz w:val="20"/>
        </w:rPr>
      </w:pPr>
    </w:p>
    <w:p w14:paraId="24AA89BF" w14:textId="77777777" w:rsidR="00F21804" w:rsidRPr="00D36BB6" w:rsidRDefault="00AC7064">
      <w:pPr>
        <w:tabs>
          <w:tab w:val="left" w:pos="426"/>
          <w:tab w:val="left" w:pos="5387"/>
          <w:tab w:val="left" w:pos="7797"/>
        </w:tabs>
      </w:pPr>
      <w:r w:rsidRPr="00D36BB6">
        <w:rPr>
          <w:rFonts w:ascii="Arial" w:hAnsi="Arial" w:cs="Arial"/>
          <w:sz w:val="20"/>
        </w:rPr>
        <w:t>2.</w:t>
      </w:r>
      <w:r w:rsidRPr="00D36BB6">
        <w:rPr>
          <w:rFonts w:ascii="Arial" w:hAnsi="Arial" w:cs="Arial"/>
          <w:sz w:val="20"/>
        </w:rPr>
        <w:tab/>
        <w:t>Co-ordinates for point B.</w:t>
      </w:r>
      <w:r w:rsidRPr="00D36BB6">
        <w:rPr>
          <w:rFonts w:ascii="Arial" w:hAnsi="Arial" w:cs="Arial"/>
          <w:sz w:val="20"/>
        </w:rPr>
        <w:tab/>
      </w:r>
      <w:r w:rsidRPr="00D36BB6">
        <w:rPr>
          <w:rFonts w:ascii="Arial" w:hAnsi="Arial" w:cs="Arial"/>
          <w:sz w:val="20"/>
          <w:u w:val="single"/>
        </w:rPr>
        <w:t>7829/3607</w:t>
      </w:r>
      <w:r w:rsidRPr="00D36BB6">
        <w:rPr>
          <w:rFonts w:ascii="Arial" w:hAnsi="Arial" w:cs="Arial"/>
          <w:sz w:val="20"/>
        </w:rPr>
        <w:tab/>
        <w:t>_________</w:t>
      </w:r>
    </w:p>
    <w:p w14:paraId="3D7328CC" w14:textId="77777777" w:rsidR="00F21804" w:rsidRPr="00D36BB6" w:rsidRDefault="00F21804">
      <w:pPr>
        <w:tabs>
          <w:tab w:val="left" w:pos="426"/>
          <w:tab w:val="left" w:pos="5387"/>
          <w:tab w:val="left" w:pos="7797"/>
        </w:tabs>
        <w:rPr>
          <w:rFonts w:ascii="Arial" w:hAnsi="Arial" w:cs="Arial"/>
          <w:sz w:val="20"/>
        </w:rPr>
      </w:pPr>
    </w:p>
    <w:p w14:paraId="05F0EDBC" w14:textId="77777777" w:rsidR="00F21804" w:rsidRPr="00D36BB6" w:rsidRDefault="00AC7064">
      <w:pPr>
        <w:tabs>
          <w:tab w:val="left" w:pos="426"/>
          <w:tab w:val="left" w:pos="5387"/>
          <w:tab w:val="left" w:pos="7797"/>
        </w:tabs>
      </w:pPr>
      <w:r w:rsidRPr="00D36BB6">
        <w:rPr>
          <w:rFonts w:ascii="Arial" w:hAnsi="Arial" w:cs="Arial"/>
          <w:sz w:val="20"/>
        </w:rPr>
        <w:t>3.</w:t>
      </w:r>
      <w:r w:rsidRPr="00D36BB6">
        <w:rPr>
          <w:rFonts w:ascii="Arial" w:hAnsi="Arial" w:cs="Arial"/>
          <w:sz w:val="20"/>
        </w:rPr>
        <w:tab/>
        <w:t>Co-ordinates for point C.</w:t>
      </w:r>
      <w:r w:rsidRPr="00D36BB6">
        <w:rPr>
          <w:rFonts w:ascii="Arial" w:hAnsi="Arial" w:cs="Arial"/>
          <w:sz w:val="20"/>
        </w:rPr>
        <w:tab/>
      </w:r>
      <w:r w:rsidRPr="00D36BB6">
        <w:rPr>
          <w:rFonts w:ascii="Arial" w:hAnsi="Arial" w:cs="Arial"/>
          <w:sz w:val="20"/>
          <w:u w:val="single"/>
        </w:rPr>
        <w:t>9023/3783</w:t>
      </w:r>
      <w:r w:rsidRPr="00D36BB6">
        <w:rPr>
          <w:rFonts w:ascii="Arial" w:hAnsi="Arial" w:cs="Arial"/>
          <w:sz w:val="20"/>
        </w:rPr>
        <w:tab/>
        <w:t>_________</w:t>
      </w:r>
    </w:p>
    <w:p w14:paraId="06DCEDB0" w14:textId="77777777" w:rsidR="00F21804" w:rsidRPr="00D36BB6" w:rsidRDefault="00F21804">
      <w:pPr>
        <w:tabs>
          <w:tab w:val="left" w:pos="426"/>
          <w:tab w:val="left" w:pos="5387"/>
          <w:tab w:val="left" w:pos="7797"/>
        </w:tabs>
        <w:rPr>
          <w:rFonts w:ascii="Arial" w:hAnsi="Arial" w:cs="Arial"/>
          <w:sz w:val="20"/>
        </w:rPr>
      </w:pPr>
    </w:p>
    <w:p w14:paraId="649728BD" w14:textId="77777777" w:rsidR="00F21804" w:rsidRPr="00D36BB6" w:rsidRDefault="00AC7064">
      <w:pPr>
        <w:tabs>
          <w:tab w:val="left" w:pos="426"/>
          <w:tab w:val="left" w:pos="4820"/>
          <w:tab w:val="left" w:pos="5387"/>
          <w:tab w:val="left" w:pos="7797"/>
        </w:tabs>
      </w:pPr>
      <w:r w:rsidRPr="00D36BB6">
        <w:rPr>
          <w:rFonts w:ascii="Arial" w:hAnsi="Arial" w:cs="Arial"/>
          <w:sz w:val="20"/>
        </w:rPr>
        <w:t>4.</w:t>
      </w:r>
      <w:r w:rsidRPr="00D36BB6">
        <w:rPr>
          <w:rFonts w:ascii="Arial" w:hAnsi="Arial" w:cs="Arial"/>
          <w:sz w:val="20"/>
        </w:rPr>
        <w:tab/>
        <w:t xml:space="preserve">Length of side AB. </w:t>
      </w:r>
      <w:r w:rsidRPr="00D36BB6">
        <w:rPr>
          <w:rFonts w:ascii="Courier New" w:hAnsi="Courier New" w:cs="Courier New"/>
          <w:sz w:val="20"/>
        </w:rPr>
        <w:t>*</w:t>
      </w:r>
      <w:r w:rsidRPr="00D36BB6">
        <w:rPr>
          <w:rFonts w:ascii="Arial" w:hAnsi="Arial" w:cs="Arial"/>
          <w:sz w:val="20"/>
        </w:rPr>
        <w:t>)</w:t>
      </w:r>
      <w:r w:rsidRPr="00D36BB6">
        <w:rPr>
          <w:rFonts w:ascii="Arial" w:hAnsi="Arial" w:cs="Arial"/>
          <w:sz w:val="20"/>
        </w:rPr>
        <w:tab/>
        <w:t>a =</w:t>
      </w:r>
      <w:r w:rsidRPr="00D36BB6">
        <w:rPr>
          <w:rFonts w:ascii="Arial" w:hAnsi="Arial" w:cs="Arial"/>
          <w:sz w:val="20"/>
        </w:rPr>
        <w:tab/>
      </w:r>
      <w:r w:rsidRPr="00D36BB6">
        <w:rPr>
          <w:rFonts w:ascii="Arial" w:hAnsi="Arial" w:cs="Arial"/>
          <w:sz w:val="20"/>
          <w:u w:val="single"/>
        </w:rPr>
        <w:t>10149.</w:t>
      </w:r>
      <w:proofErr w:type="gramStart"/>
      <w:r w:rsidRPr="00D36BB6">
        <w:rPr>
          <w:rFonts w:ascii="Arial" w:hAnsi="Arial" w:cs="Arial"/>
          <w:sz w:val="20"/>
          <w:u w:val="single"/>
        </w:rPr>
        <w:t xml:space="preserve">41  </w:t>
      </w:r>
      <w:r w:rsidRPr="00D36BB6">
        <w:rPr>
          <w:rFonts w:ascii="Arial" w:hAnsi="Arial" w:cs="Arial"/>
          <w:sz w:val="20"/>
        </w:rPr>
        <w:tab/>
      </w:r>
      <w:proofErr w:type="gramEnd"/>
      <w:r w:rsidRPr="00D36BB6">
        <w:rPr>
          <w:rFonts w:ascii="Arial" w:hAnsi="Arial" w:cs="Arial"/>
          <w:sz w:val="20"/>
        </w:rPr>
        <w:t>_________</w:t>
      </w:r>
    </w:p>
    <w:p w14:paraId="1602D685" w14:textId="77777777" w:rsidR="00F21804" w:rsidRPr="00D36BB6" w:rsidRDefault="00F21804">
      <w:pPr>
        <w:tabs>
          <w:tab w:val="left" w:pos="426"/>
          <w:tab w:val="left" w:pos="4820"/>
          <w:tab w:val="left" w:pos="5387"/>
          <w:tab w:val="left" w:pos="7797"/>
        </w:tabs>
        <w:rPr>
          <w:rFonts w:ascii="Arial" w:hAnsi="Arial" w:cs="Arial"/>
          <w:sz w:val="20"/>
        </w:rPr>
      </w:pPr>
    </w:p>
    <w:p w14:paraId="05EC6976" w14:textId="77777777" w:rsidR="00F21804" w:rsidRPr="00D36BB6" w:rsidRDefault="00AC7064">
      <w:pPr>
        <w:tabs>
          <w:tab w:val="left" w:pos="426"/>
          <w:tab w:val="left" w:pos="4820"/>
          <w:tab w:val="left" w:pos="5387"/>
          <w:tab w:val="left" w:pos="7797"/>
        </w:tabs>
      </w:pPr>
      <w:r w:rsidRPr="00D36BB6">
        <w:rPr>
          <w:rFonts w:ascii="Arial" w:hAnsi="Arial" w:cs="Arial"/>
          <w:sz w:val="20"/>
        </w:rPr>
        <w:t>5.</w:t>
      </w:r>
      <w:r w:rsidRPr="00D36BB6">
        <w:rPr>
          <w:rFonts w:ascii="Arial" w:hAnsi="Arial" w:cs="Arial"/>
          <w:sz w:val="20"/>
        </w:rPr>
        <w:tab/>
        <w:t xml:space="preserve">Length of side BC. </w:t>
      </w:r>
      <w:r w:rsidRPr="00D36BB6">
        <w:rPr>
          <w:rFonts w:ascii="Courier New" w:hAnsi="Courier New" w:cs="Courier New"/>
          <w:sz w:val="20"/>
        </w:rPr>
        <w:t>*</w:t>
      </w:r>
      <w:r w:rsidRPr="00D36BB6">
        <w:rPr>
          <w:rFonts w:ascii="Arial" w:hAnsi="Arial" w:cs="Arial"/>
          <w:sz w:val="20"/>
        </w:rPr>
        <w:t>)</w:t>
      </w:r>
      <w:r w:rsidRPr="00D36BB6">
        <w:rPr>
          <w:rFonts w:ascii="Arial" w:hAnsi="Arial" w:cs="Arial"/>
          <w:sz w:val="20"/>
        </w:rPr>
        <w:tab/>
        <w:t>b =</w:t>
      </w:r>
      <w:r w:rsidRPr="00D36BB6">
        <w:rPr>
          <w:rFonts w:ascii="Arial" w:hAnsi="Arial" w:cs="Arial"/>
          <w:sz w:val="20"/>
        </w:rPr>
        <w:tab/>
      </w:r>
      <w:r w:rsidRPr="00D36BB6">
        <w:rPr>
          <w:rFonts w:ascii="Arial" w:hAnsi="Arial" w:cs="Arial"/>
          <w:sz w:val="20"/>
          <w:u w:val="single"/>
        </w:rPr>
        <w:t>12069.</w:t>
      </w:r>
      <w:proofErr w:type="gramStart"/>
      <w:r w:rsidRPr="00D36BB6">
        <w:rPr>
          <w:rFonts w:ascii="Arial" w:hAnsi="Arial" w:cs="Arial"/>
          <w:sz w:val="20"/>
          <w:u w:val="single"/>
        </w:rPr>
        <w:t xml:space="preserve">02  </w:t>
      </w:r>
      <w:r w:rsidRPr="00D36BB6">
        <w:rPr>
          <w:rFonts w:ascii="Arial" w:hAnsi="Arial" w:cs="Arial"/>
          <w:sz w:val="20"/>
        </w:rPr>
        <w:tab/>
      </w:r>
      <w:proofErr w:type="gramEnd"/>
      <w:r w:rsidRPr="00D36BB6">
        <w:rPr>
          <w:rFonts w:ascii="Arial" w:hAnsi="Arial" w:cs="Arial"/>
          <w:sz w:val="20"/>
        </w:rPr>
        <w:t>_________</w:t>
      </w:r>
    </w:p>
    <w:p w14:paraId="59968FBC" w14:textId="77777777" w:rsidR="00F21804" w:rsidRPr="00D36BB6" w:rsidRDefault="00F21804">
      <w:pPr>
        <w:tabs>
          <w:tab w:val="left" w:pos="426"/>
          <w:tab w:val="left" w:pos="4820"/>
          <w:tab w:val="left" w:pos="5387"/>
          <w:tab w:val="left" w:pos="7797"/>
        </w:tabs>
        <w:rPr>
          <w:rFonts w:ascii="Arial" w:hAnsi="Arial" w:cs="Arial"/>
          <w:sz w:val="20"/>
        </w:rPr>
      </w:pPr>
    </w:p>
    <w:p w14:paraId="0014FE29" w14:textId="77777777" w:rsidR="00F21804" w:rsidRPr="00D36BB6" w:rsidRDefault="00AC7064">
      <w:pPr>
        <w:tabs>
          <w:tab w:val="left" w:pos="426"/>
          <w:tab w:val="left" w:pos="4820"/>
          <w:tab w:val="left" w:pos="5387"/>
          <w:tab w:val="left" w:pos="7797"/>
        </w:tabs>
      </w:pPr>
      <w:r w:rsidRPr="00D36BB6">
        <w:rPr>
          <w:rFonts w:ascii="Arial" w:hAnsi="Arial" w:cs="Arial"/>
          <w:sz w:val="20"/>
        </w:rPr>
        <w:t>6.</w:t>
      </w:r>
      <w:r w:rsidRPr="00D36BB6">
        <w:rPr>
          <w:rFonts w:ascii="Arial" w:hAnsi="Arial" w:cs="Arial"/>
          <w:sz w:val="20"/>
        </w:rPr>
        <w:tab/>
        <w:t xml:space="preserve">Length of side AC. </w:t>
      </w:r>
      <w:r w:rsidRPr="00D36BB6">
        <w:rPr>
          <w:rFonts w:ascii="Courier New" w:hAnsi="Courier New" w:cs="Courier New"/>
          <w:sz w:val="20"/>
        </w:rPr>
        <w:t>*</w:t>
      </w:r>
      <w:r w:rsidRPr="00D36BB6">
        <w:rPr>
          <w:rFonts w:ascii="Arial" w:hAnsi="Arial" w:cs="Arial"/>
          <w:sz w:val="20"/>
        </w:rPr>
        <w:t>)</w:t>
      </w:r>
      <w:r w:rsidRPr="00D36BB6">
        <w:rPr>
          <w:rFonts w:ascii="Arial" w:hAnsi="Arial" w:cs="Arial"/>
          <w:sz w:val="20"/>
        </w:rPr>
        <w:tab/>
        <w:t>c =</w:t>
      </w:r>
      <w:r w:rsidRPr="00D36BB6">
        <w:rPr>
          <w:rFonts w:ascii="Arial" w:hAnsi="Arial" w:cs="Arial"/>
          <w:sz w:val="20"/>
        </w:rPr>
        <w:tab/>
      </w:r>
      <w:r w:rsidRPr="00D36BB6">
        <w:rPr>
          <w:rFonts w:ascii="Arial" w:hAnsi="Arial" w:cs="Arial"/>
          <w:sz w:val="20"/>
          <w:u w:val="single"/>
        </w:rPr>
        <w:t>21836.</w:t>
      </w:r>
      <w:proofErr w:type="gramStart"/>
      <w:r w:rsidRPr="00D36BB6">
        <w:rPr>
          <w:rFonts w:ascii="Arial" w:hAnsi="Arial" w:cs="Arial"/>
          <w:sz w:val="20"/>
          <w:u w:val="single"/>
        </w:rPr>
        <w:t xml:space="preserve">19  </w:t>
      </w:r>
      <w:r w:rsidRPr="00D36BB6">
        <w:rPr>
          <w:rFonts w:ascii="Arial" w:hAnsi="Arial" w:cs="Arial"/>
          <w:sz w:val="20"/>
        </w:rPr>
        <w:tab/>
      </w:r>
      <w:proofErr w:type="gramEnd"/>
      <w:r w:rsidRPr="00D36BB6">
        <w:rPr>
          <w:rFonts w:ascii="Arial" w:hAnsi="Arial" w:cs="Arial"/>
          <w:sz w:val="20"/>
        </w:rPr>
        <w:t>_________</w:t>
      </w:r>
    </w:p>
    <w:p w14:paraId="40671CB9" w14:textId="77777777" w:rsidR="00F21804" w:rsidRPr="00D36BB6" w:rsidRDefault="00F21804">
      <w:pPr>
        <w:tabs>
          <w:tab w:val="left" w:pos="426"/>
          <w:tab w:val="left" w:pos="4820"/>
          <w:tab w:val="left" w:pos="5387"/>
          <w:tab w:val="left" w:pos="7797"/>
        </w:tabs>
        <w:rPr>
          <w:rFonts w:ascii="Arial" w:hAnsi="Arial" w:cs="Arial"/>
          <w:sz w:val="20"/>
        </w:rPr>
      </w:pPr>
    </w:p>
    <w:p w14:paraId="4EC5B708" w14:textId="6BEF6635" w:rsidR="00F21804" w:rsidRPr="00D36BB6" w:rsidRDefault="00AC7064">
      <w:pPr>
        <w:tabs>
          <w:tab w:val="left" w:pos="426"/>
          <w:tab w:val="left" w:pos="3119"/>
          <w:tab w:val="left" w:pos="4820"/>
          <w:tab w:val="left" w:pos="5387"/>
          <w:tab w:val="left" w:pos="7797"/>
        </w:tabs>
      </w:pPr>
      <w:r w:rsidRPr="00D36BB6">
        <w:rPr>
          <w:rFonts w:ascii="Arial" w:hAnsi="Arial" w:cs="Arial"/>
          <w:sz w:val="20"/>
        </w:rPr>
        <w:t>7.</w:t>
      </w:r>
      <w:r w:rsidRPr="00D36BB6">
        <w:rPr>
          <w:rFonts w:ascii="Arial" w:hAnsi="Arial" w:cs="Arial"/>
          <w:sz w:val="20"/>
        </w:rPr>
        <w:tab/>
        <w:t xml:space="preserve">Compute s.         </w:t>
      </w:r>
      <w:r w:rsidRPr="00D36BB6">
        <w:rPr>
          <w:rFonts w:ascii="Arial" w:hAnsi="Arial" w:cs="Arial"/>
          <w:sz w:val="20"/>
        </w:rPr>
        <w:tab/>
        <w:t xml:space="preserve">     s = </w:t>
      </w:r>
      <w:r w:rsidR="0052556E" w:rsidRPr="00D36BB6">
        <w:rPr>
          <w:noProof/>
          <w:position w:val="-17"/>
          <w:lang w:val="sv-SE" w:eastAsia="sv-SE"/>
        </w:rPr>
        <w:drawing>
          <wp:inline distT="0" distB="0" distL="0" distR="0" wp14:anchorId="5578FB78" wp14:editId="6525886B">
            <wp:extent cx="666750" cy="3683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l="-95" t="-169" r="-95" b="-169"/>
                    <a:stretch>
                      <a:fillRect/>
                    </a:stretch>
                  </pic:blipFill>
                  <pic:spPr bwMode="auto">
                    <a:xfrm>
                      <a:off x="0" y="0"/>
                      <a:ext cx="666750" cy="368300"/>
                    </a:xfrm>
                    <a:prstGeom prst="rect">
                      <a:avLst/>
                    </a:prstGeom>
                    <a:solidFill>
                      <a:srgbClr val="FFFFFF"/>
                    </a:solidFill>
                    <a:ln>
                      <a:noFill/>
                    </a:ln>
                  </pic:spPr>
                </pic:pic>
              </a:graphicData>
            </a:graphic>
          </wp:inline>
        </w:drawing>
      </w:r>
      <w:r w:rsidRPr="00D36BB6">
        <w:rPr>
          <w:rFonts w:ascii="Arial" w:hAnsi="Arial" w:cs="Arial"/>
          <w:sz w:val="20"/>
        </w:rPr>
        <w:t>=</w:t>
      </w:r>
      <w:r w:rsidRPr="00D36BB6">
        <w:rPr>
          <w:rFonts w:ascii="Arial" w:hAnsi="Arial" w:cs="Arial"/>
          <w:sz w:val="20"/>
        </w:rPr>
        <w:tab/>
      </w:r>
      <w:r w:rsidRPr="00D36BB6">
        <w:rPr>
          <w:rFonts w:ascii="Arial" w:hAnsi="Arial" w:cs="Arial"/>
          <w:sz w:val="20"/>
          <w:u w:val="single"/>
        </w:rPr>
        <w:t>22027.</w:t>
      </w:r>
      <w:proofErr w:type="gramStart"/>
      <w:r w:rsidRPr="00D36BB6">
        <w:rPr>
          <w:rFonts w:ascii="Arial" w:hAnsi="Arial" w:cs="Arial"/>
          <w:sz w:val="20"/>
          <w:u w:val="single"/>
        </w:rPr>
        <w:t xml:space="preserve">31  </w:t>
      </w:r>
      <w:r w:rsidRPr="00D36BB6">
        <w:rPr>
          <w:rFonts w:ascii="Arial" w:hAnsi="Arial" w:cs="Arial"/>
          <w:sz w:val="20"/>
        </w:rPr>
        <w:tab/>
      </w:r>
      <w:proofErr w:type="gramEnd"/>
      <w:r w:rsidRPr="00D36BB6">
        <w:rPr>
          <w:rFonts w:ascii="Arial" w:hAnsi="Arial" w:cs="Arial"/>
          <w:sz w:val="20"/>
        </w:rPr>
        <w:t>_________</w:t>
      </w:r>
    </w:p>
    <w:p w14:paraId="120B7C82" w14:textId="77777777" w:rsidR="00F21804" w:rsidRPr="00D36BB6" w:rsidRDefault="00F21804">
      <w:pPr>
        <w:tabs>
          <w:tab w:val="left" w:pos="426"/>
          <w:tab w:val="left" w:pos="3261"/>
          <w:tab w:val="left" w:pos="4820"/>
          <w:tab w:val="left" w:pos="5387"/>
          <w:tab w:val="left" w:pos="7797"/>
        </w:tabs>
        <w:rPr>
          <w:rFonts w:ascii="Arial" w:hAnsi="Arial" w:cs="Arial"/>
          <w:sz w:val="20"/>
        </w:rPr>
      </w:pPr>
    </w:p>
    <w:p w14:paraId="5DB44F75" w14:textId="775EB41D" w:rsidR="00F21804" w:rsidRPr="00D36BB6" w:rsidRDefault="00AC7064">
      <w:pPr>
        <w:tabs>
          <w:tab w:val="left" w:pos="426"/>
          <w:tab w:val="left" w:pos="3261"/>
          <w:tab w:val="left" w:pos="5387"/>
          <w:tab w:val="left" w:pos="7797"/>
        </w:tabs>
      </w:pPr>
      <w:r w:rsidRPr="00D36BB6">
        <w:rPr>
          <w:rFonts w:ascii="Arial" w:hAnsi="Arial" w:cs="Arial"/>
          <w:sz w:val="20"/>
        </w:rPr>
        <w:t>8.</w:t>
      </w:r>
      <w:r w:rsidRPr="00D36BB6">
        <w:rPr>
          <w:rFonts w:ascii="Arial" w:hAnsi="Arial" w:cs="Arial"/>
          <w:sz w:val="20"/>
        </w:rPr>
        <w:tab/>
        <w:t xml:space="preserve">Compute area.          </w:t>
      </w:r>
      <w:r w:rsidR="0052556E" w:rsidRPr="00D36BB6">
        <w:rPr>
          <w:noProof/>
          <w:position w:val="-3"/>
          <w:lang w:val="sv-SE" w:eastAsia="sv-SE"/>
        </w:rPr>
        <w:drawing>
          <wp:inline distT="0" distB="0" distL="0" distR="0" wp14:anchorId="1D541405" wp14:editId="5312128E">
            <wp:extent cx="1828800" cy="1968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l="-34" t="-322" r="-34" b="-322"/>
                    <a:stretch>
                      <a:fillRect/>
                    </a:stretch>
                  </pic:blipFill>
                  <pic:spPr bwMode="auto">
                    <a:xfrm>
                      <a:off x="0" y="0"/>
                      <a:ext cx="1828800" cy="196850"/>
                    </a:xfrm>
                    <a:prstGeom prst="rect">
                      <a:avLst/>
                    </a:prstGeom>
                    <a:solidFill>
                      <a:srgbClr val="FFFFFF"/>
                    </a:solidFill>
                    <a:ln>
                      <a:noFill/>
                    </a:ln>
                  </pic:spPr>
                </pic:pic>
              </a:graphicData>
            </a:graphic>
          </wp:inline>
        </w:drawing>
      </w:r>
      <w:r w:rsidRPr="00D36BB6">
        <w:rPr>
          <w:rFonts w:ascii="Arial" w:hAnsi="Arial" w:cs="Arial"/>
          <w:sz w:val="20"/>
        </w:rPr>
        <w:tab/>
      </w:r>
      <w:r w:rsidRPr="00D36BB6">
        <w:rPr>
          <w:rFonts w:ascii="Arial" w:hAnsi="Arial" w:cs="Arial"/>
          <w:sz w:val="20"/>
          <w:u w:val="single"/>
        </w:rPr>
        <w:t>22314955.1</w:t>
      </w:r>
      <w:r w:rsidRPr="00D36BB6">
        <w:rPr>
          <w:rFonts w:ascii="Arial" w:hAnsi="Arial" w:cs="Arial"/>
          <w:sz w:val="20"/>
        </w:rPr>
        <w:tab/>
        <w:t>_________</w:t>
      </w:r>
    </w:p>
    <w:p w14:paraId="6959193D" w14:textId="77777777" w:rsidR="00F21804" w:rsidRPr="00D36BB6" w:rsidRDefault="00F21804">
      <w:pPr>
        <w:tabs>
          <w:tab w:val="left" w:pos="426"/>
          <w:tab w:val="left" w:pos="3261"/>
          <w:tab w:val="left" w:pos="5103"/>
          <w:tab w:val="left" w:pos="5387"/>
          <w:tab w:val="left" w:pos="7797"/>
        </w:tabs>
        <w:rPr>
          <w:rFonts w:ascii="Arial" w:hAnsi="Arial" w:cs="Arial"/>
          <w:sz w:val="20"/>
        </w:rPr>
      </w:pPr>
    </w:p>
    <w:p w14:paraId="1A2A1BEB" w14:textId="77777777" w:rsidR="00F21804" w:rsidRPr="00D36BB6" w:rsidRDefault="00AC7064">
      <w:pPr>
        <w:tabs>
          <w:tab w:val="left" w:pos="426"/>
          <w:tab w:val="left" w:pos="3261"/>
          <w:tab w:val="left" w:pos="5103"/>
          <w:tab w:val="left" w:pos="5387"/>
          <w:tab w:val="left" w:pos="7797"/>
        </w:tabs>
      </w:pPr>
      <w:r w:rsidRPr="00D36BB6">
        <w:rPr>
          <w:rFonts w:ascii="Arial" w:hAnsi="Arial" w:cs="Arial"/>
          <w:sz w:val="20"/>
        </w:rPr>
        <w:t>9.</w:t>
      </w:r>
      <w:r w:rsidRPr="00D36BB6">
        <w:rPr>
          <w:rFonts w:ascii="Arial" w:hAnsi="Arial" w:cs="Arial"/>
          <w:sz w:val="20"/>
        </w:rPr>
        <w:tab/>
        <w:t xml:space="preserve">Adjust from square meters to square </w:t>
      </w:r>
      <w:proofErr w:type="spellStart"/>
      <w:r w:rsidRPr="00D36BB6">
        <w:rPr>
          <w:rFonts w:ascii="Arial" w:hAnsi="Arial" w:cs="Arial"/>
          <w:sz w:val="20"/>
        </w:rPr>
        <w:t>kilometers</w:t>
      </w:r>
      <w:proofErr w:type="spellEnd"/>
      <w:r w:rsidRPr="00D36BB6">
        <w:rPr>
          <w:rFonts w:ascii="Arial" w:hAnsi="Arial" w:cs="Arial"/>
          <w:sz w:val="20"/>
        </w:rPr>
        <w:t>.</w:t>
      </w:r>
    </w:p>
    <w:p w14:paraId="5C7DC948" w14:textId="77777777" w:rsidR="00F21804" w:rsidRPr="00D36BB6" w:rsidRDefault="00F21804">
      <w:pPr>
        <w:tabs>
          <w:tab w:val="left" w:pos="426"/>
          <w:tab w:val="left" w:pos="3261"/>
          <w:tab w:val="left" w:pos="5103"/>
          <w:tab w:val="left" w:pos="5387"/>
          <w:tab w:val="left" w:pos="7797"/>
        </w:tabs>
        <w:rPr>
          <w:rFonts w:ascii="Arial" w:hAnsi="Arial" w:cs="Arial"/>
          <w:sz w:val="20"/>
        </w:rPr>
      </w:pPr>
    </w:p>
    <w:p w14:paraId="609FB0DC" w14:textId="21F337D5" w:rsidR="00F21804" w:rsidRPr="00D36BB6" w:rsidRDefault="00AC7064">
      <w:pPr>
        <w:tabs>
          <w:tab w:val="left" w:pos="426"/>
          <w:tab w:val="left" w:pos="1701"/>
          <w:tab w:val="left" w:pos="3261"/>
          <w:tab w:val="left" w:pos="5387"/>
          <w:tab w:val="left" w:pos="7797"/>
        </w:tabs>
      </w:pPr>
      <w:r w:rsidRPr="00D36BB6">
        <w:rPr>
          <w:rFonts w:ascii="Arial" w:hAnsi="Arial" w:cs="Arial"/>
          <w:sz w:val="20"/>
        </w:rPr>
        <w:tab/>
      </w:r>
      <w:r w:rsidRPr="00D36BB6">
        <w:rPr>
          <w:rFonts w:ascii="Arial" w:hAnsi="Arial" w:cs="Arial"/>
          <w:sz w:val="20"/>
        </w:rPr>
        <w:tab/>
        <w:t xml:space="preserve">RESULT = AREA = </w:t>
      </w:r>
      <w:r w:rsidR="0052556E" w:rsidRPr="00D36BB6">
        <w:rPr>
          <w:noProof/>
          <w:position w:val="-16"/>
          <w:lang w:val="sv-SE" w:eastAsia="sv-SE"/>
        </w:rPr>
        <w:drawing>
          <wp:inline distT="0" distB="0" distL="0" distR="0" wp14:anchorId="3D90CD19" wp14:editId="0A84C12B">
            <wp:extent cx="1155700" cy="361950"/>
            <wp:effectExtent l="0" t="0" r="0" b="0"/>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l="-55" t="-175" r="-55" b="-175"/>
                    <a:stretch>
                      <a:fillRect/>
                    </a:stretch>
                  </pic:blipFill>
                  <pic:spPr bwMode="auto">
                    <a:xfrm>
                      <a:off x="0" y="0"/>
                      <a:ext cx="1155700" cy="361950"/>
                    </a:xfrm>
                    <a:prstGeom prst="rect">
                      <a:avLst/>
                    </a:prstGeom>
                    <a:solidFill>
                      <a:srgbClr val="FFFFFF"/>
                    </a:solidFill>
                    <a:ln>
                      <a:noFill/>
                    </a:ln>
                  </pic:spPr>
                </pic:pic>
              </a:graphicData>
            </a:graphic>
          </wp:inline>
        </w:drawing>
      </w:r>
      <w:r w:rsidRPr="00D36BB6">
        <w:rPr>
          <w:rFonts w:ascii="Arial" w:hAnsi="Arial" w:cs="Arial"/>
          <w:sz w:val="20"/>
        </w:rPr>
        <w:tab/>
      </w:r>
      <w:r w:rsidRPr="00D36BB6">
        <w:rPr>
          <w:rFonts w:ascii="Arial" w:hAnsi="Arial" w:cs="Arial"/>
          <w:sz w:val="20"/>
          <w:u w:val="single"/>
        </w:rPr>
        <w:t>22.31</w:t>
      </w:r>
      <w:r w:rsidRPr="00D36BB6">
        <w:rPr>
          <w:rFonts w:ascii="Arial" w:hAnsi="Arial" w:cs="Arial"/>
          <w:sz w:val="20"/>
        </w:rPr>
        <w:t xml:space="preserve"> sq. km.</w:t>
      </w:r>
      <w:r w:rsidRPr="00D36BB6">
        <w:rPr>
          <w:rFonts w:ascii="Arial" w:hAnsi="Arial" w:cs="Arial"/>
          <w:sz w:val="20"/>
        </w:rPr>
        <w:tab/>
        <w:t>________</w:t>
      </w:r>
    </w:p>
    <w:p w14:paraId="6950E2BA" w14:textId="77777777" w:rsidR="00F21804" w:rsidRPr="00D36BB6" w:rsidRDefault="00F21804">
      <w:pPr>
        <w:tabs>
          <w:tab w:val="left" w:pos="426"/>
          <w:tab w:val="left" w:pos="1701"/>
          <w:tab w:val="left" w:pos="3261"/>
          <w:tab w:val="left" w:pos="5103"/>
          <w:tab w:val="left" w:pos="7797"/>
        </w:tabs>
        <w:rPr>
          <w:rFonts w:ascii="Arial" w:hAnsi="Arial" w:cs="Arial"/>
          <w:sz w:val="20"/>
        </w:rPr>
      </w:pPr>
    </w:p>
    <w:p w14:paraId="5F16EE9B" w14:textId="77777777" w:rsidR="00F21804" w:rsidRPr="00D36BB6" w:rsidRDefault="00F21804">
      <w:pPr>
        <w:tabs>
          <w:tab w:val="left" w:pos="426"/>
          <w:tab w:val="left" w:pos="1701"/>
          <w:tab w:val="left" w:pos="3261"/>
          <w:tab w:val="left" w:pos="5103"/>
          <w:tab w:val="left" w:pos="7797"/>
        </w:tabs>
        <w:rPr>
          <w:rFonts w:ascii="Arial" w:hAnsi="Arial" w:cs="Arial"/>
          <w:sz w:val="20"/>
        </w:rPr>
      </w:pPr>
    </w:p>
    <w:p w14:paraId="0DCCA5E0" w14:textId="77777777" w:rsidR="00F21804" w:rsidRPr="00D36BB6" w:rsidRDefault="00AC7064">
      <w:pPr>
        <w:tabs>
          <w:tab w:val="left" w:pos="426"/>
          <w:tab w:val="left" w:pos="1701"/>
          <w:tab w:val="left" w:pos="3261"/>
          <w:tab w:val="left" w:pos="5103"/>
          <w:tab w:val="left" w:pos="7797"/>
        </w:tabs>
        <w:ind w:left="426" w:hanging="426"/>
      </w:pPr>
      <w:r w:rsidRPr="00D36BB6">
        <w:rPr>
          <w:rFonts w:ascii="Courier New" w:hAnsi="Courier New" w:cs="Courier New"/>
          <w:sz w:val="20"/>
        </w:rPr>
        <w:t>*</w:t>
      </w:r>
      <w:proofErr w:type="gramStart"/>
      <w:r w:rsidRPr="00D36BB6">
        <w:rPr>
          <w:rFonts w:ascii="Arial" w:hAnsi="Arial" w:cs="Arial"/>
          <w:sz w:val="20"/>
        </w:rPr>
        <w:t xml:space="preserve">)  </w:t>
      </w:r>
      <w:r w:rsidRPr="00D36BB6">
        <w:rPr>
          <w:rFonts w:ascii="Arial" w:hAnsi="Arial" w:cs="Arial"/>
          <w:sz w:val="20"/>
        </w:rPr>
        <w:tab/>
      </w:r>
      <w:proofErr w:type="gramEnd"/>
      <w:r w:rsidRPr="00D36BB6">
        <w:rPr>
          <w:rFonts w:ascii="Arial" w:hAnsi="Arial" w:cs="Arial"/>
          <w:sz w:val="20"/>
        </w:rPr>
        <w:t>Distances can be computed using co-ordinates and the Pythagorean Theorem as illustrated here for points A and B.</w:t>
      </w:r>
    </w:p>
    <w:p w14:paraId="7F04359F" w14:textId="77777777" w:rsidR="00F21804" w:rsidRPr="00D36BB6" w:rsidRDefault="00F21804">
      <w:pPr>
        <w:tabs>
          <w:tab w:val="left" w:pos="426"/>
          <w:tab w:val="left" w:pos="1701"/>
          <w:tab w:val="left" w:pos="3261"/>
          <w:tab w:val="left" w:pos="5103"/>
          <w:tab w:val="left" w:pos="7797"/>
        </w:tabs>
        <w:rPr>
          <w:rFonts w:ascii="Arial" w:hAnsi="Arial" w:cs="Arial"/>
          <w:sz w:val="20"/>
        </w:rPr>
      </w:pPr>
    </w:p>
    <w:p w14:paraId="5F8A1E41" w14:textId="77777777" w:rsidR="00F21804" w:rsidRPr="00D36BB6" w:rsidRDefault="00AC7064">
      <w:pPr>
        <w:tabs>
          <w:tab w:val="left" w:pos="426"/>
          <w:tab w:val="left" w:pos="1701"/>
          <w:tab w:val="left" w:pos="3261"/>
          <w:tab w:val="left" w:pos="5103"/>
          <w:tab w:val="left" w:pos="7797"/>
        </w:tabs>
      </w:pPr>
      <w:r w:rsidRPr="00D36BB6">
        <w:rPr>
          <w:rFonts w:ascii="Arial" w:hAnsi="Arial" w:cs="Arial"/>
          <w:sz w:val="20"/>
        </w:rPr>
        <w:tab/>
        <w:t>x = (easting co-ordinate of A - easting co-ordinate of B) * 10</w:t>
      </w:r>
    </w:p>
    <w:p w14:paraId="50B78971" w14:textId="77777777" w:rsidR="00F21804" w:rsidRPr="00D36BB6" w:rsidRDefault="00AC7064">
      <w:pPr>
        <w:tabs>
          <w:tab w:val="left" w:pos="426"/>
          <w:tab w:val="left" w:pos="1701"/>
          <w:tab w:val="left" w:pos="3261"/>
          <w:tab w:val="left" w:pos="5103"/>
          <w:tab w:val="left" w:pos="7797"/>
        </w:tabs>
      </w:pPr>
      <w:r w:rsidRPr="00D36BB6">
        <w:rPr>
          <w:rFonts w:ascii="Arial" w:hAnsi="Arial" w:cs="Arial"/>
          <w:sz w:val="20"/>
        </w:rPr>
        <w:tab/>
        <w:t>y = (northing co-ordinate of A - northing co-ordinate of B) * 10</w:t>
      </w:r>
    </w:p>
    <w:p w14:paraId="2C20881F" w14:textId="77777777" w:rsidR="00F21804" w:rsidRPr="00D36BB6" w:rsidRDefault="00F21804">
      <w:pPr>
        <w:tabs>
          <w:tab w:val="left" w:pos="426"/>
          <w:tab w:val="left" w:pos="1701"/>
          <w:tab w:val="left" w:pos="3261"/>
          <w:tab w:val="left" w:pos="5103"/>
          <w:tab w:val="left" w:pos="7797"/>
        </w:tabs>
        <w:rPr>
          <w:rFonts w:ascii="Arial" w:hAnsi="Arial" w:cs="Arial"/>
          <w:sz w:val="20"/>
        </w:rPr>
      </w:pPr>
    </w:p>
    <w:p w14:paraId="7712DF74" w14:textId="4DFADF63" w:rsidR="00F21804" w:rsidRPr="00D36BB6" w:rsidRDefault="00AC7064">
      <w:pPr>
        <w:tabs>
          <w:tab w:val="left" w:pos="426"/>
          <w:tab w:val="left" w:pos="1701"/>
          <w:tab w:val="left" w:pos="3261"/>
          <w:tab w:val="left" w:pos="5103"/>
          <w:tab w:val="left" w:pos="7797"/>
        </w:tabs>
      </w:pPr>
      <w:r w:rsidRPr="00D36BB6">
        <w:rPr>
          <w:rFonts w:ascii="Arial" w:hAnsi="Arial" w:cs="Arial"/>
          <w:sz w:val="20"/>
        </w:rPr>
        <w:tab/>
        <w:t xml:space="preserve">Distance = </w:t>
      </w:r>
      <w:r w:rsidR="0052556E" w:rsidRPr="00D36BB6">
        <w:rPr>
          <w:noProof/>
          <w:position w:val="-4"/>
          <w:lang w:val="sv-SE" w:eastAsia="sv-SE"/>
        </w:rPr>
        <w:drawing>
          <wp:inline distT="0" distB="0" distL="0" distR="0" wp14:anchorId="77190448" wp14:editId="3E6F46C6">
            <wp:extent cx="558800" cy="209550"/>
            <wp:effectExtent l="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extLst>
                        <a:ext uri="{28A0092B-C50C-407E-A947-70E740481C1C}">
                          <a14:useLocalDpi xmlns:a14="http://schemas.microsoft.com/office/drawing/2010/main" val="0"/>
                        </a:ext>
                      </a:extLst>
                    </a:blip>
                    <a:srcRect l="-111" t="-307" r="-111" b="-307"/>
                    <a:stretch>
                      <a:fillRect/>
                    </a:stretch>
                  </pic:blipFill>
                  <pic:spPr bwMode="auto">
                    <a:xfrm>
                      <a:off x="0" y="0"/>
                      <a:ext cx="558800" cy="209550"/>
                    </a:xfrm>
                    <a:prstGeom prst="rect">
                      <a:avLst/>
                    </a:prstGeom>
                    <a:solidFill>
                      <a:srgbClr val="FFFFFF"/>
                    </a:solidFill>
                    <a:ln>
                      <a:noFill/>
                    </a:ln>
                  </pic:spPr>
                </pic:pic>
              </a:graphicData>
            </a:graphic>
          </wp:inline>
        </w:drawing>
      </w:r>
      <w:r w:rsidRPr="00D36BB6">
        <w:rPr>
          <w:rFonts w:ascii="Arial" w:hAnsi="Arial" w:cs="Arial"/>
          <w:sz w:val="20"/>
        </w:rPr>
        <w:t>.</w:t>
      </w:r>
    </w:p>
    <w:p w14:paraId="2A136F4F" w14:textId="77777777" w:rsidR="00F21804" w:rsidRPr="00D36BB6" w:rsidRDefault="00F21804">
      <w:pPr>
        <w:tabs>
          <w:tab w:val="left" w:pos="426"/>
          <w:tab w:val="left" w:pos="1701"/>
          <w:tab w:val="left" w:pos="3261"/>
          <w:tab w:val="left" w:pos="5103"/>
          <w:tab w:val="left" w:pos="7797"/>
        </w:tabs>
        <w:rPr>
          <w:rFonts w:ascii="Arial" w:hAnsi="Arial" w:cs="Arial"/>
          <w:sz w:val="20"/>
        </w:rPr>
      </w:pPr>
    </w:p>
    <w:p w14:paraId="46A20171" w14:textId="77777777" w:rsidR="00F21804" w:rsidRPr="00D36BB6" w:rsidRDefault="00AC7064">
      <w:pPr>
        <w:tabs>
          <w:tab w:val="left" w:pos="426"/>
          <w:tab w:val="left" w:pos="1701"/>
          <w:tab w:val="left" w:pos="3261"/>
          <w:tab w:val="left" w:pos="5103"/>
          <w:tab w:val="left" w:pos="7797"/>
        </w:tabs>
      </w:pPr>
      <w:r w:rsidRPr="00D36BB6">
        <w:rPr>
          <w:rFonts w:ascii="Arial" w:hAnsi="Arial" w:cs="Arial"/>
          <w:sz w:val="20"/>
        </w:rPr>
        <w:t xml:space="preserve">If map scale other than 10 meters per unit is </w:t>
      </w:r>
      <w:proofErr w:type="gramStart"/>
      <w:r w:rsidRPr="00D36BB6">
        <w:rPr>
          <w:rFonts w:ascii="Arial" w:hAnsi="Arial" w:cs="Arial"/>
          <w:sz w:val="20"/>
        </w:rPr>
        <w:t>used</w:t>
      </w:r>
      <w:proofErr w:type="gramEnd"/>
      <w:r w:rsidRPr="00D36BB6">
        <w:rPr>
          <w:rFonts w:ascii="Arial" w:hAnsi="Arial" w:cs="Arial"/>
          <w:sz w:val="20"/>
        </w:rPr>
        <w:t xml:space="preserve"> then the corresponding adjustment needs to be made in the multiplier for determining x and y.</w:t>
      </w:r>
    </w:p>
    <w:p w14:paraId="501E1A6D" w14:textId="77777777" w:rsidR="00F21804" w:rsidRPr="00D36BB6" w:rsidRDefault="00AC7064">
      <w:pPr>
        <w:pageBreakBefore/>
        <w:jc w:val="both"/>
      </w:pPr>
      <w:r w:rsidRPr="00D36BB6">
        <w:rPr>
          <w:rFonts w:ascii="Arial" w:hAnsi="Arial" w:cs="Arial"/>
          <w:b/>
          <w:spacing w:val="-1"/>
          <w:u w:val="single"/>
        </w:rPr>
        <w:lastRenderedPageBreak/>
        <w:t>APPENDIX F/5</w:t>
      </w:r>
    </w:p>
    <w:p w14:paraId="2DE8A14A" w14:textId="77777777" w:rsidR="00F21804" w:rsidRPr="00D36BB6" w:rsidRDefault="00AC7064">
      <w:pPr>
        <w:jc w:val="center"/>
      </w:pPr>
      <w:r w:rsidRPr="00D36BB6">
        <w:rPr>
          <w:b/>
          <w:sz w:val="29"/>
        </w:rPr>
        <w:t>FAI-CIA INTERNATIONAL JURY</w:t>
      </w:r>
    </w:p>
    <w:p w14:paraId="5080579E" w14:textId="77777777" w:rsidR="00F21804" w:rsidRPr="00D36BB6" w:rsidRDefault="00F21804">
      <w:pPr>
        <w:jc w:val="center"/>
      </w:pPr>
    </w:p>
    <w:p w14:paraId="66AE2A07" w14:textId="77777777" w:rsidR="00F21804" w:rsidRPr="00D36BB6" w:rsidRDefault="00AC7064">
      <w:pPr>
        <w:jc w:val="center"/>
      </w:pPr>
      <w:r w:rsidRPr="00D36BB6">
        <w:rPr>
          <w:b/>
        </w:rPr>
        <w:t>WORKSHEET TO VERIFY COMPUTATIONS OF ELBOW TASK</w:t>
      </w:r>
    </w:p>
    <w:p w14:paraId="428F4262" w14:textId="77777777" w:rsidR="00F21804" w:rsidRPr="00D36BB6" w:rsidRDefault="00F21804">
      <w:pPr>
        <w:rPr>
          <w:b/>
        </w:rPr>
      </w:pPr>
    </w:p>
    <w:p w14:paraId="0CF27C67" w14:textId="77777777" w:rsidR="00F21804" w:rsidRPr="00D36BB6" w:rsidRDefault="00AC7064">
      <w:pPr>
        <w:jc w:val="both"/>
      </w:pPr>
      <w:proofErr w:type="gramStart"/>
      <w:r w:rsidRPr="00D36BB6">
        <w:rPr>
          <w:rFonts w:ascii="Arial" w:hAnsi="Arial" w:cs="Arial"/>
          <w:sz w:val="22"/>
          <w:szCs w:val="22"/>
        </w:rPr>
        <w:t>In order to</w:t>
      </w:r>
      <w:proofErr w:type="gramEnd"/>
      <w:r w:rsidRPr="00D36BB6">
        <w:rPr>
          <w:rFonts w:ascii="Arial" w:hAnsi="Arial" w:cs="Arial"/>
          <w:sz w:val="22"/>
          <w:szCs w:val="22"/>
        </w:rPr>
        <w:t xml:space="preserve"> verify that the computer software and the data entry are correct for the Elbow task, the following sequence of steps can be used to determine the result manually.  All calculations in steps 4 through 9 should be carried out to at least two places beyond the decimal.  It is suggested that these calculations be carried out for one or two competitors selected randomly for each Elbow task.</w:t>
      </w:r>
    </w:p>
    <w:p w14:paraId="4D9B23E1" w14:textId="77777777" w:rsidR="00F21804" w:rsidRPr="00D36BB6" w:rsidRDefault="00F21804">
      <w:pPr>
        <w:rPr>
          <w:rFonts w:ascii="Arial" w:hAnsi="Arial" w:cs="Arial"/>
        </w:rPr>
      </w:pPr>
    </w:p>
    <w:p w14:paraId="53BC4BE0" w14:textId="77777777" w:rsidR="00F21804" w:rsidRPr="00D36BB6" w:rsidRDefault="00AC7064">
      <w:pPr>
        <w:tabs>
          <w:tab w:val="center" w:pos="5954"/>
          <w:tab w:val="left" w:pos="7797"/>
        </w:tabs>
        <w:spacing w:line="360" w:lineRule="auto"/>
      </w:pPr>
      <w:r w:rsidRPr="00D36BB6">
        <w:rPr>
          <w:rFonts w:ascii="Arial" w:hAnsi="Arial" w:cs="Arial"/>
          <w:sz w:val="22"/>
          <w:szCs w:val="22"/>
        </w:rPr>
        <w:t>Task number.</w:t>
      </w:r>
      <w:r w:rsidRPr="00D36BB6">
        <w:rPr>
          <w:rFonts w:ascii="Arial" w:hAnsi="Arial" w:cs="Arial"/>
          <w:sz w:val="22"/>
          <w:szCs w:val="22"/>
        </w:rPr>
        <w:tab/>
      </w:r>
      <w:r w:rsidRPr="00D36BB6">
        <w:rPr>
          <w:rFonts w:ascii="Arial" w:hAnsi="Arial" w:cs="Arial"/>
          <w:sz w:val="22"/>
          <w:szCs w:val="22"/>
          <w:u w:val="single"/>
        </w:rPr>
        <w:t xml:space="preserve">   23   </w:t>
      </w:r>
      <w:r w:rsidRPr="00D36BB6">
        <w:rPr>
          <w:rFonts w:ascii="Arial" w:hAnsi="Arial" w:cs="Arial"/>
          <w:sz w:val="22"/>
          <w:szCs w:val="22"/>
        </w:rPr>
        <w:tab/>
        <w:t>_________</w:t>
      </w:r>
    </w:p>
    <w:p w14:paraId="79B7A1BE" w14:textId="77777777" w:rsidR="00F21804" w:rsidRPr="00D36BB6" w:rsidRDefault="00AC7064">
      <w:pPr>
        <w:tabs>
          <w:tab w:val="center" w:pos="5954"/>
          <w:tab w:val="left" w:pos="7797"/>
        </w:tabs>
        <w:spacing w:line="360" w:lineRule="auto"/>
      </w:pPr>
      <w:r w:rsidRPr="00D36BB6">
        <w:rPr>
          <w:rFonts w:ascii="Arial" w:hAnsi="Arial" w:cs="Arial"/>
          <w:sz w:val="22"/>
          <w:szCs w:val="22"/>
        </w:rPr>
        <w:t>Competitor number.</w:t>
      </w:r>
      <w:r w:rsidRPr="00D36BB6">
        <w:rPr>
          <w:rFonts w:ascii="Arial" w:hAnsi="Arial" w:cs="Arial"/>
          <w:sz w:val="22"/>
          <w:szCs w:val="22"/>
        </w:rPr>
        <w:tab/>
      </w:r>
      <w:r w:rsidRPr="00D36BB6">
        <w:rPr>
          <w:rFonts w:ascii="Arial" w:hAnsi="Arial" w:cs="Arial"/>
          <w:sz w:val="22"/>
          <w:szCs w:val="22"/>
          <w:u w:val="single"/>
        </w:rPr>
        <w:t xml:space="preserve">   12    </w:t>
      </w:r>
      <w:r w:rsidRPr="00D36BB6">
        <w:rPr>
          <w:rFonts w:ascii="Arial" w:hAnsi="Arial" w:cs="Arial"/>
          <w:sz w:val="22"/>
          <w:szCs w:val="22"/>
        </w:rPr>
        <w:tab/>
        <w:t>_________</w:t>
      </w:r>
    </w:p>
    <w:p w14:paraId="14C50045" w14:textId="77777777" w:rsidR="00F21804" w:rsidRPr="00D36BB6" w:rsidRDefault="00AC7064">
      <w:pPr>
        <w:tabs>
          <w:tab w:val="center" w:pos="5954"/>
          <w:tab w:val="left" w:pos="7797"/>
        </w:tabs>
        <w:spacing w:line="360" w:lineRule="auto"/>
      </w:pPr>
      <w:r w:rsidRPr="00D36BB6">
        <w:rPr>
          <w:rFonts w:ascii="Arial" w:hAnsi="Arial" w:cs="Arial"/>
          <w:sz w:val="22"/>
          <w:szCs w:val="22"/>
        </w:rPr>
        <w:t>Published result.</w:t>
      </w:r>
      <w:r w:rsidRPr="00D36BB6">
        <w:rPr>
          <w:rFonts w:ascii="Arial" w:hAnsi="Arial" w:cs="Arial"/>
          <w:sz w:val="22"/>
          <w:szCs w:val="22"/>
        </w:rPr>
        <w:tab/>
      </w:r>
      <w:r w:rsidRPr="00D36BB6">
        <w:rPr>
          <w:rFonts w:ascii="Arial" w:hAnsi="Arial" w:cs="Arial"/>
          <w:sz w:val="22"/>
          <w:szCs w:val="22"/>
          <w:u w:val="single"/>
        </w:rPr>
        <w:t xml:space="preserve">   </w:t>
      </w:r>
      <w:proofErr w:type="gramStart"/>
      <w:r w:rsidRPr="00D36BB6">
        <w:rPr>
          <w:rFonts w:ascii="Arial" w:hAnsi="Arial" w:cs="Arial"/>
          <w:sz w:val="22"/>
          <w:szCs w:val="22"/>
          <w:u w:val="single"/>
        </w:rPr>
        <w:t xml:space="preserve">103.6  </w:t>
      </w:r>
      <w:r w:rsidRPr="00D36BB6">
        <w:rPr>
          <w:rFonts w:ascii="Arial" w:hAnsi="Arial" w:cs="Arial"/>
          <w:sz w:val="22"/>
          <w:szCs w:val="22"/>
        </w:rPr>
        <w:tab/>
      </w:r>
      <w:proofErr w:type="gramEnd"/>
      <w:r w:rsidRPr="00D36BB6">
        <w:rPr>
          <w:rFonts w:ascii="Arial" w:hAnsi="Arial" w:cs="Arial"/>
          <w:sz w:val="22"/>
          <w:szCs w:val="22"/>
        </w:rPr>
        <w:t>_________</w:t>
      </w:r>
    </w:p>
    <w:p w14:paraId="64A80F7C" w14:textId="77777777" w:rsidR="00F21804" w:rsidRPr="00D36BB6" w:rsidRDefault="00AC7064">
      <w:pPr>
        <w:tabs>
          <w:tab w:val="left" w:pos="426"/>
          <w:tab w:val="center" w:pos="5954"/>
          <w:tab w:val="left" w:pos="7797"/>
        </w:tabs>
        <w:spacing w:line="360" w:lineRule="auto"/>
      </w:pPr>
      <w:r w:rsidRPr="00D36BB6">
        <w:rPr>
          <w:rFonts w:ascii="Arial" w:hAnsi="Arial" w:cs="Arial"/>
          <w:sz w:val="22"/>
          <w:szCs w:val="22"/>
        </w:rPr>
        <w:t>1.</w:t>
      </w:r>
      <w:r w:rsidRPr="00D36BB6">
        <w:rPr>
          <w:rFonts w:ascii="Arial" w:hAnsi="Arial" w:cs="Arial"/>
          <w:sz w:val="22"/>
          <w:szCs w:val="22"/>
        </w:rPr>
        <w:tab/>
        <w:t>Co-ordinates for point A.</w:t>
      </w:r>
      <w:r w:rsidRPr="00D36BB6">
        <w:rPr>
          <w:rFonts w:ascii="Arial" w:hAnsi="Arial" w:cs="Arial"/>
          <w:sz w:val="22"/>
          <w:szCs w:val="22"/>
        </w:rPr>
        <w:tab/>
      </w:r>
      <w:r w:rsidRPr="00D36BB6">
        <w:rPr>
          <w:rFonts w:ascii="Arial" w:hAnsi="Arial" w:cs="Arial"/>
          <w:sz w:val="22"/>
          <w:szCs w:val="22"/>
          <w:u w:val="single"/>
        </w:rPr>
        <w:t>2551/1552</w:t>
      </w:r>
      <w:r w:rsidRPr="00D36BB6">
        <w:rPr>
          <w:rFonts w:ascii="Arial" w:hAnsi="Arial" w:cs="Arial"/>
          <w:sz w:val="22"/>
          <w:szCs w:val="22"/>
        </w:rPr>
        <w:tab/>
        <w:t>_________</w:t>
      </w:r>
    </w:p>
    <w:p w14:paraId="1E66FFA3" w14:textId="77777777" w:rsidR="00F21804" w:rsidRPr="00D36BB6" w:rsidRDefault="00AC7064">
      <w:pPr>
        <w:tabs>
          <w:tab w:val="left" w:pos="426"/>
          <w:tab w:val="center" w:pos="5954"/>
          <w:tab w:val="left" w:pos="7797"/>
        </w:tabs>
        <w:spacing w:line="360" w:lineRule="auto"/>
      </w:pPr>
      <w:r w:rsidRPr="00D36BB6">
        <w:rPr>
          <w:rFonts w:ascii="Arial" w:hAnsi="Arial" w:cs="Arial"/>
          <w:sz w:val="22"/>
          <w:szCs w:val="22"/>
        </w:rPr>
        <w:t>2.</w:t>
      </w:r>
      <w:r w:rsidRPr="00D36BB6">
        <w:rPr>
          <w:rFonts w:ascii="Arial" w:hAnsi="Arial" w:cs="Arial"/>
          <w:sz w:val="22"/>
          <w:szCs w:val="22"/>
        </w:rPr>
        <w:tab/>
        <w:t>Co-ordinates for point B.</w:t>
      </w:r>
      <w:r w:rsidRPr="00D36BB6">
        <w:rPr>
          <w:rFonts w:ascii="Arial" w:hAnsi="Arial" w:cs="Arial"/>
          <w:sz w:val="22"/>
          <w:szCs w:val="22"/>
        </w:rPr>
        <w:tab/>
      </w:r>
      <w:r w:rsidRPr="00D36BB6">
        <w:rPr>
          <w:rFonts w:ascii="Arial" w:hAnsi="Arial" w:cs="Arial"/>
          <w:sz w:val="22"/>
          <w:szCs w:val="22"/>
          <w:u w:val="single"/>
        </w:rPr>
        <w:t>2210/1760</w:t>
      </w:r>
      <w:r w:rsidRPr="00D36BB6">
        <w:rPr>
          <w:rFonts w:ascii="Arial" w:hAnsi="Arial" w:cs="Arial"/>
          <w:sz w:val="22"/>
          <w:szCs w:val="22"/>
        </w:rPr>
        <w:tab/>
        <w:t>_________</w:t>
      </w:r>
    </w:p>
    <w:p w14:paraId="7069BFCB" w14:textId="77777777" w:rsidR="00F21804" w:rsidRPr="00D36BB6" w:rsidRDefault="00AC7064">
      <w:pPr>
        <w:tabs>
          <w:tab w:val="left" w:pos="426"/>
          <w:tab w:val="center" w:pos="5954"/>
          <w:tab w:val="left" w:pos="7797"/>
        </w:tabs>
        <w:spacing w:line="360" w:lineRule="auto"/>
      </w:pPr>
      <w:r w:rsidRPr="00D36BB6">
        <w:rPr>
          <w:rFonts w:ascii="Arial" w:hAnsi="Arial" w:cs="Arial"/>
          <w:sz w:val="22"/>
          <w:szCs w:val="22"/>
        </w:rPr>
        <w:t>3.</w:t>
      </w:r>
      <w:r w:rsidRPr="00D36BB6">
        <w:rPr>
          <w:rFonts w:ascii="Arial" w:hAnsi="Arial" w:cs="Arial"/>
          <w:sz w:val="22"/>
          <w:szCs w:val="22"/>
        </w:rPr>
        <w:tab/>
        <w:t>Co-ordinates for point C.</w:t>
      </w:r>
      <w:r w:rsidRPr="00D36BB6">
        <w:rPr>
          <w:rFonts w:ascii="Arial" w:hAnsi="Arial" w:cs="Arial"/>
          <w:sz w:val="22"/>
          <w:szCs w:val="22"/>
        </w:rPr>
        <w:tab/>
      </w:r>
      <w:r w:rsidRPr="00D36BB6">
        <w:rPr>
          <w:rFonts w:ascii="Arial" w:hAnsi="Arial" w:cs="Arial"/>
          <w:sz w:val="22"/>
          <w:szCs w:val="22"/>
          <w:u w:val="single"/>
        </w:rPr>
        <w:t>2650/2200</w:t>
      </w:r>
      <w:r w:rsidRPr="00D36BB6">
        <w:rPr>
          <w:rFonts w:ascii="Arial" w:hAnsi="Arial" w:cs="Arial"/>
          <w:sz w:val="22"/>
          <w:szCs w:val="22"/>
        </w:rPr>
        <w:tab/>
        <w:t>_________</w:t>
      </w:r>
    </w:p>
    <w:p w14:paraId="23EFB5B3" w14:textId="77777777" w:rsidR="00F21804" w:rsidRPr="00D36BB6" w:rsidRDefault="00AC7064">
      <w:pPr>
        <w:tabs>
          <w:tab w:val="left" w:pos="426"/>
          <w:tab w:val="left" w:pos="4820"/>
          <w:tab w:val="center" w:pos="5954"/>
          <w:tab w:val="left" w:pos="7797"/>
        </w:tabs>
        <w:spacing w:line="360" w:lineRule="auto"/>
      </w:pPr>
      <w:r w:rsidRPr="00D36BB6">
        <w:rPr>
          <w:rFonts w:ascii="Arial" w:hAnsi="Arial" w:cs="Arial"/>
          <w:sz w:val="22"/>
          <w:szCs w:val="22"/>
        </w:rPr>
        <w:t>4.</w:t>
      </w:r>
      <w:r w:rsidRPr="00D36BB6">
        <w:rPr>
          <w:rFonts w:ascii="Arial" w:hAnsi="Arial" w:cs="Arial"/>
          <w:sz w:val="22"/>
          <w:szCs w:val="22"/>
        </w:rPr>
        <w:tab/>
        <w:t xml:space="preserve">Length of side AB. </w:t>
      </w:r>
      <w:r w:rsidRPr="00D36BB6">
        <w:rPr>
          <w:rFonts w:ascii="Courier New" w:hAnsi="Courier New" w:cs="Courier New"/>
          <w:sz w:val="22"/>
          <w:szCs w:val="22"/>
        </w:rPr>
        <w:t>*</w:t>
      </w:r>
      <w:r w:rsidRPr="00D36BB6">
        <w:rPr>
          <w:rFonts w:ascii="Arial" w:hAnsi="Arial" w:cs="Arial"/>
          <w:sz w:val="22"/>
          <w:szCs w:val="22"/>
        </w:rPr>
        <w:t>)</w:t>
      </w:r>
      <w:r w:rsidRPr="00D36BB6">
        <w:rPr>
          <w:rFonts w:ascii="Arial" w:hAnsi="Arial" w:cs="Arial"/>
          <w:sz w:val="22"/>
          <w:szCs w:val="22"/>
        </w:rPr>
        <w:tab/>
        <w:t>a =</w:t>
      </w:r>
      <w:r w:rsidRPr="00D36BB6">
        <w:rPr>
          <w:rFonts w:ascii="Arial" w:hAnsi="Arial" w:cs="Arial"/>
          <w:sz w:val="22"/>
          <w:szCs w:val="22"/>
        </w:rPr>
        <w:tab/>
      </w:r>
      <w:r w:rsidRPr="00D36BB6">
        <w:rPr>
          <w:rFonts w:ascii="Arial" w:hAnsi="Arial" w:cs="Arial"/>
          <w:sz w:val="22"/>
          <w:szCs w:val="22"/>
          <w:u w:val="single"/>
        </w:rPr>
        <w:t>3994.3</w:t>
      </w:r>
      <w:r w:rsidRPr="00D36BB6">
        <w:rPr>
          <w:rFonts w:ascii="Arial" w:hAnsi="Arial" w:cs="Arial"/>
          <w:sz w:val="22"/>
          <w:szCs w:val="22"/>
        </w:rPr>
        <w:tab/>
        <w:t>_________</w:t>
      </w:r>
    </w:p>
    <w:p w14:paraId="3E1A5DAF" w14:textId="77777777" w:rsidR="00F21804" w:rsidRPr="00D36BB6" w:rsidRDefault="00AC7064">
      <w:pPr>
        <w:tabs>
          <w:tab w:val="left" w:pos="426"/>
          <w:tab w:val="left" w:pos="4820"/>
          <w:tab w:val="center" w:pos="5954"/>
          <w:tab w:val="left" w:pos="7797"/>
        </w:tabs>
        <w:spacing w:line="360" w:lineRule="auto"/>
      </w:pPr>
      <w:r w:rsidRPr="00D36BB6">
        <w:rPr>
          <w:rFonts w:ascii="Arial" w:hAnsi="Arial" w:cs="Arial"/>
          <w:sz w:val="22"/>
          <w:szCs w:val="22"/>
        </w:rPr>
        <w:t>5.</w:t>
      </w:r>
      <w:r w:rsidRPr="00D36BB6">
        <w:rPr>
          <w:rFonts w:ascii="Arial" w:hAnsi="Arial" w:cs="Arial"/>
          <w:sz w:val="22"/>
          <w:szCs w:val="22"/>
        </w:rPr>
        <w:tab/>
        <w:t xml:space="preserve">Length of side BC. </w:t>
      </w:r>
      <w:r w:rsidRPr="00D36BB6">
        <w:rPr>
          <w:rFonts w:ascii="Courier New" w:hAnsi="Courier New" w:cs="Courier New"/>
          <w:sz w:val="22"/>
          <w:szCs w:val="22"/>
        </w:rPr>
        <w:t>*</w:t>
      </w:r>
      <w:r w:rsidRPr="00D36BB6">
        <w:rPr>
          <w:rFonts w:ascii="Arial" w:hAnsi="Arial" w:cs="Arial"/>
          <w:sz w:val="22"/>
          <w:szCs w:val="22"/>
        </w:rPr>
        <w:t>)</w:t>
      </w:r>
      <w:r w:rsidRPr="00D36BB6">
        <w:rPr>
          <w:rFonts w:ascii="Arial" w:hAnsi="Arial" w:cs="Arial"/>
          <w:sz w:val="22"/>
          <w:szCs w:val="22"/>
        </w:rPr>
        <w:tab/>
        <w:t>b =</w:t>
      </w:r>
      <w:r w:rsidRPr="00D36BB6">
        <w:rPr>
          <w:rFonts w:ascii="Arial" w:hAnsi="Arial" w:cs="Arial"/>
          <w:sz w:val="22"/>
          <w:szCs w:val="22"/>
        </w:rPr>
        <w:tab/>
      </w:r>
      <w:r w:rsidRPr="00D36BB6">
        <w:rPr>
          <w:rFonts w:ascii="Arial" w:hAnsi="Arial" w:cs="Arial"/>
          <w:sz w:val="22"/>
          <w:szCs w:val="22"/>
          <w:u w:val="single"/>
        </w:rPr>
        <w:t>6222.5</w:t>
      </w:r>
      <w:r w:rsidRPr="00D36BB6">
        <w:rPr>
          <w:rFonts w:ascii="Arial" w:hAnsi="Arial" w:cs="Arial"/>
          <w:sz w:val="22"/>
          <w:szCs w:val="22"/>
        </w:rPr>
        <w:tab/>
        <w:t>_________</w:t>
      </w:r>
    </w:p>
    <w:p w14:paraId="1488CB42" w14:textId="77777777" w:rsidR="00F21804" w:rsidRPr="00D36BB6" w:rsidRDefault="00AC7064">
      <w:pPr>
        <w:tabs>
          <w:tab w:val="left" w:pos="426"/>
          <w:tab w:val="left" w:pos="4820"/>
          <w:tab w:val="center" w:pos="5954"/>
          <w:tab w:val="left" w:pos="7797"/>
        </w:tabs>
        <w:spacing w:line="360" w:lineRule="auto"/>
      </w:pPr>
      <w:r w:rsidRPr="00D36BB6">
        <w:rPr>
          <w:rFonts w:ascii="Arial" w:hAnsi="Arial" w:cs="Arial"/>
          <w:sz w:val="22"/>
          <w:szCs w:val="22"/>
        </w:rPr>
        <w:t>6.</w:t>
      </w:r>
      <w:r w:rsidRPr="00D36BB6">
        <w:rPr>
          <w:rFonts w:ascii="Arial" w:hAnsi="Arial" w:cs="Arial"/>
          <w:sz w:val="22"/>
          <w:szCs w:val="22"/>
        </w:rPr>
        <w:tab/>
        <w:t xml:space="preserve">Length of side AC. </w:t>
      </w:r>
      <w:r w:rsidRPr="00D36BB6">
        <w:rPr>
          <w:rFonts w:ascii="Courier New" w:hAnsi="Courier New" w:cs="Courier New"/>
          <w:sz w:val="22"/>
          <w:szCs w:val="22"/>
        </w:rPr>
        <w:t>*</w:t>
      </w:r>
      <w:r w:rsidRPr="00D36BB6">
        <w:rPr>
          <w:rFonts w:ascii="Arial" w:hAnsi="Arial" w:cs="Arial"/>
          <w:sz w:val="22"/>
          <w:szCs w:val="22"/>
        </w:rPr>
        <w:t>)</w:t>
      </w:r>
      <w:r w:rsidRPr="00D36BB6">
        <w:rPr>
          <w:rFonts w:ascii="Arial" w:hAnsi="Arial" w:cs="Arial"/>
          <w:sz w:val="22"/>
          <w:szCs w:val="22"/>
        </w:rPr>
        <w:tab/>
        <w:t>c =</w:t>
      </w:r>
      <w:r w:rsidRPr="00D36BB6">
        <w:rPr>
          <w:rFonts w:ascii="Arial" w:hAnsi="Arial" w:cs="Arial"/>
          <w:sz w:val="22"/>
          <w:szCs w:val="22"/>
        </w:rPr>
        <w:tab/>
      </w:r>
      <w:r w:rsidRPr="00D36BB6">
        <w:rPr>
          <w:rFonts w:ascii="Arial" w:hAnsi="Arial" w:cs="Arial"/>
          <w:sz w:val="22"/>
          <w:szCs w:val="22"/>
          <w:u w:val="single"/>
        </w:rPr>
        <w:t>6555.2</w:t>
      </w:r>
      <w:r w:rsidRPr="00D36BB6">
        <w:rPr>
          <w:rFonts w:ascii="Arial" w:hAnsi="Arial" w:cs="Arial"/>
          <w:sz w:val="22"/>
          <w:szCs w:val="22"/>
        </w:rPr>
        <w:tab/>
        <w:t>_________</w:t>
      </w:r>
    </w:p>
    <w:p w14:paraId="5EEA5DCB" w14:textId="67346E56" w:rsidR="00F21804" w:rsidRPr="00D36BB6" w:rsidRDefault="00AC7064">
      <w:pPr>
        <w:tabs>
          <w:tab w:val="left" w:pos="426"/>
          <w:tab w:val="left" w:pos="1985"/>
          <w:tab w:val="center" w:pos="5954"/>
          <w:tab w:val="left" w:pos="7797"/>
        </w:tabs>
      </w:pPr>
      <w:r w:rsidRPr="00D36BB6">
        <w:rPr>
          <w:rFonts w:ascii="Arial" w:hAnsi="Arial" w:cs="Arial"/>
          <w:sz w:val="22"/>
          <w:szCs w:val="22"/>
        </w:rPr>
        <w:t>7.</w:t>
      </w:r>
      <w:r w:rsidRPr="00D36BB6">
        <w:rPr>
          <w:rFonts w:ascii="Arial" w:hAnsi="Arial" w:cs="Arial"/>
          <w:sz w:val="22"/>
          <w:szCs w:val="22"/>
        </w:rPr>
        <w:tab/>
        <w:t>Compute</w:t>
      </w:r>
      <w:r w:rsidRPr="00D36BB6">
        <w:rPr>
          <w:rFonts w:ascii="Arial" w:hAnsi="Arial" w:cs="Arial"/>
          <w:sz w:val="22"/>
          <w:szCs w:val="22"/>
        </w:rPr>
        <w:tab/>
        <w:t xml:space="preserve">V = cos </w:t>
      </w:r>
      <w:r w:rsidRPr="00D36BB6">
        <w:rPr>
          <w:rFonts w:ascii="Symbol" w:hAnsi="Symbol" w:cs="Symbol"/>
          <w:sz w:val="22"/>
          <w:szCs w:val="22"/>
        </w:rPr>
        <w:t></w:t>
      </w:r>
      <w:r w:rsidRPr="00D36BB6">
        <w:rPr>
          <w:rFonts w:ascii="Arial" w:hAnsi="Arial" w:cs="Arial"/>
          <w:sz w:val="22"/>
          <w:szCs w:val="22"/>
        </w:rPr>
        <w:t xml:space="preserve"> = </w:t>
      </w:r>
      <w:r w:rsidR="0052556E" w:rsidRPr="00D36BB6">
        <w:rPr>
          <w:noProof/>
          <w:position w:val="-18"/>
          <w:lang w:val="sv-SE" w:eastAsia="sv-SE"/>
        </w:rPr>
        <w:drawing>
          <wp:inline distT="0" distB="0" distL="0" distR="0" wp14:anchorId="15C633F2" wp14:editId="4B286195">
            <wp:extent cx="889000" cy="387350"/>
            <wp:effectExtent l="0" t="0" r="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cstate="print">
                      <a:extLst>
                        <a:ext uri="{28A0092B-C50C-407E-A947-70E740481C1C}">
                          <a14:useLocalDpi xmlns:a14="http://schemas.microsoft.com/office/drawing/2010/main" val="0"/>
                        </a:ext>
                      </a:extLst>
                    </a:blip>
                    <a:srcRect l="-72" t="-160" r="-72" b="-160"/>
                    <a:stretch>
                      <a:fillRect/>
                    </a:stretch>
                  </pic:blipFill>
                  <pic:spPr bwMode="auto">
                    <a:xfrm>
                      <a:off x="0" y="0"/>
                      <a:ext cx="889000" cy="387350"/>
                    </a:xfrm>
                    <a:prstGeom prst="rect">
                      <a:avLst/>
                    </a:prstGeom>
                    <a:solidFill>
                      <a:srgbClr val="FFFFFF"/>
                    </a:solidFill>
                    <a:ln>
                      <a:noFill/>
                    </a:ln>
                  </pic:spPr>
                </pic:pic>
              </a:graphicData>
            </a:graphic>
          </wp:inline>
        </w:drawing>
      </w:r>
      <w:r w:rsidRPr="00D36BB6">
        <w:rPr>
          <w:rFonts w:ascii="Arial" w:hAnsi="Arial" w:cs="Arial"/>
          <w:sz w:val="22"/>
          <w:szCs w:val="22"/>
        </w:rPr>
        <w:t>=</w:t>
      </w:r>
      <w:r w:rsidRPr="00D36BB6">
        <w:rPr>
          <w:rFonts w:ascii="Arial" w:hAnsi="Arial" w:cs="Arial"/>
          <w:sz w:val="22"/>
          <w:szCs w:val="22"/>
        </w:rPr>
        <w:tab/>
      </w:r>
      <w:r w:rsidRPr="00D36BB6">
        <w:rPr>
          <w:rFonts w:ascii="Arial" w:hAnsi="Arial" w:cs="Arial"/>
          <w:sz w:val="22"/>
          <w:szCs w:val="22"/>
          <w:u w:val="single"/>
        </w:rPr>
        <w:t>0.23545</w:t>
      </w:r>
      <w:r w:rsidRPr="00D36BB6">
        <w:rPr>
          <w:rFonts w:ascii="Arial" w:hAnsi="Arial" w:cs="Arial"/>
          <w:sz w:val="22"/>
          <w:szCs w:val="22"/>
        </w:rPr>
        <w:tab/>
        <w:t>_________</w:t>
      </w:r>
    </w:p>
    <w:p w14:paraId="601D2523" w14:textId="77777777" w:rsidR="00F21804" w:rsidRPr="00D36BB6" w:rsidRDefault="00F21804">
      <w:pPr>
        <w:tabs>
          <w:tab w:val="left" w:pos="426"/>
          <w:tab w:val="left" w:pos="3261"/>
          <w:tab w:val="left" w:pos="4820"/>
          <w:tab w:val="center" w:pos="5954"/>
          <w:tab w:val="left" w:pos="7797"/>
        </w:tabs>
        <w:rPr>
          <w:rFonts w:ascii="Arial" w:hAnsi="Arial" w:cs="Arial"/>
          <w:sz w:val="22"/>
          <w:szCs w:val="22"/>
        </w:rPr>
      </w:pPr>
    </w:p>
    <w:p w14:paraId="59269B3C" w14:textId="77777777" w:rsidR="00F21804" w:rsidRPr="00D36BB6" w:rsidRDefault="00AC7064">
      <w:pPr>
        <w:tabs>
          <w:tab w:val="left" w:pos="426"/>
          <w:tab w:val="left" w:pos="2268"/>
          <w:tab w:val="center" w:pos="5954"/>
          <w:tab w:val="left" w:pos="7797"/>
        </w:tabs>
        <w:spacing w:line="360" w:lineRule="auto"/>
      </w:pPr>
      <w:r w:rsidRPr="00D36BB6">
        <w:rPr>
          <w:rFonts w:ascii="Arial" w:hAnsi="Arial" w:cs="Arial"/>
          <w:sz w:val="22"/>
          <w:szCs w:val="22"/>
        </w:rPr>
        <w:t>8.</w:t>
      </w:r>
      <w:r w:rsidRPr="00D36BB6">
        <w:rPr>
          <w:rFonts w:ascii="Arial" w:hAnsi="Arial" w:cs="Arial"/>
          <w:sz w:val="22"/>
          <w:szCs w:val="22"/>
        </w:rPr>
        <w:tab/>
        <w:t>Compute angle.</w:t>
      </w:r>
      <w:r w:rsidRPr="00D36BB6">
        <w:rPr>
          <w:rFonts w:ascii="Arial" w:hAnsi="Arial" w:cs="Arial"/>
          <w:sz w:val="22"/>
          <w:szCs w:val="22"/>
        </w:rPr>
        <w:tab/>
      </w:r>
      <w:r w:rsidRPr="00D36BB6">
        <w:rPr>
          <w:rFonts w:ascii="Symbol" w:hAnsi="Symbol" w:cs="Symbol"/>
          <w:sz w:val="22"/>
          <w:szCs w:val="22"/>
        </w:rPr>
        <w:t></w:t>
      </w:r>
      <w:r w:rsidRPr="00D36BB6">
        <w:rPr>
          <w:sz w:val="22"/>
          <w:szCs w:val="22"/>
        </w:rPr>
        <w:t xml:space="preserve"> = </w:t>
      </w:r>
      <w:proofErr w:type="spellStart"/>
      <w:r w:rsidRPr="00D36BB6">
        <w:rPr>
          <w:rFonts w:ascii="Arial" w:hAnsi="Arial" w:cs="Arial"/>
          <w:sz w:val="22"/>
          <w:szCs w:val="22"/>
        </w:rPr>
        <w:t>arccos</w:t>
      </w:r>
      <w:proofErr w:type="spellEnd"/>
      <w:r w:rsidRPr="00D36BB6">
        <w:rPr>
          <w:rFonts w:ascii="Arial" w:hAnsi="Arial" w:cs="Arial"/>
          <w:sz w:val="22"/>
          <w:szCs w:val="22"/>
        </w:rPr>
        <w:t xml:space="preserve"> V</w:t>
      </w:r>
      <w:r w:rsidRPr="00D36BB6">
        <w:rPr>
          <w:rFonts w:ascii="Arial" w:hAnsi="Arial" w:cs="Arial"/>
          <w:sz w:val="22"/>
          <w:szCs w:val="22"/>
        </w:rPr>
        <w:tab/>
      </w:r>
      <w:r w:rsidRPr="00D36BB6">
        <w:rPr>
          <w:rFonts w:ascii="Arial" w:hAnsi="Arial" w:cs="Arial"/>
          <w:sz w:val="22"/>
          <w:szCs w:val="22"/>
          <w:u w:val="single"/>
        </w:rPr>
        <w:t>76.38</w:t>
      </w:r>
      <w:r w:rsidRPr="00D36BB6">
        <w:rPr>
          <w:rFonts w:ascii="Arial" w:hAnsi="Arial" w:cs="Arial"/>
          <w:sz w:val="22"/>
          <w:szCs w:val="22"/>
        </w:rPr>
        <w:tab/>
        <w:t>_________</w:t>
      </w:r>
    </w:p>
    <w:p w14:paraId="391E3FBD" w14:textId="77777777" w:rsidR="00F21804" w:rsidRPr="00D36BB6" w:rsidRDefault="00AC7064">
      <w:pPr>
        <w:tabs>
          <w:tab w:val="left" w:pos="426"/>
          <w:tab w:val="left" w:pos="4395"/>
          <w:tab w:val="center" w:pos="5954"/>
          <w:tab w:val="left" w:pos="7797"/>
        </w:tabs>
        <w:spacing w:line="360" w:lineRule="auto"/>
      </w:pPr>
      <w:r w:rsidRPr="00D36BB6">
        <w:rPr>
          <w:rFonts w:ascii="Arial" w:hAnsi="Arial" w:cs="Arial"/>
          <w:sz w:val="22"/>
          <w:szCs w:val="22"/>
        </w:rPr>
        <w:t>9.</w:t>
      </w:r>
      <w:r w:rsidRPr="00D36BB6">
        <w:rPr>
          <w:rFonts w:ascii="Arial" w:hAnsi="Arial" w:cs="Arial"/>
          <w:sz w:val="22"/>
          <w:szCs w:val="22"/>
        </w:rPr>
        <w:tab/>
        <w:t>Compute change of direction at point B.</w:t>
      </w:r>
      <w:r w:rsidRPr="00D36BB6">
        <w:rPr>
          <w:rFonts w:ascii="Arial" w:hAnsi="Arial" w:cs="Arial"/>
          <w:sz w:val="22"/>
          <w:szCs w:val="22"/>
        </w:rPr>
        <w:tab/>
        <w:t xml:space="preserve">180 - </w:t>
      </w:r>
      <w:r w:rsidRPr="00D36BB6">
        <w:rPr>
          <w:rFonts w:ascii="Symbol" w:hAnsi="Symbol" w:cs="Symbol"/>
          <w:sz w:val="22"/>
          <w:szCs w:val="22"/>
        </w:rPr>
        <w:t></w:t>
      </w:r>
      <w:r w:rsidRPr="00D36BB6">
        <w:rPr>
          <w:sz w:val="22"/>
          <w:szCs w:val="22"/>
        </w:rPr>
        <w:tab/>
      </w:r>
      <w:r w:rsidRPr="00D36BB6">
        <w:rPr>
          <w:rFonts w:ascii="Arial" w:hAnsi="Arial" w:cs="Arial"/>
          <w:sz w:val="22"/>
          <w:szCs w:val="22"/>
          <w:u w:val="single"/>
        </w:rPr>
        <w:t>103.62</w:t>
      </w:r>
      <w:r w:rsidRPr="00D36BB6">
        <w:rPr>
          <w:rFonts w:ascii="Arial" w:hAnsi="Arial" w:cs="Arial"/>
          <w:sz w:val="22"/>
          <w:szCs w:val="22"/>
        </w:rPr>
        <w:tab/>
        <w:t>_________</w:t>
      </w:r>
    </w:p>
    <w:p w14:paraId="58800190" w14:textId="77777777" w:rsidR="00F21804" w:rsidRPr="00D36BB6" w:rsidRDefault="00F21804">
      <w:pPr>
        <w:tabs>
          <w:tab w:val="left" w:pos="426"/>
          <w:tab w:val="left" w:pos="1701"/>
          <w:tab w:val="left" w:pos="3261"/>
          <w:tab w:val="left" w:pos="5103"/>
          <w:tab w:val="left" w:pos="7797"/>
        </w:tabs>
        <w:rPr>
          <w:rFonts w:ascii="Arial" w:hAnsi="Arial" w:cs="Arial"/>
        </w:rPr>
      </w:pPr>
    </w:p>
    <w:p w14:paraId="41C8CB3A" w14:textId="77777777" w:rsidR="00F21804" w:rsidRPr="00D36BB6" w:rsidRDefault="00AC7064">
      <w:pPr>
        <w:tabs>
          <w:tab w:val="left" w:pos="426"/>
          <w:tab w:val="left" w:pos="1701"/>
          <w:tab w:val="left" w:pos="3261"/>
          <w:tab w:val="left" w:pos="5103"/>
          <w:tab w:val="left" w:pos="7797"/>
        </w:tabs>
        <w:ind w:left="426" w:hanging="426"/>
      </w:pPr>
      <w:r w:rsidRPr="00D36BB6">
        <w:rPr>
          <w:rFonts w:ascii="Courier New" w:hAnsi="Courier New" w:cs="Courier New"/>
          <w:sz w:val="22"/>
          <w:szCs w:val="22"/>
        </w:rPr>
        <w:t>*</w:t>
      </w:r>
      <w:r w:rsidRPr="00D36BB6">
        <w:rPr>
          <w:rFonts w:ascii="Arial" w:hAnsi="Arial" w:cs="Arial"/>
          <w:sz w:val="22"/>
          <w:szCs w:val="22"/>
        </w:rPr>
        <w:t xml:space="preserve">  </w:t>
      </w:r>
      <w:r w:rsidRPr="00D36BB6">
        <w:rPr>
          <w:rFonts w:ascii="Arial" w:hAnsi="Arial" w:cs="Arial"/>
          <w:sz w:val="22"/>
          <w:szCs w:val="22"/>
        </w:rPr>
        <w:tab/>
        <w:t>Distances can be computed using co-ordinates and the Pythagorean Theorem as illustrated here for points A and B.</w:t>
      </w:r>
    </w:p>
    <w:p w14:paraId="4F2948B6" w14:textId="77777777" w:rsidR="00F21804" w:rsidRPr="00D36BB6" w:rsidRDefault="00F21804">
      <w:pPr>
        <w:tabs>
          <w:tab w:val="left" w:pos="426"/>
          <w:tab w:val="left" w:pos="1701"/>
          <w:tab w:val="left" w:pos="3261"/>
          <w:tab w:val="left" w:pos="5103"/>
          <w:tab w:val="left" w:pos="7797"/>
        </w:tabs>
        <w:rPr>
          <w:rFonts w:ascii="Arial" w:hAnsi="Arial" w:cs="Arial"/>
          <w:sz w:val="22"/>
          <w:szCs w:val="22"/>
        </w:rPr>
      </w:pPr>
    </w:p>
    <w:p w14:paraId="7DD74362" w14:textId="77777777" w:rsidR="00F21804" w:rsidRPr="00D36BB6" w:rsidRDefault="00AC7064">
      <w:pPr>
        <w:tabs>
          <w:tab w:val="left" w:pos="426"/>
          <w:tab w:val="left" w:pos="1701"/>
          <w:tab w:val="left" w:pos="3261"/>
          <w:tab w:val="left" w:pos="5103"/>
          <w:tab w:val="left" w:pos="7797"/>
        </w:tabs>
      </w:pPr>
      <w:r w:rsidRPr="00D36BB6">
        <w:rPr>
          <w:rFonts w:ascii="Arial" w:hAnsi="Arial" w:cs="Arial"/>
          <w:sz w:val="22"/>
          <w:szCs w:val="22"/>
        </w:rPr>
        <w:tab/>
        <w:t>x = (easting co-ordinate of A - easting co-ordinate of B) * 10</w:t>
      </w:r>
    </w:p>
    <w:p w14:paraId="4640FB91" w14:textId="77777777" w:rsidR="00F21804" w:rsidRPr="00D36BB6" w:rsidRDefault="00AC7064">
      <w:pPr>
        <w:tabs>
          <w:tab w:val="left" w:pos="426"/>
          <w:tab w:val="left" w:pos="1701"/>
          <w:tab w:val="left" w:pos="3261"/>
          <w:tab w:val="left" w:pos="5103"/>
          <w:tab w:val="left" w:pos="7797"/>
        </w:tabs>
      </w:pPr>
      <w:r w:rsidRPr="00D36BB6">
        <w:rPr>
          <w:rFonts w:ascii="Arial" w:hAnsi="Arial" w:cs="Arial"/>
          <w:sz w:val="22"/>
          <w:szCs w:val="22"/>
        </w:rPr>
        <w:tab/>
        <w:t>y = (northing co-ordinate of A - northing co-ordinate of B) * 10</w:t>
      </w:r>
    </w:p>
    <w:p w14:paraId="45FFB1FB" w14:textId="77777777" w:rsidR="00F21804" w:rsidRPr="00D36BB6" w:rsidRDefault="00F21804">
      <w:pPr>
        <w:tabs>
          <w:tab w:val="left" w:pos="426"/>
          <w:tab w:val="left" w:pos="1701"/>
          <w:tab w:val="left" w:pos="3261"/>
          <w:tab w:val="left" w:pos="5103"/>
          <w:tab w:val="left" w:pos="7797"/>
        </w:tabs>
        <w:rPr>
          <w:rFonts w:ascii="Arial" w:hAnsi="Arial" w:cs="Arial"/>
          <w:sz w:val="16"/>
          <w:szCs w:val="16"/>
        </w:rPr>
      </w:pPr>
    </w:p>
    <w:p w14:paraId="7D5BCEE2" w14:textId="64BD7BD8" w:rsidR="00F21804" w:rsidRPr="00D36BB6" w:rsidRDefault="00AC7064">
      <w:pPr>
        <w:tabs>
          <w:tab w:val="left" w:pos="426"/>
          <w:tab w:val="left" w:pos="1701"/>
          <w:tab w:val="left" w:pos="3261"/>
          <w:tab w:val="left" w:pos="5103"/>
          <w:tab w:val="left" w:pos="7797"/>
        </w:tabs>
      </w:pPr>
      <w:r w:rsidRPr="00D36BB6">
        <w:rPr>
          <w:rFonts w:ascii="Arial" w:hAnsi="Arial" w:cs="Arial"/>
          <w:sz w:val="22"/>
          <w:szCs w:val="22"/>
        </w:rPr>
        <w:tab/>
        <w:t xml:space="preserve">Distance = </w:t>
      </w:r>
      <w:r w:rsidR="0052556E" w:rsidRPr="00D36BB6">
        <w:rPr>
          <w:noProof/>
          <w:position w:val="-4"/>
          <w:lang w:val="sv-SE" w:eastAsia="sv-SE"/>
        </w:rPr>
        <w:drawing>
          <wp:inline distT="0" distB="0" distL="0" distR="0" wp14:anchorId="6FC39311" wp14:editId="6FBA9A47">
            <wp:extent cx="558800" cy="209550"/>
            <wp:effectExtent l="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cstate="print">
                      <a:extLst>
                        <a:ext uri="{28A0092B-C50C-407E-A947-70E740481C1C}">
                          <a14:useLocalDpi xmlns:a14="http://schemas.microsoft.com/office/drawing/2010/main" val="0"/>
                        </a:ext>
                      </a:extLst>
                    </a:blip>
                    <a:srcRect l="-111" t="-307" r="-111" b="-307"/>
                    <a:stretch>
                      <a:fillRect/>
                    </a:stretch>
                  </pic:blipFill>
                  <pic:spPr bwMode="auto">
                    <a:xfrm>
                      <a:off x="0" y="0"/>
                      <a:ext cx="558800" cy="209550"/>
                    </a:xfrm>
                    <a:prstGeom prst="rect">
                      <a:avLst/>
                    </a:prstGeom>
                    <a:solidFill>
                      <a:srgbClr val="FFFFFF"/>
                    </a:solidFill>
                    <a:ln>
                      <a:noFill/>
                    </a:ln>
                  </pic:spPr>
                </pic:pic>
              </a:graphicData>
            </a:graphic>
          </wp:inline>
        </w:drawing>
      </w:r>
      <w:r w:rsidRPr="00D36BB6">
        <w:rPr>
          <w:rFonts w:ascii="Arial" w:hAnsi="Arial" w:cs="Arial"/>
          <w:sz w:val="22"/>
          <w:szCs w:val="22"/>
        </w:rPr>
        <w:t>.</w:t>
      </w:r>
    </w:p>
    <w:p w14:paraId="461CB919" w14:textId="77777777" w:rsidR="00F21804" w:rsidRPr="00D36BB6" w:rsidRDefault="00F21804">
      <w:pPr>
        <w:tabs>
          <w:tab w:val="left" w:pos="426"/>
          <w:tab w:val="left" w:pos="1701"/>
          <w:tab w:val="left" w:pos="3261"/>
          <w:tab w:val="left" w:pos="5103"/>
          <w:tab w:val="left" w:pos="7797"/>
        </w:tabs>
        <w:rPr>
          <w:rFonts w:ascii="Arial" w:hAnsi="Arial" w:cs="Arial"/>
          <w:sz w:val="16"/>
          <w:szCs w:val="16"/>
        </w:rPr>
      </w:pPr>
    </w:p>
    <w:p w14:paraId="56F5DDCE" w14:textId="77777777" w:rsidR="00F21804" w:rsidRPr="00D36BB6" w:rsidRDefault="00AC7064">
      <w:pPr>
        <w:tabs>
          <w:tab w:val="left" w:pos="426"/>
          <w:tab w:val="left" w:pos="1701"/>
          <w:tab w:val="left" w:pos="3261"/>
          <w:tab w:val="left" w:pos="5103"/>
          <w:tab w:val="left" w:pos="7797"/>
        </w:tabs>
      </w:pPr>
      <w:r w:rsidRPr="00D36BB6">
        <w:rPr>
          <w:rFonts w:ascii="Arial" w:hAnsi="Arial" w:cs="Arial"/>
          <w:sz w:val="22"/>
          <w:szCs w:val="22"/>
        </w:rPr>
        <w:t xml:space="preserve">If map scale other than 10 meters per unit is </w:t>
      </w:r>
      <w:proofErr w:type="gramStart"/>
      <w:r w:rsidRPr="00D36BB6">
        <w:rPr>
          <w:rFonts w:ascii="Arial" w:hAnsi="Arial" w:cs="Arial"/>
          <w:sz w:val="22"/>
          <w:szCs w:val="22"/>
        </w:rPr>
        <w:t>used</w:t>
      </w:r>
      <w:proofErr w:type="gramEnd"/>
      <w:r w:rsidRPr="00D36BB6">
        <w:rPr>
          <w:rFonts w:ascii="Arial" w:hAnsi="Arial" w:cs="Arial"/>
          <w:sz w:val="22"/>
          <w:szCs w:val="22"/>
        </w:rPr>
        <w:t xml:space="preserve"> then the corresponding adjustment needs to be made in the multiplier for determining x and y.</w:t>
      </w:r>
    </w:p>
    <w:p w14:paraId="314B0CFE" w14:textId="6C2BB756" w:rsidR="00F21804" w:rsidRPr="00D36BB6" w:rsidRDefault="00AC7064">
      <w:pPr>
        <w:tabs>
          <w:tab w:val="left" w:pos="426"/>
          <w:tab w:val="left" w:pos="1701"/>
          <w:tab w:val="left" w:pos="3261"/>
          <w:tab w:val="left" w:pos="5103"/>
          <w:tab w:val="left" w:pos="7797"/>
        </w:tabs>
        <w:jc w:val="center"/>
        <w:rPr>
          <w:rFonts w:ascii="Arial" w:hAnsi="Arial" w:cs="Arial"/>
        </w:rPr>
      </w:pPr>
      <w:r w:rsidRPr="00D36BB6">
        <w:rPr>
          <w:rFonts w:ascii="Arial" w:hAnsi="Arial" w:cs="Arial"/>
        </w:rPr>
        <w:tab/>
      </w:r>
      <w:r w:rsidR="0052556E" w:rsidRPr="00D36BB6">
        <w:rPr>
          <w:rFonts w:ascii="Arial" w:hAnsi="Arial" w:cs="Arial"/>
          <w:noProof/>
          <w:lang w:val="sv-SE" w:eastAsia="sv-SE"/>
        </w:rPr>
        <w:drawing>
          <wp:inline distT="0" distB="0" distL="0" distR="0" wp14:anchorId="3CEDF04E" wp14:editId="0D4D5E6A">
            <wp:extent cx="2413000" cy="1765300"/>
            <wp:effectExtent l="0" t="0" r="0" b="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l="-302" t="-362" r="-302" b="-362"/>
                    <a:stretch>
                      <a:fillRect/>
                    </a:stretch>
                  </pic:blipFill>
                  <pic:spPr bwMode="auto">
                    <a:xfrm>
                      <a:off x="0" y="0"/>
                      <a:ext cx="2413000" cy="1765300"/>
                    </a:xfrm>
                    <a:prstGeom prst="rect">
                      <a:avLst/>
                    </a:prstGeom>
                    <a:solidFill>
                      <a:srgbClr val="FFFFFF"/>
                    </a:solidFill>
                    <a:ln>
                      <a:noFill/>
                    </a:ln>
                  </pic:spPr>
                </pic:pic>
              </a:graphicData>
            </a:graphic>
          </wp:inline>
        </w:drawing>
      </w:r>
    </w:p>
    <w:p w14:paraId="273E27FE" w14:textId="77777777" w:rsidR="00F21804" w:rsidRPr="00D36BB6" w:rsidRDefault="00AC7064">
      <w:pPr>
        <w:tabs>
          <w:tab w:val="left" w:pos="426"/>
          <w:tab w:val="left" w:pos="1701"/>
          <w:tab w:val="left" w:pos="3261"/>
          <w:tab w:val="left" w:pos="5103"/>
          <w:tab w:val="left" w:pos="7797"/>
          <w:tab w:val="right" w:pos="9498"/>
        </w:tabs>
        <w:jc w:val="right"/>
        <w:rPr>
          <w:lang w:val="fr-FR"/>
        </w:rPr>
      </w:pPr>
      <w:r w:rsidRPr="00D36BB6">
        <w:rPr>
          <w:rFonts w:ascii="Arial" w:hAnsi="Arial" w:cs="Arial"/>
        </w:rPr>
        <w:tab/>
      </w:r>
      <w:r w:rsidRPr="00D36BB6">
        <w:rPr>
          <w:rFonts w:ascii="Arial" w:hAnsi="Arial" w:cs="Arial"/>
        </w:rPr>
        <w:tab/>
      </w:r>
      <w:r w:rsidRPr="00D36BB6">
        <w:rPr>
          <w:rFonts w:ascii="Arial" w:hAnsi="Arial" w:cs="Arial"/>
        </w:rPr>
        <w:tab/>
      </w:r>
      <w:r w:rsidRPr="00D36BB6">
        <w:rPr>
          <w:rFonts w:ascii="Arial" w:hAnsi="Arial" w:cs="Arial"/>
        </w:rPr>
        <w:tab/>
      </w:r>
      <w:r w:rsidRPr="00D36BB6">
        <w:rPr>
          <w:rFonts w:ascii="Arial" w:hAnsi="Arial" w:cs="Arial"/>
          <w:sz w:val="20"/>
          <w:lang w:val="fr-LU"/>
        </w:rPr>
        <w:t>(NEW page 2003)</w:t>
      </w:r>
    </w:p>
    <w:p w14:paraId="558DBA99" w14:textId="2DC2ADB0" w:rsidR="00F21804" w:rsidRPr="00D36BB6" w:rsidRDefault="00AC7064" w:rsidP="00F20402">
      <w:pPr>
        <w:pageBreakBefore/>
        <w:jc w:val="both"/>
        <w:rPr>
          <w:lang w:val="fr-FR"/>
        </w:rPr>
      </w:pPr>
      <w:r w:rsidRPr="00D36BB6">
        <w:rPr>
          <w:rFonts w:ascii="Arial" w:hAnsi="Arial" w:cs="Arial"/>
          <w:b/>
          <w:spacing w:val="-1"/>
          <w:u w:val="single"/>
          <w:lang w:val="fr-LU"/>
        </w:rPr>
        <w:lastRenderedPageBreak/>
        <w:t>APPENDIX F/6 page 1</w:t>
      </w:r>
      <w:r w:rsidR="00F20402" w:rsidRPr="00D36BB6">
        <w:rPr>
          <w:lang w:val="fr-FR"/>
        </w:rPr>
        <w:tab/>
      </w:r>
      <w:r w:rsidRPr="00D36BB6">
        <w:rPr>
          <w:b/>
          <w:sz w:val="29"/>
          <w:lang w:val="fr-FR"/>
        </w:rPr>
        <w:t>FAI-CIA INTERNATIONAL JURY</w:t>
      </w:r>
    </w:p>
    <w:p w14:paraId="393C50A8" w14:textId="77777777" w:rsidR="00F21804" w:rsidRPr="00D36BB6" w:rsidRDefault="00AC7064">
      <w:pPr>
        <w:jc w:val="center"/>
      </w:pPr>
      <w:r w:rsidRPr="00D36BB6">
        <w:rPr>
          <w:b/>
        </w:rPr>
        <w:t>WORKSHEET TO VERIFY SCORING PROGRAMS</w:t>
      </w:r>
    </w:p>
    <w:p w14:paraId="59EF0509" w14:textId="77777777" w:rsidR="00F21804" w:rsidRPr="00D36BB6" w:rsidRDefault="00AC7064">
      <w:pPr>
        <w:jc w:val="both"/>
      </w:pPr>
      <w:proofErr w:type="gramStart"/>
      <w:r w:rsidRPr="00D36BB6">
        <w:rPr>
          <w:rFonts w:ascii="Arial" w:hAnsi="Arial" w:cs="Arial"/>
        </w:rPr>
        <w:t>In order to</w:t>
      </w:r>
      <w:proofErr w:type="gramEnd"/>
      <w:r w:rsidRPr="00D36BB6">
        <w:rPr>
          <w:rFonts w:ascii="Arial" w:hAnsi="Arial" w:cs="Arial"/>
        </w:rPr>
        <w:t xml:space="preserve"> verify that the computer software produce the correct output the following tables can be used. Ask the scoring official to enter results and penalties and to print a result sheet. Then check that the result sheet produced is similar and has calculated the correct scores.</w:t>
      </w:r>
    </w:p>
    <w:p w14:paraId="41A11977" w14:textId="77777777" w:rsidR="00F21804" w:rsidRPr="00D36BB6" w:rsidRDefault="00AC7064">
      <w:pPr>
        <w:jc w:val="both"/>
      </w:pPr>
      <w:r w:rsidRPr="00D36BB6">
        <w:rPr>
          <w:rFonts w:ascii="Arial" w:hAnsi="Arial" w:cs="Arial"/>
          <w:b/>
        </w:rPr>
        <w:t>CASE 1</w:t>
      </w:r>
    </w:p>
    <w:tbl>
      <w:tblPr>
        <w:tblW w:w="0" w:type="auto"/>
        <w:tblInd w:w="-435" w:type="dxa"/>
        <w:tblLayout w:type="fixed"/>
        <w:tblCellMar>
          <w:left w:w="0" w:type="dxa"/>
          <w:right w:w="0" w:type="dxa"/>
        </w:tblCellMar>
        <w:tblLook w:val="0000" w:firstRow="0" w:lastRow="0" w:firstColumn="0" w:lastColumn="0" w:noHBand="0" w:noVBand="0"/>
      </w:tblPr>
      <w:tblGrid>
        <w:gridCol w:w="602"/>
        <w:gridCol w:w="976"/>
        <w:gridCol w:w="32"/>
        <w:gridCol w:w="992"/>
        <w:gridCol w:w="664"/>
        <w:gridCol w:w="147"/>
        <w:gridCol w:w="890"/>
        <w:gridCol w:w="592"/>
        <w:gridCol w:w="117"/>
        <w:gridCol w:w="701"/>
        <w:gridCol w:w="726"/>
        <w:gridCol w:w="709"/>
        <w:gridCol w:w="825"/>
        <w:gridCol w:w="1398"/>
        <w:gridCol w:w="40"/>
        <w:gridCol w:w="40"/>
        <w:gridCol w:w="40"/>
        <w:gridCol w:w="40"/>
        <w:gridCol w:w="40"/>
        <w:gridCol w:w="40"/>
        <w:gridCol w:w="40"/>
        <w:gridCol w:w="40"/>
        <w:gridCol w:w="40"/>
        <w:gridCol w:w="40"/>
        <w:gridCol w:w="40"/>
        <w:gridCol w:w="40"/>
        <w:gridCol w:w="40"/>
        <w:gridCol w:w="40"/>
      </w:tblGrid>
      <w:tr w:rsidR="00F21804" w:rsidRPr="00D36BB6" w14:paraId="7F128292" w14:textId="77777777">
        <w:trPr>
          <w:trHeight w:val="480"/>
        </w:trPr>
        <w:tc>
          <w:tcPr>
            <w:tcW w:w="1578" w:type="dxa"/>
            <w:gridSpan w:val="2"/>
            <w:tcBorders>
              <w:bottom w:val="single" w:sz="4" w:space="0" w:color="000000"/>
            </w:tcBorders>
            <w:shd w:val="clear" w:color="auto" w:fill="auto"/>
          </w:tcPr>
          <w:p w14:paraId="5C5AB2FC" w14:textId="77777777" w:rsidR="00F21804" w:rsidRPr="00D36BB6" w:rsidRDefault="00AC7064">
            <w:pPr>
              <w:snapToGrid w:val="0"/>
              <w:jc w:val="center"/>
            </w:pPr>
            <w:r w:rsidRPr="00D36BB6">
              <w:rPr>
                <w:rFonts w:ascii="Arial" w:hAnsi="Arial" w:cs="Arial"/>
                <w:b/>
              </w:rPr>
              <w:t>P = 38</w:t>
            </w:r>
          </w:p>
        </w:tc>
        <w:tc>
          <w:tcPr>
            <w:tcW w:w="1688" w:type="dxa"/>
            <w:gridSpan w:val="3"/>
            <w:tcBorders>
              <w:bottom w:val="single" w:sz="4" w:space="0" w:color="000000"/>
            </w:tcBorders>
            <w:shd w:val="clear" w:color="auto" w:fill="auto"/>
          </w:tcPr>
          <w:p w14:paraId="1E9155B3" w14:textId="77777777" w:rsidR="00F21804" w:rsidRPr="00D36BB6" w:rsidRDefault="00AC7064">
            <w:pPr>
              <w:snapToGrid w:val="0"/>
              <w:jc w:val="center"/>
            </w:pPr>
            <w:r w:rsidRPr="00D36BB6">
              <w:rPr>
                <w:rFonts w:ascii="Arial" w:hAnsi="Arial" w:cs="Arial"/>
                <w:b/>
              </w:rPr>
              <w:t>M = 19</w:t>
            </w:r>
          </w:p>
        </w:tc>
        <w:tc>
          <w:tcPr>
            <w:tcW w:w="1629" w:type="dxa"/>
            <w:gridSpan w:val="3"/>
            <w:tcBorders>
              <w:bottom w:val="single" w:sz="4" w:space="0" w:color="000000"/>
            </w:tcBorders>
            <w:shd w:val="clear" w:color="auto" w:fill="auto"/>
          </w:tcPr>
          <w:p w14:paraId="489179EF" w14:textId="77777777" w:rsidR="00F21804" w:rsidRPr="00D36BB6" w:rsidRDefault="00AC7064">
            <w:pPr>
              <w:snapToGrid w:val="0"/>
              <w:jc w:val="center"/>
            </w:pPr>
            <w:r w:rsidRPr="00D36BB6">
              <w:rPr>
                <w:rFonts w:ascii="Arial" w:hAnsi="Arial" w:cs="Arial"/>
                <w:b/>
              </w:rPr>
              <w:t>RM = 58</w:t>
            </w:r>
          </w:p>
        </w:tc>
        <w:tc>
          <w:tcPr>
            <w:tcW w:w="1544" w:type="dxa"/>
            <w:gridSpan w:val="3"/>
            <w:tcBorders>
              <w:bottom w:val="single" w:sz="4" w:space="0" w:color="000000"/>
            </w:tcBorders>
            <w:shd w:val="clear" w:color="auto" w:fill="auto"/>
          </w:tcPr>
          <w:p w14:paraId="0FFFB1B9" w14:textId="77777777" w:rsidR="00F21804" w:rsidRPr="00D36BB6" w:rsidRDefault="00AC7064">
            <w:pPr>
              <w:snapToGrid w:val="0"/>
              <w:jc w:val="center"/>
            </w:pPr>
            <w:r w:rsidRPr="00D36BB6">
              <w:rPr>
                <w:rFonts w:ascii="Arial" w:hAnsi="Arial" w:cs="Arial"/>
                <w:b/>
              </w:rPr>
              <w:t>W= 1.18</w:t>
            </w:r>
          </w:p>
        </w:tc>
        <w:tc>
          <w:tcPr>
            <w:tcW w:w="1534" w:type="dxa"/>
            <w:gridSpan w:val="2"/>
            <w:tcBorders>
              <w:bottom w:val="single" w:sz="4" w:space="0" w:color="000000"/>
            </w:tcBorders>
            <w:shd w:val="clear" w:color="auto" w:fill="auto"/>
          </w:tcPr>
          <w:p w14:paraId="5F51CF43" w14:textId="77777777" w:rsidR="00F21804" w:rsidRPr="00D36BB6" w:rsidRDefault="00AC7064">
            <w:pPr>
              <w:snapToGrid w:val="0"/>
              <w:jc w:val="center"/>
            </w:pPr>
            <w:r w:rsidRPr="00D36BB6">
              <w:rPr>
                <w:rFonts w:ascii="Arial" w:hAnsi="Arial" w:cs="Arial"/>
                <w:b/>
              </w:rPr>
              <w:t>SM = 526</w:t>
            </w:r>
          </w:p>
        </w:tc>
        <w:tc>
          <w:tcPr>
            <w:tcW w:w="1398" w:type="dxa"/>
            <w:tcBorders>
              <w:bottom w:val="single" w:sz="4" w:space="0" w:color="000000"/>
            </w:tcBorders>
            <w:shd w:val="clear" w:color="auto" w:fill="auto"/>
          </w:tcPr>
          <w:p w14:paraId="60891B00" w14:textId="77777777" w:rsidR="00F21804" w:rsidRPr="00D36BB6" w:rsidRDefault="00AC7064">
            <w:pPr>
              <w:snapToGrid w:val="0"/>
              <w:jc w:val="center"/>
            </w:pPr>
            <w:r w:rsidRPr="00D36BB6">
              <w:rPr>
                <w:rFonts w:ascii="Arial" w:hAnsi="Arial" w:cs="Arial"/>
                <w:b/>
              </w:rPr>
              <w:t>A = 37</w:t>
            </w:r>
          </w:p>
        </w:tc>
        <w:tc>
          <w:tcPr>
            <w:tcW w:w="40" w:type="dxa"/>
            <w:shd w:val="clear" w:color="auto" w:fill="auto"/>
          </w:tcPr>
          <w:p w14:paraId="06DDAACA" w14:textId="77777777" w:rsidR="00F21804" w:rsidRPr="00D36BB6" w:rsidRDefault="00F21804">
            <w:pPr>
              <w:snapToGrid w:val="0"/>
            </w:pPr>
          </w:p>
        </w:tc>
        <w:tc>
          <w:tcPr>
            <w:tcW w:w="40" w:type="dxa"/>
            <w:shd w:val="clear" w:color="auto" w:fill="auto"/>
          </w:tcPr>
          <w:p w14:paraId="00EDCE6B" w14:textId="77777777" w:rsidR="00F21804" w:rsidRPr="00D36BB6" w:rsidRDefault="00F21804">
            <w:pPr>
              <w:snapToGrid w:val="0"/>
            </w:pPr>
          </w:p>
        </w:tc>
        <w:tc>
          <w:tcPr>
            <w:tcW w:w="40" w:type="dxa"/>
            <w:shd w:val="clear" w:color="auto" w:fill="auto"/>
          </w:tcPr>
          <w:p w14:paraId="3E1499D7" w14:textId="77777777" w:rsidR="00F21804" w:rsidRPr="00D36BB6" w:rsidRDefault="00F21804">
            <w:pPr>
              <w:snapToGrid w:val="0"/>
            </w:pPr>
          </w:p>
        </w:tc>
        <w:tc>
          <w:tcPr>
            <w:tcW w:w="40" w:type="dxa"/>
            <w:shd w:val="clear" w:color="auto" w:fill="auto"/>
          </w:tcPr>
          <w:p w14:paraId="375EA513" w14:textId="77777777" w:rsidR="00F21804" w:rsidRPr="00D36BB6" w:rsidRDefault="00F21804">
            <w:pPr>
              <w:snapToGrid w:val="0"/>
            </w:pPr>
          </w:p>
        </w:tc>
        <w:tc>
          <w:tcPr>
            <w:tcW w:w="40" w:type="dxa"/>
            <w:shd w:val="clear" w:color="auto" w:fill="auto"/>
          </w:tcPr>
          <w:p w14:paraId="44EF9248" w14:textId="77777777" w:rsidR="00F21804" w:rsidRPr="00D36BB6" w:rsidRDefault="00F21804">
            <w:pPr>
              <w:snapToGrid w:val="0"/>
            </w:pPr>
          </w:p>
        </w:tc>
        <w:tc>
          <w:tcPr>
            <w:tcW w:w="40" w:type="dxa"/>
            <w:shd w:val="clear" w:color="auto" w:fill="auto"/>
          </w:tcPr>
          <w:p w14:paraId="35CBBFD4" w14:textId="77777777" w:rsidR="00F21804" w:rsidRPr="00D36BB6" w:rsidRDefault="00F21804">
            <w:pPr>
              <w:snapToGrid w:val="0"/>
            </w:pPr>
          </w:p>
        </w:tc>
        <w:tc>
          <w:tcPr>
            <w:tcW w:w="40" w:type="dxa"/>
            <w:shd w:val="clear" w:color="auto" w:fill="auto"/>
          </w:tcPr>
          <w:p w14:paraId="648B0287" w14:textId="77777777" w:rsidR="00F21804" w:rsidRPr="00D36BB6" w:rsidRDefault="00F21804">
            <w:pPr>
              <w:snapToGrid w:val="0"/>
            </w:pPr>
          </w:p>
        </w:tc>
        <w:tc>
          <w:tcPr>
            <w:tcW w:w="40" w:type="dxa"/>
            <w:shd w:val="clear" w:color="auto" w:fill="auto"/>
          </w:tcPr>
          <w:p w14:paraId="43ECDF11" w14:textId="77777777" w:rsidR="00F21804" w:rsidRPr="00D36BB6" w:rsidRDefault="00F21804">
            <w:pPr>
              <w:snapToGrid w:val="0"/>
            </w:pPr>
          </w:p>
        </w:tc>
        <w:tc>
          <w:tcPr>
            <w:tcW w:w="40" w:type="dxa"/>
            <w:shd w:val="clear" w:color="auto" w:fill="auto"/>
          </w:tcPr>
          <w:p w14:paraId="713669D6" w14:textId="77777777" w:rsidR="00F21804" w:rsidRPr="00D36BB6" w:rsidRDefault="00F21804">
            <w:pPr>
              <w:snapToGrid w:val="0"/>
              <w:rPr>
                <w:rFonts w:ascii="Arial" w:hAnsi="Arial" w:cs="Arial"/>
                <w:b/>
                <w:sz w:val="16"/>
                <w:szCs w:val="16"/>
              </w:rPr>
            </w:pPr>
          </w:p>
        </w:tc>
        <w:tc>
          <w:tcPr>
            <w:tcW w:w="40" w:type="dxa"/>
            <w:shd w:val="clear" w:color="auto" w:fill="auto"/>
          </w:tcPr>
          <w:p w14:paraId="4F872EB4" w14:textId="77777777" w:rsidR="00F21804" w:rsidRPr="00D36BB6" w:rsidRDefault="00F21804">
            <w:pPr>
              <w:snapToGrid w:val="0"/>
              <w:rPr>
                <w:rFonts w:ascii="Arial" w:hAnsi="Arial" w:cs="Arial"/>
                <w:b/>
                <w:sz w:val="16"/>
                <w:szCs w:val="16"/>
              </w:rPr>
            </w:pPr>
          </w:p>
        </w:tc>
        <w:tc>
          <w:tcPr>
            <w:tcW w:w="40" w:type="dxa"/>
            <w:shd w:val="clear" w:color="auto" w:fill="auto"/>
          </w:tcPr>
          <w:p w14:paraId="101781E4" w14:textId="77777777" w:rsidR="00F21804" w:rsidRPr="00D36BB6" w:rsidRDefault="00F21804">
            <w:pPr>
              <w:snapToGrid w:val="0"/>
              <w:rPr>
                <w:rFonts w:ascii="Arial" w:hAnsi="Arial" w:cs="Arial"/>
                <w:b/>
                <w:sz w:val="16"/>
                <w:szCs w:val="16"/>
              </w:rPr>
            </w:pPr>
          </w:p>
        </w:tc>
        <w:tc>
          <w:tcPr>
            <w:tcW w:w="40" w:type="dxa"/>
            <w:shd w:val="clear" w:color="auto" w:fill="auto"/>
          </w:tcPr>
          <w:p w14:paraId="70DEBAC7" w14:textId="77777777" w:rsidR="00F21804" w:rsidRPr="00D36BB6" w:rsidRDefault="00F21804">
            <w:pPr>
              <w:snapToGrid w:val="0"/>
              <w:rPr>
                <w:rFonts w:ascii="Arial" w:hAnsi="Arial" w:cs="Arial"/>
                <w:b/>
                <w:sz w:val="16"/>
                <w:szCs w:val="16"/>
              </w:rPr>
            </w:pPr>
          </w:p>
        </w:tc>
        <w:tc>
          <w:tcPr>
            <w:tcW w:w="40" w:type="dxa"/>
            <w:shd w:val="clear" w:color="auto" w:fill="auto"/>
          </w:tcPr>
          <w:p w14:paraId="2BB051EA" w14:textId="77777777" w:rsidR="00F21804" w:rsidRPr="00D36BB6" w:rsidRDefault="00F21804">
            <w:pPr>
              <w:snapToGrid w:val="0"/>
              <w:rPr>
                <w:rFonts w:ascii="Arial" w:hAnsi="Arial" w:cs="Arial"/>
                <w:b/>
                <w:sz w:val="16"/>
                <w:szCs w:val="16"/>
              </w:rPr>
            </w:pPr>
          </w:p>
        </w:tc>
        <w:tc>
          <w:tcPr>
            <w:tcW w:w="40" w:type="dxa"/>
            <w:shd w:val="clear" w:color="auto" w:fill="auto"/>
          </w:tcPr>
          <w:p w14:paraId="26434DF5" w14:textId="77777777" w:rsidR="00F21804" w:rsidRPr="00D36BB6" w:rsidRDefault="00F21804">
            <w:pPr>
              <w:snapToGrid w:val="0"/>
              <w:rPr>
                <w:rFonts w:ascii="Arial" w:hAnsi="Arial" w:cs="Arial"/>
                <w:b/>
                <w:sz w:val="16"/>
                <w:szCs w:val="16"/>
              </w:rPr>
            </w:pPr>
          </w:p>
        </w:tc>
      </w:tr>
      <w:tr w:rsidR="00F21804" w:rsidRPr="00D36BB6" w14:paraId="70DE0444" w14:textId="77777777">
        <w:tblPrEx>
          <w:tblCellMar>
            <w:left w:w="70" w:type="dxa"/>
            <w:right w:w="70" w:type="dxa"/>
          </w:tblCellMar>
        </w:tblPrEx>
        <w:trPr>
          <w:trHeight w:val="480"/>
        </w:trPr>
        <w:tc>
          <w:tcPr>
            <w:tcW w:w="602" w:type="dxa"/>
            <w:tcBorders>
              <w:top w:val="single" w:sz="4" w:space="0" w:color="000000"/>
              <w:left w:val="single" w:sz="4" w:space="0" w:color="000000"/>
              <w:bottom w:val="single" w:sz="4" w:space="0" w:color="000000"/>
            </w:tcBorders>
            <w:shd w:val="clear" w:color="auto" w:fill="auto"/>
          </w:tcPr>
          <w:p w14:paraId="042821B0" w14:textId="77777777" w:rsidR="00F21804" w:rsidRPr="00D36BB6" w:rsidRDefault="00AC7064">
            <w:pPr>
              <w:snapToGrid w:val="0"/>
              <w:jc w:val="center"/>
            </w:pPr>
            <w:r w:rsidRPr="00D36BB6">
              <w:rPr>
                <w:rFonts w:ascii="Arial" w:hAnsi="Arial" w:cs="Arial"/>
                <w:b/>
                <w:sz w:val="16"/>
                <w:szCs w:val="16"/>
              </w:rPr>
              <w:t>Rank</w:t>
            </w:r>
          </w:p>
        </w:tc>
        <w:tc>
          <w:tcPr>
            <w:tcW w:w="1008" w:type="dxa"/>
            <w:gridSpan w:val="2"/>
            <w:tcBorders>
              <w:top w:val="single" w:sz="4" w:space="0" w:color="000000"/>
              <w:left w:val="single" w:sz="4" w:space="0" w:color="000000"/>
              <w:bottom w:val="single" w:sz="4" w:space="0" w:color="000000"/>
            </w:tcBorders>
            <w:shd w:val="clear" w:color="auto" w:fill="auto"/>
          </w:tcPr>
          <w:p w14:paraId="12A12027" w14:textId="77777777" w:rsidR="00F21804" w:rsidRPr="00D36BB6" w:rsidRDefault="00AC7064">
            <w:pPr>
              <w:snapToGrid w:val="0"/>
              <w:jc w:val="center"/>
            </w:pPr>
            <w:r w:rsidRPr="00D36BB6">
              <w:rPr>
                <w:rFonts w:ascii="Arial" w:hAnsi="Arial" w:cs="Arial"/>
                <w:b/>
                <w:sz w:val="16"/>
                <w:szCs w:val="16"/>
              </w:rPr>
              <w:t>Pilot No</w:t>
            </w:r>
          </w:p>
        </w:tc>
        <w:tc>
          <w:tcPr>
            <w:tcW w:w="992" w:type="dxa"/>
            <w:tcBorders>
              <w:top w:val="single" w:sz="4" w:space="0" w:color="000000"/>
              <w:left w:val="single" w:sz="4" w:space="0" w:color="000000"/>
              <w:bottom w:val="single" w:sz="4" w:space="0" w:color="000000"/>
            </w:tcBorders>
            <w:shd w:val="clear" w:color="auto" w:fill="auto"/>
          </w:tcPr>
          <w:p w14:paraId="4A5B2905" w14:textId="77777777" w:rsidR="00F21804" w:rsidRPr="00D36BB6" w:rsidRDefault="00AC7064">
            <w:pPr>
              <w:snapToGrid w:val="0"/>
              <w:jc w:val="center"/>
            </w:pPr>
            <w:r w:rsidRPr="00D36BB6">
              <w:rPr>
                <w:rFonts w:ascii="Arial" w:hAnsi="Arial" w:cs="Arial"/>
                <w:b/>
                <w:sz w:val="16"/>
                <w:szCs w:val="16"/>
              </w:rPr>
              <w:t>Original Result</w:t>
            </w:r>
          </w:p>
        </w:tc>
        <w:tc>
          <w:tcPr>
            <w:tcW w:w="811" w:type="dxa"/>
            <w:gridSpan w:val="2"/>
            <w:tcBorders>
              <w:top w:val="single" w:sz="4" w:space="0" w:color="000000"/>
              <w:left w:val="single" w:sz="4" w:space="0" w:color="000000"/>
              <w:bottom w:val="single" w:sz="4" w:space="0" w:color="000000"/>
            </w:tcBorders>
            <w:shd w:val="clear" w:color="auto" w:fill="auto"/>
          </w:tcPr>
          <w:p w14:paraId="26418F24" w14:textId="77777777" w:rsidR="00F21804" w:rsidRPr="00D36BB6" w:rsidRDefault="00AC7064">
            <w:pPr>
              <w:snapToGrid w:val="0"/>
              <w:jc w:val="center"/>
            </w:pPr>
            <w:r w:rsidRPr="00D36BB6">
              <w:rPr>
                <w:rFonts w:ascii="Arial" w:hAnsi="Arial" w:cs="Arial"/>
                <w:b/>
                <w:sz w:val="16"/>
                <w:szCs w:val="16"/>
              </w:rPr>
              <w:t>Distance penalty</w:t>
            </w:r>
          </w:p>
        </w:tc>
        <w:tc>
          <w:tcPr>
            <w:tcW w:w="890" w:type="dxa"/>
            <w:tcBorders>
              <w:top w:val="single" w:sz="4" w:space="0" w:color="000000"/>
              <w:left w:val="single" w:sz="4" w:space="0" w:color="000000"/>
              <w:bottom w:val="single" w:sz="4" w:space="0" w:color="000000"/>
            </w:tcBorders>
            <w:shd w:val="clear" w:color="auto" w:fill="auto"/>
          </w:tcPr>
          <w:p w14:paraId="3C1D2841" w14:textId="77777777" w:rsidR="00F21804" w:rsidRPr="00D36BB6" w:rsidRDefault="00AC7064">
            <w:pPr>
              <w:snapToGrid w:val="0"/>
              <w:jc w:val="center"/>
            </w:pPr>
            <w:r w:rsidRPr="00D36BB6">
              <w:rPr>
                <w:rFonts w:ascii="Arial" w:hAnsi="Arial" w:cs="Arial"/>
                <w:b/>
                <w:sz w:val="16"/>
                <w:szCs w:val="16"/>
              </w:rPr>
              <w:t>Result</w:t>
            </w:r>
          </w:p>
        </w:tc>
        <w:tc>
          <w:tcPr>
            <w:tcW w:w="709" w:type="dxa"/>
            <w:gridSpan w:val="2"/>
            <w:tcBorders>
              <w:top w:val="single" w:sz="4" w:space="0" w:color="000000"/>
              <w:left w:val="single" w:sz="4" w:space="0" w:color="000000"/>
              <w:bottom w:val="single" w:sz="4" w:space="0" w:color="000000"/>
            </w:tcBorders>
            <w:shd w:val="clear" w:color="auto" w:fill="auto"/>
          </w:tcPr>
          <w:p w14:paraId="459E06BA" w14:textId="77777777" w:rsidR="00F21804" w:rsidRPr="00D36BB6" w:rsidRDefault="00AC7064">
            <w:pPr>
              <w:snapToGrid w:val="0"/>
              <w:jc w:val="center"/>
            </w:pPr>
            <w:r w:rsidRPr="00D36BB6">
              <w:rPr>
                <w:rFonts w:ascii="Arial" w:hAnsi="Arial" w:cs="Arial"/>
                <w:b/>
                <w:sz w:val="16"/>
                <w:szCs w:val="16"/>
              </w:rPr>
              <w:t>Points</w:t>
            </w:r>
          </w:p>
        </w:tc>
        <w:tc>
          <w:tcPr>
            <w:tcW w:w="701" w:type="dxa"/>
            <w:tcBorders>
              <w:top w:val="single" w:sz="4" w:space="0" w:color="000000"/>
              <w:left w:val="single" w:sz="4" w:space="0" w:color="000000"/>
              <w:bottom w:val="single" w:sz="4" w:space="0" w:color="000000"/>
            </w:tcBorders>
            <w:shd w:val="clear" w:color="auto" w:fill="auto"/>
          </w:tcPr>
          <w:p w14:paraId="5A74E17D" w14:textId="77777777" w:rsidR="00F21804" w:rsidRPr="00D36BB6" w:rsidRDefault="00AC7064">
            <w:pPr>
              <w:snapToGrid w:val="0"/>
              <w:jc w:val="center"/>
            </w:pPr>
            <w:r w:rsidRPr="00D36BB6">
              <w:rPr>
                <w:rFonts w:ascii="Arial" w:hAnsi="Arial" w:cs="Arial"/>
                <w:b/>
                <w:sz w:val="16"/>
                <w:szCs w:val="16"/>
              </w:rPr>
              <w:t>Task penalty</w:t>
            </w:r>
          </w:p>
        </w:tc>
        <w:tc>
          <w:tcPr>
            <w:tcW w:w="726" w:type="dxa"/>
            <w:tcBorders>
              <w:top w:val="single" w:sz="4" w:space="0" w:color="000000"/>
              <w:left w:val="single" w:sz="4" w:space="0" w:color="000000"/>
              <w:bottom w:val="single" w:sz="4" w:space="0" w:color="000000"/>
            </w:tcBorders>
            <w:shd w:val="clear" w:color="auto" w:fill="auto"/>
          </w:tcPr>
          <w:p w14:paraId="50FB6308" w14:textId="77777777" w:rsidR="00F21804" w:rsidRPr="00D36BB6" w:rsidRDefault="00AC7064">
            <w:pPr>
              <w:snapToGrid w:val="0"/>
              <w:jc w:val="center"/>
            </w:pPr>
            <w:r w:rsidRPr="00D36BB6">
              <w:rPr>
                <w:rFonts w:ascii="Arial" w:hAnsi="Arial" w:cs="Arial"/>
                <w:b/>
                <w:sz w:val="16"/>
                <w:szCs w:val="16"/>
              </w:rPr>
              <w:t>Comp penalty</w:t>
            </w:r>
          </w:p>
        </w:tc>
        <w:tc>
          <w:tcPr>
            <w:tcW w:w="709" w:type="dxa"/>
            <w:tcBorders>
              <w:top w:val="single" w:sz="4" w:space="0" w:color="000000"/>
              <w:left w:val="single" w:sz="4" w:space="0" w:color="000000"/>
              <w:bottom w:val="single" w:sz="4" w:space="0" w:color="000000"/>
            </w:tcBorders>
            <w:shd w:val="clear" w:color="auto" w:fill="auto"/>
          </w:tcPr>
          <w:p w14:paraId="571315F4" w14:textId="77777777" w:rsidR="00F21804" w:rsidRPr="00D36BB6" w:rsidRDefault="00AC7064">
            <w:pPr>
              <w:snapToGrid w:val="0"/>
              <w:jc w:val="center"/>
            </w:pPr>
            <w:r w:rsidRPr="00D36BB6">
              <w:rPr>
                <w:rFonts w:ascii="Arial" w:hAnsi="Arial" w:cs="Arial"/>
                <w:b/>
                <w:sz w:val="16"/>
                <w:szCs w:val="16"/>
              </w:rPr>
              <w:t>Score</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tcPr>
          <w:p w14:paraId="123E08A3" w14:textId="77777777" w:rsidR="00F21804" w:rsidRPr="00D36BB6" w:rsidRDefault="00AC7064">
            <w:pPr>
              <w:snapToGrid w:val="0"/>
            </w:pPr>
            <w:r w:rsidRPr="00D36BB6">
              <w:rPr>
                <w:rFonts w:ascii="Arial" w:hAnsi="Arial" w:cs="Arial"/>
                <w:b/>
                <w:sz w:val="16"/>
                <w:szCs w:val="16"/>
              </w:rPr>
              <w:t>Notes</w:t>
            </w:r>
          </w:p>
        </w:tc>
      </w:tr>
      <w:tr w:rsidR="00F21804" w:rsidRPr="00D36BB6" w14:paraId="378976C4"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1056A79B" w14:textId="77777777" w:rsidR="00F21804" w:rsidRPr="00D36BB6" w:rsidRDefault="00AC7064">
            <w:pPr>
              <w:snapToGrid w:val="0"/>
              <w:jc w:val="center"/>
            </w:pPr>
            <w:r w:rsidRPr="00D36BB6">
              <w:rPr>
                <w:rFonts w:ascii="Arial" w:hAnsi="Arial" w:cs="Arial"/>
                <w:sz w:val="16"/>
                <w:szCs w:val="16"/>
              </w:rPr>
              <w:t>1</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6768A55F" w14:textId="77777777" w:rsidR="00F21804" w:rsidRPr="00D36BB6" w:rsidRDefault="00AC7064">
            <w:pPr>
              <w:snapToGrid w:val="0"/>
              <w:jc w:val="center"/>
            </w:pPr>
            <w:r w:rsidRPr="00D36BB6">
              <w:rPr>
                <w:rFonts w:ascii="Arial" w:hAnsi="Arial" w:cs="Arial"/>
                <w:sz w:val="16"/>
                <w:szCs w:val="16"/>
              </w:rPr>
              <w:t>501</w:t>
            </w:r>
          </w:p>
        </w:tc>
        <w:tc>
          <w:tcPr>
            <w:tcW w:w="992" w:type="dxa"/>
            <w:tcBorders>
              <w:top w:val="single" w:sz="4" w:space="0" w:color="000000"/>
              <w:left w:val="single" w:sz="4" w:space="0" w:color="000000"/>
              <w:bottom w:val="single" w:sz="4" w:space="0" w:color="000000"/>
            </w:tcBorders>
            <w:shd w:val="clear" w:color="auto" w:fill="auto"/>
            <w:vAlign w:val="bottom"/>
          </w:tcPr>
          <w:p w14:paraId="349D12F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1.18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08ED6553"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1654E19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1.18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15F3FC9" w14:textId="77777777" w:rsidR="00F21804" w:rsidRPr="00D36BB6" w:rsidRDefault="00AC7064">
            <w:pPr>
              <w:snapToGrid w:val="0"/>
              <w:jc w:val="center"/>
            </w:pPr>
            <w:r w:rsidRPr="00D36BB6">
              <w:rPr>
                <w:rFonts w:ascii="Arial" w:hAnsi="Arial" w:cs="Arial"/>
                <w:sz w:val="16"/>
                <w:szCs w:val="16"/>
              </w:rPr>
              <w:t>1 000</w:t>
            </w:r>
          </w:p>
        </w:tc>
        <w:tc>
          <w:tcPr>
            <w:tcW w:w="701" w:type="dxa"/>
            <w:tcBorders>
              <w:top w:val="single" w:sz="4" w:space="0" w:color="000000"/>
              <w:left w:val="single" w:sz="4" w:space="0" w:color="000000"/>
              <w:bottom w:val="single" w:sz="4" w:space="0" w:color="000000"/>
            </w:tcBorders>
            <w:shd w:val="clear" w:color="auto" w:fill="auto"/>
            <w:vAlign w:val="bottom"/>
          </w:tcPr>
          <w:p w14:paraId="4E1EEB5E"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3385DD4"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47437F9" w14:textId="77777777" w:rsidR="00F21804" w:rsidRPr="00D36BB6" w:rsidRDefault="00AC7064">
            <w:pPr>
              <w:snapToGrid w:val="0"/>
            </w:pPr>
            <w:r w:rsidRPr="00D36BB6">
              <w:rPr>
                <w:rFonts w:ascii="Arial" w:hAnsi="Arial" w:cs="Arial"/>
                <w:sz w:val="16"/>
                <w:szCs w:val="16"/>
              </w:rPr>
              <w:t xml:space="preserve">1 000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299440DF" w14:textId="77777777" w:rsidR="00F21804" w:rsidRPr="00D36BB6" w:rsidRDefault="00F21804">
            <w:pPr>
              <w:snapToGrid w:val="0"/>
            </w:pPr>
          </w:p>
        </w:tc>
      </w:tr>
      <w:tr w:rsidR="00F21804" w:rsidRPr="00D36BB6" w14:paraId="2BC6DD37"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2F9E092F" w14:textId="77777777" w:rsidR="00F21804" w:rsidRPr="00D36BB6" w:rsidRDefault="00AC7064">
            <w:pPr>
              <w:snapToGrid w:val="0"/>
              <w:jc w:val="center"/>
            </w:pPr>
            <w:r w:rsidRPr="00D36BB6">
              <w:rPr>
                <w:rFonts w:ascii="Arial" w:hAnsi="Arial" w:cs="Arial"/>
                <w:sz w:val="16"/>
                <w:szCs w:val="16"/>
              </w:rPr>
              <w:t>2</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5CD30A97" w14:textId="77777777" w:rsidR="00F21804" w:rsidRPr="00D36BB6" w:rsidRDefault="00AC7064">
            <w:pPr>
              <w:snapToGrid w:val="0"/>
              <w:jc w:val="center"/>
            </w:pPr>
            <w:r w:rsidRPr="00D36BB6">
              <w:rPr>
                <w:rFonts w:ascii="Arial" w:hAnsi="Arial" w:cs="Arial"/>
                <w:sz w:val="16"/>
                <w:szCs w:val="16"/>
              </w:rPr>
              <w:t>502</w:t>
            </w:r>
          </w:p>
        </w:tc>
        <w:tc>
          <w:tcPr>
            <w:tcW w:w="992" w:type="dxa"/>
            <w:tcBorders>
              <w:top w:val="single" w:sz="4" w:space="0" w:color="000000"/>
              <w:left w:val="single" w:sz="4" w:space="0" w:color="000000"/>
              <w:bottom w:val="single" w:sz="4" w:space="0" w:color="000000"/>
            </w:tcBorders>
            <w:shd w:val="clear" w:color="auto" w:fill="auto"/>
            <w:vAlign w:val="bottom"/>
          </w:tcPr>
          <w:p w14:paraId="274A3DB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1.47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662F514D"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404EE86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1.47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E370480" w14:textId="77777777" w:rsidR="00F21804" w:rsidRPr="00D36BB6" w:rsidRDefault="00AC7064">
            <w:pPr>
              <w:snapToGrid w:val="0"/>
              <w:jc w:val="center"/>
            </w:pPr>
            <w:r w:rsidRPr="00D36BB6">
              <w:rPr>
                <w:rFonts w:ascii="Arial" w:hAnsi="Arial" w:cs="Arial"/>
                <w:sz w:val="16"/>
                <w:szCs w:val="16"/>
              </w:rPr>
              <w:t>998</w:t>
            </w:r>
          </w:p>
        </w:tc>
        <w:tc>
          <w:tcPr>
            <w:tcW w:w="701" w:type="dxa"/>
            <w:tcBorders>
              <w:top w:val="single" w:sz="4" w:space="0" w:color="000000"/>
              <w:left w:val="single" w:sz="4" w:space="0" w:color="000000"/>
              <w:bottom w:val="single" w:sz="4" w:space="0" w:color="000000"/>
            </w:tcBorders>
            <w:shd w:val="clear" w:color="auto" w:fill="auto"/>
            <w:vAlign w:val="bottom"/>
          </w:tcPr>
          <w:p w14:paraId="0FB45BC0"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5307F89"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09979C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998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AE05919" w14:textId="77777777" w:rsidR="00F21804" w:rsidRPr="00D36BB6" w:rsidRDefault="00F21804">
            <w:pPr>
              <w:snapToGrid w:val="0"/>
            </w:pPr>
          </w:p>
        </w:tc>
      </w:tr>
      <w:tr w:rsidR="00F21804" w:rsidRPr="00D36BB6" w14:paraId="0110F7A5"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072150C0" w14:textId="77777777" w:rsidR="00F21804" w:rsidRPr="00D36BB6" w:rsidRDefault="00AC7064">
            <w:pPr>
              <w:snapToGrid w:val="0"/>
              <w:jc w:val="center"/>
            </w:pPr>
            <w:r w:rsidRPr="00D36BB6">
              <w:rPr>
                <w:rFonts w:ascii="Arial" w:hAnsi="Arial" w:cs="Arial"/>
                <w:sz w:val="16"/>
                <w:szCs w:val="16"/>
              </w:rPr>
              <w:t>3</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242395B4" w14:textId="77777777" w:rsidR="00F21804" w:rsidRPr="00D36BB6" w:rsidRDefault="00AC7064">
            <w:pPr>
              <w:snapToGrid w:val="0"/>
              <w:jc w:val="center"/>
            </w:pPr>
            <w:r w:rsidRPr="00D36BB6">
              <w:rPr>
                <w:rFonts w:ascii="Arial" w:hAnsi="Arial" w:cs="Arial"/>
                <w:sz w:val="16"/>
                <w:szCs w:val="16"/>
              </w:rPr>
              <w:t>503</w:t>
            </w:r>
          </w:p>
        </w:tc>
        <w:tc>
          <w:tcPr>
            <w:tcW w:w="992" w:type="dxa"/>
            <w:tcBorders>
              <w:top w:val="single" w:sz="4" w:space="0" w:color="000000"/>
              <w:left w:val="single" w:sz="4" w:space="0" w:color="000000"/>
              <w:bottom w:val="single" w:sz="4" w:space="0" w:color="000000"/>
            </w:tcBorders>
            <w:shd w:val="clear" w:color="auto" w:fill="auto"/>
            <w:vAlign w:val="bottom"/>
          </w:tcPr>
          <w:p w14:paraId="0432E23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1.95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F1CFC36"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0604637F"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1.95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169BFFC" w14:textId="77777777" w:rsidR="00F21804" w:rsidRPr="00D36BB6" w:rsidRDefault="00AC7064">
            <w:pPr>
              <w:snapToGrid w:val="0"/>
              <w:jc w:val="center"/>
            </w:pPr>
            <w:r w:rsidRPr="00D36BB6">
              <w:rPr>
                <w:rFonts w:ascii="Arial" w:hAnsi="Arial" w:cs="Arial"/>
                <w:sz w:val="16"/>
                <w:szCs w:val="16"/>
              </w:rPr>
              <w:t>994</w:t>
            </w:r>
          </w:p>
        </w:tc>
        <w:tc>
          <w:tcPr>
            <w:tcW w:w="701" w:type="dxa"/>
            <w:tcBorders>
              <w:top w:val="single" w:sz="4" w:space="0" w:color="000000"/>
              <w:left w:val="single" w:sz="4" w:space="0" w:color="000000"/>
              <w:bottom w:val="single" w:sz="4" w:space="0" w:color="000000"/>
            </w:tcBorders>
            <w:shd w:val="clear" w:color="auto" w:fill="auto"/>
            <w:vAlign w:val="bottom"/>
          </w:tcPr>
          <w:p w14:paraId="00F71BA0"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22EB88BE"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40E99CA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994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5D2C2193" w14:textId="77777777" w:rsidR="00F21804" w:rsidRPr="00D36BB6" w:rsidRDefault="00F21804">
            <w:pPr>
              <w:snapToGrid w:val="0"/>
            </w:pPr>
          </w:p>
        </w:tc>
      </w:tr>
      <w:tr w:rsidR="00F21804" w:rsidRPr="00D36BB6" w14:paraId="5E8FA5AB"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02F9365C" w14:textId="77777777" w:rsidR="00F21804" w:rsidRPr="00D36BB6" w:rsidRDefault="00AC7064">
            <w:pPr>
              <w:snapToGrid w:val="0"/>
              <w:jc w:val="center"/>
            </w:pPr>
            <w:r w:rsidRPr="00D36BB6">
              <w:rPr>
                <w:rFonts w:ascii="Arial" w:hAnsi="Arial" w:cs="Arial"/>
                <w:sz w:val="16"/>
                <w:szCs w:val="16"/>
              </w:rPr>
              <w:t>4</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2DA70A7E" w14:textId="77777777" w:rsidR="00F21804" w:rsidRPr="00D36BB6" w:rsidRDefault="00AC7064">
            <w:pPr>
              <w:snapToGrid w:val="0"/>
              <w:jc w:val="center"/>
            </w:pPr>
            <w:r w:rsidRPr="00D36BB6">
              <w:rPr>
                <w:rFonts w:ascii="Arial" w:hAnsi="Arial" w:cs="Arial"/>
                <w:sz w:val="16"/>
                <w:szCs w:val="16"/>
              </w:rPr>
              <w:t>504</w:t>
            </w:r>
          </w:p>
        </w:tc>
        <w:tc>
          <w:tcPr>
            <w:tcW w:w="992" w:type="dxa"/>
            <w:tcBorders>
              <w:top w:val="single" w:sz="4" w:space="0" w:color="000000"/>
              <w:left w:val="single" w:sz="4" w:space="0" w:color="000000"/>
              <w:bottom w:val="single" w:sz="4" w:space="0" w:color="000000"/>
            </w:tcBorders>
            <w:shd w:val="clear" w:color="auto" w:fill="auto"/>
            <w:vAlign w:val="bottom"/>
          </w:tcPr>
          <w:p w14:paraId="7C4A430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47FB088D"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0483DBB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190FB28" w14:textId="77777777" w:rsidR="00F21804" w:rsidRPr="00D36BB6" w:rsidRDefault="00AC7064">
            <w:pPr>
              <w:snapToGrid w:val="0"/>
              <w:jc w:val="center"/>
            </w:pPr>
            <w:r w:rsidRPr="00D36BB6">
              <w:rPr>
                <w:rFonts w:ascii="Arial" w:hAnsi="Arial" w:cs="Arial"/>
                <w:sz w:val="16"/>
                <w:szCs w:val="16"/>
              </w:rPr>
              <w:t>993</w:t>
            </w:r>
          </w:p>
        </w:tc>
        <w:tc>
          <w:tcPr>
            <w:tcW w:w="701" w:type="dxa"/>
            <w:tcBorders>
              <w:top w:val="single" w:sz="4" w:space="0" w:color="000000"/>
              <w:left w:val="single" w:sz="4" w:space="0" w:color="000000"/>
              <w:bottom w:val="single" w:sz="4" w:space="0" w:color="000000"/>
            </w:tcBorders>
            <w:shd w:val="clear" w:color="auto" w:fill="auto"/>
            <w:vAlign w:val="bottom"/>
          </w:tcPr>
          <w:p w14:paraId="42001B27"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91E770B"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40C9AC9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993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3EF4DFD" w14:textId="77777777" w:rsidR="00F21804" w:rsidRPr="00D36BB6" w:rsidRDefault="00F21804">
            <w:pPr>
              <w:snapToGrid w:val="0"/>
            </w:pPr>
          </w:p>
        </w:tc>
      </w:tr>
      <w:tr w:rsidR="00F21804" w:rsidRPr="00D36BB6" w14:paraId="5C648575"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47D38B41" w14:textId="77777777" w:rsidR="00F21804" w:rsidRPr="00D36BB6" w:rsidRDefault="00AC7064">
            <w:pPr>
              <w:snapToGrid w:val="0"/>
              <w:jc w:val="center"/>
            </w:pPr>
            <w:r w:rsidRPr="00D36BB6">
              <w:rPr>
                <w:rFonts w:ascii="Arial" w:hAnsi="Arial" w:cs="Arial"/>
                <w:sz w:val="16"/>
                <w:szCs w:val="16"/>
              </w:rPr>
              <w:t>5</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1992194D" w14:textId="77777777" w:rsidR="00F21804" w:rsidRPr="00D36BB6" w:rsidRDefault="00AC7064">
            <w:pPr>
              <w:snapToGrid w:val="0"/>
              <w:jc w:val="center"/>
            </w:pPr>
            <w:r w:rsidRPr="00D36BB6">
              <w:rPr>
                <w:rFonts w:ascii="Arial" w:hAnsi="Arial" w:cs="Arial"/>
                <w:sz w:val="16"/>
                <w:szCs w:val="16"/>
              </w:rPr>
              <w:t>505</w:t>
            </w:r>
          </w:p>
        </w:tc>
        <w:tc>
          <w:tcPr>
            <w:tcW w:w="992" w:type="dxa"/>
            <w:tcBorders>
              <w:top w:val="single" w:sz="4" w:space="0" w:color="000000"/>
              <w:left w:val="single" w:sz="4" w:space="0" w:color="000000"/>
              <w:bottom w:val="single" w:sz="4" w:space="0" w:color="000000"/>
            </w:tcBorders>
            <w:shd w:val="clear" w:color="auto" w:fill="auto"/>
            <w:vAlign w:val="bottom"/>
          </w:tcPr>
          <w:p w14:paraId="14E16CE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2.10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71B89CD"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6682339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2.10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C01476D" w14:textId="77777777" w:rsidR="00F21804" w:rsidRPr="00D36BB6" w:rsidRDefault="00AC7064">
            <w:pPr>
              <w:snapToGrid w:val="0"/>
              <w:jc w:val="center"/>
            </w:pPr>
            <w:r w:rsidRPr="00D36BB6">
              <w:rPr>
                <w:rFonts w:ascii="Arial" w:hAnsi="Arial" w:cs="Arial"/>
                <w:sz w:val="16"/>
                <w:szCs w:val="16"/>
              </w:rPr>
              <w:t>992</w:t>
            </w:r>
          </w:p>
        </w:tc>
        <w:tc>
          <w:tcPr>
            <w:tcW w:w="701" w:type="dxa"/>
            <w:tcBorders>
              <w:top w:val="single" w:sz="4" w:space="0" w:color="000000"/>
              <w:left w:val="single" w:sz="4" w:space="0" w:color="000000"/>
              <w:bottom w:val="single" w:sz="4" w:space="0" w:color="000000"/>
            </w:tcBorders>
            <w:shd w:val="clear" w:color="auto" w:fill="auto"/>
            <w:vAlign w:val="bottom"/>
          </w:tcPr>
          <w:p w14:paraId="481DDCD7"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3CADFF72"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A2D7BFF"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992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3DFADFB2" w14:textId="77777777" w:rsidR="00F21804" w:rsidRPr="00D36BB6" w:rsidRDefault="00F21804">
            <w:pPr>
              <w:snapToGrid w:val="0"/>
            </w:pPr>
          </w:p>
        </w:tc>
      </w:tr>
      <w:tr w:rsidR="00F21804" w:rsidRPr="00D36BB6" w14:paraId="08B3E8B6"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1760B286" w14:textId="77777777" w:rsidR="00F21804" w:rsidRPr="00D36BB6" w:rsidRDefault="00AC7064">
            <w:pPr>
              <w:snapToGrid w:val="0"/>
              <w:jc w:val="center"/>
            </w:pPr>
            <w:r w:rsidRPr="00D36BB6">
              <w:rPr>
                <w:rFonts w:ascii="Arial" w:hAnsi="Arial" w:cs="Arial"/>
                <w:sz w:val="16"/>
                <w:szCs w:val="16"/>
              </w:rPr>
              <w:t>6</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73AD6A0F" w14:textId="77777777" w:rsidR="00F21804" w:rsidRPr="00D36BB6" w:rsidRDefault="00AC7064">
            <w:pPr>
              <w:snapToGrid w:val="0"/>
              <w:jc w:val="center"/>
            </w:pPr>
            <w:r w:rsidRPr="00D36BB6">
              <w:rPr>
                <w:rFonts w:ascii="Arial" w:hAnsi="Arial" w:cs="Arial"/>
                <w:sz w:val="16"/>
                <w:szCs w:val="16"/>
              </w:rPr>
              <w:t>506</w:t>
            </w:r>
          </w:p>
        </w:tc>
        <w:tc>
          <w:tcPr>
            <w:tcW w:w="992" w:type="dxa"/>
            <w:tcBorders>
              <w:top w:val="single" w:sz="4" w:space="0" w:color="000000"/>
              <w:left w:val="single" w:sz="4" w:space="0" w:color="000000"/>
              <w:bottom w:val="single" w:sz="4" w:space="0" w:color="000000"/>
            </w:tcBorders>
            <w:shd w:val="clear" w:color="auto" w:fill="auto"/>
            <w:vAlign w:val="bottom"/>
          </w:tcPr>
          <w:p w14:paraId="5ECAC82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4.12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46E0A3E"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C8BA03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4.12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38E914A" w14:textId="77777777" w:rsidR="00F21804" w:rsidRPr="00D36BB6" w:rsidRDefault="00AC7064">
            <w:pPr>
              <w:snapToGrid w:val="0"/>
              <w:jc w:val="center"/>
            </w:pPr>
            <w:r w:rsidRPr="00D36BB6">
              <w:rPr>
                <w:rFonts w:ascii="Arial" w:hAnsi="Arial" w:cs="Arial"/>
                <w:sz w:val="16"/>
                <w:szCs w:val="16"/>
              </w:rPr>
              <w:t>975</w:t>
            </w:r>
          </w:p>
        </w:tc>
        <w:tc>
          <w:tcPr>
            <w:tcW w:w="701" w:type="dxa"/>
            <w:tcBorders>
              <w:top w:val="single" w:sz="4" w:space="0" w:color="000000"/>
              <w:left w:val="single" w:sz="4" w:space="0" w:color="000000"/>
              <w:bottom w:val="single" w:sz="4" w:space="0" w:color="000000"/>
            </w:tcBorders>
            <w:shd w:val="clear" w:color="auto" w:fill="auto"/>
            <w:vAlign w:val="bottom"/>
          </w:tcPr>
          <w:p w14:paraId="0F686A8D"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33CC4C36"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3F9474C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975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3D51DDB9" w14:textId="77777777" w:rsidR="00F21804" w:rsidRPr="00D36BB6" w:rsidRDefault="00F21804">
            <w:pPr>
              <w:snapToGrid w:val="0"/>
            </w:pPr>
          </w:p>
        </w:tc>
      </w:tr>
      <w:tr w:rsidR="00F21804" w:rsidRPr="00D36BB6" w14:paraId="24647F4D"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78F3542C" w14:textId="77777777" w:rsidR="00F21804" w:rsidRPr="00D36BB6" w:rsidRDefault="00AC7064">
            <w:pPr>
              <w:snapToGrid w:val="0"/>
              <w:jc w:val="center"/>
            </w:pPr>
            <w:r w:rsidRPr="00D36BB6">
              <w:rPr>
                <w:rFonts w:ascii="Arial" w:hAnsi="Arial" w:cs="Arial"/>
                <w:sz w:val="16"/>
                <w:szCs w:val="16"/>
              </w:rPr>
              <w:t>7</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29F115D2" w14:textId="77777777" w:rsidR="00F21804" w:rsidRPr="00D36BB6" w:rsidRDefault="00AC7064">
            <w:pPr>
              <w:snapToGrid w:val="0"/>
              <w:jc w:val="center"/>
            </w:pPr>
            <w:r w:rsidRPr="00D36BB6">
              <w:rPr>
                <w:rFonts w:ascii="Arial" w:hAnsi="Arial" w:cs="Arial"/>
                <w:sz w:val="16"/>
                <w:szCs w:val="16"/>
              </w:rPr>
              <w:t>507</w:t>
            </w:r>
          </w:p>
        </w:tc>
        <w:tc>
          <w:tcPr>
            <w:tcW w:w="992" w:type="dxa"/>
            <w:tcBorders>
              <w:top w:val="single" w:sz="4" w:space="0" w:color="000000"/>
              <w:left w:val="single" w:sz="4" w:space="0" w:color="000000"/>
              <w:bottom w:val="single" w:sz="4" w:space="0" w:color="000000"/>
            </w:tcBorders>
            <w:shd w:val="clear" w:color="auto" w:fill="auto"/>
            <w:vAlign w:val="bottom"/>
          </w:tcPr>
          <w:p w14:paraId="20DEDA4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5.60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067B599"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45AE7B15"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5.60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1B4BFED" w14:textId="77777777" w:rsidR="00F21804" w:rsidRPr="00D36BB6" w:rsidRDefault="00AC7064">
            <w:pPr>
              <w:snapToGrid w:val="0"/>
              <w:jc w:val="center"/>
            </w:pPr>
            <w:r w:rsidRPr="00D36BB6">
              <w:rPr>
                <w:rFonts w:ascii="Arial" w:hAnsi="Arial" w:cs="Arial"/>
                <w:sz w:val="16"/>
                <w:szCs w:val="16"/>
              </w:rPr>
              <w:t>963</w:t>
            </w:r>
          </w:p>
        </w:tc>
        <w:tc>
          <w:tcPr>
            <w:tcW w:w="701" w:type="dxa"/>
            <w:tcBorders>
              <w:top w:val="single" w:sz="4" w:space="0" w:color="000000"/>
              <w:left w:val="single" w:sz="4" w:space="0" w:color="000000"/>
              <w:bottom w:val="single" w:sz="4" w:space="0" w:color="000000"/>
            </w:tcBorders>
            <w:shd w:val="clear" w:color="auto" w:fill="auto"/>
            <w:vAlign w:val="bottom"/>
          </w:tcPr>
          <w:p w14:paraId="1E33C523"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431E819E"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45F633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963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5A6D0BA4" w14:textId="77777777" w:rsidR="00F21804" w:rsidRPr="00D36BB6" w:rsidRDefault="00F21804">
            <w:pPr>
              <w:snapToGrid w:val="0"/>
            </w:pPr>
          </w:p>
        </w:tc>
      </w:tr>
      <w:tr w:rsidR="00F21804" w:rsidRPr="00D36BB6" w14:paraId="6465A322"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3E7475F4" w14:textId="77777777" w:rsidR="00F21804" w:rsidRPr="00D36BB6" w:rsidRDefault="00AC7064">
            <w:pPr>
              <w:snapToGrid w:val="0"/>
              <w:jc w:val="center"/>
            </w:pPr>
            <w:r w:rsidRPr="00D36BB6">
              <w:rPr>
                <w:rFonts w:ascii="Arial" w:hAnsi="Arial" w:cs="Arial"/>
                <w:sz w:val="16"/>
                <w:szCs w:val="16"/>
              </w:rPr>
              <w:t>8</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14DDE856" w14:textId="77777777" w:rsidR="00F21804" w:rsidRPr="00D36BB6" w:rsidRDefault="00AC7064">
            <w:pPr>
              <w:snapToGrid w:val="0"/>
              <w:jc w:val="center"/>
            </w:pPr>
            <w:r w:rsidRPr="00D36BB6">
              <w:rPr>
                <w:rFonts w:ascii="Arial" w:hAnsi="Arial" w:cs="Arial"/>
                <w:sz w:val="16"/>
                <w:szCs w:val="16"/>
              </w:rPr>
              <w:t>508</w:t>
            </w:r>
          </w:p>
        </w:tc>
        <w:tc>
          <w:tcPr>
            <w:tcW w:w="992" w:type="dxa"/>
            <w:tcBorders>
              <w:top w:val="single" w:sz="4" w:space="0" w:color="000000"/>
              <w:left w:val="single" w:sz="4" w:space="0" w:color="000000"/>
              <w:bottom w:val="single" w:sz="4" w:space="0" w:color="000000"/>
            </w:tcBorders>
            <w:shd w:val="clear" w:color="auto" w:fill="auto"/>
            <w:vAlign w:val="bottom"/>
          </w:tcPr>
          <w:p w14:paraId="2026E4C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7.10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0F23E00B"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6E56C47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7.10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1BCB59F" w14:textId="77777777" w:rsidR="00F21804" w:rsidRPr="00D36BB6" w:rsidRDefault="00AC7064">
            <w:pPr>
              <w:snapToGrid w:val="0"/>
              <w:jc w:val="center"/>
            </w:pPr>
            <w:r w:rsidRPr="00D36BB6">
              <w:rPr>
                <w:rFonts w:ascii="Arial" w:hAnsi="Arial" w:cs="Arial"/>
                <w:sz w:val="16"/>
                <w:szCs w:val="16"/>
              </w:rPr>
              <w:t>951</w:t>
            </w:r>
          </w:p>
        </w:tc>
        <w:tc>
          <w:tcPr>
            <w:tcW w:w="701" w:type="dxa"/>
            <w:tcBorders>
              <w:top w:val="single" w:sz="4" w:space="0" w:color="000000"/>
              <w:left w:val="single" w:sz="4" w:space="0" w:color="000000"/>
              <w:bottom w:val="single" w:sz="4" w:space="0" w:color="000000"/>
            </w:tcBorders>
            <w:shd w:val="clear" w:color="auto" w:fill="auto"/>
            <w:vAlign w:val="bottom"/>
          </w:tcPr>
          <w:p w14:paraId="0F904FE2"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2E5550A4"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1A037E9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951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31D417A" w14:textId="77777777" w:rsidR="00F21804" w:rsidRPr="00D36BB6" w:rsidRDefault="00F21804">
            <w:pPr>
              <w:snapToGrid w:val="0"/>
            </w:pPr>
          </w:p>
        </w:tc>
      </w:tr>
      <w:tr w:rsidR="00F21804" w:rsidRPr="00D36BB6" w14:paraId="435162C6"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2A3049F0" w14:textId="77777777" w:rsidR="00F21804" w:rsidRPr="00D36BB6" w:rsidRDefault="00AC7064">
            <w:pPr>
              <w:snapToGrid w:val="0"/>
              <w:jc w:val="center"/>
            </w:pPr>
            <w:r w:rsidRPr="00D36BB6">
              <w:rPr>
                <w:rFonts w:ascii="Arial" w:hAnsi="Arial" w:cs="Arial"/>
                <w:sz w:val="16"/>
                <w:szCs w:val="16"/>
              </w:rPr>
              <w:t>9</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199135F6" w14:textId="77777777" w:rsidR="00F21804" w:rsidRPr="00D36BB6" w:rsidRDefault="00AC7064">
            <w:pPr>
              <w:snapToGrid w:val="0"/>
              <w:jc w:val="center"/>
            </w:pPr>
            <w:r w:rsidRPr="00D36BB6">
              <w:rPr>
                <w:rFonts w:ascii="Arial" w:hAnsi="Arial" w:cs="Arial"/>
                <w:sz w:val="16"/>
                <w:szCs w:val="16"/>
              </w:rPr>
              <w:t>509</w:t>
            </w:r>
          </w:p>
        </w:tc>
        <w:tc>
          <w:tcPr>
            <w:tcW w:w="992" w:type="dxa"/>
            <w:tcBorders>
              <w:top w:val="single" w:sz="4" w:space="0" w:color="000000"/>
              <w:left w:val="single" w:sz="4" w:space="0" w:color="000000"/>
              <w:bottom w:val="single" w:sz="4" w:space="0" w:color="000000"/>
            </w:tcBorders>
            <w:shd w:val="clear" w:color="auto" w:fill="auto"/>
            <w:vAlign w:val="bottom"/>
          </w:tcPr>
          <w:p w14:paraId="72CFD39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8.40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9F43A2B"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19684B0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8.40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113295A" w14:textId="77777777" w:rsidR="00F21804" w:rsidRPr="00D36BB6" w:rsidRDefault="00AC7064">
            <w:pPr>
              <w:snapToGrid w:val="0"/>
              <w:jc w:val="center"/>
            </w:pPr>
            <w:r w:rsidRPr="00D36BB6">
              <w:rPr>
                <w:rFonts w:ascii="Arial" w:hAnsi="Arial" w:cs="Arial"/>
                <w:sz w:val="16"/>
                <w:szCs w:val="16"/>
              </w:rPr>
              <w:t>940</w:t>
            </w:r>
          </w:p>
        </w:tc>
        <w:tc>
          <w:tcPr>
            <w:tcW w:w="701" w:type="dxa"/>
            <w:tcBorders>
              <w:top w:val="single" w:sz="4" w:space="0" w:color="000000"/>
              <w:left w:val="single" w:sz="4" w:space="0" w:color="000000"/>
              <w:bottom w:val="single" w:sz="4" w:space="0" w:color="000000"/>
            </w:tcBorders>
            <w:shd w:val="clear" w:color="auto" w:fill="auto"/>
            <w:vAlign w:val="bottom"/>
          </w:tcPr>
          <w:p w14:paraId="67264B6B"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43282D06"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754214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940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718CD842" w14:textId="77777777" w:rsidR="00F21804" w:rsidRPr="00D36BB6" w:rsidRDefault="00F21804">
            <w:pPr>
              <w:snapToGrid w:val="0"/>
            </w:pPr>
          </w:p>
        </w:tc>
      </w:tr>
      <w:tr w:rsidR="00F21804" w:rsidRPr="00D36BB6" w14:paraId="30F74D21"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24471714" w14:textId="77777777" w:rsidR="00F21804" w:rsidRPr="00D36BB6" w:rsidRDefault="00AC7064">
            <w:pPr>
              <w:snapToGrid w:val="0"/>
              <w:jc w:val="center"/>
            </w:pPr>
            <w:r w:rsidRPr="00D36BB6">
              <w:rPr>
                <w:rFonts w:ascii="Arial" w:hAnsi="Arial" w:cs="Arial"/>
                <w:sz w:val="16"/>
                <w:szCs w:val="16"/>
              </w:rPr>
              <w:t>10</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564D293D" w14:textId="77777777" w:rsidR="00F21804" w:rsidRPr="00D36BB6" w:rsidRDefault="00AC7064">
            <w:pPr>
              <w:snapToGrid w:val="0"/>
              <w:jc w:val="center"/>
            </w:pPr>
            <w:r w:rsidRPr="00D36BB6">
              <w:rPr>
                <w:rFonts w:ascii="Arial" w:hAnsi="Arial" w:cs="Arial"/>
                <w:sz w:val="16"/>
                <w:szCs w:val="16"/>
              </w:rPr>
              <w:t>510</w:t>
            </w:r>
          </w:p>
        </w:tc>
        <w:tc>
          <w:tcPr>
            <w:tcW w:w="992" w:type="dxa"/>
            <w:tcBorders>
              <w:top w:val="single" w:sz="4" w:space="0" w:color="000000"/>
              <w:left w:val="single" w:sz="4" w:space="0" w:color="000000"/>
              <w:bottom w:val="single" w:sz="4" w:space="0" w:color="000000"/>
            </w:tcBorders>
            <w:shd w:val="clear" w:color="auto" w:fill="auto"/>
            <w:vAlign w:val="bottom"/>
          </w:tcPr>
          <w:p w14:paraId="6933F43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9.87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092D6AEE"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E6BEAB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9.87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D18B93C" w14:textId="77777777" w:rsidR="00F21804" w:rsidRPr="00D36BB6" w:rsidRDefault="00AC7064">
            <w:pPr>
              <w:snapToGrid w:val="0"/>
              <w:jc w:val="center"/>
            </w:pPr>
            <w:r w:rsidRPr="00D36BB6">
              <w:rPr>
                <w:rFonts w:ascii="Arial" w:hAnsi="Arial" w:cs="Arial"/>
                <w:sz w:val="16"/>
                <w:szCs w:val="16"/>
              </w:rPr>
              <w:t>928</w:t>
            </w:r>
          </w:p>
        </w:tc>
        <w:tc>
          <w:tcPr>
            <w:tcW w:w="701" w:type="dxa"/>
            <w:tcBorders>
              <w:top w:val="single" w:sz="4" w:space="0" w:color="000000"/>
              <w:left w:val="single" w:sz="4" w:space="0" w:color="000000"/>
              <w:bottom w:val="single" w:sz="4" w:space="0" w:color="000000"/>
            </w:tcBorders>
            <w:shd w:val="clear" w:color="auto" w:fill="auto"/>
            <w:vAlign w:val="bottom"/>
          </w:tcPr>
          <w:p w14:paraId="38872091" w14:textId="77777777" w:rsidR="00F21804" w:rsidRPr="00D36BB6" w:rsidRDefault="00AC7064">
            <w:pPr>
              <w:snapToGrid w:val="0"/>
              <w:jc w:val="center"/>
            </w:pPr>
            <w:r w:rsidRPr="00D36BB6">
              <w:rPr>
                <w:rFonts w:ascii="Arial" w:hAnsi="Arial" w:cs="Arial"/>
                <w:sz w:val="16"/>
                <w:szCs w:val="16"/>
              </w:rPr>
              <w:t>25</w:t>
            </w:r>
          </w:p>
        </w:tc>
        <w:tc>
          <w:tcPr>
            <w:tcW w:w="726" w:type="dxa"/>
            <w:tcBorders>
              <w:top w:val="single" w:sz="4" w:space="0" w:color="000000"/>
              <w:left w:val="single" w:sz="4" w:space="0" w:color="000000"/>
              <w:bottom w:val="single" w:sz="4" w:space="0" w:color="000000"/>
            </w:tcBorders>
            <w:shd w:val="clear" w:color="auto" w:fill="auto"/>
            <w:vAlign w:val="bottom"/>
          </w:tcPr>
          <w:p w14:paraId="32F93890"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1DFBB6A5"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903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5C9A929C" w14:textId="77777777" w:rsidR="00F21804" w:rsidRPr="00D36BB6" w:rsidRDefault="00AC7064">
            <w:pPr>
              <w:snapToGrid w:val="0"/>
            </w:pPr>
            <w:r w:rsidRPr="00D36BB6">
              <w:rPr>
                <w:rFonts w:ascii="Arial" w:hAnsi="Arial" w:cs="Arial"/>
                <w:sz w:val="16"/>
                <w:szCs w:val="16"/>
              </w:rPr>
              <w:t>Rule 8.4.5 Marker order</w:t>
            </w:r>
          </w:p>
        </w:tc>
      </w:tr>
      <w:tr w:rsidR="00F21804" w:rsidRPr="00D36BB6" w14:paraId="05A66AA6"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1A56B864" w14:textId="77777777" w:rsidR="00F21804" w:rsidRPr="00D36BB6" w:rsidRDefault="00AC7064">
            <w:pPr>
              <w:snapToGrid w:val="0"/>
              <w:jc w:val="center"/>
            </w:pPr>
            <w:r w:rsidRPr="00D36BB6">
              <w:rPr>
                <w:rFonts w:ascii="Arial" w:hAnsi="Arial" w:cs="Arial"/>
                <w:sz w:val="16"/>
                <w:szCs w:val="16"/>
              </w:rPr>
              <w:t>11</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0BECA029" w14:textId="77777777" w:rsidR="00F21804" w:rsidRPr="00D36BB6" w:rsidRDefault="00AC7064">
            <w:pPr>
              <w:snapToGrid w:val="0"/>
              <w:jc w:val="center"/>
            </w:pPr>
            <w:r w:rsidRPr="00D36BB6">
              <w:rPr>
                <w:rFonts w:ascii="Arial" w:hAnsi="Arial" w:cs="Arial"/>
                <w:sz w:val="16"/>
                <w:szCs w:val="16"/>
              </w:rPr>
              <w:t>511</w:t>
            </w:r>
          </w:p>
        </w:tc>
        <w:tc>
          <w:tcPr>
            <w:tcW w:w="992" w:type="dxa"/>
            <w:tcBorders>
              <w:top w:val="single" w:sz="4" w:space="0" w:color="000000"/>
              <w:left w:val="single" w:sz="4" w:space="0" w:color="000000"/>
              <w:bottom w:val="single" w:sz="4" w:space="0" w:color="000000"/>
            </w:tcBorders>
            <w:shd w:val="clear" w:color="auto" w:fill="auto"/>
            <w:vAlign w:val="bottom"/>
          </w:tcPr>
          <w:p w14:paraId="0FC8F17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13.25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AE4B215"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290A48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13.25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2047ACE" w14:textId="77777777" w:rsidR="00F21804" w:rsidRPr="00D36BB6" w:rsidRDefault="00AC7064">
            <w:pPr>
              <w:snapToGrid w:val="0"/>
              <w:jc w:val="center"/>
            </w:pPr>
            <w:r w:rsidRPr="00D36BB6">
              <w:rPr>
                <w:rFonts w:ascii="Arial" w:hAnsi="Arial" w:cs="Arial"/>
                <w:sz w:val="16"/>
                <w:szCs w:val="16"/>
              </w:rPr>
              <w:t>899</w:t>
            </w:r>
          </w:p>
        </w:tc>
        <w:tc>
          <w:tcPr>
            <w:tcW w:w="701" w:type="dxa"/>
            <w:tcBorders>
              <w:top w:val="single" w:sz="4" w:space="0" w:color="000000"/>
              <w:left w:val="single" w:sz="4" w:space="0" w:color="000000"/>
              <w:bottom w:val="single" w:sz="4" w:space="0" w:color="000000"/>
            </w:tcBorders>
            <w:shd w:val="clear" w:color="auto" w:fill="auto"/>
            <w:vAlign w:val="bottom"/>
          </w:tcPr>
          <w:p w14:paraId="20E7E750"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7BA19D8F"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2266B5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899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6EFB95A" w14:textId="77777777" w:rsidR="00F21804" w:rsidRPr="00D36BB6" w:rsidRDefault="00F21804">
            <w:pPr>
              <w:snapToGrid w:val="0"/>
            </w:pPr>
          </w:p>
        </w:tc>
      </w:tr>
      <w:tr w:rsidR="00F21804" w:rsidRPr="00D36BB6" w14:paraId="221123C2"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5C560838" w14:textId="77777777" w:rsidR="00F21804" w:rsidRPr="00D36BB6" w:rsidRDefault="00AC7064">
            <w:pPr>
              <w:snapToGrid w:val="0"/>
              <w:jc w:val="center"/>
            </w:pPr>
            <w:r w:rsidRPr="00D36BB6">
              <w:rPr>
                <w:rFonts w:ascii="Arial" w:hAnsi="Arial" w:cs="Arial"/>
                <w:sz w:val="16"/>
                <w:szCs w:val="16"/>
              </w:rPr>
              <w:t>12</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6B8622BC" w14:textId="77777777" w:rsidR="00F21804" w:rsidRPr="00D36BB6" w:rsidRDefault="00AC7064">
            <w:pPr>
              <w:snapToGrid w:val="0"/>
              <w:jc w:val="center"/>
            </w:pPr>
            <w:r w:rsidRPr="00D36BB6">
              <w:rPr>
                <w:rFonts w:ascii="Arial" w:hAnsi="Arial" w:cs="Arial"/>
                <w:sz w:val="16"/>
                <w:szCs w:val="16"/>
              </w:rPr>
              <w:t>512</w:t>
            </w:r>
          </w:p>
        </w:tc>
        <w:tc>
          <w:tcPr>
            <w:tcW w:w="992" w:type="dxa"/>
            <w:tcBorders>
              <w:top w:val="single" w:sz="4" w:space="0" w:color="000000"/>
              <w:left w:val="single" w:sz="4" w:space="0" w:color="000000"/>
              <w:bottom w:val="single" w:sz="4" w:space="0" w:color="000000"/>
            </w:tcBorders>
            <w:shd w:val="clear" w:color="auto" w:fill="auto"/>
            <w:vAlign w:val="bottom"/>
          </w:tcPr>
          <w:p w14:paraId="13EF70B3"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15.63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63C333CE"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52A7493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15.63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6AFB118" w14:textId="77777777" w:rsidR="00F21804" w:rsidRPr="00D36BB6" w:rsidRDefault="00AC7064">
            <w:pPr>
              <w:snapToGrid w:val="0"/>
              <w:jc w:val="center"/>
            </w:pPr>
            <w:r w:rsidRPr="00D36BB6">
              <w:rPr>
                <w:rFonts w:ascii="Arial" w:hAnsi="Arial" w:cs="Arial"/>
                <w:sz w:val="16"/>
                <w:szCs w:val="16"/>
              </w:rPr>
              <w:t>879</w:t>
            </w:r>
          </w:p>
        </w:tc>
        <w:tc>
          <w:tcPr>
            <w:tcW w:w="701" w:type="dxa"/>
            <w:tcBorders>
              <w:top w:val="single" w:sz="4" w:space="0" w:color="000000"/>
              <w:left w:val="single" w:sz="4" w:space="0" w:color="000000"/>
              <w:bottom w:val="single" w:sz="4" w:space="0" w:color="000000"/>
            </w:tcBorders>
            <w:shd w:val="clear" w:color="auto" w:fill="auto"/>
            <w:vAlign w:val="bottom"/>
          </w:tcPr>
          <w:p w14:paraId="4D29CCD2"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57A36BBB"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3368BDC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879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54462548" w14:textId="77777777" w:rsidR="00F21804" w:rsidRPr="00D36BB6" w:rsidRDefault="00F21804">
            <w:pPr>
              <w:snapToGrid w:val="0"/>
            </w:pPr>
          </w:p>
        </w:tc>
      </w:tr>
      <w:tr w:rsidR="00F21804" w:rsidRPr="00D36BB6" w14:paraId="1166EFB1"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069592D6" w14:textId="77777777" w:rsidR="00F21804" w:rsidRPr="00D36BB6" w:rsidRDefault="00AC7064">
            <w:pPr>
              <w:snapToGrid w:val="0"/>
              <w:jc w:val="center"/>
            </w:pPr>
            <w:r w:rsidRPr="00D36BB6">
              <w:rPr>
                <w:rFonts w:ascii="Arial" w:hAnsi="Arial" w:cs="Arial"/>
                <w:sz w:val="16"/>
                <w:szCs w:val="16"/>
              </w:rPr>
              <w:t>13</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332EC88D" w14:textId="77777777" w:rsidR="00F21804" w:rsidRPr="00D36BB6" w:rsidRDefault="00AC7064">
            <w:pPr>
              <w:snapToGrid w:val="0"/>
              <w:jc w:val="center"/>
            </w:pPr>
            <w:r w:rsidRPr="00D36BB6">
              <w:rPr>
                <w:rFonts w:ascii="Arial" w:hAnsi="Arial" w:cs="Arial"/>
                <w:sz w:val="16"/>
                <w:szCs w:val="16"/>
              </w:rPr>
              <w:t>513</w:t>
            </w:r>
          </w:p>
        </w:tc>
        <w:tc>
          <w:tcPr>
            <w:tcW w:w="992" w:type="dxa"/>
            <w:tcBorders>
              <w:top w:val="single" w:sz="4" w:space="0" w:color="000000"/>
              <w:left w:val="single" w:sz="4" w:space="0" w:color="000000"/>
              <w:bottom w:val="single" w:sz="4" w:space="0" w:color="000000"/>
            </w:tcBorders>
            <w:shd w:val="clear" w:color="auto" w:fill="auto"/>
            <w:vAlign w:val="bottom"/>
          </w:tcPr>
          <w:p w14:paraId="24D0948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20.53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70DEC792"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D9B25A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20.53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340023A7" w14:textId="77777777" w:rsidR="00F21804" w:rsidRPr="00D36BB6" w:rsidRDefault="00AC7064">
            <w:pPr>
              <w:snapToGrid w:val="0"/>
              <w:jc w:val="center"/>
            </w:pPr>
            <w:r w:rsidRPr="00D36BB6">
              <w:rPr>
                <w:rFonts w:ascii="Arial" w:hAnsi="Arial" w:cs="Arial"/>
                <w:sz w:val="16"/>
                <w:szCs w:val="16"/>
              </w:rPr>
              <w:t>839</w:t>
            </w:r>
          </w:p>
        </w:tc>
        <w:tc>
          <w:tcPr>
            <w:tcW w:w="701" w:type="dxa"/>
            <w:tcBorders>
              <w:top w:val="single" w:sz="4" w:space="0" w:color="000000"/>
              <w:left w:val="single" w:sz="4" w:space="0" w:color="000000"/>
              <w:bottom w:val="single" w:sz="4" w:space="0" w:color="000000"/>
            </w:tcBorders>
            <w:shd w:val="clear" w:color="auto" w:fill="auto"/>
            <w:vAlign w:val="bottom"/>
          </w:tcPr>
          <w:p w14:paraId="0464890D"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FEA60DC"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D92A70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839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7E1F4A00" w14:textId="77777777" w:rsidR="00F21804" w:rsidRPr="00D36BB6" w:rsidRDefault="00F21804">
            <w:pPr>
              <w:snapToGrid w:val="0"/>
            </w:pPr>
          </w:p>
        </w:tc>
      </w:tr>
      <w:tr w:rsidR="00F21804" w:rsidRPr="00D36BB6" w14:paraId="2B25A6FB"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35061F5C" w14:textId="77777777" w:rsidR="00F21804" w:rsidRPr="00D36BB6" w:rsidRDefault="00AC7064">
            <w:pPr>
              <w:snapToGrid w:val="0"/>
              <w:jc w:val="center"/>
            </w:pPr>
            <w:r w:rsidRPr="00D36BB6">
              <w:rPr>
                <w:rFonts w:ascii="Arial" w:hAnsi="Arial" w:cs="Arial"/>
                <w:sz w:val="16"/>
                <w:szCs w:val="16"/>
              </w:rPr>
              <w:t>14</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46EDDFE4" w14:textId="77777777" w:rsidR="00F21804" w:rsidRPr="00D36BB6" w:rsidRDefault="00AC7064">
            <w:pPr>
              <w:snapToGrid w:val="0"/>
              <w:jc w:val="center"/>
            </w:pPr>
            <w:r w:rsidRPr="00D36BB6">
              <w:rPr>
                <w:rFonts w:ascii="Arial" w:hAnsi="Arial" w:cs="Arial"/>
                <w:sz w:val="16"/>
                <w:szCs w:val="16"/>
              </w:rPr>
              <w:t>514</w:t>
            </w:r>
          </w:p>
        </w:tc>
        <w:tc>
          <w:tcPr>
            <w:tcW w:w="992" w:type="dxa"/>
            <w:tcBorders>
              <w:top w:val="single" w:sz="4" w:space="0" w:color="000000"/>
              <w:left w:val="single" w:sz="4" w:space="0" w:color="000000"/>
              <w:bottom w:val="single" w:sz="4" w:space="0" w:color="000000"/>
            </w:tcBorders>
            <w:shd w:val="clear" w:color="auto" w:fill="auto"/>
            <w:vAlign w:val="bottom"/>
          </w:tcPr>
          <w:p w14:paraId="2EB3150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20.84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739A5C6"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699971A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20.84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3EAABE08" w14:textId="77777777" w:rsidR="00F21804" w:rsidRPr="00D36BB6" w:rsidRDefault="00AC7064">
            <w:pPr>
              <w:snapToGrid w:val="0"/>
              <w:jc w:val="center"/>
            </w:pPr>
            <w:r w:rsidRPr="00D36BB6">
              <w:rPr>
                <w:rFonts w:ascii="Arial" w:hAnsi="Arial" w:cs="Arial"/>
                <w:sz w:val="16"/>
                <w:szCs w:val="16"/>
              </w:rPr>
              <w:t>836</w:t>
            </w:r>
          </w:p>
        </w:tc>
        <w:tc>
          <w:tcPr>
            <w:tcW w:w="701" w:type="dxa"/>
            <w:tcBorders>
              <w:top w:val="single" w:sz="4" w:space="0" w:color="000000"/>
              <w:left w:val="single" w:sz="4" w:space="0" w:color="000000"/>
              <w:bottom w:val="single" w:sz="4" w:space="0" w:color="000000"/>
            </w:tcBorders>
            <w:shd w:val="clear" w:color="auto" w:fill="auto"/>
            <w:vAlign w:val="bottom"/>
          </w:tcPr>
          <w:p w14:paraId="37491DFC"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0B1027AA"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5CE537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836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5763CFBF" w14:textId="77777777" w:rsidR="00F21804" w:rsidRPr="00D36BB6" w:rsidRDefault="00F21804">
            <w:pPr>
              <w:snapToGrid w:val="0"/>
            </w:pPr>
          </w:p>
        </w:tc>
      </w:tr>
      <w:tr w:rsidR="00F21804" w:rsidRPr="00D36BB6" w14:paraId="34168128"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5E83C7CB" w14:textId="77777777" w:rsidR="00F21804" w:rsidRPr="00D36BB6" w:rsidRDefault="00AC7064">
            <w:pPr>
              <w:snapToGrid w:val="0"/>
              <w:jc w:val="center"/>
            </w:pPr>
            <w:r w:rsidRPr="00D36BB6">
              <w:rPr>
                <w:rFonts w:ascii="Arial" w:hAnsi="Arial" w:cs="Arial"/>
                <w:sz w:val="16"/>
                <w:szCs w:val="16"/>
              </w:rPr>
              <w:t>15</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0094A412" w14:textId="77777777" w:rsidR="00F21804" w:rsidRPr="00D36BB6" w:rsidRDefault="00AC7064">
            <w:pPr>
              <w:snapToGrid w:val="0"/>
              <w:jc w:val="center"/>
            </w:pPr>
            <w:r w:rsidRPr="00D36BB6">
              <w:rPr>
                <w:rFonts w:ascii="Arial" w:hAnsi="Arial" w:cs="Arial"/>
                <w:sz w:val="16"/>
                <w:szCs w:val="16"/>
              </w:rPr>
              <w:t>515</w:t>
            </w:r>
          </w:p>
        </w:tc>
        <w:tc>
          <w:tcPr>
            <w:tcW w:w="992" w:type="dxa"/>
            <w:tcBorders>
              <w:top w:val="single" w:sz="4" w:space="0" w:color="000000"/>
              <w:left w:val="single" w:sz="4" w:space="0" w:color="000000"/>
              <w:bottom w:val="single" w:sz="4" w:space="0" w:color="000000"/>
            </w:tcBorders>
            <w:shd w:val="clear" w:color="auto" w:fill="auto"/>
            <w:vAlign w:val="bottom"/>
          </w:tcPr>
          <w:p w14:paraId="6166FA8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23.93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46A65C39"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772CBEB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23.93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A9D3B50" w14:textId="77777777" w:rsidR="00F21804" w:rsidRPr="00D36BB6" w:rsidRDefault="00AC7064">
            <w:pPr>
              <w:snapToGrid w:val="0"/>
              <w:jc w:val="center"/>
            </w:pPr>
            <w:r w:rsidRPr="00D36BB6">
              <w:rPr>
                <w:rFonts w:ascii="Arial" w:hAnsi="Arial" w:cs="Arial"/>
                <w:sz w:val="16"/>
                <w:szCs w:val="16"/>
              </w:rPr>
              <w:t>810</w:t>
            </w:r>
          </w:p>
        </w:tc>
        <w:tc>
          <w:tcPr>
            <w:tcW w:w="701" w:type="dxa"/>
            <w:tcBorders>
              <w:top w:val="single" w:sz="4" w:space="0" w:color="000000"/>
              <w:left w:val="single" w:sz="4" w:space="0" w:color="000000"/>
              <w:bottom w:val="single" w:sz="4" w:space="0" w:color="000000"/>
            </w:tcBorders>
            <w:shd w:val="clear" w:color="auto" w:fill="auto"/>
            <w:vAlign w:val="bottom"/>
          </w:tcPr>
          <w:p w14:paraId="4CF934D1"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0F6C1E14"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41CAAB2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810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715A2E2" w14:textId="77777777" w:rsidR="00F21804" w:rsidRPr="00D36BB6" w:rsidRDefault="00F21804">
            <w:pPr>
              <w:snapToGrid w:val="0"/>
            </w:pPr>
          </w:p>
        </w:tc>
      </w:tr>
      <w:tr w:rsidR="00F21804" w:rsidRPr="00D36BB6" w14:paraId="766D0101"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5E65B931" w14:textId="77777777" w:rsidR="00F21804" w:rsidRPr="00D36BB6" w:rsidRDefault="00AC7064">
            <w:pPr>
              <w:snapToGrid w:val="0"/>
              <w:jc w:val="center"/>
            </w:pPr>
            <w:r w:rsidRPr="00D36BB6">
              <w:rPr>
                <w:rFonts w:ascii="Arial" w:hAnsi="Arial" w:cs="Arial"/>
                <w:sz w:val="16"/>
                <w:szCs w:val="16"/>
              </w:rPr>
              <w:t>16</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7F7E6896" w14:textId="77777777" w:rsidR="00F21804" w:rsidRPr="00D36BB6" w:rsidRDefault="00AC7064">
            <w:pPr>
              <w:snapToGrid w:val="0"/>
              <w:jc w:val="center"/>
            </w:pPr>
            <w:r w:rsidRPr="00D36BB6">
              <w:rPr>
                <w:rFonts w:ascii="Arial" w:hAnsi="Arial" w:cs="Arial"/>
                <w:sz w:val="16"/>
                <w:szCs w:val="16"/>
              </w:rPr>
              <w:t>517</w:t>
            </w:r>
          </w:p>
        </w:tc>
        <w:tc>
          <w:tcPr>
            <w:tcW w:w="992" w:type="dxa"/>
            <w:tcBorders>
              <w:top w:val="single" w:sz="4" w:space="0" w:color="000000"/>
              <w:left w:val="single" w:sz="4" w:space="0" w:color="000000"/>
              <w:bottom w:val="single" w:sz="4" w:space="0" w:color="000000"/>
            </w:tcBorders>
            <w:shd w:val="clear" w:color="auto" w:fill="auto"/>
            <w:vAlign w:val="bottom"/>
          </w:tcPr>
          <w:p w14:paraId="2F7F2FE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49.00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3D5CF8CC"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32C1821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49.00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44A7F62F" w14:textId="77777777" w:rsidR="00F21804" w:rsidRPr="00D36BB6" w:rsidRDefault="00AC7064">
            <w:pPr>
              <w:snapToGrid w:val="0"/>
              <w:jc w:val="center"/>
            </w:pPr>
            <w:r w:rsidRPr="00D36BB6">
              <w:rPr>
                <w:rFonts w:ascii="Arial" w:hAnsi="Arial" w:cs="Arial"/>
                <w:sz w:val="16"/>
                <w:szCs w:val="16"/>
              </w:rPr>
              <w:t>601</w:t>
            </w:r>
          </w:p>
        </w:tc>
        <w:tc>
          <w:tcPr>
            <w:tcW w:w="701" w:type="dxa"/>
            <w:tcBorders>
              <w:top w:val="single" w:sz="4" w:space="0" w:color="000000"/>
              <w:left w:val="single" w:sz="4" w:space="0" w:color="000000"/>
              <w:bottom w:val="single" w:sz="4" w:space="0" w:color="000000"/>
            </w:tcBorders>
            <w:shd w:val="clear" w:color="auto" w:fill="auto"/>
            <w:vAlign w:val="bottom"/>
          </w:tcPr>
          <w:p w14:paraId="7A9C3666"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55DFD247"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692C4F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601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4799E82E" w14:textId="77777777" w:rsidR="00F21804" w:rsidRPr="00D36BB6" w:rsidRDefault="00F21804">
            <w:pPr>
              <w:snapToGrid w:val="0"/>
            </w:pPr>
          </w:p>
        </w:tc>
      </w:tr>
      <w:tr w:rsidR="00F21804" w:rsidRPr="00D36BB6" w14:paraId="3063B486"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4ECC6A77" w14:textId="77777777" w:rsidR="00F21804" w:rsidRPr="00D36BB6" w:rsidRDefault="00AC7064">
            <w:pPr>
              <w:snapToGrid w:val="0"/>
              <w:jc w:val="center"/>
            </w:pPr>
            <w:r w:rsidRPr="00D36BB6">
              <w:rPr>
                <w:rFonts w:ascii="Arial" w:hAnsi="Arial" w:cs="Arial"/>
                <w:sz w:val="16"/>
                <w:szCs w:val="16"/>
              </w:rPr>
              <w:t>17</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131D2EAD" w14:textId="77777777" w:rsidR="00F21804" w:rsidRPr="00D36BB6" w:rsidRDefault="00AC7064">
            <w:pPr>
              <w:snapToGrid w:val="0"/>
              <w:jc w:val="center"/>
            </w:pPr>
            <w:r w:rsidRPr="00D36BB6">
              <w:rPr>
                <w:rFonts w:ascii="Arial" w:hAnsi="Arial" w:cs="Arial"/>
                <w:sz w:val="16"/>
                <w:szCs w:val="16"/>
              </w:rPr>
              <w:t>518</w:t>
            </w:r>
          </w:p>
        </w:tc>
        <w:tc>
          <w:tcPr>
            <w:tcW w:w="992" w:type="dxa"/>
            <w:tcBorders>
              <w:top w:val="single" w:sz="4" w:space="0" w:color="000000"/>
              <w:left w:val="single" w:sz="4" w:space="0" w:color="000000"/>
              <w:bottom w:val="single" w:sz="4" w:space="0" w:color="000000"/>
            </w:tcBorders>
            <w:shd w:val="clear" w:color="auto" w:fill="auto"/>
            <w:vAlign w:val="bottom"/>
          </w:tcPr>
          <w:p w14:paraId="6194555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52.75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129B2182"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64613A7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52.75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10CB097" w14:textId="77777777" w:rsidR="00F21804" w:rsidRPr="00D36BB6" w:rsidRDefault="00AC7064">
            <w:pPr>
              <w:snapToGrid w:val="0"/>
              <w:jc w:val="center"/>
            </w:pPr>
            <w:r w:rsidRPr="00D36BB6">
              <w:rPr>
                <w:rFonts w:ascii="Arial" w:hAnsi="Arial" w:cs="Arial"/>
                <w:sz w:val="16"/>
                <w:szCs w:val="16"/>
              </w:rPr>
              <w:t>570</w:t>
            </w:r>
          </w:p>
        </w:tc>
        <w:tc>
          <w:tcPr>
            <w:tcW w:w="701" w:type="dxa"/>
            <w:tcBorders>
              <w:top w:val="single" w:sz="4" w:space="0" w:color="000000"/>
              <w:left w:val="single" w:sz="4" w:space="0" w:color="000000"/>
              <w:bottom w:val="single" w:sz="4" w:space="0" w:color="000000"/>
            </w:tcBorders>
            <w:shd w:val="clear" w:color="auto" w:fill="auto"/>
            <w:vAlign w:val="bottom"/>
          </w:tcPr>
          <w:p w14:paraId="5EDF3DA9"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354D6E10"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6842FC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570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482AE36D" w14:textId="77777777" w:rsidR="00F21804" w:rsidRPr="00D36BB6" w:rsidRDefault="00F21804">
            <w:pPr>
              <w:snapToGrid w:val="0"/>
            </w:pPr>
          </w:p>
        </w:tc>
      </w:tr>
      <w:tr w:rsidR="00F21804" w:rsidRPr="00D36BB6" w14:paraId="4CFD5E69"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7C11500B" w14:textId="77777777" w:rsidR="00F21804" w:rsidRPr="00D36BB6" w:rsidRDefault="00AC7064">
            <w:pPr>
              <w:snapToGrid w:val="0"/>
              <w:jc w:val="center"/>
            </w:pPr>
            <w:r w:rsidRPr="00D36BB6">
              <w:rPr>
                <w:rFonts w:ascii="Arial" w:hAnsi="Arial" w:cs="Arial"/>
                <w:sz w:val="16"/>
                <w:szCs w:val="16"/>
              </w:rPr>
              <w:t>18</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3F38AE42" w14:textId="77777777" w:rsidR="00F21804" w:rsidRPr="00D36BB6" w:rsidRDefault="00AC7064">
            <w:pPr>
              <w:snapToGrid w:val="0"/>
              <w:jc w:val="center"/>
            </w:pPr>
            <w:r w:rsidRPr="00D36BB6">
              <w:rPr>
                <w:rFonts w:ascii="Arial" w:hAnsi="Arial" w:cs="Arial"/>
                <w:sz w:val="16"/>
                <w:szCs w:val="16"/>
              </w:rPr>
              <w:t>519</w:t>
            </w:r>
          </w:p>
        </w:tc>
        <w:tc>
          <w:tcPr>
            <w:tcW w:w="992" w:type="dxa"/>
            <w:tcBorders>
              <w:top w:val="single" w:sz="4" w:space="0" w:color="000000"/>
              <w:left w:val="single" w:sz="4" w:space="0" w:color="000000"/>
              <w:bottom w:val="single" w:sz="4" w:space="0" w:color="000000"/>
            </w:tcBorders>
            <w:shd w:val="clear" w:color="auto" w:fill="auto"/>
            <w:vAlign w:val="bottom"/>
          </w:tcPr>
          <w:p w14:paraId="7C81E1F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58.00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1DC74961"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0156D6FF"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58.00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B82B66C" w14:textId="77777777" w:rsidR="00F21804" w:rsidRPr="00D36BB6" w:rsidRDefault="00AC7064">
            <w:pPr>
              <w:snapToGrid w:val="0"/>
              <w:jc w:val="center"/>
            </w:pPr>
            <w:r w:rsidRPr="00D36BB6">
              <w:rPr>
                <w:rFonts w:ascii="Arial" w:hAnsi="Arial" w:cs="Arial"/>
                <w:sz w:val="16"/>
                <w:szCs w:val="16"/>
              </w:rPr>
              <w:t>526</w:t>
            </w:r>
          </w:p>
        </w:tc>
        <w:tc>
          <w:tcPr>
            <w:tcW w:w="701" w:type="dxa"/>
            <w:tcBorders>
              <w:top w:val="single" w:sz="4" w:space="0" w:color="000000"/>
              <w:left w:val="single" w:sz="4" w:space="0" w:color="000000"/>
              <w:bottom w:val="single" w:sz="4" w:space="0" w:color="000000"/>
            </w:tcBorders>
            <w:shd w:val="clear" w:color="auto" w:fill="auto"/>
            <w:vAlign w:val="bottom"/>
          </w:tcPr>
          <w:p w14:paraId="609D3981"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0AB40161"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36A58ED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526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086605E9" w14:textId="77777777" w:rsidR="00F21804" w:rsidRPr="00D36BB6" w:rsidRDefault="00F21804">
            <w:pPr>
              <w:snapToGrid w:val="0"/>
            </w:pPr>
          </w:p>
        </w:tc>
      </w:tr>
      <w:tr w:rsidR="00F21804" w:rsidRPr="00D36BB6" w14:paraId="7BEFD030"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2F1BC6C6" w14:textId="77777777" w:rsidR="00F21804" w:rsidRPr="00D36BB6" w:rsidRDefault="00AC7064">
            <w:pPr>
              <w:snapToGrid w:val="0"/>
              <w:jc w:val="center"/>
            </w:pPr>
            <w:r w:rsidRPr="00D36BB6">
              <w:rPr>
                <w:rFonts w:ascii="Arial" w:hAnsi="Arial" w:cs="Arial"/>
                <w:sz w:val="16"/>
                <w:szCs w:val="16"/>
              </w:rPr>
              <w:t>19</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57A57198" w14:textId="77777777" w:rsidR="00F21804" w:rsidRPr="00D36BB6" w:rsidRDefault="00AC7064">
            <w:pPr>
              <w:snapToGrid w:val="0"/>
              <w:jc w:val="center"/>
            </w:pPr>
            <w:r w:rsidRPr="00D36BB6">
              <w:rPr>
                <w:rFonts w:ascii="Arial" w:hAnsi="Arial" w:cs="Arial"/>
                <w:sz w:val="16"/>
                <w:szCs w:val="16"/>
              </w:rPr>
              <w:t>520</w:t>
            </w:r>
          </w:p>
        </w:tc>
        <w:tc>
          <w:tcPr>
            <w:tcW w:w="992" w:type="dxa"/>
            <w:tcBorders>
              <w:top w:val="single" w:sz="4" w:space="0" w:color="000000"/>
              <w:left w:val="single" w:sz="4" w:space="0" w:color="000000"/>
              <w:bottom w:val="single" w:sz="4" w:space="0" w:color="000000"/>
            </w:tcBorders>
            <w:shd w:val="clear" w:color="auto" w:fill="auto"/>
            <w:vAlign w:val="bottom"/>
          </w:tcPr>
          <w:p w14:paraId="0103C1F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58.03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0835E4B9"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1694509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58.03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2E3BB54" w14:textId="77777777" w:rsidR="00F21804" w:rsidRPr="00D36BB6" w:rsidRDefault="00AC7064">
            <w:pPr>
              <w:snapToGrid w:val="0"/>
              <w:jc w:val="center"/>
            </w:pPr>
            <w:r w:rsidRPr="00D36BB6">
              <w:rPr>
                <w:rFonts w:ascii="Arial" w:hAnsi="Arial" w:cs="Arial"/>
                <w:sz w:val="16"/>
                <w:szCs w:val="16"/>
              </w:rPr>
              <w:t>500</w:t>
            </w:r>
          </w:p>
        </w:tc>
        <w:tc>
          <w:tcPr>
            <w:tcW w:w="701" w:type="dxa"/>
            <w:tcBorders>
              <w:top w:val="single" w:sz="4" w:space="0" w:color="000000"/>
              <w:left w:val="single" w:sz="4" w:space="0" w:color="000000"/>
              <w:bottom w:val="single" w:sz="4" w:space="0" w:color="000000"/>
            </w:tcBorders>
            <w:shd w:val="clear" w:color="auto" w:fill="auto"/>
            <w:vAlign w:val="bottom"/>
          </w:tcPr>
          <w:p w14:paraId="05967640"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78432041"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423967D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500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2F521B58" w14:textId="77777777" w:rsidR="00F21804" w:rsidRPr="00D36BB6" w:rsidRDefault="00F21804">
            <w:pPr>
              <w:snapToGrid w:val="0"/>
            </w:pPr>
          </w:p>
        </w:tc>
      </w:tr>
      <w:tr w:rsidR="00F21804" w:rsidRPr="00D36BB6" w14:paraId="7510751A"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3A12BDBF" w14:textId="77777777" w:rsidR="00F21804" w:rsidRPr="00D36BB6" w:rsidRDefault="00AC7064">
            <w:pPr>
              <w:snapToGrid w:val="0"/>
              <w:jc w:val="center"/>
            </w:pPr>
            <w:r w:rsidRPr="00D36BB6">
              <w:rPr>
                <w:rFonts w:ascii="Arial" w:hAnsi="Arial" w:cs="Arial"/>
                <w:sz w:val="16"/>
                <w:szCs w:val="16"/>
              </w:rPr>
              <w:t>20</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7C06090C" w14:textId="77777777" w:rsidR="00F21804" w:rsidRPr="00D36BB6" w:rsidRDefault="00AC7064">
            <w:pPr>
              <w:snapToGrid w:val="0"/>
              <w:jc w:val="center"/>
            </w:pPr>
            <w:r w:rsidRPr="00D36BB6">
              <w:rPr>
                <w:rFonts w:ascii="Arial" w:hAnsi="Arial" w:cs="Arial"/>
                <w:sz w:val="16"/>
                <w:szCs w:val="16"/>
              </w:rPr>
              <w:t>521</w:t>
            </w:r>
          </w:p>
        </w:tc>
        <w:tc>
          <w:tcPr>
            <w:tcW w:w="992" w:type="dxa"/>
            <w:tcBorders>
              <w:top w:val="single" w:sz="4" w:space="0" w:color="000000"/>
              <w:left w:val="single" w:sz="4" w:space="0" w:color="000000"/>
              <w:bottom w:val="single" w:sz="4" w:space="0" w:color="000000"/>
            </w:tcBorders>
            <w:shd w:val="clear" w:color="auto" w:fill="auto"/>
            <w:vAlign w:val="bottom"/>
          </w:tcPr>
          <w:p w14:paraId="0E960833"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62.62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2CC5434D"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6B3B25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62.62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6CDBDD9" w14:textId="77777777" w:rsidR="00F21804" w:rsidRPr="00D36BB6" w:rsidRDefault="00AC7064">
            <w:pPr>
              <w:snapToGrid w:val="0"/>
              <w:jc w:val="center"/>
            </w:pPr>
            <w:r w:rsidRPr="00D36BB6">
              <w:rPr>
                <w:rFonts w:ascii="Arial" w:hAnsi="Arial" w:cs="Arial"/>
                <w:sz w:val="16"/>
                <w:szCs w:val="16"/>
              </w:rPr>
              <w:t>474</w:t>
            </w:r>
          </w:p>
        </w:tc>
        <w:tc>
          <w:tcPr>
            <w:tcW w:w="701" w:type="dxa"/>
            <w:tcBorders>
              <w:top w:val="single" w:sz="4" w:space="0" w:color="000000"/>
              <w:left w:val="single" w:sz="4" w:space="0" w:color="000000"/>
              <w:bottom w:val="single" w:sz="4" w:space="0" w:color="000000"/>
            </w:tcBorders>
            <w:shd w:val="clear" w:color="auto" w:fill="auto"/>
            <w:vAlign w:val="bottom"/>
          </w:tcPr>
          <w:p w14:paraId="2DF90C8B"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4662FAC0"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5E3A71D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474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032D1F25" w14:textId="77777777" w:rsidR="00F21804" w:rsidRPr="00D36BB6" w:rsidRDefault="00F21804">
            <w:pPr>
              <w:snapToGrid w:val="0"/>
            </w:pPr>
          </w:p>
        </w:tc>
      </w:tr>
      <w:tr w:rsidR="00F21804" w:rsidRPr="00D36BB6" w14:paraId="5326EB6A"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13695C2A" w14:textId="77777777" w:rsidR="00F21804" w:rsidRPr="00D36BB6" w:rsidRDefault="00AC7064">
            <w:pPr>
              <w:snapToGrid w:val="0"/>
              <w:jc w:val="center"/>
            </w:pPr>
            <w:r w:rsidRPr="00D36BB6">
              <w:rPr>
                <w:rFonts w:ascii="Arial" w:hAnsi="Arial" w:cs="Arial"/>
                <w:sz w:val="16"/>
                <w:szCs w:val="16"/>
              </w:rPr>
              <w:t>21</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4C016916" w14:textId="77777777" w:rsidR="00F21804" w:rsidRPr="00D36BB6" w:rsidRDefault="00AC7064">
            <w:pPr>
              <w:snapToGrid w:val="0"/>
              <w:jc w:val="center"/>
            </w:pPr>
            <w:r w:rsidRPr="00D36BB6">
              <w:rPr>
                <w:rFonts w:ascii="Arial" w:hAnsi="Arial" w:cs="Arial"/>
                <w:sz w:val="16"/>
                <w:szCs w:val="16"/>
              </w:rPr>
              <w:t>522</w:t>
            </w:r>
          </w:p>
        </w:tc>
        <w:tc>
          <w:tcPr>
            <w:tcW w:w="992" w:type="dxa"/>
            <w:tcBorders>
              <w:top w:val="single" w:sz="4" w:space="0" w:color="000000"/>
              <w:left w:val="single" w:sz="4" w:space="0" w:color="000000"/>
              <w:bottom w:val="single" w:sz="4" w:space="0" w:color="000000"/>
            </w:tcBorders>
            <w:shd w:val="clear" w:color="auto" w:fill="auto"/>
            <w:vAlign w:val="bottom"/>
          </w:tcPr>
          <w:p w14:paraId="6D2942D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63.67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62F50CE3"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6DFC4CE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63.67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31E73F0" w14:textId="77777777" w:rsidR="00F21804" w:rsidRPr="00D36BB6" w:rsidRDefault="00AC7064">
            <w:pPr>
              <w:snapToGrid w:val="0"/>
              <w:jc w:val="center"/>
            </w:pPr>
            <w:r w:rsidRPr="00D36BB6">
              <w:rPr>
                <w:rFonts w:ascii="Arial" w:hAnsi="Arial" w:cs="Arial"/>
                <w:sz w:val="16"/>
                <w:szCs w:val="16"/>
              </w:rPr>
              <w:t>447</w:t>
            </w:r>
          </w:p>
        </w:tc>
        <w:tc>
          <w:tcPr>
            <w:tcW w:w="701" w:type="dxa"/>
            <w:tcBorders>
              <w:top w:val="single" w:sz="4" w:space="0" w:color="000000"/>
              <w:left w:val="single" w:sz="4" w:space="0" w:color="000000"/>
              <w:bottom w:val="single" w:sz="4" w:space="0" w:color="000000"/>
            </w:tcBorders>
            <w:shd w:val="clear" w:color="auto" w:fill="auto"/>
            <w:vAlign w:val="bottom"/>
          </w:tcPr>
          <w:p w14:paraId="42527F27"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71E4C127"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6FD2D8A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447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06CF20B8" w14:textId="77777777" w:rsidR="00F21804" w:rsidRPr="00D36BB6" w:rsidRDefault="00F21804">
            <w:pPr>
              <w:snapToGrid w:val="0"/>
            </w:pPr>
          </w:p>
        </w:tc>
      </w:tr>
      <w:tr w:rsidR="00F21804" w:rsidRPr="00D36BB6" w14:paraId="692FDB06"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172220AB" w14:textId="77777777" w:rsidR="00F21804" w:rsidRPr="00D36BB6" w:rsidRDefault="00AC7064">
            <w:pPr>
              <w:snapToGrid w:val="0"/>
              <w:jc w:val="center"/>
            </w:pPr>
            <w:r w:rsidRPr="00D36BB6">
              <w:rPr>
                <w:rFonts w:ascii="Arial" w:hAnsi="Arial" w:cs="Arial"/>
                <w:sz w:val="16"/>
                <w:szCs w:val="16"/>
              </w:rPr>
              <w:t>22</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134C0DD3" w14:textId="77777777" w:rsidR="00F21804" w:rsidRPr="00D36BB6" w:rsidRDefault="00AC7064">
            <w:pPr>
              <w:snapToGrid w:val="0"/>
              <w:jc w:val="center"/>
            </w:pPr>
            <w:r w:rsidRPr="00D36BB6">
              <w:rPr>
                <w:rFonts w:ascii="Arial" w:hAnsi="Arial" w:cs="Arial"/>
                <w:sz w:val="16"/>
                <w:szCs w:val="16"/>
              </w:rPr>
              <w:t>516</w:t>
            </w:r>
          </w:p>
        </w:tc>
        <w:tc>
          <w:tcPr>
            <w:tcW w:w="992" w:type="dxa"/>
            <w:tcBorders>
              <w:top w:val="single" w:sz="4" w:space="0" w:color="000000"/>
              <w:left w:val="single" w:sz="4" w:space="0" w:color="000000"/>
              <w:bottom w:val="single" w:sz="4" w:space="0" w:color="000000"/>
            </w:tcBorders>
            <w:shd w:val="clear" w:color="auto" w:fill="auto"/>
            <w:vAlign w:val="bottom"/>
          </w:tcPr>
          <w:p w14:paraId="67BB18F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46.00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0FBA8ABD"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02692C9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46.00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7DF30C2" w14:textId="77777777" w:rsidR="00F21804" w:rsidRPr="00D36BB6" w:rsidRDefault="00AC7064">
            <w:pPr>
              <w:snapToGrid w:val="0"/>
              <w:jc w:val="center"/>
            </w:pPr>
            <w:r w:rsidRPr="00D36BB6">
              <w:rPr>
                <w:rFonts w:ascii="Arial" w:hAnsi="Arial" w:cs="Arial"/>
                <w:sz w:val="16"/>
                <w:szCs w:val="16"/>
              </w:rPr>
              <w:t>626</w:t>
            </w:r>
          </w:p>
        </w:tc>
        <w:tc>
          <w:tcPr>
            <w:tcW w:w="701" w:type="dxa"/>
            <w:tcBorders>
              <w:top w:val="single" w:sz="4" w:space="0" w:color="000000"/>
              <w:left w:val="single" w:sz="4" w:space="0" w:color="000000"/>
              <w:bottom w:val="single" w:sz="4" w:space="0" w:color="000000"/>
            </w:tcBorders>
            <w:shd w:val="clear" w:color="auto" w:fill="auto"/>
            <w:vAlign w:val="bottom"/>
          </w:tcPr>
          <w:p w14:paraId="685E4EE7"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0505EF41" w14:textId="77777777" w:rsidR="00F21804" w:rsidRPr="00D36BB6" w:rsidRDefault="00AC7064">
            <w:pPr>
              <w:snapToGrid w:val="0"/>
              <w:jc w:val="center"/>
            </w:pPr>
            <w:r w:rsidRPr="00D36BB6">
              <w:rPr>
                <w:rFonts w:ascii="Arial" w:hAnsi="Arial" w:cs="Arial"/>
                <w:sz w:val="16"/>
                <w:szCs w:val="16"/>
              </w:rPr>
              <w:t>200</w:t>
            </w:r>
          </w:p>
        </w:tc>
        <w:tc>
          <w:tcPr>
            <w:tcW w:w="709" w:type="dxa"/>
            <w:tcBorders>
              <w:top w:val="single" w:sz="4" w:space="0" w:color="000000"/>
              <w:left w:val="single" w:sz="4" w:space="0" w:color="000000"/>
              <w:bottom w:val="single" w:sz="4" w:space="0" w:color="000000"/>
            </w:tcBorders>
            <w:shd w:val="clear" w:color="auto" w:fill="auto"/>
            <w:vAlign w:val="bottom"/>
          </w:tcPr>
          <w:p w14:paraId="4FB8435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426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6AFC3951" w14:textId="77777777" w:rsidR="00F21804" w:rsidRPr="00D36BB6" w:rsidRDefault="00AC7064">
            <w:pPr>
              <w:snapToGrid w:val="0"/>
            </w:pPr>
            <w:r w:rsidRPr="00D36BB6">
              <w:rPr>
                <w:rFonts w:ascii="Arial" w:hAnsi="Arial" w:cs="Arial"/>
                <w:sz w:val="16"/>
                <w:szCs w:val="16"/>
              </w:rPr>
              <w:t>Rule 10.11 rough driving</w:t>
            </w:r>
          </w:p>
        </w:tc>
      </w:tr>
      <w:tr w:rsidR="00F21804" w:rsidRPr="00D36BB6" w14:paraId="7C80545F"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6BF26618" w14:textId="77777777" w:rsidR="00F21804" w:rsidRPr="00D36BB6" w:rsidRDefault="00AC7064">
            <w:pPr>
              <w:snapToGrid w:val="0"/>
              <w:jc w:val="center"/>
            </w:pPr>
            <w:r w:rsidRPr="00D36BB6">
              <w:rPr>
                <w:rFonts w:ascii="Arial" w:hAnsi="Arial" w:cs="Arial"/>
                <w:sz w:val="16"/>
                <w:szCs w:val="16"/>
              </w:rPr>
              <w:t>23</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4D439CA8" w14:textId="77777777" w:rsidR="00F21804" w:rsidRPr="00D36BB6" w:rsidRDefault="00AC7064">
            <w:pPr>
              <w:snapToGrid w:val="0"/>
              <w:jc w:val="center"/>
            </w:pPr>
            <w:r w:rsidRPr="00D36BB6">
              <w:rPr>
                <w:rFonts w:ascii="Arial" w:hAnsi="Arial" w:cs="Arial"/>
                <w:sz w:val="16"/>
                <w:szCs w:val="16"/>
              </w:rPr>
              <w:t>523</w:t>
            </w:r>
          </w:p>
        </w:tc>
        <w:tc>
          <w:tcPr>
            <w:tcW w:w="992" w:type="dxa"/>
            <w:tcBorders>
              <w:top w:val="single" w:sz="4" w:space="0" w:color="000000"/>
              <w:left w:val="single" w:sz="4" w:space="0" w:color="000000"/>
              <w:bottom w:val="single" w:sz="4" w:space="0" w:color="000000"/>
            </w:tcBorders>
            <w:shd w:val="clear" w:color="auto" w:fill="auto"/>
            <w:vAlign w:val="bottom"/>
          </w:tcPr>
          <w:p w14:paraId="35DDAF4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99.18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1499ECE5"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7021C63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99.18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ABDE839" w14:textId="77777777" w:rsidR="00F21804" w:rsidRPr="00D36BB6" w:rsidRDefault="00AC7064">
            <w:pPr>
              <w:snapToGrid w:val="0"/>
              <w:jc w:val="center"/>
            </w:pPr>
            <w:r w:rsidRPr="00D36BB6">
              <w:rPr>
                <w:rFonts w:ascii="Arial" w:hAnsi="Arial" w:cs="Arial"/>
                <w:sz w:val="16"/>
                <w:szCs w:val="16"/>
              </w:rPr>
              <w:t>421</w:t>
            </w:r>
          </w:p>
        </w:tc>
        <w:tc>
          <w:tcPr>
            <w:tcW w:w="701" w:type="dxa"/>
            <w:tcBorders>
              <w:top w:val="single" w:sz="4" w:space="0" w:color="000000"/>
              <w:left w:val="single" w:sz="4" w:space="0" w:color="000000"/>
              <w:bottom w:val="single" w:sz="4" w:space="0" w:color="000000"/>
            </w:tcBorders>
            <w:shd w:val="clear" w:color="auto" w:fill="auto"/>
            <w:vAlign w:val="bottom"/>
          </w:tcPr>
          <w:p w14:paraId="4282AE0B"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2A5BC5F2"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1DC5A89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421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42E23E64" w14:textId="77777777" w:rsidR="00F21804" w:rsidRPr="00D36BB6" w:rsidRDefault="00F21804">
            <w:pPr>
              <w:snapToGrid w:val="0"/>
            </w:pPr>
          </w:p>
        </w:tc>
      </w:tr>
      <w:tr w:rsidR="00F21804" w:rsidRPr="00D36BB6" w14:paraId="44B73685"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6231BCBE" w14:textId="77777777" w:rsidR="00F21804" w:rsidRPr="00D36BB6" w:rsidRDefault="00AC7064">
            <w:pPr>
              <w:snapToGrid w:val="0"/>
              <w:jc w:val="center"/>
            </w:pPr>
            <w:r w:rsidRPr="00D36BB6">
              <w:rPr>
                <w:rFonts w:ascii="Arial" w:hAnsi="Arial" w:cs="Arial"/>
                <w:sz w:val="16"/>
                <w:szCs w:val="16"/>
              </w:rPr>
              <w:t>24</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2922A528" w14:textId="77777777" w:rsidR="00F21804" w:rsidRPr="00D36BB6" w:rsidRDefault="00AC7064">
            <w:pPr>
              <w:snapToGrid w:val="0"/>
              <w:jc w:val="center"/>
            </w:pPr>
            <w:r w:rsidRPr="00D36BB6">
              <w:rPr>
                <w:rFonts w:ascii="Arial" w:hAnsi="Arial" w:cs="Arial"/>
                <w:sz w:val="16"/>
                <w:szCs w:val="16"/>
              </w:rPr>
              <w:t>524</w:t>
            </w:r>
          </w:p>
        </w:tc>
        <w:tc>
          <w:tcPr>
            <w:tcW w:w="992" w:type="dxa"/>
            <w:tcBorders>
              <w:top w:val="single" w:sz="4" w:space="0" w:color="000000"/>
              <w:left w:val="single" w:sz="4" w:space="0" w:color="000000"/>
              <w:bottom w:val="single" w:sz="4" w:space="0" w:color="000000"/>
            </w:tcBorders>
            <w:shd w:val="clear" w:color="auto" w:fill="auto"/>
            <w:vAlign w:val="bottom"/>
          </w:tcPr>
          <w:p w14:paraId="3126CB1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99.83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384A3036"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11284EF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99.83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269971E" w14:textId="77777777" w:rsidR="00F21804" w:rsidRPr="00D36BB6" w:rsidRDefault="00AC7064">
            <w:pPr>
              <w:snapToGrid w:val="0"/>
              <w:jc w:val="center"/>
            </w:pPr>
            <w:r w:rsidRPr="00D36BB6">
              <w:rPr>
                <w:rFonts w:ascii="Arial" w:hAnsi="Arial" w:cs="Arial"/>
                <w:sz w:val="16"/>
                <w:szCs w:val="16"/>
              </w:rPr>
              <w:t>395</w:t>
            </w:r>
          </w:p>
        </w:tc>
        <w:tc>
          <w:tcPr>
            <w:tcW w:w="701" w:type="dxa"/>
            <w:tcBorders>
              <w:top w:val="single" w:sz="4" w:space="0" w:color="000000"/>
              <w:left w:val="single" w:sz="4" w:space="0" w:color="000000"/>
              <w:bottom w:val="single" w:sz="4" w:space="0" w:color="000000"/>
            </w:tcBorders>
            <w:shd w:val="clear" w:color="auto" w:fill="auto"/>
            <w:vAlign w:val="bottom"/>
          </w:tcPr>
          <w:p w14:paraId="37D747BE"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58E828CD"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5D722613"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395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7F2B8C6D" w14:textId="77777777" w:rsidR="00F21804" w:rsidRPr="00D36BB6" w:rsidRDefault="00F21804">
            <w:pPr>
              <w:snapToGrid w:val="0"/>
            </w:pPr>
          </w:p>
        </w:tc>
      </w:tr>
      <w:tr w:rsidR="00F21804" w:rsidRPr="00D36BB6" w14:paraId="536824E3"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43B36F26" w14:textId="77777777" w:rsidR="00F21804" w:rsidRPr="00D36BB6" w:rsidRDefault="00AC7064">
            <w:pPr>
              <w:snapToGrid w:val="0"/>
              <w:jc w:val="center"/>
            </w:pPr>
            <w:r w:rsidRPr="00D36BB6">
              <w:rPr>
                <w:rFonts w:ascii="Arial" w:hAnsi="Arial" w:cs="Arial"/>
                <w:sz w:val="16"/>
                <w:szCs w:val="16"/>
              </w:rPr>
              <w:t>25</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55BBCEAF" w14:textId="77777777" w:rsidR="00F21804" w:rsidRPr="00D36BB6" w:rsidRDefault="00AC7064">
            <w:pPr>
              <w:snapToGrid w:val="0"/>
              <w:jc w:val="center"/>
            </w:pPr>
            <w:r w:rsidRPr="00D36BB6">
              <w:rPr>
                <w:rFonts w:ascii="Arial" w:hAnsi="Arial" w:cs="Arial"/>
                <w:sz w:val="16"/>
                <w:szCs w:val="16"/>
              </w:rPr>
              <w:t>525</w:t>
            </w:r>
          </w:p>
        </w:tc>
        <w:tc>
          <w:tcPr>
            <w:tcW w:w="992" w:type="dxa"/>
            <w:tcBorders>
              <w:top w:val="single" w:sz="4" w:space="0" w:color="000000"/>
              <w:left w:val="single" w:sz="4" w:space="0" w:color="000000"/>
              <w:bottom w:val="single" w:sz="4" w:space="0" w:color="000000"/>
            </w:tcBorders>
            <w:shd w:val="clear" w:color="auto" w:fill="auto"/>
            <w:vAlign w:val="bottom"/>
          </w:tcPr>
          <w:p w14:paraId="20F4ED2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136.70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6F3B12B6"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4849C1A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136.70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09644E2" w14:textId="77777777" w:rsidR="00F21804" w:rsidRPr="00D36BB6" w:rsidRDefault="00AC7064">
            <w:pPr>
              <w:snapToGrid w:val="0"/>
              <w:jc w:val="center"/>
            </w:pPr>
            <w:r w:rsidRPr="00D36BB6">
              <w:rPr>
                <w:rFonts w:ascii="Arial" w:hAnsi="Arial" w:cs="Arial"/>
                <w:sz w:val="16"/>
                <w:szCs w:val="16"/>
              </w:rPr>
              <w:t>368</w:t>
            </w:r>
          </w:p>
        </w:tc>
        <w:tc>
          <w:tcPr>
            <w:tcW w:w="701" w:type="dxa"/>
            <w:tcBorders>
              <w:top w:val="single" w:sz="4" w:space="0" w:color="000000"/>
              <w:left w:val="single" w:sz="4" w:space="0" w:color="000000"/>
              <w:bottom w:val="single" w:sz="4" w:space="0" w:color="000000"/>
            </w:tcBorders>
            <w:shd w:val="clear" w:color="auto" w:fill="auto"/>
            <w:vAlign w:val="bottom"/>
          </w:tcPr>
          <w:p w14:paraId="2FDD748F"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5DCD5F59"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2ACFCB8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368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00BFA6A1" w14:textId="77777777" w:rsidR="00F21804" w:rsidRPr="00D36BB6" w:rsidRDefault="00F21804">
            <w:pPr>
              <w:snapToGrid w:val="0"/>
            </w:pPr>
          </w:p>
        </w:tc>
      </w:tr>
      <w:tr w:rsidR="00F21804" w:rsidRPr="00D36BB6" w14:paraId="72967EF9"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5D5BED5C" w14:textId="77777777" w:rsidR="00F21804" w:rsidRPr="00D36BB6" w:rsidRDefault="00AC7064">
            <w:pPr>
              <w:snapToGrid w:val="0"/>
              <w:jc w:val="center"/>
            </w:pPr>
            <w:r w:rsidRPr="00D36BB6">
              <w:rPr>
                <w:rFonts w:ascii="Arial" w:hAnsi="Arial" w:cs="Arial"/>
                <w:sz w:val="16"/>
                <w:szCs w:val="16"/>
              </w:rPr>
              <w:t>26</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2AADC002" w14:textId="77777777" w:rsidR="00F21804" w:rsidRPr="00D36BB6" w:rsidRDefault="00AC7064">
            <w:pPr>
              <w:snapToGrid w:val="0"/>
              <w:jc w:val="center"/>
            </w:pPr>
            <w:r w:rsidRPr="00D36BB6">
              <w:rPr>
                <w:rFonts w:ascii="Arial" w:hAnsi="Arial" w:cs="Arial"/>
                <w:sz w:val="16"/>
                <w:szCs w:val="16"/>
              </w:rPr>
              <w:t>526</w:t>
            </w:r>
          </w:p>
        </w:tc>
        <w:tc>
          <w:tcPr>
            <w:tcW w:w="992" w:type="dxa"/>
            <w:tcBorders>
              <w:top w:val="single" w:sz="4" w:space="0" w:color="000000"/>
              <w:left w:val="single" w:sz="4" w:space="0" w:color="000000"/>
              <w:bottom w:val="single" w:sz="4" w:space="0" w:color="000000"/>
            </w:tcBorders>
            <w:shd w:val="clear" w:color="auto" w:fill="auto"/>
            <w:vAlign w:val="bottom"/>
          </w:tcPr>
          <w:p w14:paraId="66ABE18B"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147.00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6AF88303"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5AC6EB0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147.00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C340700" w14:textId="77777777" w:rsidR="00F21804" w:rsidRPr="00D36BB6" w:rsidRDefault="00AC7064">
            <w:pPr>
              <w:snapToGrid w:val="0"/>
              <w:jc w:val="center"/>
            </w:pPr>
            <w:r w:rsidRPr="00D36BB6">
              <w:rPr>
                <w:rFonts w:ascii="Arial" w:hAnsi="Arial" w:cs="Arial"/>
                <w:sz w:val="16"/>
                <w:szCs w:val="16"/>
              </w:rPr>
              <w:t>342</w:t>
            </w:r>
          </w:p>
        </w:tc>
        <w:tc>
          <w:tcPr>
            <w:tcW w:w="701" w:type="dxa"/>
            <w:tcBorders>
              <w:top w:val="single" w:sz="4" w:space="0" w:color="000000"/>
              <w:left w:val="single" w:sz="4" w:space="0" w:color="000000"/>
              <w:bottom w:val="single" w:sz="4" w:space="0" w:color="000000"/>
            </w:tcBorders>
            <w:shd w:val="clear" w:color="auto" w:fill="auto"/>
            <w:vAlign w:val="bottom"/>
          </w:tcPr>
          <w:p w14:paraId="12FD4419"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92A364C"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371B27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342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3BD84331" w14:textId="77777777" w:rsidR="00F21804" w:rsidRPr="00D36BB6" w:rsidRDefault="00F21804">
            <w:pPr>
              <w:snapToGrid w:val="0"/>
            </w:pPr>
          </w:p>
        </w:tc>
      </w:tr>
      <w:tr w:rsidR="00F21804" w:rsidRPr="00D36BB6" w14:paraId="0514119B"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1291FDF0" w14:textId="77777777" w:rsidR="00F21804" w:rsidRPr="00D36BB6" w:rsidRDefault="00AC7064">
            <w:pPr>
              <w:snapToGrid w:val="0"/>
              <w:jc w:val="center"/>
            </w:pPr>
            <w:r w:rsidRPr="00D36BB6">
              <w:rPr>
                <w:rFonts w:ascii="Arial" w:hAnsi="Arial" w:cs="Arial"/>
                <w:sz w:val="16"/>
                <w:szCs w:val="16"/>
              </w:rPr>
              <w:t>27</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05C78DD3" w14:textId="77777777" w:rsidR="00F21804" w:rsidRPr="00D36BB6" w:rsidRDefault="00AC7064">
            <w:pPr>
              <w:snapToGrid w:val="0"/>
              <w:jc w:val="center"/>
            </w:pPr>
            <w:r w:rsidRPr="00D36BB6">
              <w:rPr>
                <w:rFonts w:ascii="Arial" w:hAnsi="Arial" w:cs="Arial"/>
                <w:sz w:val="16"/>
                <w:szCs w:val="16"/>
              </w:rPr>
              <w:t>528</w:t>
            </w:r>
          </w:p>
        </w:tc>
        <w:tc>
          <w:tcPr>
            <w:tcW w:w="992" w:type="dxa"/>
            <w:tcBorders>
              <w:top w:val="single" w:sz="4" w:space="0" w:color="000000"/>
              <w:left w:val="single" w:sz="4" w:space="0" w:color="000000"/>
              <w:bottom w:val="single" w:sz="4" w:space="0" w:color="000000"/>
            </w:tcBorders>
            <w:shd w:val="clear" w:color="auto" w:fill="auto"/>
            <w:vAlign w:val="bottom"/>
          </w:tcPr>
          <w:p w14:paraId="53987C8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183.17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1BEDBBE2"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0A4D7E1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183.17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9EBA3B4" w14:textId="77777777" w:rsidR="00F21804" w:rsidRPr="00D36BB6" w:rsidRDefault="00AC7064">
            <w:pPr>
              <w:snapToGrid w:val="0"/>
              <w:jc w:val="center"/>
            </w:pPr>
            <w:r w:rsidRPr="00D36BB6">
              <w:rPr>
                <w:rFonts w:ascii="Arial" w:hAnsi="Arial" w:cs="Arial"/>
                <w:sz w:val="16"/>
                <w:szCs w:val="16"/>
              </w:rPr>
              <w:t>289</w:t>
            </w:r>
          </w:p>
        </w:tc>
        <w:tc>
          <w:tcPr>
            <w:tcW w:w="701" w:type="dxa"/>
            <w:tcBorders>
              <w:top w:val="single" w:sz="4" w:space="0" w:color="000000"/>
              <w:left w:val="single" w:sz="4" w:space="0" w:color="000000"/>
              <w:bottom w:val="single" w:sz="4" w:space="0" w:color="000000"/>
            </w:tcBorders>
            <w:shd w:val="clear" w:color="auto" w:fill="auto"/>
            <w:vAlign w:val="bottom"/>
          </w:tcPr>
          <w:p w14:paraId="3FF41EAF"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34A07CD"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1A1A105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289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74F20E1B" w14:textId="77777777" w:rsidR="00F21804" w:rsidRPr="00D36BB6" w:rsidRDefault="00F21804">
            <w:pPr>
              <w:snapToGrid w:val="0"/>
            </w:pPr>
          </w:p>
        </w:tc>
      </w:tr>
      <w:tr w:rsidR="00F21804" w:rsidRPr="00D36BB6" w14:paraId="0F0E41E7"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6DF41B15" w14:textId="77777777" w:rsidR="00F21804" w:rsidRPr="00D36BB6" w:rsidRDefault="00AC7064">
            <w:pPr>
              <w:snapToGrid w:val="0"/>
              <w:jc w:val="center"/>
            </w:pPr>
            <w:r w:rsidRPr="00D36BB6">
              <w:rPr>
                <w:rFonts w:ascii="Arial" w:hAnsi="Arial" w:cs="Arial"/>
                <w:sz w:val="16"/>
                <w:szCs w:val="16"/>
              </w:rPr>
              <w:t>28</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48BFE22D" w14:textId="77777777" w:rsidR="00F21804" w:rsidRPr="00D36BB6" w:rsidRDefault="00AC7064">
            <w:pPr>
              <w:snapToGrid w:val="0"/>
              <w:jc w:val="center"/>
            </w:pPr>
            <w:r w:rsidRPr="00D36BB6">
              <w:rPr>
                <w:rFonts w:ascii="Arial" w:hAnsi="Arial" w:cs="Arial"/>
                <w:sz w:val="16"/>
                <w:szCs w:val="16"/>
              </w:rPr>
              <w:t>529</w:t>
            </w:r>
          </w:p>
        </w:tc>
        <w:tc>
          <w:tcPr>
            <w:tcW w:w="992" w:type="dxa"/>
            <w:tcBorders>
              <w:top w:val="single" w:sz="4" w:space="0" w:color="000000"/>
              <w:left w:val="single" w:sz="4" w:space="0" w:color="000000"/>
              <w:bottom w:val="single" w:sz="4" w:space="0" w:color="000000"/>
            </w:tcBorders>
            <w:shd w:val="clear" w:color="auto" w:fill="auto"/>
            <w:vAlign w:val="bottom"/>
          </w:tcPr>
          <w:p w14:paraId="0454A16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190.00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3DC0CA14"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8153D0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190.00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1D4091E" w14:textId="77777777" w:rsidR="00F21804" w:rsidRPr="00D36BB6" w:rsidRDefault="00AC7064">
            <w:pPr>
              <w:snapToGrid w:val="0"/>
              <w:jc w:val="center"/>
            </w:pPr>
            <w:r w:rsidRPr="00D36BB6">
              <w:rPr>
                <w:rFonts w:ascii="Arial" w:hAnsi="Arial" w:cs="Arial"/>
                <w:sz w:val="16"/>
                <w:szCs w:val="16"/>
              </w:rPr>
              <w:t>263</w:t>
            </w:r>
          </w:p>
        </w:tc>
        <w:tc>
          <w:tcPr>
            <w:tcW w:w="701" w:type="dxa"/>
            <w:tcBorders>
              <w:top w:val="single" w:sz="4" w:space="0" w:color="000000"/>
              <w:left w:val="single" w:sz="4" w:space="0" w:color="000000"/>
              <w:bottom w:val="single" w:sz="4" w:space="0" w:color="000000"/>
            </w:tcBorders>
            <w:shd w:val="clear" w:color="auto" w:fill="auto"/>
            <w:vAlign w:val="bottom"/>
          </w:tcPr>
          <w:p w14:paraId="4E6EA53B"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05C5A067"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9A74C5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263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72284C91" w14:textId="77777777" w:rsidR="00F21804" w:rsidRPr="00D36BB6" w:rsidRDefault="00F21804">
            <w:pPr>
              <w:snapToGrid w:val="0"/>
            </w:pPr>
          </w:p>
        </w:tc>
      </w:tr>
      <w:tr w:rsidR="00F21804" w:rsidRPr="00D36BB6" w14:paraId="7AE06D0A"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3102EBB3" w14:textId="77777777" w:rsidR="00F21804" w:rsidRPr="00D36BB6" w:rsidRDefault="00AC7064">
            <w:pPr>
              <w:snapToGrid w:val="0"/>
              <w:jc w:val="center"/>
            </w:pPr>
            <w:r w:rsidRPr="00D36BB6">
              <w:rPr>
                <w:rFonts w:ascii="Arial" w:hAnsi="Arial" w:cs="Arial"/>
                <w:sz w:val="16"/>
                <w:szCs w:val="16"/>
              </w:rPr>
              <w:t>29</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5818EF05" w14:textId="77777777" w:rsidR="00F21804" w:rsidRPr="00D36BB6" w:rsidRDefault="00AC7064">
            <w:pPr>
              <w:snapToGrid w:val="0"/>
              <w:jc w:val="center"/>
            </w:pPr>
            <w:r w:rsidRPr="00D36BB6">
              <w:rPr>
                <w:rFonts w:ascii="Arial" w:hAnsi="Arial" w:cs="Arial"/>
                <w:sz w:val="16"/>
                <w:szCs w:val="16"/>
              </w:rPr>
              <w:t>530</w:t>
            </w:r>
          </w:p>
        </w:tc>
        <w:tc>
          <w:tcPr>
            <w:tcW w:w="992" w:type="dxa"/>
            <w:tcBorders>
              <w:top w:val="single" w:sz="4" w:space="0" w:color="000000"/>
              <w:left w:val="single" w:sz="4" w:space="0" w:color="000000"/>
              <w:bottom w:val="single" w:sz="4" w:space="0" w:color="000000"/>
            </w:tcBorders>
            <w:shd w:val="clear" w:color="auto" w:fill="auto"/>
            <w:vAlign w:val="bottom"/>
          </w:tcPr>
          <w:p w14:paraId="4F96671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199.25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57FE8446"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5A2548DF"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199.25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63696BE0" w14:textId="77777777" w:rsidR="00F21804" w:rsidRPr="00D36BB6" w:rsidRDefault="00AC7064">
            <w:pPr>
              <w:snapToGrid w:val="0"/>
              <w:jc w:val="center"/>
            </w:pPr>
            <w:r w:rsidRPr="00D36BB6">
              <w:rPr>
                <w:rFonts w:ascii="Arial" w:hAnsi="Arial" w:cs="Arial"/>
                <w:sz w:val="16"/>
                <w:szCs w:val="16"/>
              </w:rPr>
              <w:t>237</w:t>
            </w:r>
          </w:p>
        </w:tc>
        <w:tc>
          <w:tcPr>
            <w:tcW w:w="701" w:type="dxa"/>
            <w:tcBorders>
              <w:top w:val="single" w:sz="4" w:space="0" w:color="000000"/>
              <w:left w:val="single" w:sz="4" w:space="0" w:color="000000"/>
              <w:bottom w:val="single" w:sz="4" w:space="0" w:color="000000"/>
            </w:tcBorders>
            <w:shd w:val="clear" w:color="auto" w:fill="auto"/>
            <w:vAlign w:val="bottom"/>
          </w:tcPr>
          <w:p w14:paraId="5E5C5A8C"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80A9576"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6914993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237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5646F2E0" w14:textId="77777777" w:rsidR="00F21804" w:rsidRPr="00D36BB6" w:rsidRDefault="00F21804">
            <w:pPr>
              <w:snapToGrid w:val="0"/>
            </w:pPr>
          </w:p>
        </w:tc>
      </w:tr>
      <w:tr w:rsidR="00F21804" w:rsidRPr="00D36BB6" w14:paraId="6EF7EC98"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0EC40788" w14:textId="77777777" w:rsidR="00F21804" w:rsidRPr="00D36BB6" w:rsidRDefault="00AC7064">
            <w:pPr>
              <w:snapToGrid w:val="0"/>
              <w:jc w:val="center"/>
            </w:pPr>
            <w:r w:rsidRPr="00D36BB6">
              <w:rPr>
                <w:rFonts w:ascii="Arial" w:hAnsi="Arial" w:cs="Arial"/>
                <w:sz w:val="16"/>
                <w:szCs w:val="16"/>
              </w:rPr>
              <w:t>30</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1161994B" w14:textId="77777777" w:rsidR="00F21804" w:rsidRPr="00D36BB6" w:rsidRDefault="00AC7064">
            <w:pPr>
              <w:snapToGrid w:val="0"/>
              <w:jc w:val="center"/>
            </w:pPr>
            <w:r w:rsidRPr="00D36BB6">
              <w:rPr>
                <w:rFonts w:ascii="Arial" w:hAnsi="Arial" w:cs="Arial"/>
                <w:sz w:val="16"/>
                <w:szCs w:val="16"/>
              </w:rPr>
              <w:t>531</w:t>
            </w:r>
          </w:p>
        </w:tc>
        <w:tc>
          <w:tcPr>
            <w:tcW w:w="992" w:type="dxa"/>
            <w:tcBorders>
              <w:top w:val="single" w:sz="4" w:space="0" w:color="000000"/>
              <w:left w:val="single" w:sz="4" w:space="0" w:color="000000"/>
              <w:bottom w:val="single" w:sz="4" w:space="0" w:color="000000"/>
            </w:tcBorders>
            <w:shd w:val="clear" w:color="auto" w:fill="auto"/>
            <w:vAlign w:val="bottom"/>
          </w:tcPr>
          <w:p w14:paraId="68427E2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237.45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59EE88F1"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F08592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237.45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6E51BBBB" w14:textId="77777777" w:rsidR="00F21804" w:rsidRPr="00D36BB6" w:rsidRDefault="00AC7064">
            <w:pPr>
              <w:snapToGrid w:val="0"/>
              <w:jc w:val="center"/>
            </w:pPr>
            <w:r w:rsidRPr="00D36BB6">
              <w:rPr>
                <w:rFonts w:ascii="Arial" w:hAnsi="Arial" w:cs="Arial"/>
                <w:sz w:val="16"/>
                <w:szCs w:val="16"/>
              </w:rPr>
              <w:t>211</w:t>
            </w:r>
          </w:p>
        </w:tc>
        <w:tc>
          <w:tcPr>
            <w:tcW w:w="701" w:type="dxa"/>
            <w:tcBorders>
              <w:top w:val="single" w:sz="4" w:space="0" w:color="000000"/>
              <w:left w:val="single" w:sz="4" w:space="0" w:color="000000"/>
              <w:bottom w:val="single" w:sz="4" w:space="0" w:color="000000"/>
            </w:tcBorders>
            <w:shd w:val="clear" w:color="auto" w:fill="auto"/>
            <w:vAlign w:val="bottom"/>
          </w:tcPr>
          <w:p w14:paraId="509BF177"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098B37E1"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3CEB577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211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2B86D722" w14:textId="77777777" w:rsidR="00F21804" w:rsidRPr="00D36BB6" w:rsidRDefault="00F21804">
            <w:pPr>
              <w:snapToGrid w:val="0"/>
            </w:pPr>
          </w:p>
        </w:tc>
      </w:tr>
      <w:tr w:rsidR="00F21804" w:rsidRPr="00D36BB6" w14:paraId="14CE9D51"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383C7ABB" w14:textId="77777777" w:rsidR="00F21804" w:rsidRPr="00D36BB6" w:rsidRDefault="00AC7064">
            <w:pPr>
              <w:snapToGrid w:val="0"/>
              <w:jc w:val="center"/>
            </w:pPr>
            <w:r w:rsidRPr="00D36BB6">
              <w:rPr>
                <w:rFonts w:ascii="Arial" w:hAnsi="Arial" w:cs="Arial"/>
                <w:sz w:val="16"/>
                <w:szCs w:val="16"/>
              </w:rPr>
              <w:t>31</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033D26FD" w14:textId="77777777" w:rsidR="00F21804" w:rsidRPr="00D36BB6" w:rsidRDefault="00AC7064">
            <w:pPr>
              <w:snapToGrid w:val="0"/>
              <w:jc w:val="center"/>
            </w:pPr>
            <w:r w:rsidRPr="00D36BB6">
              <w:rPr>
                <w:rFonts w:ascii="Arial" w:hAnsi="Arial" w:cs="Arial"/>
                <w:sz w:val="16"/>
                <w:szCs w:val="16"/>
              </w:rPr>
              <w:t>532</w:t>
            </w:r>
          </w:p>
        </w:tc>
        <w:tc>
          <w:tcPr>
            <w:tcW w:w="992" w:type="dxa"/>
            <w:tcBorders>
              <w:top w:val="single" w:sz="4" w:space="0" w:color="000000"/>
              <w:left w:val="single" w:sz="4" w:space="0" w:color="000000"/>
              <w:bottom w:val="single" w:sz="4" w:space="0" w:color="000000"/>
            </w:tcBorders>
            <w:shd w:val="clear" w:color="auto" w:fill="auto"/>
            <w:vAlign w:val="bottom"/>
          </w:tcPr>
          <w:p w14:paraId="5C0D5D3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280.00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07BE3F16"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2886DE4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280.00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909EE82" w14:textId="77777777" w:rsidR="00F21804" w:rsidRPr="00D36BB6" w:rsidRDefault="00AC7064">
            <w:pPr>
              <w:snapToGrid w:val="0"/>
              <w:jc w:val="center"/>
            </w:pPr>
            <w:r w:rsidRPr="00D36BB6">
              <w:rPr>
                <w:rFonts w:ascii="Arial" w:hAnsi="Arial" w:cs="Arial"/>
                <w:sz w:val="16"/>
                <w:szCs w:val="16"/>
              </w:rPr>
              <w:t>184</w:t>
            </w:r>
          </w:p>
        </w:tc>
        <w:tc>
          <w:tcPr>
            <w:tcW w:w="701" w:type="dxa"/>
            <w:tcBorders>
              <w:top w:val="single" w:sz="4" w:space="0" w:color="000000"/>
              <w:left w:val="single" w:sz="4" w:space="0" w:color="000000"/>
              <w:bottom w:val="single" w:sz="4" w:space="0" w:color="000000"/>
            </w:tcBorders>
            <w:shd w:val="clear" w:color="auto" w:fill="auto"/>
            <w:vAlign w:val="bottom"/>
          </w:tcPr>
          <w:p w14:paraId="6D0FCB37"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1F3DC98"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53625E0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184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7FBD1B56" w14:textId="77777777" w:rsidR="00F21804" w:rsidRPr="00D36BB6" w:rsidRDefault="00F21804">
            <w:pPr>
              <w:snapToGrid w:val="0"/>
            </w:pPr>
          </w:p>
        </w:tc>
      </w:tr>
      <w:tr w:rsidR="00F21804" w:rsidRPr="00D36BB6" w14:paraId="27CF3C58"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5575F5A1" w14:textId="77777777" w:rsidR="00F21804" w:rsidRPr="00D36BB6" w:rsidRDefault="00AC7064">
            <w:pPr>
              <w:snapToGrid w:val="0"/>
              <w:jc w:val="center"/>
            </w:pPr>
            <w:r w:rsidRPr="00D36BB6">
              <w:rPr>
                <w:rFonts w:ascii="Arial" w:hAnsi="Arial" w:cs="Arial"/>
                <w:sz w:val="16"/>
                <w:szCs w:val="16"/>
              </w:rPr>
              <w:t>32</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295D0D16" w14:textId="77777777" w:rsidR="00F21804" w:rsidRPr="00D36BB6" w:rsidRDefault="00AC7064">
            <w:pPr>
              <w:snapToGrid w:val="0"/>
              <w:jc w:val="center"/>
            </w:pPr>
            <w:r w:rsidRPr="00D36BB6">
              <w:rPr>
                <w:rFonts w:ascii="Arial" w:hAnsi="Arial" w:cs="Arial"/>
                <w:sz w:val="16"/>
                <w:szCs w:val="16"/>
              </w:rPr>
              <w:t>533</w:t>
            </w:r>
          </w:p>
        </w:tc>
        <w:tc>
          <w:tcPr>
            <w:tcW w:w="992" w:type="dxa"/>
            <w:tcBorders>
              <w:top w:val="single" w:sz="4" w:space="0" w:color="000000"/>
              <w:left w:val="single" w:sz="4" w:space="0" w:color="000000"/>
              <w:bottom w:val="single" w:sz="4" w:space="0" w:color="000000"/>
            </w:tcBorders>
            <w:shd w:val="clear" w:color="auto" w:fill="auto"/>
            <w:vAlign w:val="bottom"/>
          </w:tcPr>
          <w:p w14:paraId="71CBD88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290.00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343EEDEA"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6D3A047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290.00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65C96C78" w14:textId="77777777" w:rsidR="00F21804" w:rsidRPr="00D36BB6" w:rsidRDefault="00AC7064">
            <w:pPr>
              <w:snapToGrid w:val="0"/>
              <w:jc w:val="center"/>
            </w:pPr>
            <w:r w:rsidRPr="00D36BB6">
              <w:rPr>
                <w:rFonts w:ascii="Arial" w:hAnsi="Arial" w:cs="Arial"/>
                <w:sz w:val="16"/>
                <w:szCs w:val="16"/>
              </w:rPr>
              <w:t>158</w:t>
            </w:r>
          </w:p>
        </w:tc>
        <w:tc>
          <w:tcPr>
            <w:tcW w:w="701" w:type="dxa"/>
            <w:tcBorders>
              <w:top w:val="single" w:sz="4" w:space="0" w:color="000000"/>
              <w:left w:val="single" w:sz="4" w:space="0" w:color="000000"/>
              <w:bottom w:val="single" w:sz="4" w:space="0" w:color="000000"/>
            </w:tcBorders>
            <w:shd w:val="clear" w:color="auto" w:fill="auto"/>
            <w:vAlign w:val="bottom"/>
          </w:tcPr>
          <w:p w14:paraId="7B531686"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3D941834"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57150B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158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733584D" w14:textId="77777777" w:rsidR="00F21804" w:rsidRPr="00D36BB6" w:rsidRDefault="00F21804">
            <w:pPr>
              <w:snapToGrid w:val="0"/>
            </w:pPr>
          </w:p>
        </w:tc>
      </w:tr>
      <w:tr w:rsidR="00F21804" w:rsidRPr="00D36BB6" w14:paraId="1044F6AF"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544AC28D" w14:textId="77777777" w:rsidR="00F21804" w:rsidRPr="00D36BB6" w:rsidRDefault="00AC7064">
            <w:pPr>
              <w:snapToGrid w:val="0"/>
              <w:jc w:val="center"/>
            </w:pPr>
            <w:r w:rsidRPr="00D36BB6">
              <w:rPr>
                <w:rFonts w:ascii="Arial" w:hAnsi="Arial" w:cs="Arial"/>
                <w:sz w:val="16"/>
                <w:szCs w:val="16"/>
              </w:rPr>
              <w:t>33</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5316791B" w14:textId="77777777" w:rsidR="00F21804" w:rsidRPr="00D36BB6" w:rsidRDefault="00AC7064">
            <w:pPr>
              <w:snapToGrid w:val="0"/>
              <w:jc w:val="center"/>
            </w:pPr>
            <w:r w:rsidRPr="00D36BB6">
              <w:rPr>
                <w:rFonts w:ascii="Arial" w:hAnsi="Arial" w:cs="Arial"/>
                <w:sz w:val="16"/>
                <w:szCs w:val="16"/>
              </w:rPr>
              <w:t>534</w:t>
            </w:r>
          </w:p>
        </w:tc>
        <w:tc>
          <w:tcPr>
            <w:tcW w:w="992" w:type="dxa"/>
            <w:tcBorders>
              <w:top w:val="single" w:sz="4" w:space="0" w:color="000000"/>
              <w:left w:val="single" w:sz="4" w:space="0" w:color="000000"/>
              <w:bottom w:val="single" w:sz="4" w:space="0" w:color="000000"/>
            </w:tcBorders>
            <w:shd w:val="clear" w:color="auto" w:fill="auto"/>
            <w:vAlign w:val="bottom"/>
          </w:tcPr>
          <w:p w14:paraId="2030F18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420.00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10AD9C89"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6F5AEFD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420.00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EB0BEB0" w14:textId="77777777" w:rsidR="00F21804" w:rsidRPr="00D36BB6" w:rsidRDefault="00AC7064">
            <w:pPr>
              <w:snapToGrid w:val="0"/>
              <w:jc w:val="center"/>
            </w:pPr>
            <w:r w:rsidRPr="00D36BB6">
              <w:rPr>
                <w:rFonts w:ascii="Arial" w:hAnsi="Arial" w:cs="Arial"/>
                <w:sz w:val="16"/>
                <w:szCs w:val="16"/>
              </w:rPr>
              <w:t>132</w:t>
            </w:r>
          </w:p>
        </w:tc>
        <w:tc>
          <w:tcPr>
            <w:tcW w:w="701" w:type="dxa"/>
            <w:tcBorders>
              <w:top w:val="single" w:sz="4" w:space="0" w:color="000000"/>
              <w:left w:val="single" w:sz="4" w:space="0" w:color="000000"/>
              <w:bottom w:val="single" w:sz="4" w:space="0" w:color="000000"/>
            </w:tcBorders>
            <w:shd w:val="clear" w:color="auto" w:fill="auto"/>
            <w:vAlign w:val="bottom"/>
          </w:tcPr>
          <w:p w14:paraId="2D9031D7"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0FD4DF06"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47C9B7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132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6B64ACC5" w14:textId="77777777" w:rsidR="00F21804" w:rsidRPr="00D36BB6" w:rsidRDefault="00F21804">
            <w:pPr>
              <w:snapToGrid w:val="0"/>
            </w:pPr>
          </w:p>
        </w:tc>
      </w:tr>
      <w:tr w:rsidR="00F21804" w:rsidRPr="00D36BB6" w14:paraId="2A3F3E2B"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40B84774" w14:textId="77777777" w:rsidR="00F21804" w:rsidRPr="00D36BB6" w:rsidRDefault="00AC7064">
            <w:pPr>
              <w:snapToGrid w:val="0"/>
              <w:jc w:val="center"/>
            </w:pPr>
            <w:r w:rsidRPr="00D36BB6">
              <w:rPr>
                <w:rFonts w:ascii="Arial" w:hAnsi="Arial" w:cs="Arial"/>
                <w:sz w:val="16"/>
                <w:szCs w:val="16"/>
              </w:rPr>
              <w:t>34</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789A0999" w14:textId="77777777" w:rsidR="00F21804" w:rsidRPr="00D36BB6" w:rsidRDefault="00AC7064">
            <w:pPr>
              <w:snapToGrid w:val="0"/>
              <w:jc w:val="center"/>
            </w:pPr>
            <w:r w:rsidRPr="00D36BB6">
              <w:rPr>
                <w:rFonts w:ascii="Arial" w:hAnsi="Arial" w:cs="Arial"/>
                <w:sz w:val="16"/>
                <w:szCs w:val="16"/>
              </w:rPr>
              <w:t>527</w:t>
            </w:r>
          </w:p>
        </w:tc>
        <w:tc>
          <w:tcPr>
            <w:tcW w:w="992" w:type="dxa"/>
            <w:tcBorders>
              <w:top w:val="single" w:sz="4" w:space="0" w:color="000000"/>
              <w:left w:val="single" w:sz="4" w:space="0" w:color="000000"/>
              <w:bottom w:val="single" w:sz="4" w:space="0" w:color="000000"/>
            </w:tcBorders>
            <w:shd w:val="clear" w:color="auto" w:fill="auto"/>
            <w:vAlign w:val="bottom"/>
          </w:tcPr>
          <w:p w14:paraId="486F385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147.50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6DD0D132"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7EF64D7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147.50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4A06DA6C" w14:textId="77777777" w:rsidR="00F21804" w:rsidRPr="00D36BB6" w:rsidRDefault="00AC7064">
            <w:pPr>
              <w:snapToGrid w:val="0"/>
              <w:jc w:val="center"/>
            </w:pPr>
            <w:r w:rsidRPr="00D36BB6">
              <w:rPr>
                <w:rFonts w:ascii="Arial" w:hAnsi="Arial" w:cs="Arial"/>
                <w:sz w:val="16"/>
                <w:szCs w:val="16"/>
              </w:rPr>
              <w:t>316</w:t>
            </w:r>
          </w:p>
        </w:tc>
        <w:tc>
          <w:tcPr>
            <w:tcW w:w="701" w:type="dxa"/>
            <w:tcBorders>
              <w:top w:val="single" w:sz="4" w:space="0" w:color="000000"/>
              <w:left w:val="single" w:sz="4" w:space="0" w:color="000000"/>
              <w:bottom w:val="single" w:sz="4" w:space="0" w:color="000000"/>
            </w:tcBorders>
            <w:shd w:val="clear" w:color="auto" w:fill="auto"/>
            <w:vAlign w:val="bottom"/>
          </w:tcPr>
          <w:p w14:paraId="03F63562" w14:textId="77777777" w:rsidR="00F21804" w:rsidRPr="00D36BB6" w:rsidRDefault="00AC7064">
            <w:pPr>
              <w:snapToGrid w:val="0"/>
              <w:jc w:val="center"/>
            </w:pPr>
            <w:r w:rsidRPr="00D36BB6">
              <w:rPr>
                <w:rFonts w:ascii="Arial" w:hAnsi="Arial" w:cs="Arial"/>
                <w:sz w:val="16"/>
                <w:szCs w:val="16"/>
              </w:rPr>
              <w:t>200</w:t>
            </w:r>
          </w:p>
        </w:tc>
        <w:tc>
          <w:tcPr>
            <w:tcW w:w="726" w:type="dxa"/>
            <w:tcBorders>
              <w:top w:val="single" w:sz="4" w:space="0" w:color="000000"/>
              <w:left w:val="single" w:sz="4" w:space="0" w:color="000000"/>
              <w:bottom w:val="single" w:sz="4" w:space="0" w:color="000000"/>
            </w:tcBorders>
            <w:shd w:val="clear" w:color="auto" w:fill="auto"/>
            <w:vAlign w:val="bottom"/>
          </w:tcPr>
          <w:p w14:paraId="176AA368"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710B861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116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62246B8F" w14:textId="77777777" w:rsidR="00F21804" w:rsidRPr="00D36BB6" w:rsidRDefault="00AC7064">
            <w:pPr>
              <w:snapToGrid w:val="0"/>
            </w:pPr>
            <w:r w:rsidRPr="00D36BB6">
              <w:rPr>
                <w:rFonts w:ascii="Arial" w:hAnsi="Arial" w:cs="Arial"/>
                <w:sz w:val="16"/>
                <w:szCs w:val="16"/>
              </w:rPr>
              <w:t>Rule 11.4 Ground contact 1</w:t>
            </w:r>
          </w:p>
        </w:tc>
      </w:tr>
      <w:tr w:rsidR="00F21804" w:rsidRPr="00D36BB6" w14:paraId="75A4878E"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5740BCB4" w14:textId="77777777" w:rsidR="00F21804" w:rsidRPr="00D36BB6" w:rsidRDefault="00AC7064">
            <w:pPr>
              <w:snapToGrid w:val="0"/>
              <w:jc w:val="center"/>
            </w:pPr>
            <w:r w:rsidRPr="00D36BB6">
              <w:rPr>
                <w:rFonts w:ascii="Arial" w:hAnsi="Arial" w:cs="Arial"/>
                <w:sz w:val="16"/>
                <w:szCs w:val="16"/>
              </w:rPr>
              <w:t>35</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6994315C" w14:textId="77777777" w:rsidR="00F21804" w:rsidRPr="00D36BB6" w:rsidRDefault="00AC7064">
            <w:pPr>
              <w:snapToGrid w:val="0"/>
              <w:jc w:val="center"/>
            </w:pPr>
            <w:r w:rsidRPr="00D36BB6">
              <w:rPr>
                <w:rFonts w:ascii="Arial" w:hAnsi="Arial" w:cs="Arial"/>
                <w:sz w:val="16"/>
                <w:szCs w:val="16"/>
              </w:rPr>
              <w:t>535</w:t>
            </w:r>
          </w:p>
        </w:tc>
        <w:tc>
          <w:tcPr>
            <w:tcW w:w="992" w:type="dxa"/>
            <w:tcBorders>
              <w:top w:val="single" w:sz="4" w:space="0" w:color="000000"/>
              <w:left w:val="single" w:sz="4" w:space="0" w:color="000000"/>
              <w:bottom w:val="single" w:sz="4" w:space="0" w:color="000000"/>
            </w:tcBorders>
            <w:shd w:val="clear" w:color="auto" w:fill="auto"/>
            <w:vAlign w:val="bottom"/>
          </w:tcPr>
          <w:p w14:paraId="75368CC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810.00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48C4BABD" w14:textId="77777777" w:rsidR="00F21804" w:rsidRPr="00D36BB6" w:rsidRDefault="00AC7064">
            <w:pPr>
              <w:snapToGrid w:val="0"/>
              <w:jc w:val="center"/>
            </w:pPr>
            <w:r w:rsidRPr="00D36BB6">
              <w:rPr>
                <w:rFonts w:ascii="Arial" w:hAnsi="Arial" w:cs="Arial"/>
                <w:sz w:val="16"/>
                <w:szCs w:val="16"/>
              </w:rPr>
              <w:t>110</w:t>
            </w:r>
          </w:p>
        </w:tc>
        <w:tc>
          <w:tcPr>
            <w:tcW w:w="890" w:type="dxa"/>
            <w:tcBorders>
              <w:top w:val="single" w:sz="4" w:space="0" w:color="000000"/>
              <w:left w:val="single" w:sz="4" w:space="0" w:color="000000"/>
              <w:bottom w:val="single" w:sz="4" w:space="0" w:color="000000"/>
            </w:tcBorders>
            <w:shd w:val="clear" w:color="auto" w:fill="auto"/>
            <w:vAlign w:val="bottom"/>
          </w:tcPr>
          <w:p w14:paraId="3E3CC0E6"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920.00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3BC10209" w14:textId="77777777" w:rsidR="00F21804" w:rsidRPr="00D36BB6" w:rsidRDefault="00AC7064">
            <w:pPr>
              <w:snapToGrid w:val="0"/>
              <w:jc w:val="center"/>
            </w:pPr>
            <w:r w:rsidRPr="00D36BB6">
              <w:rPr>
                <w:rFonts w:ascii="Arial" w:hAnsi="Arial" w:cs="Arial"/>
                <w:sz w:val="16"/>
                <w:szCs w:val="16"/>
              </w:rPr>
              <w:t>105</w:t>
            </w:r>
          </w:p>
        </w:tc>
        <w:tc>
          <w:tcPr>
            <w:tcW w:w="701" w:type="dxa"/>
            <w:tcBorders>
              <w:top w:val="single" w:sz="4" w:space="0" w:color="000000"/>
              <w:left w:val="single" w:sz="4" w:space="0" w:color="000000"/>
              <w:bottom w:val="single" w:sz="4" w:space="0" w:color="000000"/>
            </w:tcBorders>
            <w:shd w:val="clear" w:color="auto" w:fill="auto"/>
            <w:vAlign w:val="bottom"/>
          </w:tcPr>
          <w:p w14:paraId="7677DBDF"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6F3AFA96"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44AC410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105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F46AE97" w14:textId="77777777" w:rsidR="00F21804" w:rsidRPr="00D36BB6" w:rsidRDefault="00F21804">
            <w:pPr>
              <w:snapToGrid w:val="0"/>
            </w:pPr>
          </w:p>
        </w:tc>
      </w:tr>
      <w:tr w:rsidR="00F21804" w:rsidRPr="00D36BB6" w14:paraId="21180644"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43F15556" w14:textId="77777777" w:rsidR="00F21804" w:rsidRPr="00D36BB6" w:rsidRDefault="00AC7064">
            <w:pPr>
              <w:snapToGrid w:val="0"/>
              <w:jc w:val="center"/>
            </w:pPr>
            <w:r w:rsidRPr="00D36BB6">
              <w:rPr>
                <w:rFonts w:ascii="Arial" w:hAnsi="Arial" w:cs="Arial"/>
                <w:sz w:val="16"/>
                <w:szCs w:val="16"/>
              </w:rPr>
              <w:t>36</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1C639CBC" w14:textId="77777777" w:rsidR="00F21804" w:rsidRPr="00D36BB6" w:rsidRDefault="00AC7064">
            <w:pPr>
              <w:snapToGrid w:val="0"/>
              <w:jc w:val="center"/>
            </w:pPr>
            <w:r w:rsidRPr="00D36BB6">
              <w:rPr>
                <w:rFonts w:ascii="Arial" w:hAnsi="Arial" w:cs="Arial"/>
                <w:sz w:val="16"/>
                <w:szCs w:val="16"/>
              </w:rPr>
              <w:t>536</w:t>
            </w:r>
          </w:p>
        </w:tc>
        <w:tc>
          <w:tcPr>
            <w:tcW w:w="992" w:type="dxa"/>
            <w:tcBorders>
              <w:top w:val="single" w:sz="4" w:space="0" w:color="000000"/>
              <w:left w:val="single" w:sz="4" w:space="0" w:color="000000"/>
              <w:bottom w:val="single" w:sz="4" w:space="0" w:color="000000"/>
            </w:tcBorders>
            <w:shd w:val="clear" w:color="auto" w:fill="auto"/>
            <w:vAlign w:val="bottom"/>
          </w:tcPr>
          <w:p w14:paraId="34809FA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1 180.00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4578BA55" w14:textId="77777777" w:rsidR="00F21804" w:rsidRPr="00D36BB6" w:rsidRDefault="00F21804">
            <w:pPr>
              <w:snapToGrid w:val="0"/>
              <w:jc w:val="center"/>
            </w:pPr>
          </w:p>
        </w:tc>
        <w:tc>
          <w:tcPr>
            <w:tcW w:w="890" w:type="dxa"/>
            <w:tcBorders>
              <w:top w:val="single" w:sz="4" w:space="0" w:color="000000"/>
              <w:left w:val="single" w:sz="4" w:space="0" w:color="000000"/>
              <w:bottom w:val="single" w:sz="4" w:space="0" w:color="000000"/>
            </w:tcBorders>
            <w:shd w:val="clear" w:color="auto" w:fill="auto"/>
            <w:vAlign w:val="bottom"/>
          </w:tcPr>
          <w:p w14:paraId="4391165C" w14:textId="77777777" w:rsidR="00F21804" w:rsidRPr="00D36BB6" w:rsidRDefault="00AC7064">
            <w:pPr>
              <w:snapToGrid w:val="0"/>
            </w:pPr>
            <w:r w:rsidRPr="00D36BB6">
              <w:rPr>
                <w:rFonts w:ascii="Arial" w:hAnsi="Arial" w:cs="Arial"/>
                <w:sz w:val="16"/>
                <w:szCs w:val="16"/>
              </w:rPr>
              <w:t xml:space="preserve">1 180.00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3013AC34" w14:textId="77777777" w:rsidR="00F21804" w:rsidRPr="00D36BB6" w:rsidRDefault="00AC7064">
            <w:pPr>
              <w:snapToGrid w:val="0"/>
              <w:jc w:val="center"/>
            </w:pPr>
            <w:r w:rsidRPr="00D36BB6">
              <w:rPr>
                <w:rFonts w:ascii="Arial" w:hAnsi="Arial" w:cs="Arial"/>
                <w:sz w:val="16"/>
                <w:szCs w:val="16"/>
              </w:rPr>
              <w:t>79</w:t>
            </w:r>
          </w:p>
        </w:tc>
        <w:tc>
          <w:tcPr>
            <w:tcW w:w="701" w:type="dxa"/>
            <w:tcBorders>
              <w:top w:val="single" w:sz="4" w:space="0" w:color="000000"/>
              <w:left w:val="single" w:sz="4" w:space="0" w:color="000000"/>
              <w:bottom w:val="single" w:sz="4" w:space="0" w:color="000000"/>
            </w:tcBorders>
            <w:shd w:val="clear" w:color="auto" w:fill="auto"/>
            <w:vAlign w:val="bottom"/>
          </w:tcPr>
          <w:p w14:paraId="7DC20620"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17720585"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0C4A779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79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1FDA9F25" w14:textId="77777777" w:rsidR="00F21804" w:rsidRPr="00D36BB6" w:rsidRDefault="00F21804">
            <w:pPr>
              <w:snapToGrid w:val="0"/>
            </w:pPr>
          </w:p>
        </w:tc>
      </w:tr>
      <w:tr w:rsidR="00F21804" w:rsidRPr="00D36BB6" w14:paraId="0615F5F8"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31B51E8B" w14:textId="77777777" w:rsidR="00F21804" w:rsidRPr="00D36BB6" w:rsidRDefault="00AC7064">
            <w:pPr>
              <w:snapToGrid w:val="0"/>
              <w:jc w:val="center"/>
            </w:pPr>
            <w:r w:rsidRPr="00D36BB6">
              <w:rPr>
                <w:rFonts w:ascii="Arial" w:hAnsi="Arial" w:cs="Arial"/>
                <w:sz w:val="16"/>
                <w:szCs w:val="16"/>
              </w:rPr>
              <w:t>37</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0C618B0C" w14:textId="77777777" w:rsidR="00F21804" w:rsidRPr="00D36BB6" w:rsidRDefault="00AC7064">
            <w:pPr>
              <w:snapToGrid w:val="0"/>
              <w:jc w:val="center"/>
            </w:pPr>
            <w:r w:rsidRPr="00D36BB6">
              <w:rPr>
                <w:rFonts w:ascii="Arial" w:hAnsi="Arial" w:cs="Arial"/>
                <w:sz w:val="16"/>
                <w:szCs w:val="16"/>
              </w:rPr>
              <w:t>537</w:t>
            </w:r>
          </w:p>
        </w:tc>
        <w:tc>
          <w:tcPr>
            <w:tcW w:w="992" w:type="dxa"/>
            <w:tcBorders>
              <w:top w:val="single" w:sz="4" w:space="0" w:color="000000"/>
              <w:left w:val="single" w:sz="4" w:space="0" w:color="000000"/>
              <w:bottom w:val="single" w:sz="4" w:space="0" w:color="000000"/>
            </w:tcBorders>
            <w:shd w:val="clear" w:color="auto" w:fill="auto"/>
            <w:vAlign w:val="bottom"/>
          </w:tcPr>
          <w:p w14:paraId="152008F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140.00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090437F5" w14:textId="77777777" w:rsidR="00F21804" w:rsidRPr="00D36BB6" w:rsidRDefault="00AC7064">
            <w:pPr>
              <w:snapToGrid w:val="0"/>
              <w:jc w:val="center"/>
            </w:pPr>
            <w:r w:rsidRPr="00D36BB6">
              <w:rPr>
                <w:rFonts w:ascii="Arial" w:hAnsi="Arial" w:cs="Arial"/>
                <w:sz w:val="16"/>
                <w:szCs w:val="16"/>
              </w:rPr>
              <w:t>1080</w:t>
            </w:r>
          </w:p>
        </w:tc>
        <w:tc>
          <w:tcPr>
            <w:tcW w:w="890" w:type="dxa"/>
            <w:tcBorders>
              <w:top w:val="single" w:sz="4" w:space="0" w:color="000000"/>
              <w:left w:val="single" w:sz="4" w:space="0" w:color="000000"/>
              <w:bottom w:val="single" w:sz="4" w:space="0" w:color="000000"/>
            </w:tcBorders>
            <w:shd w:val="clear" w:color="auto" w:fill="auto"/>
            <w:vAlign w:val="bottom"/>
          </w:tcPr>
          <w:p w14:paraId="01E37824" w14:textId="77777777" w:rsidR="00F21804" w:rsidRPr="00D36BB6" w:rsidRDefault="00AC7064">
            <w:pPr>
              <w:snapToGrid w:val="0"/>
            </w:pPr>
            <w:r w:rsidRPr="00D36BB6">
              <w:rPr>
                <w:rFonts w:ascii="Arial" w:hAnsi="Arial" w:cs="Arial"/>
                <w:sz w:val="16"/>
                <w:szCs w:val="16"/>
              </w:rPr>
              <w:t xml:space="preserve">1 220.00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E84B128" w14:textId="77777777" w:rsidR="00F21804" w:rsidRPr="00D36BB6" w:rsidRDefault="00AC7064">
            <w:pPr>
              <w:snapToGrid w:val="0"/>
              <w:jc w:val="center"/>
            </w:pPr>
            <w:r w:rsidRPr="00D36BB6">
              <w:rPr>
                <w:rFonts w:ascii="Arial" w:hAnsi="Arial" w:cs="Arial"/>
                <w:sz w:val="16"/>
                <w:szCs w:val="16"/>
              </w:rPr>
              <w:t>53</w:t>
            </w:r>
          </w:p>
        </w:tc>
        <w:tc>
          <w:tcPr>
            <w:tcW w:w="701" w:type="dxa"/>
            <w:tcBorders>
              <w:top w:val="single" w:sz="4" w:space="0" w:color="000000"/>
              <w:left w:val="single" w:sz="4" w:space="0" w:color="000000"/>
              <w:bottom w:val="single" w:sz="4" w:space="0" w:color="000000"/>
            </w:tcBorders>
            <w:shd w:val="clear" w:color="auto" w:fill="auto"/>
            <w:vAlign w:val="bottom"/>
          </w:tcPr>
          <w:p w14:paraId="138D083B"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2481687F"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1392984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53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79E94C03" w14:textId="77777777" w:rsidR="00F21804" w:rsidRPr="00D36BB6" w:rsidRDefault="00F21804">
            <w:pPr>
              <w:snapToGrid w:val="0"/>
            </w:pPr>
          </w:p>
        </w:tc>
      </w:tr>
      <w:tr w:rsidR="00F21804" w:rsidRPr="00D36BB6" w14:paraId="31A865F6"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1389EDB5" w14:textId="77777777" w:rsidR="00F21804" w:rsidRPr="00D36BB6" w:rsidRDefault="00AC7064">
            <w:pPr>
              <w:snapToGrid w:val="0"/>
              <w:jc w:val="center"/>
            </w:pPr>
            <w:r w:rsidRPr="00D36BB6">
              <w:rPr>
                <w:rFonts w:ascii="Arial" w:hAnsi="Arial" w:cs="Arial"/>
                <w:sz w:val="16"/>
                <w:szCs w:val="16"/>
              </w:rPr>
              <w:t>38</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2D70FE97" w14:textId="77777777" w:rsidR="00F21804" w:rsidRPr="00D36BB6" w:rsidRDefault="00AC7064">
            <w:pPr>
              <w:snapToGrid w:val="0"/>
              <w:jc w:val="center"/>
            </w:pPr>
            <w:r w:rsidRPr="00D36BB6">
              <w:rPr>
                <w:rFonts w:ascii="Arial" w:hAnsi="Arial" w:cs="Arial"/>
                <w:sz w:val="16"/>
                <w:szCs w:val="16"/>
              </w:rPr>
              <w:t>538</w:t>
            </w:r>
          </w:p>
        </w:tc>
        <w:tc>
          <w:tcPr>
            <w:tcW w:w="992" w:type="dxa"/>
            <w:tcBorders>
              <w:top w:val="single" w:sz="4" w:space="0" w:color="000000"/>
              <w:left w:val="single" w:sz="4" w:space="0" w:color="000000"/>
              <w:bottom w:val="single" w:sz="4" w:space="0" w:color="000000"/>
            </w:tcBorders>
            <w:shd w:val="clear" w:color="auto" w:fill="auto"/>
            <w:vAlign w:val="bottom"/>
          </w:tcPr>
          <w:p w14:paraId="62E3A56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No Flight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524DED69" w14:textId="77777777" w:rsidR="00F21804" w:rsidRPr="00D36BB6" w:rsidRDefault="00F21804">
            <w:pPr>
              <w:snapToGrid w:val="0"/>
            </w:pPr>
          </w:p>
        </w:tc>
        <w:tc>
          <w:tcPr>
            <w:tcW w:w="890" w:type="dxa"/>
            <w:tcBorders>
              <w:top w:val="single" w:sz="4" w:space="0" w:color="000000"/>
              <w:left w:val="single" w:sz="4" w:space="0" w:color="000000"/>
              <w:bottom w:val="single" w:sz="4" w:space="0" w:color="000000"/>
            </w:tcBorders>
            <w:shd w:val="clear" w:color="auto" w:fill="auto"/>
            <w:vAlign w:val="bottom"/>
          </w:tcPr>
          <w:p w14:paraId="1299B26F"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No Flight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D5F0545" w14:textId="77777777" w:rsidR="00F21804" w:rsidRPr="00D36BB6" w:rsidRDefault="00AC7064">
            <w:pPr>
              <w:snapToGrid w:val="0"/>
              <w:jc w:val="center"/>
            </w:pPr>
            <w:r w:rsidRPr="00D36BB6">
              <w:rPr>
                <w:rFonts w:ascii="Arial" w:hAnsi="Arial" w:cs="Arial"/>
                <w:sz w:val="16"/>
                <w:szCs w:val="16"/>
              </w:rPr>
              <w:t>0</w:t>
            </w:r>
          </w:p>
        </w:tc>
        <w:tc>
          <w:tcPr>
            <w:tcW w:w="701" w:type="dxa"/>
            <w:tcBorders>
              <w:top w:val="single" w:sz="4" w:space="0" w:color="000000"/>
              <w:left w:val="single" w:sz="4" w:space="0" w:color="000000"/>
              <w:bottom w:val="single" w:sz="4" w:space="0" w:color="000000"/>
            </w:tcBorders>
            <w:shd w:val="clear" w:color="auto" w:fill="auto"/>
            <w:vAlign w:val="bottom"/>
          </w:tcPr>
          <w:p w14:paraId="315A03B4" w14:textId="77777777" w:rsidR="00F21804" w:rsidRPr="00D36BB6" w:rsidRDefault="00F21804">
            <w:pPr>
              <w:snapToGrid w:val="0"/>
              <w:jc w:val="center"/>
            </w:pPr>
          </w:p>
        </w:tc>
        <w:tc>
          <w:tcPr>
            <w:tcW w:w="726" w:type="dxa"/>
            <w:tcBorders>
              <w:top w:val="single" w:sz="4" w:space="0" w:color="000000"/>
              <w:left w:val="single" w:sz="4" w:space="0" w:color="000000"/>
              <w:bottom w:val="single" w:sz="4" w:space="0" w:color="000000"/>
            </w:tcBorders>
            <w:shd w:val="clear" w:color="auto" w:fill="auto"/>
            <w:vAlign w:val="bottom"/>
          </w:tcPr>
          <w:p w14:paraId="654CEFD9" w14:textId="77777777" w:rsidR="00F21804" w:rsidRPr="00D36BB6" w:rsidRDefault="00F21804">
            <w:pPr>
              <w:snapToGrid w:val="0"/>
              <w:jc w:val="center"/>
            </w:pPr>
          </w:p>
        </w:tc>
        <w:tc>
          <w:tcPr>
            <w:tcW w:w="709" w:type="dxa"/>
            <w:tcBorders>
              <w:top w:val="single" w:sz="4" w:space="0" w:color="000000"/>
              <w:left w:val="single" w:sz="4" w:space="0" w:color="000000"/>
              <w:bottom w:val="single" w:sz="4" w:space="0" w:color="000000"/>
            </w:tcBorders>
            <w:shd w:val="clear" w:color="auto" w:fill="auto"/>
            <w:vAlign w:val="bottom"/>
          </w:tcPr>
          <w:p w14:paraId="539A416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 xml:space="preserve">0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5FCC09FF" w14:textId="77777777" w:rsidR="00F21804" w:rsidRPr="00D36BB6" w:rsidRDefault="00F21804">
            <w:pPr>
              <w:snapToGrid w:val="0"/>
            </w:pPr>
          </w:p>
        </w:tc>
      </w:tr>
      <w:tr w:rsidR="00F21804" w:rsidRPr="00D36BB6" w14:paraId="0FD90399" w14:textId="77777777">
        <w:tblPrEx>
          <w:tblCellMar>
            <w:left w:w="70" w:type="dxa"/>
            <w:right w:w="70" w:type="dxa"/>
          </w:tblCellMar>
        </w:tblPrEx>
        <w:trPr>
          <w:trHeight w:val="225"/>
        </w:trPr>
        <w:tc>
          <w:tcPr>
            <w:tcW w:w="602" w:type="dxa"/>
            <w:tcBorders>
              <w:top w:val="single" w:sz="4" w:space="0" w:color="000000"/>
              <w:left w:val="single" w:sz="4" w:space="0" w:color="000000"/>
              <w:bottom w:val="single" w:sz="4" w:space="0" w:color="000000"/>
            </w:tcBorders>
            <w:shd w:val="clear" w:color="auto" w:fill="auto"/>
            <w:vAlign w:val="bottom"/>
          </w:tcPr>
          <w:p w14:paraId="245C5E8B"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02E5 </w:t>
            </w:r>
          </w:p>
        </w:tc>
        <w:tc>
          <w:tcPr>
            <w:tcW w:w="1008" w:type="dxa"/>
            <w:gridSpan w:val="2"/>
            <w:tcBorders>
              <w:top w:val="single" w:sz="4" w:space="0" w:color="000000"/>
              <w:left w:val="single" w:sz="4" w:space="0" w:color="000000"/>
              <w:bottom w:val="single" w:sz="4" w:space="0" w:color="000000"/>
            </w:tcBorders>
            <w:shd w:val="clear" w:color="auto" w:fill="auto"/>
            <w:vAlign w:val="bottom"/>
          </w:tcPr>
          <w:p w14:paraId="06A3BB9D" w14:textId="77777777" w:rsidR="00F21804" w:rsidRPr="00D36BB6" w:rsidRDefault="00AC7064">
            <w:pPr>
              <w:snapToGrid w:val="0"/>
              <w:jc w:val="center"/>
            </w:pPr>
            <w:r w:rsidRPr="00D36BB6">
              <w:rPr>
                <w:rFonts w:ascii="Arial" w:hAnsi="Arial" w:cs="Arial"/>
                <w:b/>
                <w:sz w:val="16"/>
                <w:szCs w:val="16"/>
              </w:rPr>
              <w:t>Check sum</w:t>
            </w:r>
          </w:p>
        </w:tc>
        <w:tc>
          <w:tcPr>
            <w:tcW w:w="992" w:type="dxa"/>
            <w:tcBorders>
              <w:top w:val="single" w:sz="4" w:space="0" w:color="000000"/>
              <w:left w:val="single" w:sz="4" w:space="0" w:color="000000"/>
              <w:bottom w:val="single" w:sz="4" w:space="0" w:color="000000"/>
            </w:tcBorders>
            <w:shd w:val="clear" w:color="auto" w:fill="auto"/>
            <w:vAlign w:val="bottom"/>
          </w:tcPr>
          <w:p w14:paraId="52612397"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13E0 </w:t>
            </w:r>
          </w:p>
        </w:tc>
        <w:tc>
          <w:tcPr>
            <w:tcW w:w="811" w:type="dxa"/>
            <w:gridSpan w:val="2"/>
            <w:tcBorders>
              <w:top w:val="single" w:sz="4" w:space="0" w:color="000000"/>
              <w:left w:val="single" w:sz="4" w:space="0" w:color="000000"/>
              <w:bottom w:val="single" w:sz="4" w:space="0" w:color="000000"/>
            </w:tcBorders>
            <w:shd w:val="clear" w:color="auto" w:fill="auto"/>
            <w:vAlign w:val="bottom"/>
          </w:tcPr>
          <w:p w14:paraId="739F427A"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04A6 </w:t>
            </w:r>
          </w:p>
        </w:tc>
        <w:tc>
          <w:tcPr>
            <w:tcW w:w="890" w:type="dxa"/>
            <w:tcBorders>
              <w:top w:val="single" w:sz="4" w:space="0" w:color="000000"/>
              <w:left w:val="single" w:sz="4" w:space="0" w:color="000000"/>
              <w:bottom w:val="single" w:sz="4" w:space="0" w:color="000000"/>
            </w:tcBorders>
            <w:shd w:val="clear" w:color="auto" w:fill="auto"/>
            <w:vAlign w:val="bottom"/>
          </w:tcPr>
          <w:p w14:paraId="3FC62E5E"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1886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30EDA34B"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532E </w:t>
            </w:r>
          </w:p>
        </w:tc>
        <w:tc>
          <w:tcPr>
            <w:tcW w:w="701" w:type="dxa"/>
            <w:tcBorders>
              <w:top w:val="single" w:sz="4" w:space="0" w:color="000000"/>
              <w:left w:val="single" w:sz="4" w:space="0" w:color="000000"/>
              <w:bottom w:val="single" w:sz="4" w:space="0" w:color="000000"/>
            </w:tcBorders>
            <w:shd w:val="clear" w:color="auto" w:fill="auto"/>
            <w:vAlign w:val="bottom"/>
          </w:tcPr>
          <w:p w14:paraId="279E313D"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00E1 </w:t>
            </w:r>
          </w:p>
        </w:tc>
        <w:tc>
          <w:tcPr>
            <w:tcW w:w="726" w:type="dxa"/>
            <w:tcBorders>
              <w:top w:val="single" w:sz="4" w:space="0" w:color="000000"/>
              <w:left w:val="single" w:sz="4" w:space="0" w:color="000000"/>
              <w:bottom w:val="single" w:sz="4" w:space="0" w:color="000000"/>
            </w:tcBorders>
            <w:shd w:val="clear" w:color="auto" w:fill="auto"/>
            <w:vAlign w:val="bottom"/>
          </w:tcPr>
          <w:p w14:paraId="7AD3C574"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00C8 </w:t>
            </w:r>
          </w:p>
        </w:tc>
        <w:tc>
          <w:tcPr>
            <w:tcW w:w="709" w:type="dxa"/>
            <w:tcBorders>
              <w:top w:val="single" w:sz="4" w:space="0" w:color="000000"/>
              <w:left w:val="single" w:sz="4" w:space="0" w:color="000000"/>
              <w:bottom w:val="single" w:sz="4" w:space="0" w:color="000000"/>
            </w:tcBorders>
            <w:shd w:val="clear" w:color="auto" w:fill="auto"/>
            <w:vAlign w:val="bottom"/>
          </w:tcPr>
          <w:p w14:paraId="294ADA3E" w14:textId="77777777" w:rsidR="00F21804" w:rsidRPr="00D36BB6" w:rsidRDefault="00AC7064">
            <w:pPr>
              <w:snapToGrid w:val="0"/>
              <w:jc w:val="center"/>
            </w:pPr>
            <w:r w:rsidRPr="00D36BB6">
              <w:rPr>
                <w:rFonts w:ascii="Arial" w:eastAsia="Arial" w:hAnsi="Arial" w:cs="Arial"/>
                <w:b/>
                <w:sz w:val="16"/>
                <w:szCs w:val="16"/>
              </w:rPr>
              <w:t xml:space="preserve"> </w:t>
            </w:r>
            <w:r w:rsidRPr="00D36BB6">
              <w:rPr>
                <w:rFonts w:ascii="Arial" w:hAnsi="Arial" w:cs="Arial"/>
                <w:b/>
                <w:sz w:val="16"/>
                <w:szCs w:val="16"/>
              </w:rPr>
              <w:t xml:space="preserve">5185 </w:t>
            </w:r>
          </w:p>
        </w:tc>
        <w:tc>
          <w:tcPr>
            <w:tcW w:w="2783" w:type="dxa"/>
            <w:gridSpan w:val="16"/>
            <w:tcBorders>
              <w:top w:val="single" w:sz="4" w:space="0" w:color="000000"/>
              <w:left w:val="single" w:sz="4" w:space="0" w:color="000000"/>
              <w:bottom w:val="single" w:sz="4" w:space="0" w:color="000000"/>
              <w:right w:val="single" w:sz="4" w:space="0" w:color="000000"/>
            </w:tcBorders>
            <w:shd w:val="clear" w:color="auto" w:fill="auto"/>
            <w:vAlign w:val="bottom"/>
          </w:tcPr>
          <w:p w14:paraId="37A353F7" w14:textId="77777777" w:rsidR="00F21804" w:rsidRPr="00D36BB6" w:rsidRDefault="00F21804">
            <w:pPr>
              <w:snapToGrid w:val="0"/>
            </w:pPr>
          </w:p>
        </w:tc>
      </w:tr>
    </w:tbl>
    <w:p w14:paraId="136BC865" w14:textId="71633987" w:rsidR="00F21804" w:rsidRPr="00D36BB6" w:rsidRDefault="00AC7064">
      <w:pPr>
        <w:spacing w:before="120"/>
        <w:jc w:val="both"/>
      </w:pPr>
      <w:r w:rsidRPr="00D36BB6">
        <w:rPr>
          <w:rFonts w:ascii="Arial" w:hAnsi="Arial" w:cs="Arial"/>
          <w:sz w:val="20"/>
        </w:rPr>
        <w:t>The check sums are displayed in hexadecimal format to save space. They can be used to verify that the results printed by the event software are correct. They can also be used to check if different versions of result sheets from a certain task have the same data or if they have been changed since previous issue.</w:t>
      </w:r>
      <w:r w:rsidR="00F20402" w:rsidRPr="00D36BB6">
        <w:rPr>
          <w:rFonts w:ascii="Arial" w:hAnsi="Arial" w:cs="Arial"/>
          <w:sz w:val="20"/>
        </w:rPr>
        <w:t xml:space="preserve"> </w:t>
      </w:r>
      <w:r w:rsidR="00F20402" w:rsidRPr="00D36BB6">
        <w:rPr>
          <w:rFonts w:ascii="Arial" w:hAnsi="Arial" w:cs="Arial"/>
          <w:b/>
          <w:sz w:val="20"/>
          <w:u w:val="single"/>
        </w:rPr>
        <w:lastRenderedPageBreak/>
        <w:t xml:space="preserve">Note: </w:t>
      </w:r>
      <w:r w:rsidR="00F20402" w:rsidRPr="00D36BB6">
        <w:rPr>
          <w:rFonts w:ascii="Arial" w:hAnsi="Arial" w:cs="Arial"/>
          <w:sz w:val="20"/>
        </w:rPr>
        <w:t>Checksums are calculated differently with different scoring programs and may not become the same as in this example.</w:t>
      </w:r>
    </w:p>
    <w:p w14:paraId="28F38CEE" w14:textId="06A2DEA4" w:rsidR="00F21804" w:rsidRPr="00D36BB6" w:rsidRDefault="00AC7064">
      <w:pPr>
        <w:tabs>
          <w:tab w:val="right" w:pos="9498"/>
        </w:tabs>
        <w:spacing w:before="120"/>
        <w:rPr>
          <w:lang w:val="fr-FR"/>
        </w:rPr>
      </w:pPr>
      <w:r w:rsidRPr="00D36BB6">
        <w:rPr>
          <w:rFonts w:ascii="Arial" w:hAnsi="Arial" w:cs="Arial"/>
          <w:sz w:val="20"/>
          <w:lang w:val="fr-FR"/>
        </w:rPr>
        <w:t>.</w:t>
      </w:r>
      <w:r w:rsidRPr="00D36BB6">
        <w:rPr>
          <w:rFonts w:ascii="Arial" w:hAnsi="Arial" w:cs="Arial"/>
          <w:sz w:val="20"/>
          <w:lang w:val="fr-FR"/>
        </w:rPr>
        <w:tab/>
      </w:r>
    </w:p>
    <w:p w14:paraId="22724FD1" w14:textId="77777777" w:rsidR="00F21804" w:rsidRPr="00D36BB6" w:rsidRDefault="00AC7064" w:rsidP="00F20402">
      <w:pPr>
        <w:jc w:val="both"/>
        <w:rPr>
          <w:lang w:val="fr-FR"/>
        </w:rPr>
      </w:pPr>
      <w:r w:rsidRPr="00D36BB6">
        <w:rPr>
          <w:rFonts w:ascii="Arial" w:hAnsi="Arial" w:cs="Arial"/>
          <w:b/>
          <w:spacing w:val="-1"/>
          <w:u w:val="single"/>
          <w:lang w:val="fr-FR"/>
        </w:rPr>
        <w:t>APPENDIX F/6 page 2</w:t>
      </w:r>
    </w:p>
    <w:p w14:paraId="166CD819" w14:textId="77777777" w:rsidR="00F21804" w:rsidRPr="00D36BB6" w:rsidRDefault="00AC7064">
      <w:pPr>
        <w:jc w:val="center"/>
        <w:rPr>
          <w:lang w:val="fr-FR"/>
        </w:rPr>
      </w:pPr>
      <w:r w:rsidRPr="00D36BB6">
        <w:rPr>
          <w:b/>
          <w:sz w:val="29"/>
          <w:lang w:val="fr-FR"/>
        </w:rPr>
        <w:t>FAI-CIA INTERNATIONAL JURY</w:t>
      </w:r>
    </w:p>
    <w:p w14:paraId="68AB0262" w14:textId="77777777" w:rsidR="00F21804" w:rsidRPr="00D36BB6" w:rsidRDefault="00F21804">
      <w:pPr>
        <w:jc w:val="center"/>
        <w:rPr>
          <w:lang w:val="fr-FR"/>
        </w:rPr>
      </w:pPr>
    </w:p>
    <w:p w14:paraId="03875880" w14:textId="77777777" w:rsidR="00F21804" w:rsidRPr="00D36BB6" w:rsidRDefault="00AC7064">
      <w:pPr>
        <w:jc w:val="center"/>
      </w:pPr>
      <w:r w:rsidRPr="00D36BB6">
        <w:rPr>
          <w:b/>
        </w:rPr>
        <w:t>WORKSHEET TO VERIFY SCORING PROGRAMS</w:t>
      </w:r>
    </w:p>
    <w:p w14:paraId="7A5AD361" w14:textId="77777777" w:rsidR="00F21804" w:rsidRPr="00D36BB6" w:rsidRDefault="00F21804">
      <w:pPr>
        <w:rPr>
          <w:rFonts w:ascii="Arial" w:hAnsi="Arial" w:cs="Arial"/>
        </w:rPr>
      </w:pPr>
    </w:p>
    <w:p w14:paraId="096C28E0" w14:textId="77777777" w:rsidR="00F21804" w:rsidRPr="00D36BB6" w:rsidRDefault="00AC7064">
      <w:pPr>
        <w:jc w:val="both"/>
      </w:pPr>
      <w:r w:rsidRPr="00D36BB6">
        <w:rPr>
          <w:rFonts w:ascii="Arial" w:hAnsi="Arial" w:cs="Arial"/>
          <w:b/>
        </w:rPr>
        <w:t>CASE 2</w:t>
      </w:r>
    </w:p>
    <w:p w14:paraId="1568DDF0" w14:textId="77777777" w:rsidR="00F21804" w:rsidRPr="00D36BB6" w:rsidRDefault="00F21804">
      <w:pPr>
        <w:jc w:val="both"/>
        <w:rPr>
          <w:rFonts w:ascii="Arial" w:hAnsi="Arial" w:cs="Arial"/>
          <w:b/>
        </w:rPr>
      </w:pPr>
    </w:p>
    <w:tbl>
      <w:tblPr>
        <w:tblW w:w="0" w:type="auto"/>
        <w:tblInd w:w="-562" w:type="dxa"/>
        <w:tblLayout w:type="fixed"/>
        <w:tblCellMar>
          <w:left w:w="0" w:type="dxa"/>
          <w:right w:w="0" w:type="dxa"/>
        </w:tblCellMar>
        <w:tblLook w:val="0000" w:firstRow="0" w:lastRow="0" w:firstColumn="0" w:lastColumn="0" w:noHBand="0" w:noVBand="0"/>
      </w:tblPr>
      <w:tblGrid>
        <w:gridCol w:w="851"/>
        <w:gridCol w:w="851"/>
        <w:gridCol w:w="283"/>
        <w:gridCol w:w="838"/>
        <w:gridCol w:w="13"/>
        <w:gridCol w:w="851"/>
        <w:gridCol w:w="130"/>
        <w:gridCol w:w="722"/>
        <w:gridCol w:w="273"/>
        <w:gridCol w:w="436"/>
        <w:gridCol w:w="415"/>
        <w:gridCol w:w="291"/>
        <w:gridCol w:w="709"/>
        <w:gridCol w:w="851"/>
        <w:gridCol w:w="708"/>
        <w:gridCol w:w="1420"/>
        <w:gridCol w:w="70"/>
        <w:gridCol w:w="40"/>
        <w:gridCol w:w="40"/>
        <w:gridCol w:w="40"/>
        <w:gridCol w:w="40"/>
        <w:gridCol w:w="40"/>
        <w:gridCol w:w="40"/>
        <w:gridCol w:w="40"/>
        <w:gridCol w:w="100"/>
        <w:gridCol w:w="40"/>
        <w:gridCol w:w="40"/>
        <w:gridCol w:w="40"/>
        <w:gridCol w:w="40"/>
        <w:gridCol w:w="40"/>
        <w:gridCol w:w="30"/>
      </w:tblGrid>
      <w:tr w:rsidR="00F21804" w:rsidRPr="00D36BB6" w14:paraId="0B5BE557" w14:textId="77777777">
        <w:trPr>
          <w:gridAfter w:val="1"/>
          <w:wAfter w:w="30" w:type="dxa"/>
          <w:trHeight w:val="307"/>
        </w:trPr>
        <w:tc>
          <w:tcPr>
            <w:tcW w:w="851" w:type="dxa"/>
            <w:shd w:val="clear" w:color="auto" w:fill="auto"/>
          </w:tcPr>
          <w:p w14:paraId="7316FB61" w14:textId="77777777" w:rsidR="00F21804" w:rsidRPr="00D36BB6" w:rsidRDefault="00AC7064">
            <w:pPr>
              <w:snapToGrid w:val="0"/>
              <w:jc w:val="center"/>
            </w:pPr>
            <w:r w:rsidRPr="00D36BB6">
              <w:rPr>
                <w:rFonts w:ascii="Arial" w:hAnsi="Arial" w:cs="Arial"/>
                <w:b/>
                <w:sz w:val="18"/>
                <w:szCs w:val="18"/>
              </w:rPr>
              <w:t>P = 38</w:t>
            </w:r>
          </w:p>
        </w:tc>
        <w:tc>
          <w:tcPr>
            <w:tcW w:w="851" w:type="dxa"/>
            <w:shd w:val="clear" w:color="auto" w:fill="auto"/>
          </w:tcPr>
          <w:p w14:paraId="53B6A51C" w14:textId="77777777" w:rsidR="00F21804" w:rsidRPr="00D36BB6" w:rsidRDefault="00AC7064">
            <w:pPr>
              <w:snapToGrid w:val="0"/>
              <w:jc w:val="center"/>
            </w:pPr>
            <w:r w:rsidRPr="00D36BB6">
              <w:rPr>
                <w:rFonts w:ascii="Arial" w:hAnsi="Arial" w:cs="Arial"/>
                <w:b/>
                <w:sz w:val="18"/>
                <w:szCs w:val="18"/>
              </w:rPr>
              <w:t>M = 19</w:t>
            </w:r>
          </w:p>
        </w:tc>
        <w:tc>
          <w:tcPr>
            <w:tcW w:w="1121" w:type="dxa"/>
            <w:gridSpan w:val="2"/>
            <w:shd w:val="clear" w:color="auto" w:fill="auto"/>
          </w:tcPr>
          <w:p w14:paraId="20E8FA2A" w14:textId="77777777" w:rsidR="00F21804" w:rsidRPr="00D36BB6" w:rsidRDefault="00AC7064">
            <w:pPr>
              <w:snapToGrid w:val="0"/>
              <w:jc w:val="center"/>
            </w:pPr>
            <w:r w:rsidRPr="00D36BB6">
              <w:rPr>
                <w:rFonts w:ascii="Arial" w:hAnsi="Arial" w:cs="Arial"/>
                <w:b/>
                <w:sz w:val="18"/>
                <w:szCs w:val="18"/>
              </w:rPr>
              <w:t>RM = 1 000</w:t>
            </w:r>
          </w:p>
        </w:tc>
        <w:tc>
          <w:tcPr>
            <w:tcW w:w="994" w:type="dxa"/>
            <w:gridSpan w:val="3"/>
            <w:shd w:val="clear" w:color="auto" w:fill="auto"/>
          </w:tcPr>
          <w:p w14:paraId="24D1F2AE" w14:textId="77777777" w:rsidR="00F21804" w:rsidRPr="00D36BB6" w:rsidRDefault="00AC7064">
            <w:pPr>
              <w:snapToGrid w:val="0"/>
              <w:jc w:val="center"/>
            </w:pPr>
            <w:r w:rsidRPr="00D36BB6">
              <w:rPr>
                <w:rFonts w:ascii="Arial" w:hAnsi="Arial" w:cs="Arial"/>
                <w:b/>
                <w:sz w:val="18"/>
                <w:szCs w:val="18"/>
              </w:rPr>
              <w:t>W = 0.00</w:t>
            </w:r>
          </w:p>
        </w:tc>
        <w:tc>
          <w:tcPr>
            <w:tcW w:w="995" w:type="dxa"/>
            <w:gridSpan w:val="2"/>
            <w:shd w:val="clear" w:color="auto" w:fill="auto"/>
          </w:tcPr>
          <w:p w14:paraId="2557B363" w14:textId="77777777" w:rsidR="00F21804" w:rsidRPr="00D36BB6" w:rsidRDefault="00AC7064">
            <w:pPr>
              <w:snapToGrid w:val="0"/>
              <w:jc w:val="center"/>
            </w:pPr>
            <w:r w:rsidRPr="00D36BB6">
              <w:rPr>
                <w:rFonts w:ascii="Arial" w:hAnsi="Arial" w:cs="Arial"/>
                <w:b/>
                <w:sz w:val="18"/>
                <w:szCs w:val="18"/>
              </w:rPr>
              <w:t>SM = 526</w:t>
            </w:r>
          </w:p>
        </w:tc>
        <w:tc>
          <w:tcPr>
            <w:tcW w:w="851" w:type="dxa"/>
            <w:gridSpan w:val="2"/>
            <w:shd w:val="clear" w:color="auto" w:fill="auto"/>
          </w:tcPr>
          <w:p w14:paraId="30899CF4" w14:textId="77777777" w:rsidR="00F21804" w:rsidRPr="00D36BB6" w:rsidRDefault="00AC7064">
            <w:pPr>
              <w:snapToGrid w:val="0"/>
              <w:jc w:val="center"/>
            </w:pPr>
            <w:r w:rsidRPr="00D36BB6">
              <w:rPr>
                <w:rFonts w:ascii="Arial" w:hAnsi="Arial" w:cs="Arial"/>
                <w:b/>
                <w:sz w:val="18"/>
                <w:szCs w:val="18"/>
              </w:rPr>
              <w:t>A = 29</w:t>
            </w:r>
          </w:p>
        </w:tc>
        <w:tc>
          <w:tcPr>
            <w:tcW w:w="2559" w:type="dxa"/>
            <w:gridSpan w:val="4"/>
            <w:shd w:val="clear" w:color="auto" w:fill="auto"/>
          </w:tcPr>
          <w:p w14:paraId="2A571B20" w14:textId="77777777" w:rsidR="00F21804" w:rsidRPr="00D36BB6" w:rsidRDefault="00AC7064">
            <w:pPr>
              <w:snapToGrid w:val="0"/>
              <w:jc w:val="center"/>
            </w:pPr>
            <w:r w:rsidRPr="00D36BB6">
              <w:rPr>
                <w:rFonts w:ascii="Arial" w:hAnsi="Arial" w:cs="Arial"/>
                <w:b/>
                <w:sz w:val="18"/>
                <w:szCs w:val="18"/>
              </w:rPr>
              <w:t>Average of Group B = 158</w:t>
            </w:r>
          </w:p>
        </w:tc>
        <w:tc>
          <w:tcPr>
            <w:tcW w:w="1420" w:type="dxa"/>
            <w:shd w:val="clear" w:color="auto" w:fill="auto"/>
          </w:tcPr>
          <w:p w14:paraId="6AB87656" w14:textId="77777777" w:rsidR="00F21804" w:rsidRPr="00D36BB6" w:rsidRDefault="00AC7064">
            <w:pPr>
              <w:snapToGrid w:val="0"/>
              <w:jc w:val="center"/>
            </w:pPr>
            <w:r w:rsidRPr="00D36BB6">
              <w:rPr>
                <w:rFonts w:ascii="Arial" w:hAnsi="Arial" w:cs="Arial"/>
                <w:b/>
                <w:sz w:val="18"/>
                <w:szCs w:val="18"/>
              </w:rPr>
              <w:t>Formula 3 = 63</w:t>
            </w:r>
          </w:p>
        </w:tc>
        <w:tc>
          <w:tcPr>
            <w:tcW w:w="70" w:type="dxa"/>
            <w:shd w:val="clear" w:color="auto" w:fill="auto"/>
          </w:tcPr>
          <w:p w14:paraId="41A0A7AB" w14:textId="77777777" w:rsidR="00F21804" w:rsidRPr="00D36BB6" w:rsidRDefault="00F21804">
            <w:pPr>
              <w:snapToGrid w:val="0"/>
            </w:pPr>
          </w:p>
        </w:tc>
        <w:tc>
          <w:tcPr>
            <w:tcW w:w="40" w:type="dxa"/>
            <w:shd w:val="clear" w:color="auto" w:fill="auto"/>
          </w:tcPr>
          <w:p w14:paraId="4B4D3093" w14:textId="77777777" w:rsidR="00F21804" w:rsidRPr="00D36BB6" w:rsidRDefault="00F21804">
            <w:pPr>
              <w:snapToGrid w:val="0"/>
            </w:pPr>
          </w:p>
        </w:tc>
        <w:tc>
          <w:tcPr>
            <w:tcW w:w="40" w:type="dxa"/>
            <w:shd w:val="clear" w:color="auto" w:fill="auto"/>
          </w:tcPr>
          <w:p w14:paraId="6B4D4EFE" w14:textId="77777777" w:rsidR="00F21804" w:rsidRPr="00D36BB6" w:rsidRDefault="00F21804">
            <w:pPr>
              <w:snapToGrid w:val="0"/>
            </w:pPr>
          </w:p>
        </w:tc>
        <w:tc>
          <w:tcPr>
            <w:tcW w:w="40" w:type="dxa"/>
            <w:shd w:val="clear" w:color="auto" w:fill="auto"/>
          </w:tcPr>
          <w:p w14:paraId="0FDC4D14" w14:textId="77777777" w:rsidR="00F21804" w:rsidRPr="00D36BB6" w:rsidRDefault="00F21804">
            <w:pPr>
              <w:snapToGrid w:val="0"/>
            </w:pPr>
          </w:p>
        </w:tc>
        <w:tc>
          <w:tcPr>
            <w:tcW w:w="40" w:type="dxa"/>
            <w:shd w:val="clear" w:color="auto" w:fill="auto"/>
          </w:tcPr>
          <w:p w14:paraId="1185B3D6" w14:textId="77777777" w:rsidR="00F21804" w:rsidRPr="00D36BB6" w:rsidRDefault="00F21804">
            <w:pPr>
              <w:snapToGrid w:val="0"/>
            </w:pPr>
          </w:p>
        </w:tc>
        <w:tc>
          <w:tcPr>
            <w:tcW w:w="40" w:type="dxa"/>
            <w:shd w:val="clear" w:color="auto" w:fill="auto"/>
          </w:tcPr>
          <w:p w14:paraId="5150DBBA" w14:textId="77777777" w:rsidR="00F21804" w:rsidRPr="00D36BB6" w:rsidRDefault="00F21804">
            <w:pPr>
              <w:snapToGrid w:val="0"/>
            </w:pPr>
          </w:p>
        </w:tc>
        <w:tc>
          <w:tcPr>
            <w:tcW w:w="40" w:type="dxa"/>
            <w:shd w:val="clear" w:color="auto" w:fill="auto"/>
          </w:tcPr>
          <w:p w14:paraId="260A573F" w14:textId="77777777" w:rsidR="00F21804" w:rsidRPr="00D36BB6" w:rsidRDefault="00F21804">
            <w:pPr>
              <w:snapToGrid w:val="0"/>
            </w:pPr>
          </w:p>
        </w:tc>
        <w:tc>
          <w:tcPr>
            <w:tcW w:w="40" w:type="dxa"/>
            <w:shd w:val="clear" w:color="auto" w:fill="auto"/>
          </w:tcPr>
          <w:p w14:paraId="75C1DC35" w14:textId="77777777" w:rsidR="00F21804" w:rsidRPr="00D36BB6" w:rsidRDefault="00F21804">
            <w:pPr>
              <w:snapToGrid w:val="0"/>
            </w:pPr>
          </w:p>
        </w:tc>
        <w:tc>
          <w:tcPr>
            <w:tcW w:w="100" w:type="dxa"/>
            <w:shd w:val="clear" w:color="auto" w:fill="auto"/>
          </w:tcPr>
          <w:p w14:paraId="2929D2AB" w14:textId="77777777" w:rsidR="00F21804" w:rsidRPr="00D36BB6" w:rsidRDefault="00F21804">
            <w:pPr>
              <w:snapToGrid w:val="0"/>
            </w:pPr>
          </w:p>
        </w:tc>
        <w:tc>
          <w:tcPr>
            <w:tcW w:w="40" w:type="dxa"/>
            <w:shd w:val="clear" w:color="auto" w:fill="auto"/>
          </w:tcPr>
          <w:p w14:paraId="4483B5E0" w14:textId="77777777" w:rsidR="00F21804" w:rsidRPr="00D36BB6" w:rsidRDefault="00F21804">
            <w:pPr>
              <w:snapToGrid w:val="0"/>
              <w:rPr>
                <w:rFonts w:ascii="Arial" w:hAnsi="Arial" w:cs="Arial"/>
                <w:b/>
                <w:sz w:val="16"/>
                <w:szCs w:val="16"/>
              </w:rPr>
            </w:pPr>
          </w:p>
        </w:tc>
        <w:tc>
          <w:tcPr>
            <w:tcW w:w="40" w:type="dxa"/>
            <w:shd w:val="clear" w:color="auto" w:fill="auto"/>
          </w:tcPr>
          <w:p w14:paraId="0BE51E5B" w14:textId="77777777" w:rsidR="00F21804" w:rsidRPr="00D36BB6" w:rsidRDefault="00F21804">
            <w:pPr>
              <w:snapToGrid w:val="0"/>
              <w:rPr>
                <w:rFonts w:ascii="Arial" w:hAnsi="Arial" w:cs="Arial"/>
                <w:b/>
                <w:sz w:val="16"/>
                <w:szCs w:val="16"/>
              </w:rPr>
            </w:pPr>
          </w:p>
        </w:tc>
        <w:tc>
          <w:tcPr>
            <w:tcW w:w="40" w:type="dxa"/>
            <w:shd w:val="clear" w:color="auto" w:fill="auto"/>
          </w:tcPr>
          <w:p w14:paraId="6FCA4393" w14:textId="77777777" w:rsidR="00F21804" w:rsidRPr="00D36BB6" w:rsidRDefault="00F21804">
            <w:pPr>
              <w:snapToGrid w:val="0"/>
              <w:rPr>
                <w:rFonts w:ascii="Arial" w:hAnsi="Arial" w:cs="Arial"/>
                <w:b/>
                <w:sz w:val="16"/>
                <w:szCs w:val="16"/>
              </w:rPr>
            </w:pPr>
          </w:p>
        </w:tc>
        <w:tc>
          <w:tcPr>
            <w:tcW w:w="40" w:type="dxa"/>
            <w:shd w:val="clear" w:color="auto" w:fill="auto"/>
          </w:tcPr>
          <w:p w14:paraId="3D8F5949" w14:textId="77777777" w:rsidR="00F21804" w:rsidRPr="00D36BB6" w:rsidRDefault="00F21804">
            <w:pPr>
              <w:snapToGrid w:val="0"/>
              <w:rPr>
                <w:rFonts w:ascii="Arial" w:hAnsi="Arial" w:cs="Arial"/>
                <w:b/>
                <w:sz w:val="16"/>
                <w:szCs w:val="16"/>
              </w:rPr>
            </w:pPr>
          </w:p>
        </w:tc>
        <w:tc>
          <w:tcPr>
            <w:tcW w:w="40" w:type="dxa"/>
          </w:tcPr>
          <w:p w14:paraId="3F611B2A" w14:textId="77777777" w:rsidR="00F21804" w:rsidRPr="00D36BB6" w:rsidRDefault="00F21804">
            <w:pPr>
              <w:snapToGrid w:val="0"/>
              <w:rPr>
                <w:rFonts w:ascii="Arial" w:hAnsi="Arial" w:cs="Arial"/>
                <w:b/>
                <w:sz w:val="16"/>
                <w:szCs w:val="16"/>
              </w:rPr>
            </w:pPr>
          </w:p>
        </w:tc>
      </w:tr>
      <w:tr w:rsidR="00F21804" w:rsidRPr="00D36BB6" w14:paraId="4D0F663E" w14:textId="77777777">
        <w:tblPrEx>
          <w:tblCellMar>
            <w:left w:w="70" w:type="dxa"/>
            <w:right w:w="70" w:type="dxa"/>
          </w:tblCellMar>
        </w:tblPrEx>
        <w:trPr>
          <w:trHeight w:val="480"/>
        </w:trPr>
        <w:tc>
          <w:tcPr>
            <w:tcW w:w="851" w:type="dxa"/>
            <w:tcBorders>
              <w:top w:val="single" w:sz="4" w:space="0" w:color="000000"/>
              <w:left w:val="single" w:sz="4" w:space="0" w:color="000000"/>
              <w:bottom w:val="single" w:sz="4" w:space="0" w:color="000000"/>
            </w:tcBorders>
            <w:shd w:val="clear" w:color="auto" w:fill="auto"/>
          </w:tcPr>
          <w:p w14:paraId="5F79EE3B" w14:textId="77777777" w:rsidR="00F21804" w:rsidRPr="00D36BB6" w:rsidRDefault="00AC7064">
            <w:pPr>
              <w:snapToGrid w:val="0"/>
              <w:jc w:val="center"/>
            </w:pPr>
            <w:r w:rsidRPr="00D36BB6">
              <w:rPr>
                <w:rFonts w:ascii="Arial" w:hAnsi="Arial" w:cs="Arial"/>
                <w:b/>
                <w:sz w:val="16"/>
                <w:szCs w:val="16"/>
              </w:rPr>
              <w:t xml:space="preserve">Rank </w:t>
            </w:r>
          </w:p>
        </w:tc>
        <w:tc>
          <w:tcPr>
            <w:tcW w:w="1134" w:type="dxa"/>
            <w:gridSpan w:val="2"/>
            <w:tcBorders>
              <w:top w:val="single" w:sz="4" w:space="0" w:color="000000"/>
              <w:left w:val="single" w:sz="4" w:space="0" w:color="000000"/>
              <w:bottom w:val="single" w:sz="4" w:space="0" w:color="000000"/>
            </w:tcBorders>
            <w:shd w:val="clear" w:color="auto" w:fill="auto"/>
          </w:tcPr>
          <w:p w14:paraId="63B52D0A" w14:textId="77777777" w:rsidR="00F21804" w:rsidRPr="00D36BB6" w:rsidRDefault="00AC7064">
            <w:pPr>
              <w:snapToGrid w:val="0"/>
              <w:jc w:val="center"/>
            </w:pPr>
            <w:r w:rsidRPr="00D36BB6">
              <w:rPr>
                <w:rFonts w:ascii="Arial" w:hAnsi="Arial" w:cs="Arial"/>
                <w:b/>
                <w:sz w:val="16"/>
                <w:szCs w:val="16"/>
              </w:rPr>
              <w:t>Pilot No</w:t>
            </w:r>
          </w:p>
        </w:tc>
        <w:tc>
          <w:tcPr>
            <w:tcW w:w="851" w:type="dxa"/>
            <w:gridSpan w:val="2"/>
            <w:tcBorders>
              <w:top w:val="single" w:sz="4" w:space="0" w:color="000000"/>
              <w:left w:val="single" w:sz="4" w:space="0" w:color="000000"/>
              <w:bottom w:val="single" w:sz="4" w:space="0" w:color="000000"/>
            </w:tcBorders>
            <w:shd w:val="clear" w:color="auto" w:fill="auto"/>
          </w:tcPr>
          <w:p w14:paraId="388DD025" w14:textId="77777777" w:rsidR="00F21804" w:rsidRPr="00D36BB6" w:rsidRDefault="00AC7064">
            <w:pPr>
              <w:snapToGrid w:val="0"/>
              <w:jc w:val="center"/>
            </w:pPr>
            <w:r w:rsidRPr="00D36BB6">
              <w:rPr>
                <w:rFonts w:ascii="Arial" w:hAnsi="Arial" w:cs="Arial"/>
                <w:b/>
                <w:sz w:val="16"/>
                <w:szCs w:val="16"/>
              </w:rPr>
              <w:t>Original Result</w:t>
            </w:r>
          </w:p>
        </w:tc>
        <w:tc>
          <w:tcPr>
            <w:tcW w:w="851" w:type="dxa"/>
            <w:tcBorders>
              <w:top w:val="single" w:sz="4" w:space="0" w:color="000000"/>
              <w:left w:val="single" w:sz="4" w:space="0" w:color="000000"/>
              <w:bottom w:val="single" w:sz="4" w:space="0" w:color="000000"/>
            </w:tcBorders>
            <w:shd w:val="clear" w:color="auto" w:fill="auto"/>
          </w:tcPr>
          <w:p w14:paraId="3376EA6B" w14:textId="77777777" w:rsidR="00F21804" w:rsidRPr="00D36BB6" w:rsidRDefault="00AC7064">
            <w:pPr>
              <w:snapToGrid w:val="0"/>
              <w:jc w:val="center"/>
            </w:pPr>
            <w:r w:rsidRPr="00D36BB6">
              <w:rPr>
                <w:rFonts w:ascii="Arial" w:hAnsi="Arial" w:cs="Arial"/>
                <w:b/>
                <w:sz w:val="16"/>
                <w:szCs w:val="16"/>
              </w:rPr>
              <w:t>Distance penalty</w:t>
            </w:r>
          </w:p>
        </w:tc>
        <w:tc>
          <w:tcPr>
            <w:tcW w:w="852" w:type="dxa"/>
            <w:gridSpan w:val="2"/>
            <w:tcBorders>
              <w:top w:val="single" w:sz="4" w:space="0" w:color="000000"/>
              <w:left w:val="single" w:sz="4" w:space="0" w:color="000000"/>
              <w:bottom w:val="single" w:sz="4" w:space="0" w:color="000000"/>
            </w:tcBorders>
            <w:shd w:val="clear" w:color="auto" w:fill="auto"/>
          </w:tcPr>
          <w:p w14:paraId="740BCF94" w14:textId="77777777" w:rsidR="00F21804" w:rsidRPr="00D36BB6" w:rsidRDefault="00AC7064">
            <w:pPr>
              <w:snapToGrid w:val="0"/>
              <w:jc w:val="center"/>
            </w:pPr>
            <w:r w:rsidRPr="00D36BB6">
              <w:rPr>
                <w:rFonts w:ascii="Arial" w:hAnsi="Arial" w:cs="Arial"/>
                <w:b/>
                <w:sz w:val="16"/>
                <w:szCs w:val="16"/>
              </w:rPr>
              <w:t>Result</w:t>
            </w:r>
          </w:p>
        </w:tc>
        <w:tc>
          <w:tcPr>
            <w:tcW w:w="709" w:type="dxa"/>
            <w:gridSpan w:val="2"/>
            <w:tcBorders>
              <w:top w:val="single" w:sz="4" w:space="0" w:color="000000"/>
              <w:left w:val="single" w:sz="4" w:space="0" w:color="000000"/>
              <w:bottom w:val="single" w:sz="4" w:space="0" w:color="000000"/>
            </w:tcBorders>
            <w:shd w:val="clear" w:color="auto" w:fill="auto"/>
          </w:tcPr>
          <w:p w14:paraId="04275043" w14:textId="77777777" w:rsidR="00F21804" w:rsidRPr="00D36BB6" w:rsidRDefault="00AC7064">
            <w:pPr>
              <w:snapToGrid w:val="0"/>
              <w:jc w:val="center"/>
            </w:pPr>
            <w:r w:rsidRPr="00D36BB6">
              <w:rPr>
                <w:rFonts w:ascii="Arial" w:hAnsi="Arial" w:cs="Arial"/>
                <w:b/>
                <w:sz w:val="16"/>
                <w:szCs w:val="16"/>
              </w:rPr>
              <w:t>Points</w:t>
            </w:r>
          </w:p>
        </w:tc>
        <w:tc>
          <w:tcPr>
            <w:tcW w:w="706" w:type="dxa"/>
            <w:gridSpan w:val="2"/>
            <w:tcBorders>
              <w:top w:val="single" w:sz="4" w:space="0" w:color="000000"/>
              <w:left w:val="single" w:sz="4" w:space="0" w:color="000000"/>
              <w:bottom w:val="single" w:sz="4" w:space="0" w:color="000000"/>
            </w:tcBorders>
            <w:shd w:val="clear" w:color="auto" w:fill="auto"/>
          </w:tcPr>
          <w:p w14:paraId="733ED89A" w14:textId="77777777" w:rsidR="00F21804" w:rsidRPr="00D36BB6" w:rsidRDefault="00AC7064">
            <w:pPr>
              <w:snapToGrid w:val="0"/>
              <w:jc w:val="center"/>
            </w:pPr>
            <w:r w:rsidRPr="00D36BB6">
              <w:rPr>
                <w:rFonts w:ascii="Arial" w:hAnsi="Arial" w:cs="Arial"/>
                <w:b/>
                <w:sz w:val="16"/>
                <w:szCs w:val="16"/>
              </w:rPr>
              <w:t>Task penalty</w:t>
            </w:r>
          </w:p>
        </w:tc>
        <w:tc>
          <w:tcPr>
            <w:tcW w:w="709" w:type="dxa"/>
            <w:tcBorders>
              <w:top w:val="single" w:sz="4" w:space="0" w:color="000000"/>
              <w:left w:val="single" w:sz="4" w:space="0" w:color="000000"/>
              <w:bottom w:val="single" w:sz="4" w:space="0" w:color="000000"/>
            </w:tcBorders>
            <w:shd w:val="clear" w:color="auto" w:fill="auto"/>
          </w:tcPr>
          <w:p w14:paraId="4D0889F9" w14:textId="77777777" w:rsidR="00F21804" w:rsidRPr="00D36BB6" w:rsidRDefault="00AC7064">
            <w:pPr>
              <w:snapToGrid w:val="0"/>
              <w:jc w:val="center"/>
            </w:pPr>
            <w:r w:rsidRPr="00D36BB6">
              <w:rPr>
                <w:rFonts w:ascii="Arial" w:hAnsi="Arial" w:cs="Arial"/>
                <w:b/>
                <w:sz w:val="16"/>
                <w:szCs w:val="16"/>
              </w:rPr>
              <w:t>Comp penalty</w:t>
            </w:r>
          </w:p>
        </w:tc>
        <w:tc>
          <w:tcPr>
            <w:tcW w:w="851" w:type="dxa"/>
            <w:tcBorders>
              <w:top w:val="single" w:sz="4" w:space="0" w:color="000000"/>
              <w:left w:val="single" w:sz="4" w:space="0" w:color="000000"/>
              <w:bottom w:val="single" w:sz="4" w:space="0" w:color="000000"/>
            </w:tcBorders>
            <w:shd w:val="clear" w:color="auto" w:fill="auto"/>
          </w:tcPr>
          <w:p w14:paraId="5BA20360" w14:textId="77777777" w:rsidR="00F21804" w:rsidRPr="00D36BB6" w:rsidRDefault="00AC7064">
            <w:pPr>
              <w:snapToGrid w:val="0"/>
              <w:jc w:val="center"/>
            </w:pPr>
            <w:r w:rsidRPr="00D36BB6">
              <w:rPr>
                <w:rFonts w:ascii="Arial" w:hAnsi="Arial" w:cs="Arial"/>
                <w:b/>
                <w:sz w:val="16"/>
                <w:szCs w:val="16"/>
              </w:rPr>
              <w:t>Score</w:t>
            </w:r>
          </w:p>
        </w:tc>
        <w:tc>
          <w:tcPr>
            <w:tcW w:w="2808" w:type="dxa"/>
            <w:gridSpan w:val="17"/>
            <w:tcBorders>
              <w:top w:val="single" w:sz="4" w:space="0" w:color="000000"/>
              <w:left w:val="single" w:sz="4" w:space="0" w:color="000000"/>
              <w:bottom w:val="single" w:sz="4" w:space="0" w:color="000000"/>
              <w:right w:val="single" w:sz="4" w:space="0" w:color="000000"/>
            </w:tcBorders>
            <w:shd w:val="clear" w:color="auto" w:fill="auto"/>
          </w:tcPr>
          <w:p w14:paraId="7168659F" w14:textId="77777777" w:rsidR="00F21804" w:rsidRPr="00D36BB6" w:rsidRDefault="00AC7064">
            <w:pPr>
              <w:snapToGrid w:val="0"/>
            </w:pPr>
            <w:r w:rsidRPr="00D36BB6">
              <w:rPr>
                <w:rFonts w:ascii="Arial" w:hAnsi="Arial" w:cs="Arial"/>
                <w:b/>
                <w:sz w:val="16"/>
                <w:szCs w:val="16"/>
              </w:rPr>
              <w:t>Notes</w:t>
            </w:r>
          </w:p>
        </w:tc>
      </w:tr>
      <w:tr w:rsidR="00F21804" w:rsidRPr="00D36BB6" w14:paraId="63C4CFE1"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62D23E80" w14:textId="77777777" w:rsidR="00F21804" w:rsidRPr="00D36BB6" w:rsidRDefault="00AC7064">
            <w:pPr>
              <w:snapToGrid w:val="0"/>
              <w:jc w:val="center"/>
            </w:pPr>
            <w:r w:rsidRPr="00D36BB6">
              <w:rPr>
                <w:rFonts w:ascii="Arial" w:hAnsi="Arial" w:cs="Arial"/>
                <w:sz w:val="16"/>
                <w:szCs w:val="16"/>
              </w:rPr>
              <w:t>1</w:t>
            </w:r>
          </w:p>
        </w:tc>
        <w:tc>
          <w:tcPr>
            <w:tcW w:w="1134" w:type="dxa"/>
            <w:gridSpan w:val="2"/>
            <w:tcBorders>
              <w:left w:val="single" w:sz="4" w:space="0" w:color="000000"/>
              <w:bottom w:val="single" w:sz="4" w:space="0" w:color="000000"/>
            </w:tcBorders>
            <w:shd w:val="clear" w:color="auto" w:fill="auto"/>
            <w:vAlign w:val="bottom"/>
          </w:tcPr>
          <w:p w14:paraId="36B49682" w14:textId="77777777" w:rsidR="00F21804" w:rsidRPr="00D36BB6" w:rsidRDefault="00AC7064">
            <w:pPr>
              <w:snapToGrid w:val="0"/>
              <w:jc w:val="center"/>
            </w:pPr>
            <w:r w:rsidRPr="00D36BB6">
              <w:rPr>
                <w:rFonts w:ascii="Arial" w:hAnsi="Arial" w:cs="Arial"/>
                <w:sz w:val="16"/>
                <w:szCs w:val="16"/>
              </w:rPr>
              <w:t>501</w:t>
            </w:r>
          </w:p>
        </w:tc>
        <w:tc>
          <w:tcPr>
            <w:tcW w:w="851" w:type="dxa"/>
            <w:gridSpan w:val="2"/>
            <w:tcBorders>
              <w:left w:val="single" w:sz="4" w:space="0" w:color="000000"/>
              <w:bottom w:val="single" w:sz="4" w:space="0" w:color="000000"/>
            </w:tcBorders>
            <w:shd w:val="clear" w:color="auto" w:fill="auto"/>
            <w:vAlign w:val="bottom"/>
          </w:tcPr>
          <w:p w14:paraId="48FEC32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0.00</w:t>
            </w:r>
          </w:p>
        </w:tc>
        <w:tc>
          <w:tcPr>
            <w:tcW w:w="851" w:type="dxa"/>
            <w:tcBorders>
              <w:left w:val="single" w:sz="4" w:space="0" w:color="000000"/>
              <w:bottom w:val="single" w:sz="4" w:space="0" w:color="000000"/>
            </w:tcBorders>
            <w:shd w:val="clear" w:color="auto" w:fill="auto"/>
            <w:vAlign w:val="bottom"/>
          </w:tcPr>
          <w:p w14:paraId="7092A043"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441B216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0.00</w:t>
            </w:r>
          </w:p>
        </w:tc>
        <w:tc>
          <w:tcPr>
            <w:tcW w:w="709" w:type="dxa"/>
            <w:gridSpan w:val="2"/>
            <w:tcBorders>
              <w:left w:val="single" w:sz="4" w:space="0" w:color="000000"/>
              <w:bottom w:val="single" w:sz="4" w:space="0" w:color="000000"/>
            </w:tcBorders>
            <w:shd w:val="clear" w:color="auto" w:fill="auto"/>
            <w:vAlign w:val="bottom"/>
          </w:tcPr>
          <w:p w14:paraId="5FDD3805" w14:textId="77777777" w:rsidR="00F21804" w:rsidRPr="00D36BB6" w:rsidRDefault="00AC7064">
            <w:pPr>
              <w:snapToGrid w:val="0"/>
              <w:jc w:val="center"/>
            </w:pPr>
            <w:r w:rsidRPr="00D36BB6">
              <w:rPr>
                <w:rFonts w:ascii="Arial" w:hAnsi="Arial" w:cs="Arial"/>
                <w:sz w:val="16"/>
                <w:szCs w:val="16"/>
              </w:rPr>
              <w:t>1 000</w:t>
            </w:r>
          </w:p>
        </w:tc>
        <w:tc>
          <w:tcPr>
            <w:tcW w:w="706" w:type="dxa"/>
            <w:gridSpan w:val="2"/>
            <w:tcBorders>
              <w:left w:val="single" w:sz="4" w:space="0" w:color="000000"/>
              <w:bottom w:val="single" w:sz="4" w:space="0" w:color="000000"/>
            </w:tcBorders>
            <w:shd w:val="clear" w:color="auto" w:fill="auto"/>
            <w:vAlign w:val="bottom"/>
          </w:tcPr>
          <w:p w14:paraId="44BAFC38"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546AD978"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2225A45E" w14:textId="77777777" w:rsidR="00F21804" w:rsidRPr="00D36BB6" w:rsidRDefault="00AC7064">
            <w:pPr>
              <w:snapToGrid w:val="0"/>
              <w:jc w:val="center"/>
            </w:pPr>
            <w:r w:rsidRPr="00D36BB6">
              <w:rPr>
                <w:rFonts w:ascii="Arial" w:hAnsi="Arial" w:cs="Arial"/>
                <w:sz w:val="16"/>
                <w:szCs w:val="16"/>
              </w:rPr>
              <w:t>1 000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91F6079" w14:textId="77777777" w:rsidR="00F21804" w:rsidRPr="00D36BB6" w:rsidRDefault="00AC7064">
            <w:pPr>
              <w:snapToGrid w:val="0"/>
            </w:pPr>
            <w:r w:rsidRPr="00D36BB6">
              <w:rPr>
                <w:rFonts w:ascii="Arial" w:hAnsi="Arial" w:cs="Arial"/>
                <w:sz w:val="16"/>
                <w:szCs w:val="16"/>
              </w:rPr>
              <w:t> </w:t>
            </w:r>
          </w:p>
        </w:tc>
      </w:tr>
      <w:tr w:rsidR="00F21804" w:rsidRPr="00D36BB6" w14:paraId="72CC6750"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1067E759" w14:textId="77777777" w:rsidR="00F21804" w:rsidRPr="00D36BB6" w:rsidRDefault="00AC7064">
            <w:pPr>
              <w:snapToGrid w:val="0"/>
              <w:jc w:val="center"/>
            </w:pPr>
            <w:r w:rsidRPr="00D36BB6">
              <w:rPr>
                <w:rFonts w:ascii="Arial" w:hAnsi="Arial" w:cs="Arial"/>
                <w:sz w:val="16"/>
                <w:szCs w:val="16"/>
              </w:rPr>
              <w:t>1</w:t>
            </w:r>
          </w:p>
        </w:tc>
        <w:tc>
          <w:tcPr>
            <w:tcW w:w="1134" w:type="dxa"/>
            <w:gridSpan w:val="2"/>
            <w:tcBorders>
              <w:left w:val="single" w:sz="4" w:space="0" w:color="000000"/>
              <w:bottom w:val="single" w:sz="4" w:space="0" w:color="000000"/>
            </w:tcBorders>
            <w:shd w:val="clear" w:color="auto" w:fill="auto"/>
            <w:vAlign w:val="bottom"/>
          </w:tcPr>
          <w:p w14:paraId="7D22F76D" w14:textId="77777777" w:rsidR="00F21804" w:rsidRPr="00D36BB6" w:rsidRDefault="00AC7064">
            <w:pPr>
              <w:snapToGrid w:val="0"/>
              <w:jc w:val="center"/>
            </w:pPr>
            <w:r w:rsidRPr="00D36BB6">
              <w:rPr>
                <w:rFonts w:ascii="Arial" w:hAnsi="Arial" w:cs="Arial"/>
                <w:sz w:val="16"/>
                <w:szCs w:val="16"/>
              </w:rPr>
              <w:t>502</w:t>
            </w:r>
          </w:p>
        </w:tc>
        <w:tc>
          <w:tcPr>
            <w:tcW w:w="851" w:type="dxa"/>
            <w:gridSpan w:val="2"/>
            <w:tcBorders>
              <w:left w:val="single" w:sz="4" w:space="0" w:color="000000"/>
              <w:bottom w:val="single" w:sz="4" w:space="0" w:color="000000"/>
            </w:tcBorders>
            <w:shd w:val="clear" w:color="auto" w:fill="auto"/>
            <w:vAlign w:val="bottom"/>
          </w:tcPr>
          <w:p w14:paraId="417B165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0.36</w:t>
            </w:r>
          </w:p>
        </w:tc>
        <w:tc>
          <w:tcPr>
            <w:tcW w:w="851" w:type="dxa"/>
            <w:tcBorders>
              <w:left w:val="single" w:sz="4" w:space="0" w:color="000000"/>
              <w:bottom w:val="single" w:sz="4" w:space="0" w:color="000000"/>
            </w:tcBorders>
            <w:shd w:val="clear" w:color="auto" w:fill="auto"/>
            <w:vAlign w:val="bottom"/>
          </w:tcPr>
          <w:p w14:paraId="2A1510A7"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052C929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0.36</w:t>
            </w:r>
          </w:p>
        </w:tc>
        <w:tc>
          <w:tcPr>
            <w:tcW w:w="709" w:type="dxa"/>
            <w:gridSpan w:val="2"/>
            <w:tcBorders>
              <w:left w:val="single" w:sz="4" w:space="0" w:color="000000"/>
              <w:bottom w:val="single" w:sz="4" w:space="0" w:color="000000"/>
            </w:tcBorders>
            <w:shd w:val="clear" w:color="auto" w:fill="auto"/>
            <w:vAlign w:val="bottom"/>
          </w:tcPr>
          <w:p w14:paraId="1A015081" w14:textId="77777777" w:rsidR="00F21804" w:rsidRPr="00D36BB6" w:rsidRDefault="00AC7064">
            <w:pPr>
              <w:snapToGrid w:val="0"/>
              <w:jc w:val="center"/>
            </w:pPr>
            <w:r w:rsidRPr="00D36BB6">
              <w:rPr>
                <w:rFonts w:ascii="Arial" w:hAnsi="Arial" w:cs="Arial"/>
                <w:sz w:val="16"/>
                <w:szCs w:val="16"/>
              </w:rPr>
              <w:t>1 000</w:t>
            </w:r>
          </w:p>
        </w:tc>
        <w:tc>
          <w:tcPr>
            <w:tcW w:w="706" w:type="dxa"/>
            <w:gridSpan w:val="2"/>
            <w:tcBorders>
              <w:left w:val="single" w:sz="4" w:space="0" w:color="000000"/>
              <w:bottom w:val="single" w:sz="4" w:space="0" w:color="000000"/>
            </w:tcBorders>
            <w:shd w:val="clear" w:color="auto" w:fill="auto"/>
            <w:vAlign w:val="bottom"/>
          </w:tcPr>
          <w:p w14:paraId="3F7A1292"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49273D3C"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01650A9B" w14:textId="77777777" w:rsidR="00F21804" w:rsidRPr="00D36BB6" w:rsidRDefault="00AC7064">
            <w:pPr>
              <w:snapToGrid w:val="0"/>
              <w:jc w:val="center"/>
            </w:pPr>
            <w:r w:rsidRPr="00D36BB6">
              <w:rPr>
                <w:rFonts w:ascii="Arial" w:hAnsi="Arial" w:cs="Arial"/>
                <w:sz w:val="16"/>
                <w:szCs w:val="16"/>
              </w:rPr>
              <w:t>1 000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C548DB0" w14:textId="77777777" w:rsidR="00F21804" w:rsidRPr="00D36BB6" w:rsidRDefault="00AC7064">
            <w:pPr>
              <w:snapToGrid w:val="0"/>
            </w:pPr>
            <w:r w:rsidRPr="00D36BB6">
              <w:rPr>
                <w:rFonts w:ascii="Arial" w:hAnsi="Arial" w:cs="Arial"/>
                <w:sz w:val="16"/>
                <w:szCs w:val="16"/>
              </w:rPr>
              <w:t> </w:t>
            </w:r>
          </w:p>
        </w:tc>
      </w:tr>
      <w:tr w:rsidR="00F21804" w:rsidRPr="00D36BB6" w14:paraId="79ABE09D"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26A44D41" w14:textId="77777777" w:rsidR="00F21804" w:rsidRPr="00D36BB6" w:rsidRDefault="00AC7064">
            <w:pPr>
              <w:snapToGrid w:val="0"/>
              <w:jc w:val="center"/>
            </w:pPr>
            <w:r w:rsidRPr="00D36BB6">
              <w:rPr>
                <w:rFonts w:ascii="Arial" w:hAnsi="Arial" w:cs="Arial"/>
                <w:sz w:val="16"/>
                <w:szCs w:val="16"/>
              </w:rPr>
              <w:t>1</w:t>
            </w:r>
          </w:p>
        </w:tc>
        <w:tc>
          <w:tcPr>
            <w:tcW w:w="1134" w:type="dxa"/>
            <w:gridSpan w:val="2"/>
            <w:tcBorders>
              <w:left w:val="single" w:sz="4" w:space="0" w:color="000000"/>
              <w:bottom w:val="single" w:sz="4" w:space="0" w:color="000000"/>
            </w:tcBorders>
            <w:shd w:val="clear" w:color="auto" w:fill="auto"/>
            <w:vAlign w:val="bottom"/>
          </w:tcPr>
          <w:p w14:paraId="0834891D" w14:textId="77777777" w:rsidR="00F21804" w:rsidRPr="00D36BB6" w:rsidRDefault="00AC7064">
            <w:pPr>
              <w:snapToGrid w:val="0"/>
              <w:jc w:val="center"/>
            </w:pPr>
            <w:r w:rsidRPr="00D36BB6">
              <w:rPr>
                <w:rFonts w:ascii="Arial" w:hAnsi="Arial" w:cs="Arial"/>
                <w:sz w:val="16"/>
                <w:szCs w:val="16"/>
              </w:rPr>
              <w:t>504</w:t>
            </w:r>
          </w:p>
        </w:tc>
        <w:tc>
          <w:tcPr>
            <w:tcW w:w="851" w:type="dxa"/>
            <w:gridSpan w:val="2"/>
            <w:tcBorders>
              <w:left w:val="single" w:sz="4" w:space="0" w:color="000000"/>
              <w:bottom w:val="single" w:sz="4" w:space="0" w:color="000000"/>
            </w:tcBorders>
            <w:shd w:val="clear" w:color="auto" w:fill="auto"/>
            <w:vAlign w:val="bottom"/>
          </w:tcPr>
          <w:p w14:paraId="627CD07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0.78</w:t>
            </w:r>
          </w:p>
        </w:tc>
        <w:tc>
          <w:tcPr>
            <w:tcW w:w="851" w:type="dxa"/>
            <w:tcBorders>
              <w:left w:val="single" w:sz="4" w:space="0" w:color="000000"/>
              <w:bottom w:val="single" w:sz="4" w:space="0" w:color="000000"/>
            </w:tcBorders>
            <w:shd w:val="clear" w:color="auto" w:fill="auto"/>
            <w:vAlign w:val="bottom"/>
          </w:tcPr>
          <w:p w14:paraId="695712AA"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4C73F9FF"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0.78</w:t>
            </w:r>
          </w:p>
        </w:tc>
        <w:tc>
          <w:tcPr>
            <w:tcW w:w="709" w:type="dxa"/>
            <w:gridSpan w:val="2"/>
            <w:tcBorders>
              <w:left w:val="single" w:sz="4" w:space="0" w:color="000000"/>
              <w:bottom w:val="single" w:sz="4" w:space="0" w:color="000000"/>
            </w:tcBorders>
            <w:shd w:val="clear" w:color="auto" w:fill="auto"/>
            <w:vAlign w:val="bottom"/>
          </w:tcPr>
          <w:p w14:paraId="184A773E" w14:textId="77777777" w:rsidR="00F21804" w:rsidRPr="00D36BB6" w:rsidRDefault="00AC7064">
            <w:pPr>
              <w:snapToGrid w:val="0"/>
              <w:jc w:val="center"/>
            </w:pPr>
            <w:r w:rsidRPr="00D36BB6">
              <w:rPr>
                <w:rFonts w:ascii="Arial" w:hAnsi="Arial" w:cs="Arial"/>
                <w:sz w:val="16"/>
                <w:szCs w:val="16"/>
              </w:rPr>
              <w:t>1 000</w:t>
            </w:r>
          </w:p>
        </w:tc>
        <w:tc>
          <w:tcPr>
            <w:tcW w:w="706" w:type="dxa"/>
            <w:gridSpan w:val="2"/>
            <w:tcBorders>
              <w:left w:val="single" w:sz="4" w:space="0" w:color="000000"/>
              <w:bottom w:val="single" w:sz="4" w:space="0" w:color="000000"/>
            </w:tcBorders>
            <w:shd w:val="clear" w:color="auto" w:fill="auto"/>
            <w:vAlign w:val="bottom"/>
          </w:tcPr>
          <w:p w14:paraId="7BCD4390"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0CA5D47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0D3A088" w14:textId="77777777" w:rsidR="00F21804" w:rsidRPr="00D36BB6" w:rsidRDefault="00AC7064">
            <w:pPr>
              <w:snapToGrid w:val="0"/>
              <w:jc w:val="center"/>
            </w:pPr>
            <w:r w:rsidRPr="00D36BB6">
              <w:rPr>
                <w:rFonts w:ascii="Arial" w:hAnsi="Arial" w:cs="Arial"/>
                <w:sz w:val="16"/>
                <w:szCs w:val="16"/>
              </w:rPr>
              <w:t>1 000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1C2650F" w14:textId="77777777" w:rsidR="00F21804" w:rsidRPr="00D36BB6" w:rsidRDefault="00AC7064">
            <w:pPr>
              <w:snapToGrid w:val="0"/>
            </w:pPr>
            <w:r w:rsidRPr="00D36BB6">
              <w:rPr>
                <w:rFonts w:ascii="Arial" w:hAnsi="Arial" w:cs="Arial"/>
                <w:sz w:val="16"/>
                <w:szCs w:val="16"/>
              </w:rPr>
              <w:t> </w:t>
            </w:r>
          </w:p>
        </w:tc>
      </w:tr>
      <w:tr w:rsidR="00F21804" w:rsidRPr="00D36BB6" w14:paraId="67413097"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1D4E404" w14:textId="77777777" w:rsidR="00F21804" w:rsidRPr="00D36BB6" w:rsidRDefault="00AC7064">
            <w:pPr>
              <w:snapToGrid w:val="0"/>
              <w:jc w:val="center"/>
            </w:pPr>
            <w:r w:rsidRPr="00D36BB6">
              <w:rPr>
                <w:rFonts w:ascii="Arial" w:hAnsi="Arial" w:cs="Arial"/>
                <w:sz w:val="16"/>
                <w:szCs w:val="16"/>
              </w:rPr>
              <w:t>4</w:t>
            </w:r>
          </w:p>
        </w:tc>
        <w:tc>
          <w:tcPr>
            <w:tcW w:w="1134" w:type="dxa"/>
            <w:gridSpan w:val="2"/>
            <w:tcBorders>
              <w:left w:val="single" w:sz="4" w:space="0" w:color="000000"/>
              <w:bottom w:val="single" w:sz="4" w:space="0" w:color="000000"/>
            </w:tcBorders>
            <w:shd w:val="clear" w:color="auto" w:fill="auto"/>
            <w:vAlign w:val="bottom"/>
          </w:tcPr>
          <w:p w14:paraId="6F3C4664" w14:textId="77777777" w:rsidR="00F21804" w:rsidRPr="00D36BB6" w:rsidRDefault="00AC7064">
            <w:pPr>
              <w:snapToGrid w:val="0"/>
              <w:jc w:val="center"/>
            </w:pPr>
            <w:r w:rsidRPr="00D36BB6">
              <w:rPr>
                <w:rFonts w:ascii="Arial" w:hAnsi="Arial" w:cs="Arial"/>
                <w:sz w:val="16"/>
                <w:szCs w:val="16"/>
              </w:rPr>
              <w:t>505</w:t>
            </w:r>
          </w:p>
        </w:tc>
        <w:tc>
          <w:tcPr>
            <w:tcW w:w="851" w:type="dxa"/>
            <w:gridSpan w:val="2"/>
            <w:tcBorders>
              <w:left w:val="single" w:sz="4" w:space="0" w:color="000000"/>
              <w:bottom w:val="single" w:sz="4" w:space="0" w:color="000000"/>
            </w:tcBorders>
            <w:shd w:val="clear" w:color="auto" w:fill="auto"/>
            <w:vAlign w:val="bottom"/>
          </w:tcPr>
          <w:p w14:paraId="76655B7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55.58</w:t>
            </w:r>
          </w:p>
        </w:tc>
        <w:tc>
          <w:tcPr>
            <w:tcW w:w="851" w:type="dxa"/>
            <w:tcBorders>
              <w:left w:val="single" w:sz="4" w:space="0" w:color="000000"/>
              <w:bottom w:val="single" w:sz="4" w:space="0" w:color="000000"/>
            </w:tcBorders>
            <w:shd w:val="clear" w:color="auto" w:fill="auto"/>
            <w:vAlign w:val="bottom"/>
          </w:tcPr>
          <w:p w14:paraId="2972EF39"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39503573"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55.58</w:t>
            </w:r>
          </w:p>
        </w:tc>
        <w:tc>
          <w:tcPr>
            <w:tcW w:w="709" w:type="dxa"/>
            <w:gridSpan w:val="2"/>
            <w:tcBorders>
              <w:left w:val="single" w:sz="4" w:space="0" w:color="000000"/>
              <w:bottom w:val="single" w:sz="4" w:space="0" w:color="000000"/>
            </w:tcBorders>
            <w:shd w:val="clear" w:color="auto" w:fill="auto"/>
            <w:vAlign w:val="bottom"/>
          </w:tcPr>
          <w:p w14:paraId="551F4B27" w14:textId="77777777" w:rsidR="00F21804" w:rsidRPr="00D36BB6" w:rsidRDefault="00AC7064">
            <w:pPr>
              <w:snapToGrid w:val="0"/>
              <w:jc w:val="center"/>
            </w:pPr>
            <w:r w:rsidRPr="00D36BB6">
              <w:rPr>
                <w:rFonts w:ascii="Arial" w:hAnsi="Arial" w:cs="Arial"/>
                <w:sz w:val="16"/>
                <w:szCs w:val="16"/>
              </w:rPr>
              <w:t>974</w:t>
            </w:r>
          </w:p>
        </w:tc>
        <w:tc>
          <w:tcPr>
            <w:tcW w:w="706" w:type="dxa"/>
            <w:gridSpan w:val="2"/>
            <w:tcBorders>
              <w:left w:val="single" w:sz="4" w:space="0" w:color="000000"/>
              <w:bottom w:val="single" w:sz="4" w:space="0" w:color="000000"/>
            </w:tcBorders>
            <w:shd w:val="clear" w:color="auto" w:fill="auto"/>
            <w:vAlign w:val="bottom"/>
          </w:tcPr>
          <w:p w14:paraId="2C92F0DC"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1C2EEBA9"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4F136DAA"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974</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3762E03C" w14:textId="77777777" w:rsidR="00F21804" w:rsidRPr="00D36BB6" w:rsidRDefault="00AC7064">
            <w:pPr>
              <w:snapToGrid w:val="0"/>
            </w:pPr>
            <w:r w:rsidRPr="00D36BB6">
              <w:rPr>
                <w:rFonts w:ascii="Arial" w:hAnsi="Arial" w:cs="Arial"/>
                <w:sz w:val="16"/>
                <w:szCs w:val="16"/>
              </w:rPr>
              <w:t> </w:t>
            </w:r>
          </w:p>
        </w:tc>
      </w:tr>
      <w:tr w:rsidR="00F21804" w:rsidRPr="00D36BB6" w14:paraId="3E2A4275"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4AF2060B" w14:textId="77777777" w:rsidR="00F21804" w:rsidRPr="00D36BB6" w:rsidRDefault="00AC7064">
            <w:pPr>
              <w:snapToGrid w:val="0"/>
              <w:jc w:val="center"/>
            </w:pPr>
            <w:r w:rsidRPr="00D36BB6">
              <w:rPr>
                <w:rFonts w:ascii="Arial" w:hAnsi="Arial" w:cs="Arial"/>
                <w:sz w:val="16"/>
                <w:szCs w:val="16"/>
              </w:rPr>
              <w:t>5</w:t>
            </w:r>
          </w:p>
        </w:tc>
        <w:tc>
          <w:tcPr>
            <w:tcW w:w="1134" w:type="dxa"/>
            <w:gridSpan w:val="2"/>
            <w:tcBorders>
              <w:left w:val="single" w:sz="4" w:space="0" w:color="000000"/>
              <w:bottom w:val="single" w:sz="4" w:space="0" w:color="000000"/>
            </w:tcBorders>
            <w:shd w:val="clear" w:color="auto" w:fill="auto"/>
            <w:vAlign w:val="bottom"/>
          </w:tcPr>
          <w:p w14:paraId="41DEB122" w14:textId="77777777" w:rsidR="00F21804" w:rsidRPr="00D36BB6" w:rsidRDefault="00AC7064">
            <w:pPr>
              <w:snapToGrid w:val="0"/>
              <w:jc w:val="center"/>
            </w:pPr>
            <w:r w:rsidRPr="00D36BB6">
              <w:rPr>
                <w:rFonts w:ascii="Arial" w:hAnsi="Arial" w:cs="Arial"/>
                <w:sz w:val="16"/>
                <w:szCs w:val="16"/>
              </w:rPr>
              <w:t>506</w:t>
            </w:r>
          </w:p>
        </w:tc>
        <w:tc>
          <w:tcPr>
            <w:tcW w:w="851" w:type="dxa"/>
            <w:gridSpan w:val="2"/>
            <w:tcBorders>
              <w:left w:val="single" w:sz="4" w:space="0" w:color="000000"/>
              <w:bottom w:val="single" w:sz="4" w:space="0" w:color="000000"/>
            </w:tcBorders>
            <w:shd w:val="clear" w:color="auto" w:fill="auto"/>
            <w:vAlign w:val="bottom"/>
          </w:tcPr>
          <w:p w14:paraId="173E36B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63.41</w:t>
            </w:r>
          </w:p>
        </w:tc>
        <w:tc>
          <w:tcPr>
            <w:tcW w:w="851" w:type="dxa"/>
            <w:tcBorders>
              <w:left w:val="single" w:sz="4" w:space="0" w:color="000000"/>
              <w:bottom w:val="single" w:sz="4" w:space="0" w:color="000000"/>
            </w:tcBorders>
            <w:shd w:val="clear" w:color="auto" w:fill="auto"/>
            <w:vAlign w:val="bottom"/>
          </w:tcPr>
          <w:p w14:paraId="48C63B16"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77D599B3"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63.41</w:t>
            </w:r>
          </w:p>
        </w:tc>
        <w:tc>
          <w:tcPr>
            <w:tcW w:w="709" w:type="dxa"/>
            <w:gridSpan w:val="2"/>
            <w:tcBorders>
              <w:left w:val="single" w:sz="4" w:space="0" w:color="000000"/>
              <w:bottom w:val="single" w:sz="4" w:space="0" w:color="000000"/>
            </w:tcBorders>
            <w:shd w:val="clear" w:color="auto" w:fill="auto"/>
            <w:vAlign w:val="bottom"/>
          </w:tcPr>
          <w:p w14:paraId="587658A5" w14:textId="77777777" w:rsidR="00F21804" w:rsidRPr="00D36BB6" w:rsidRDefault="00AC7064">
            <w:pPr>
              <w:snapToGrid w:val="0"/>
              <w:jc w:val="center"/>
            </w:pPr>
            <w:r w:rsidRPr="00D36BB6">
              <w:rPr>
                <w:rFonts w:ascii="Arial" w:hAnsi="Arial" w:cs="Arial"/>
                <w:sz w:val="16"/>
                <w:szCs w:val="16"/>
              </w:rPr>
              <w:t>970</w:t>
            </w:r>
          </w:p>
        </w:tc>
        <w:tc>
          <w:tcPr>
            <w:tcW w:w="706" w:type="dxa"/>
            <w:gridSpan w:val="2"/>
            <w:tcBorders>
              <w:left w:val="single" w:sz="4" w:space="0" w:color="000000"/>
              <w:bottom w:val="single" w:sz="4" w:space="0" w:color="000000"/>
            </w:tcBorders>
            <w:shd w:val="clear" w:color="auto" w:fill="auto"/>
            <w:vAlign w:val="bottom"/>
          </w:tcPr>
          <w:p w14:paraId="4F338C14"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0791C8D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7ED19C7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970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4A6C7751" w14:textId="77777777" w:rsidR="00F21804" w:rsidRPr="00D36BB6" w:rsidRDefault="00AC7064">
            <w:pPr>
              <w:snapToGrid w:val="0"/>
            </w:pPr>
            <w:r w:rsidRPr="00D36BB6">
              <w:rPr>
                <w:rFonts w:ascii="Arial" w:hAnsi="Arial" w:cs="Arial"/>
                <w:sz w:val="16"/>
                <w:szCs w:val="16"/>
              </w:rPr>
              <w:t> </w:t>
            </w:r>
          </w:p>
        </w:tc>
      </w:tr>
      <w:tr w:rsidR="00F21804" w:rsidRPr="00D36BB6" w14:paraId="67FE1D08"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764448C9" w14:textId="77777777" w:rsidR="00F21804" w:rsidRPr="00D36BB6" w:rsidRDefault="00AC7064">
            <w:pPr>
              <w:snapToGrid w:val="0"/>
              <w:jc w:val="center"/>
            </w:pPr>
            <w:r w:rsidRPr="00D36BB6">
              <w:rPr>
                <w:rFonts w:ascii="Arial" w:hAnsi="Arial" w:cs="Arial"/>
                <w:sz w:val="16"/>
                <w:szCs w:val="16"/>
              </w:rPr>
              <w:t>6</w:t>
            </w:r>
          </w:p>
        </w:tc>
        <w:tc>
          <w:tcPr>
            <w:tcW w:w="1134" w:type="dxa"/>
            <w:gridSpan w:val="2"/>
            <w:tcBorders>
              <w:left w:val="single" w:sz="4" w:space="0" w:color="000000"/>
              <w:bottom w:val="single" w:sz="4" w:space="0" w:color="000000"/>
            </w:tcBorders>
            <w:shd w:val="clear" w:color="auto" w:fill="auto"/>
            <w:vAlign w:val="bottom"/>
          </w:tcPr>
          <w:p w14:paraId="34A92F65" w14:textId="77777777" w:rsidR="00F21804" w:rsidRPr="00D36BB6" w:rsidRDefault="00AC7064">
            <w:pPr>
              <w:snapToGrid w:val="0"/>
              <w:jc w:val="center"/>
            </w:pPr>
            <w:r w:rsidRPr="00D36BB6">
              <w:rPr>
                <w:rFonts w:ascii="Arial" w:hAnsi="Arial" w:cs="Arial"/>
                <w:sz w:val="16"/>
                <w:szCs w:val="16"/>
              </w:rPr>
              <w:t>507</w:t>
            </w:r>
          </w:p>
        </w:tc>
        <w:tc>
          <w:tcPr>
            <w:tcW w:w="851" w:type="dxa"/>
            <w:gridSpan w:val="2"/>
            <w:tcBorders>
              <w:left w:val="single" w:sz="4" w:space="0" w:color="000000"/>
              <w:bottom w:val="single" w:sz="4" w:space="0" w:color="000000"/>
            </w:tcBorders>
            <w:shd w:val="clear" w:color="auto" w:fill="auto"/>
            <w:vAlign w:val="bottom"/>
          </w:tcPr>
          <w:p w14:paraId="598C109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171.25</w:t>
            </w:r>
          </w:p>
        </w:tc>
        <w:tc>
          <w:tcPr>
            <w:tcW w:w="851" w:type="dxa"/>
            <w:tcBorders>
              <w:left w:val="single" w:sz="4" w:space="0" w:color="000000"/>
              <w:bottom w:val="single" w:sz="4" w:space="0" w:color="000000"/>
            </w:tcBorders>
            <w:shd w:val="clear" w:color="auto" w:fill="auto"/>
            <w:vAlign w:val="bottom"/>
          </w:tcPr>
          <w:p w14:paraId="6D64E444"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295F12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171.25</w:t>
            </w:r>
          </w:p>
        </w:tc>
        <w:tc>
          <w:tcPr>
            <w:tcW w:w="709" w:type="dxa"/>
            <w:gridSpan w:val="2"/>
            <w:tcBorders>
              <w:left w:val="single" w:sz="4" w:space="0" w:color="000000"/>
              <w:bottom w:val="single" w:sz="4" w:space="0" w:color="000000"/>
            </w:tcBorders>
            <w:shd w:val="clear" w:color="auto" w:fill="auto"/>
            <w:vAlign w:val="bottom"/>
          </w:tcPr>
          <w:p w14:paraId="5D502C2B" w14:textId="77777777" w:rsidR="00F21804" w:rsidRPr="00D36BB6" w:rsidRDefault="00AC7064">
            <w:pPr>
              <w:snapToGrid w:val="0"/>
              <w:jc w:val="center"/>
            </w:pPr>
            <w:r w:rsidRPr="00D36BB6">
              <w:rPr>
                <w:rFonts w:ascii="Arial" w:hAnsi="Arial" w:cs="Arial"/>
                <w:sz w:val="16"/>
                <w:szCs w:val="16"/>
              </w:rPr>
              <w:t>919</w:t>
            </w:r>
          </w:p>
        </w:tc>
        <w:tc>
          <w:tcPr>
            <w:tcW w:w="706" w:type="dxa"/>
            <w:gridSpan w:val="2"/>
            <w:tcBorders>
              <w:left w:val="single" w:sz="4" w:space="0" w:color="000000"/>
              <w:bottom w:val="single" w:sz="4" w:space="0" w:color="000000"/>
            </w:tcBorders>
            <w:shd w:val="clear" w:color="auto" w:fill="auto"/>
            <w:vAlign w:val="bottom"/>
          </w:tcPr>
          <w:p w14:paraId="67BB5BC3"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19BC487F"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6735DEE4"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919</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8B4B7DB" w14:textId="77777777" w:rsidR="00F21804" w:rsidRPr="00D36BB6" w:rsidRDefault="00AC7064">
            <w:pPr>
              <w:snapToGrid w:val="0"/>
            </w:pPr>
            <w:r w:rsidRPr="00D36BB6">
              <w:rPr>
                <w:rFonts w:ascii="Arial" w:hAnsi="Arial" w:cs="Arial"/>
                <w:sz w:val="16"/>
                <w:szCs w:val="16"/>
              </w:rPr>
              <w:t> </w:t>
            </w:r>
          </w:p>
        </w:tc>
      </w:tr>
      <w:tr w:rsidR="00F21804" w:rsidRPr="00D36BB6" w14:paraId="03B1EDA5"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1AAC98E5" w14:textId="77777777" w:rsidR="00F21804" w:rsidRPr="00D36BB6" w:rsidRDefault="00AC7064">
            <w:pPr>
              <w:snapToGrid w:val="0"/>
              <w:jc w:val="center"/>
            </w:pPr>
            <w:r w:rsidRPr="00D36BB6">
              <w:rPr>
                <w:rFonts w:ascii="Arial" w:hAnsi="Arial" w:cs="Arial"/>
                <w:sz w:val="16"/>
                <w:szCs w:val="16"/>
              </w:rPr>
              <w:t>7</w:t>
            </w:r>
          </w:p>
        </w:tc>
        <w:tc>
          <w:tcPr>
            <w:tcW w:w="1134" w:type="dxa"/>
            <w:gridSpan w:val="2"/>
            <w:tcBorders>
              <w:left w:val="single" w:sz="4" w:space="0" w:color="000000"/>
              <w:bottom w:val="single" w:sz="4" w:space="0" w:color="000000"/>
            </w:tcBorders>
            <w:shd w:val="clear" w:color="auto" w:fill="auto"/>
            <w:vAlign w:val="bottom"/>
          </w:tcPr>
          <w:p w14:paraId="6A724CA0" w14:textId="77777777" w:rsidR="00F21804" w:rsidRPr="00D36BB6" w:rsidRDefault="00AC7064">
            <w:pPr>
              <w:snapToGrid w:val="0"/>
              <w:jc w:val="center"/>
            </w:pPr>
            <w:r w:rsidRPr="00D36BB6">
              <w:rPr>
                <w:rFonts w:ascii="Arial" w:hAnsi="Arial" w:cs="Arial"/>
                <w:sz w:val="16"/>
                <w:szCs w:val="16"/>
              </w:rPr>
              <w:t>508</w:t>
            </w:r>
          </w:p>
        </w:tc>
        <w:tc>
          <w:tcPr>
            <w:tcW w:w="851" w:type="dxa"/>
            <w:gridSpan w:val="2"/>
            <w:tcBorders>
              <w:left w:val="single" w:sz="4" w:space="0" w:color="000000"/>
              <w:bottom w:val="single" w:sz="4" w:space="0" w:color="000000"/>
            </w:tcBorders>
            <w:shd w:val="clear" w:color="auto" w:fill="auto"/>
            <w:vAlign w:val="bottom"/>
          </w:tcPr>
          <w:p w14:paraId="3DF2823F"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190.00</w:t>
            </w:r>
          </w:p>
        </w:tc>
        <w:tc>
          <w:tcPr>
            <w:tcW w:w="851" w:type="dxa"/>
            <w:tcBorders>
              <w:left w:val="single" w:sz="4" w:space="0" w:color="000000"/>
              <w:bottom w:val="single" w:sz="4" w:space="0" w:color="000000"/>
            </w:tcBorders>
            <w:shd w:val="clear" w:color="auto" w:fill="auto"/>
            <w:vAlign w:val="bottom"/>
          </w:tcPr>
          <w:p w14:paraId="1B7B88D9"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6D3DBE20"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190.00</w:t>
            </w:r>
          </w:p>
        </w:tc>
        <w:tc>
          <w:tcPr>
            <w:tcW w:w="709" w:type="dxa"/>
            <w:gridSpan w:val="2"/>
            <w:tcBorders>
              <w:left w:val="single" w:sz="4" w:space="0" w:color="000000"/>
              <w:bottom w:val="single" w:sz="4" w:space="0" w:color="000000"/>
            </w:tcBorders>
            <w:shd w:val="clear" w:color="auto" w:fill="auto"/>
            <w:vAlign w:val="bottom"/>
          </w:tcPr>
          <w:p w14:paraId="74B3D4E5" w14:textId="77777777" w:rsidR="00F21804" w:rsidRPr="00D36BB6" w:rsidRDefault="00AC7064">
            <w:pPr>
              <w:snapToGrid w:val="0"/>
              <w:jc w:val="center"/>
            </w:pPr>
            <w:r w:rsidRPr="00D36BB6">
              <w:rPr>
                <w:rFonts w:ascii="Arial" w:hAnsi="Arial" w:cs="Arial"/>
                <w:sz w:val="16"/>
                <w:szCs w:val="16"/>
              </w:rPr>
              <w:t>910</w:t>
            </w:r>
          </w:p>
        </w:tc>
        <w:tc>
          <w:tcPr>
            <w:tcW w:w="706" w:type="dxa"/>
            <w:gridSpan w:val="2"/>
            <w:tcBorders>
              <w:left w:val="single" w:sz="4" w:space="0" w:color="000000"/>
              <w:bottom w:val="single" w:sz="4" w:space="0" w:color="000000"/>
            </w:tcBorders>
            <w:shd w:val="clear" w:color="auto" w:fill="auto"/>
            <w:vAlign w:val="bottom"/>
          </w:tcPr>
          <w:p w14:paraId="31FB5E63"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1360C5EC"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0295ACE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910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4317D0CC" w14:textId="77777777" w:rsidR="00F21804" w:rsidRPr="00D36BB6" w:rsidRDefault="00AC7064">
            <w:pPr>
              <w:snapToGrid w:val="0"/>
            </w:pPr>
            <w:r w:rsidRPr="00D36BB6">
              <w:rPr>
                <w:rFonts w:ascii="Arial" w:hAnsi="Arial" w:cs="Arial"/>
                <w:sz w:val="16"/>
                <w:szCs w:val="16"/>
              </w:rPr>
              <w:t> </w:t>
            </w:r>
          </w:p>
        </w:tc>
      </w:tr>
      <w:tr w:rsidR="00F21804" w:rsidRPr="00D36BB6" w14:paraId="586267C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BF67AA7" w14:textId="77777777" w:rsidR="00F21804" w:rsidRPr="00D36BB6" w:rsidRDefault="00AC7064">
            <w:pPr>
              <w:snapToGrid w:val="0"/>
              <w:jc w:val="center"/>
            </w:pPr>
            <w:r w:rsidRPr="00D36BB6">
              <w:rPr>
                <w:rFonts w:ascii="Arial" w:hAnsi="Arial" w:cs="Arial"/>
                <w:sz w:val="16"/>
                <w:szCs w:val="16"/>
              </w:rPr>
              <w:t>8</w:t>
            </w:r>
          </w:p>
        </w:tc>
        <w:tc>
          <w:tcPr>
            <w:tcW w:w="1134" w:type="dxa"/>
            <w:gridSpan w:val="2"/>
            <w:tcBorders>
              <w:left w:val="single" w:sz="4" w:space="0" w:color="000000"/>
              <w:bottom w:val="single" w:sz="4" w:space="0" w:color="000000"/>
            </w:tcBorders>
            <w:shd w:val="clear" w:color="auto" w:fill="auto"/>
            <w:vAlign w:val="bottom"/>
          </w:tcPr>
          <w:p w14:paraId="19CC3CDA" w14:textId="77777777" w:rsidR="00F21804" w:rsidRPr="00D36BB6" w:rsidRDefault="00AC7064">
            <w:pPr>
              <w:snapToGrid w:val="0"/>
              <w:jc w:val="center"/>
            </w:pPr>
            <w:r w:rsidRPr="00D36BB6">
              <w:rPr>
                <w:rFonts w:ascii="Arial" w:hAnsi="Arial" w:cs="Arial"/>
                <w:sz w:val="16"/>
                <w:szCs w:val="16"/>
              </w:rPr>
              <w:t>509</w:t>
            </w:r>
          </w:p>
        </w:tc>
        <w:tc>
          <w:tcPr>
            <w:tcW w:w="851" w:type="dxa"/>
            <w:gridSpan w:val="2"/>
            <w:tcBorders>
              <w:left w:val="single" w:sz="4" w:space="0" w:color="000000"/>
              <w:bottom w:val="single" w:sz="4" w:space="0" w:color="000000"/>
            </w:tcBorders>
            <w:shd w:val="clear" w:color="auto" w:fill="auto"/>
            <w:vAlign w:val="bottom"/>
          </w:tcPr>
          <w:p w14:paraId="4B47250D"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360.00</w:t>
            </w:r>
          </w:p>
        </w:tc>
        <w:tc>
          <w:tcPr>
            <w:tcW w:w="851" w:type="dxa"/>
            <w:tcBorders>
              <w:left w:val="single" w:sz="4" w:space="0" w:color="000000"/>
              <w:bottom w:val="single" w:sz="4" w:space="0" w:color="000000"/>
            </w:tcBorders>
            <w:shd w:val="clear" w:color="auto" w:fill="auto"/>
            <w:vAlign w:val="bottom"/>
          </w:tcPr>
          <w:p w14:paraId="036543DC"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EE9041F"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360.00</w:t>
            </w:r>
          </w:p>
        </w:tc>
        <w:tc>
          <w:tcPr>
            <w:tcW w:w="709" w:type="dxa"/>
            <w:gridSpan w:val="2"/>
            <w:tcBorders>
              <w:left w:val="single" w:sz="4" w:space="0" w:color="000000"/>
              <w:bottom w:val="single" w:sz="4" w:space="0" w:color="000000"/>
            </w:tcBorders>
            <w:shd w:val="clear" w:color="auto" w:fill="auto"/>
            <w:vAlign w:val="bottom"/>
          </w:tcPr>
          <w:p w14:paraId="2C4FF1C1" w14:textId="77777777" w:rsidR="00F21804" w:rsidRPr="00D36BB6" w:rsidRDefault="00AC7064">
            <w:pPr>
              <w:snapToGrid w:val="0"/>
              <w:jc w:val="center"/>
            </w:pPr>
            <w:r w:rsidRPr="00D36BB6">
              <w:rPr>
                <w:rFonts w:ascii="Arial" w:hAnsi="Arial" w:cs="Arial"/>
                <w:sz w:val="16"/>
                <w:szCs w:val="16"/>
              </w:rPr>
              <w:t>829</w:t>
            </w:r>
          </w:p>
        </w:tc>
        <w:tc>
          <w:tcPr>
            <w:tcW w:w="706" w:type="dxa"/>
            <w:gridSpan w:val="2"/>
            <w:tcBorders>
              <w:left w:val="single" w:sz="4" w:space="0" w:color="000000"/>
              <w:bottom w:val="single" w:sz="4" w:space="0" w:color="000000"/>
            </w:tcBorders>
            <w:shd w:val="clear" w:color="auto" w:fill="auto"/>
            <w:vAlign w:val="bottom"/>
          </w:tcPr>
          <w:p w14:paraId="11FA4073"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48872C4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04B9A776"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829</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15A1848" w14:textId="77777777" w:rsidR="00F21804" w:rsidRPr="00D36BB6" w:rsidRDefault="00AC7064">
            <w:pPr>
              <w:snapToGrid w:val="0"/>
            </w:pPr>
            <w:r w:rsidRPr="00D36BB6">
              <w:rPr>
                <w:rFonts w:ascii="Arial" w:hAnsi="Arial" w:cs="Arial"/>
                <w:sz w:val="16"/>
                <w:szCs w:val="16"/>
              </w:rPr>
              <w:t> </w:t>
            </w:r>
          </w:p>
        </w:tc>
      </w:tr>
      <w:tr w:rsidR="00F21804" w:rsidRPr="00D36BB6" w14:paraId="71F63B2A"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2336301" w14:textId="77777777" w:rsidR="00F21804" w:rsidRPr="00D36BB6" w:rsidRDefault="00AC7064">
            <w:pPr>
              <w:snapToGrid w:val="0"/>
              <w:jc w:val="center"/>
            </w:pPr>
            <w:r w:rsidRPr="00D36BB6">
              <w:rPr>
                <w:rFonts w:ascii="Arial" w:hAnsi="Arial" w:cs="Arial"/>
                <w:sz w:val="16"/>
                <w:szCs w:val="16"/>
              </w:rPr>
              <w:t>9</w:t>
            </w:r>
          </w:p>
        </w:tc>
        <w:tc>
          <w:tcPr>
            <w:tcW w:w="1134" w:type="dxa"/>
            <w:gridSpan w:val="2"/>
            <w:tcBorders>
              <w:left w:val="single" w:sz="4" w:space="0" w:color="000000"/>
              <w:bottom w:val="single" w:sz="4" w:space="0" w:color="000000"/>
            </w:tcBorders>
            <w:shd w:val="clear" w:color="auto" w:fill="auto"/>
            <w:vAlign w:val="bottom"/>
          </w:tcPr>
          <w:p w14:paraId="1869FBED" w14:textId="77777777" w:rsidR="00F21804" w:rsidRPr="00D36BB6" w:rsidRDefault="00AC7064">
            <w:pPr>
              <w:snapToGrid w:val="0"/>
              <w:jc w:val="center"/>
            </w:pPr>
            <w:r w:rsidRPr="00D36BB6">
              <w:rPr>
                <w:rFonts w:ascii="Arial" w:hAnsi="Arial" w:cs="Arial"/>
                <w:sz w:val="16"/>
                <w:szCs w:val="16"/>
              </w:rPr>
              <w:t>503</w:t>
            </w:r>
          </w:p>
        </w:tc>
        <w:tc>
          <w:tcPr>
            <w:tcW w:w="851" w:type="dxa"/>
            <w:gridSpan w:val="2"/>
            <w:tcBorders>
              <w:left w:val="single" w:sz="4" w:space="0" w:color="000000"/>
              <w:bottom w:val="single" w:sz="4" w:space="0" w:color="000000"/>
            </w:tcBorders>
            <w:shd w:val="clear" w:color="auto" w:fill="auto"/>
            <w:vAlign w:val="bottom"/>
          </w:tcPr>
          <w:p w14:paraId="34F26F6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0.48</w:t>
            </w:r>
          </w:p>
        </w:tc>
        <w:tc>
          <w:tcPr>
            <w:tcW w:w="851" w:type="dxa"/>
            <w:tcBorders>
              <w:left w:val="single" w:sz="4" w:space="0" w:color="000000"/>
              <w:bottom w:val="single" w:sz="4" w:space="0" w:color="000000"/>
            </w:tcBorders>
            <w:shd w:val="clear" w:color="auto" w:fill="auto"/>
            <w:vAlign w:val="bottom"/>
          </w:tcPr>
          <w:p w14:paraId="53A917D0"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19036C65"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0.48</w:t>
            </w:r>
          </w:p>
        </w:tc>
        <w:tc>
          <w:tcPr>
            <w:tcW w:w="709" w:type="dxa"/>
            <w:gridSpan w:val="2"/>
            <w:tcBorders>
              <w:left w:val="single" w:sz="4" w:space="0" w:color="000000"/>
              <w:bottom w:val="single" w:sz="4" w:space="0" w:color="000000"/>
            </w:tcBorders>
            <w:shd w:val="clear" w:color="auto" w:fill="auto"/>
            <w:vAlign w:val="bottom"/>
          </w:tcPr>
          <w:p w14:paraId="33620C66" w14:textId="77777777" w:rsidR="00F21804" w:rsidRPr="00D36BB6" w:rsidRDefault="00AC7064">
            <w:pPr>
              <w:snapToGrid w:val="0"/>
              <w:jc w:val="center"/>
            </w:pPr>
            <w:r w:rsidRPr="00D36BB6">
              <w:rPr>
                <w:rFonts w:ascii="Arial" w:hAnsi="Arial" w:cs="Arial"/>
                <w:sz w:val="16"/>
                <w:szCs w:val="16"/>
              </w:rPr>
              <w:t>1 000</w:t>
            </w:r>
          </w:p>
        </w:tc>
        <w:tc>
          <w:tcPr>
            <w:tcW w:w="706" w:type="dxa"/>
            <w:gridSpan w:val="2"/>
            <w:tcBorders>
              <w:left w:val="single" w:sz="4" w:space="0" w:color="000000"/>
              <w:bottom w:val="single" w:sz="4" w:space="0" w:color="000000"/>
            </w:tcBorders>
            <w:shd w:val="clear" w:color="auto" w:fill="auto"/>
            <w:vAlign w:val="bottom"/>
          </w:tcPr>
          <w:p w14:paraId="53827740"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4F25B60E" w14:textId="77777777" w:rsidR="00F21804" w:rsidRPr="00D36BB6" w:rsidRDefault="00AC7064">
            <w:pPr>
              <w:snapToGrid w:val="0"/>
              <w:jc w:val="center"/>
            </w:pPr>
            <w:r w:rsidRPr="00D36BB6">
              <w:rPr>
                <w:rFonts w:ascii="Arial" w:hAnsi="Arial" w:cs="Arial"/>
                <w:sz w:val="16"/>
                <w:szCs w:val="16"/>
              </w:rPr>
              <w:t>200</w:t>
            </w:r>
          </w:p>
        </w:tc>
        <w:tc>
          <w:tcPr>
            <w:tcW w:w="851" w:type="dxa"/>
            <w:tcBorders>
              <w:left w:val="single" w:sz="4" w:space="0" w:color="000000"/>
              <w:bottom w:val="single" w:sz="4" w:space="0" w:color="000000"/>
            </w:tcBorders>
            <w:shd w:val="clear" w:color="auto" w:fill="auto"/>
            <w:vAlign w:val="bottom"/>
          </w:tcPr>
          <w:p w14:paraId="74C60ED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800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D33A963" w14:textId="77777777" w:rsidR="00F21804" w:rsidRPr="00D36BB6" w:rsidRDefault="00AC7064">
            <w:pPr>
              <w:snapToGrid w:val="0"/>
            </w:pPr>
            <w:r w:rsidRPr="00D36BB6">
              <w:rPr>
                <w:rFonts w:ascii="Arial" w:hAnsi="Arial" w:cs="Arial"/>
                <w:sz w:val="16"/>
                <w:szCs w:val="16"/>
              </w:rPr>
              <w:t>Rule 10.11 rough driving</w:t>
            </w:r>
          </w:p>
        </w:tc>
      </w:tr>
      <w:tr w:rsidR="00F21804" w:rsidRPr="00D36BB6" w14:paraId="59FE70F0"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0E48B25F" w14:textId="77777777" w:rsidR="00F21804" w:rsidRPr="00D36BB6" w:rsidRDefault="00AC7064">
            <w:pPr>
              <w:snapToGrid w:val="0"/>
              <w:jc w:val="center"/>
            </w:pPr>
            <w:r w:rsidRPr="00D36BB6">
              <w:rPr>
                <w:rFonts w:ascii="Arial" w:hAnsi="Arial" w:cs="Arial"/>
                <w:sz w:val="16"/>
                <w:szCs w:val="16"/>
              </w:rPr>
              <w:t>10</w:t>
            </w:r>
          </w:p>
        </w:tc>
        <w:tc>
          <w:tcPr>
            <w:tcW w:w="1134" w:type="dxa"/>
            <w:gridSpan w:val="2"/>
            <w:tcBorders>
              <w:left w:val="single" w:sz="4" w:space="0" w:color="000000"/>
              <w:bottom w:val="single" w:sz="4" w:space="0" w:color="000000"/>
            </w:tcBorders>
            <w:shd w:val="clear" w:color="auto" w:fill="auto"/>
            <w:vAlign w:val="bottom"/>
          </w:tcPr>
          <w:p w14:paraId="15EFA096" w14:textId="77777777" w:rsidR="00F21804" w:rsidRPr="00D36BB6" w:rsidRDefault="00AC7064">
            <w:pPr>
              <w:snapToGrid w:val="0"/>
              <w:jc w:val="center"/>
            </w:pPr>
            <w:r w:rsidRPr="00D36BB6">
              <w:rPr>
                <w:rFonts w:ascii="Arial" w:hAnsi="Arial" w:cs="Arial"/>
                <w:sz w:val="16"/>
                <w:szCs w:val="16"/>
              </w:rPr>
              <w:t>511</w:t>
            </w:r>
          </w:p>
        </w:tc>
        <w:tc>
          <w:tcPr>
            <w:tcW w:w="851" w:type="dxa"/>
            <w:gridSpan w:val="2"/>
            <w:tcBorders>
              <w:left w:val="single" w:sz="4" w:space="0" w:color="000000"/>
              <w:bottom w:val="single" w:sz="4" w:space="0" w:color="000000"/>
            </w:tcBorders>
            <w:shd w:val="clear" w:color="auto" w:fill="auto"/>
            <w:vAlign w:val="bottom"/>
          </w:tcPr>
          <w:p w14:paraId="24F0453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520.00</w:t>
            </w:r>
          </w:p>
        </w:tc>
        <w:tc>
          <w:tcPr>
            <w:tcW w:w="851" w:type="dxa"/>
            <w:tcBorders>
              <w:left w:val="single" w:sz="4" w:space="0" w:color="000000"/>
              <w:bottom w:val="single" w:sz="4" w:space="0" w:color="000000"/>
            </w:tcBorders>
            <w:shd w:val="clear" w:color="auto" w:fill="auto"/>
            <w:vAlign w:val="bottom"/>
          </w:tcPr>
          <w:p w14:paraId="309BA3E6"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DEB776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520.00</w:t>
            </w:r>
          </w:p>
        </w:tc>
        <w:tc>
          <w:tcPr>
            <w:tcW w:w="709" w:type="dxa"/>
            <w:gridSpan w:val="2"/>
            <w:tcBorders>
              <w:left w:val="single" w:sz="4" w:space="0" w:color="000000"/>
              <w:bottom w:val="single" w:sz="4" w:space="0" w:color="000000"/>
            </w:tcBorders>
            <w:shd w:val="clear" w:color="auto" w:fill="auto"/>
            <w:vAlign w:val="bottom"/>
          </w:tcPr>
          <w:p w14:paraId="2D4FD9B9" w14:textId="77777777" w:rsidR="00F21804" w:rsidRPr="00D36BB6" w:rsidRDefault="00AC7064">
            <w:pPr>
              <w:snapToGrid w:val="0"/>
              <w:jc w:val="center"/>
            </w:pPr>
            <w:r w:rsidRPr="00D36BB6">
              <w:rPr>
                <w:rFonts w:ascii="Arial" w:hAnsi="Arial" w:cs="Arial"/>
                <w:sz w:val="16"/>
                <w:szCs w:val="16"/>
              </w:rPr>
              <w:t>754</w:t>
            </w:r>
          </w:p>
        </w:tc>
        <w:tc>
          <w:tcPr>
            <w:tcW w:w="706" w:type="dxa"/>
            <w:gridSpan w:val="2"/>
            <w:tcBorders>
              <w:left w:val="single" w:sz="4" w:space="0" w:color="000000"/>
              <w:bottom w:val="single" w:sz="4" w:space="0" w:color="000000"/>
            </w:tcBorders>
            <w:shd w:val="clear" w:color="auto" w:fill="auto"/>
            <w:vAlign w:val="bottom"/>
          </w:tcPr>
          <w:p w14:paraId="6B604FFE"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68E9AF8B"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6800537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754</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F8EF29D" w14:textId="77777777" w:rsidR="00F21804" w:rsidRPr="00D36BB6" w:rsidRDefault="00AC7064">
            <w:pPr>
              <w:snapToGrid w:val="0"/>
            </w:pPr>
            <w:r w:rsidRPr="00D36BB6">
              <w:rPr>
                <w:rFonts w:ascii="Arial" w:hAnsi="Arial" w:cs="Arial"/>
                <w:sz w:val="16"/>
                <w:szCs w:val="16"/>
              </w:rPr>
              <w:t> </w:t>
            </w:r>
          </w:p>
        </w:tc>
      </w:tr>
      <w:tr w:rsidR="00F21804" w:rsidRPr="00D36BB6" w14:paraId="2C4EB600"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113F836D" w14:textId="29C82652" w:rsidR="00F21804" w:rsidRPr="007B414B" w:rsidRDefault="00AC7064">
            <w:pPr>
              <w:shd w:val="clear" w:color="auto" w:fill="FFFF00"/>
              <w:snapToGrid w:val="0"/>
              <w:jc w:val="center"/>
            </w:pPr>
            <w:r w:rsidRPr="007B414B">
              <w:rPr>
                <w:rFonts w:ascii="Arial" w:hAnsi="Arial" w:cs="Arial"/>
                <w:sz w:val="16"/>
                <w:szCs w:val="16"/>
              </w:rPr>
              <w:t>1</w:t>
            </w:r>
            <w:r w:rsidR="00F20402" w:rsidRPr="007B414B">
              <w:rPr>
                <w:rFonts w:ascii="Arial" w:hAnsi="Arial" w:cs="Arial"/>
                <w:sz w:val="16"/>
                <w:szCs w:val="16"/>
              </w:rPr>
              <w:t>1</w:t>
            </w:r>
          </w:p>
        </w:tc>
        <w:tc>
          <w:tcPr>
            <w:tcW w:w="1134" w:type="dxa"/>
            <w:gridSpan w:val="2"/>
            <w:tcBorders>
              <w:left w:val="single" w:sz="4" w:space="0" w:color="000000"/>
              <w:bottom w:val="single" w:sz="4" w:space="0" w:color="000000"/>
            </w:tcBorders>
            <w:shd w:val="clear" w:color="auto" w:fill="auto"/>
            <w:vAlign w:val="bottom"/>
          </w:tcPr>
          <w:p w14:paraId="4CA1B713" w14:textId="77777777" w:rsidR="00F21804" w:rsidRPr="00D36BB6" w:rsidRDefault="00AC7064">
            <w:pPr>
              <w:snapToGrid w:val="0"/>
              <w:jc w:val="center"/>
            </w:pPr>
            <w:r w:rsidRPr="00D36BB6">
              <w:rPr>
                <w:rFonts w:ascii="Arial" w:hAnsi="Arial" w:cs="Arial"/>
                <w:sz w:val="16"/>
                <w:szCs w:val="16"/>
              </w:rPr>
              <w:t>512</w:t>
            </w:r>
          </w:p>
        </w:tc>
        <w:tc>
          <w:tcPr>
            <w:tcW w:w="851" w:type="dxa"/>
            <w:gridSpan w:val="2"/>
            <w:tcBorders>
              <w:left w:val="single" w:sz="4" w:space="0" w:color="000000"/>
              <w:bottom w:val="single" w:sz="4" w:space="0" w:color="000000"/>
            </w:tcBorders>
            <w:shd w:val="clear" w:color="auto" w:fill="auto"/>
            <w:vAlign w:val="bottom"/>
          </w:tcPr>
          <w:p w14:paraId="72F942DE"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520.00</w:t>
            </w:r>
          </w:p>
        </w:tc>
        <w:tc>
          <w:tcPr>
            <w:tcW w:w="851" w:type="dxa"/>
            <w:tcBorders>
              <w:left w:val="single" w:sz="4" w:space="0" w:color="000000"/>
              <w:bottom w:val="single" w:sz="4" w:space="0" w:color="000000"/>
            </w:tcBorders>
            <w:shd w:val="clear" w:color="auto" w:fill="auto"/>
            <w:vAlign w:val="bottom"/>
          </w:tcPr>
          <w:p w14:paraId="5F873F39"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6291623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520.00</w:t>
            </w:r>
          </w:p>
        </w:tc>
        <w:tc>
          <w:tcPr>
            <w:tcW w:w="709" w:type="dxa"/>
            <w:gridSpan w:val="2"/>
            <w:tcBorders>
              <w:left w:val="single" w:sz="4" w:space="0" w:color="000000"/>
              <w:bottom w:val="single" w:sz="4" w:space="0" w:color="000000"/>
            </w:tcBorders>
            <w:shd w:val="clear" w:color="auto" w:fill="auto"/>
            <w:vAlign w:val="bottom"/>
          </w:tcPr>
          <w:p w14:paraId="7E71E97D" w14:textId="77777777" w:rsidR="00F21804" w:rsidRPr="00D36BB6" w:rsidRDefault="00AC7064">
            <w:pPr>
              <w:snapToGrid w:val="0"/>
              <w:jc w:val="center"/>
            </w:pPr>
            <w:r w:rsidRPr="00D36BB6">
              <w:rPr>
                <w:rFonts w:ascii="Arial" w:hAnsi="Arial" w:cs="Arial"/>
                <w:sz w:val="16"/>
                <w:szCs w:val="16"/>
              </w:rPr>
              <w:t>754</w:t>
            </w:r>
          </w:p>
        </w:tc>
        <w:tc>
          <w:tcPr>
            <w:tcW w:w="706" w:type="dxa"/>
            <w:gridSpan w:val="2"/>
            <w:tcBorders>
              <w:left w:val="single" w:sz="4" w:space="0" w:color="000000"/>
              <w:bottom w:val="single" w:sz="4" w:space="0" w:color="000000"/>
            </w:tcBorders>
            <w:shd w:val="clear" w:color="auto" w:fill="auto"/>
            <w:vAlign w:val="bottom"/>
          </w:tcPr>
          <w:p w14:paraId="731756DE"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616C8998"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1BE76B4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754</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80C5612" w14:textId="77777777" w:rsidR="00F21804" w:rsidRPr="00D36BB6" w:rsidRDefault="00AC7064">
            <w:pPr>
              <w:snapToGrid w:val="0"/>
            </w:pPr>
            <w:r w:rsidRPr="00D36BB6">
              <w:rPr>
                <w:rFonts w:ascii="Arial" w:hAnsi="Arial" w:cs="Arial"/>
                <w:sz w:val="16"/>
                <w:szCs w:val="16"/>
              </w:rPr>
              <w:t> </w:t>
            </w:r>
          </w:p>
        </w:tc>
      </w:tr>
      <w:tr w:rsidR="00F21804" w:rsidRPr="00D36BB6" w14:paraId="76AFDBE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62A8E016" w14:textId="77777777" w:rsidR="00F21804" w:rsidRPr="00D36BB6" w:rsidRDefault="00AC7064">
            <w:pPr>
              <w:snapToGrid w:val="0"/>
              <w:jc w:val="center"/>
            </w:pPr>
            <w:r w:rsidRPr="00D36BB6">
              <w:rPr>
                <w:rFonts w:ascii="Arial" w:hAnsi="Arial" w:cs="Arial"/>
                <w:sz w:val="16"/>
                <w:szCs w:val="16"/>
              </w:rPr>
              <w:t>12</w:t>
            </w:r>
          </w:p>
        </w:tc>
        <w:tc>
          <w:tcPr>
            <w:tcW w:w="1134" w:type="dxa"/>
            <w:gridSpan w:val="2"/>
            <w:tcBorders>
              <w:left w:val="single" w:sz="4" w:space="0" w:color="000000"/>
              <w:bottom w:val="single" w:sz="4" w:space="0" w:color="000000"/>
            </w:tcBorders>
            <w:shd w:val="clear" w:color="auto" w:fill="auto"/>
            <w:vAlign w:val="bottom"/>
          </w:tcPr>
          <w:p w14:paraId="03A98DC7" w14:textId="77777777" w:rsidR="00F21804" w:rsidRPr="00D36BB6" w:rsidRDefault="00AC7064">
            <w:pPr>
              <w:snapToGrid w:val="0"/>
              <w:jc w:val="center"/>
            </w:pPr>
            <w:r w:rsidRPr="00D36BB6">
              <w:rPr>
                <w:rFonts w:ascii="Arial" w:hAnsi="Arial" w:cs="Arial"/>
                <w:sz w:val="16"/>
                <w:szCs w:val="16"/>
              </w:rPr>
              <w:t>513</w:t>
            </w:r>
          </w:p>
        </w:tc>
        <w:tc>
          <w:tcPr>
            <w:tcW w:w="851" w:type="dxa"/>
            <w:gridSpan w:val="2"/>
            <w:tcBorders>
              <w:left w:val="single" w:sz="4" w:space="0" w:color="000000"/>
              <w:bottom w:val="single" w:sz="4" w:space="0" w:color="000000"/>
            </w:tcBorders>
            <w:shd w:val="clear" w:color="auto" w:fill="auto"/>
            <w:vAlign w:val="bottom"/>
          </w:tcPr>
          <w:p w14:paraId="1AB0C05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550.00</w:t>
            </w:r>
          </w:p>
        </w:tc>
        <w:tc>
          <w:tcPr>
            <w:tcW w:w="851" w:type="dxa"/>
            <w:tcBorders>
              <w:left w:val="single" w:sz="4" w:space="0" w:color="000000"/>
              <w:bottom w:val="single" w:sz="4" w:space="0" w:color="000000"/>
            </w:tcBorders>
            <w:shd w:val="clear" w:color="auto" w:fill="auto"/>
            <w:vAlign w:val="bottom"/>
          </w:tcPr>
          <w:p w14:paraId="09CFBA87"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0133764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550.00</w:t>
            </w:r>
          </w:p>
        </w:tc>
        <w:tc>
          <w:tcPr>
            <w:tcW w:w="709" w:type="dxa"/>
            <w:gridSpan w:val="2"/>
            <w:tcBorders>
              <w:left w:val="single" w:sz="4" w:space="0" w:color="000000"/>
              <w:bottom w:val="single" w:sz="4" w:space="0" w:color="000000"/>
            </w:tcBorders>
            <w:shd w:val="clear" w:color="auto" w:fill="auto"/>
            <w:vAlign w:val="bottom"/>
          </w:tcPr>
          <w:p w14:paraId="2E4C71B5" w14:textId="77777777" w:rsidR="00F21804" w:rsidRPr="00D36BB6" w:rsidRDefault="00AC7064">
            <w:pPr>
              <w:snapToGrid w:val="0"/>
              <w:jc w:val="center"/>
            </w:pPr>
            <w:r w:rsidRPr="00D36BB6">
              <w:rPr>
                <w:rFonts w:ascii="Arial" w:hAnsi="Arial" w:cs="Arial"/>
                <w:sz w:val="16"/>
                <w:szCs w:val="16"/>
              </w:rPr>
              <w:t>739</w:t>
            </w:r>
          </w:p>
        </w:tc>
        <w:tc>
          <w:tcPr>
            <w:tcW w:w="706" w:type="dxa"/>
            <w:gridSpan w:val="2"/>
            <w:tcBorders>
              <w:left w:val="single" w:sz="4" w:space="0" w:color="000000"/>
              <w:bottom w:val="single" w:sz="4" w:space="0" w:color="000000"/>
            </w:tcBorders>
            <w:shd w:val="clear" w:color="auto" w:fill="auto"/>
            <w:vAlign w:val="bottom"/>
          </w:tcPr>
          <w:p w14:paraId="45B2FB48"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7E5EC5EB"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14DBB8E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739</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4C51BC41" w14:textId="77777777" w:rsidR="00F21804" w:rsidRPr="00D36BB6" w:rsidRDefault="00AC7064">
            <w:pPr>
              <w:snapToGrid w:val="0"/>
            </w:pPr>
            <w:r w:rsidRPr="00D36BB6">
              <w:rPr>
                <w:rFonts w:ascii="Arial" w:hAnsi="Arial" w:cs="Arial"/>
                <w:sz w:val="16"/>
                <w:szCs w:val="16"/>
              </w:rPr>
              <w:t> </w:t>
            </w:r>
          </w:p>
        </w:tc>
      </w:tr>
      <w:tr w:rsidR="00F21804" w:rsidRPr="00D36BB6" w14:paraId="15B0464B"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39357E0" w14:textId="77777777" w:rsidR="00F21804" w:rsidRPr="00D36BB6" w:rsidRDefault="00AC7064">
            <w:pPr>
              <w:snapToGrid w:val="0"/>
              <w:jc w:val="center"/>
            </w:pPr>
            <w:r w:rsidRPr="00D36BB6">
              <w:rPr>
                <w:rFonts w:ascii="Arial" w:hAnsi="Arial" w:cs="Arial"/>
                <w:sz w:val="16"/>
                <w:szCs w:val="16"/>
              </w:rPr>
              <w:t>13</w:t>
            </w:r>
          </w:p>
        </w:tc>
        <w:tc>
          <w:tcPr>
            <w:tcW w:w="1134" w:type="dxa"/>
            <w:gridSpan w:val="2"/>
            <w:tcBorders>
              <w:left w:val="single" w:sz="4" w:space="0" w:color="000000"/>
              <w:bottom w:val="single" w:sz="4" w:space="0" w:color="000000"/>
            </w:tcBorders>
            <w:shd w:val="clear" w:color="auto" w:fill="auto"/>
            <w:vAlign w:val="bottom"/>
          </w:tcPr>
          <w:p w14:paraId="569F0012" w14:textId="77777777" w:rsidR="00F21804" w:rsidRPr="00D36BB6" w:rsidRDefault="00AC7064">
            <w:pPr>
              <w:snapToGrid w:val="0"/>
              <w:jc w:val="center"/>
            </w:pPr>
            <w:r w:rsidRPr="00D36BB6">
              <w:rPr>
                <w:rFonts w:ascii="Arial" w:hAnsi="Arial" w:cs="Arial"/>
                <w:sz w:val="16"/>
                <w:szCs w:val="16"/>
              </w:rPr>
              <w:t>510</w:t>
            </w:r>
          </w:p>
        </w:tc>
        <w:tc>
          <w:tcPr>
            <w:tcW w:w="851" w:type="dxa"/>
            <w:gridSpan w:val="2"/>
            <w:tcBorders>
              <w:left w:val="single" w:sz="4" w:space="0" w:color="000000"/>
              <w:bottom w:val="single" w:sz="4" w:space="0" w:color="000000"/>
            </w:tcBorders>
            <w:shd w:val="clear" w:color="auto" w:fill="auto"/>
            <w:vAlign w:val="bottom"/>
          </w:tcPr>
          <w:p w14:paraId="2CD2884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500.00</w:t>
            </w:r>
          </w:p>
        </w:tc>
        <w:tc>
          <w:tcPr>
            <w:tcW w:w="851" w:type="dxa"/>
            <w:tcBorders>
              <w:left w:val="single" w:sz="4" w:space="0" w:color="000000"/>
              <w:bottom w:val="single" w:sz="4" w:space="0" w:color="000000"/>
            </w:tcBorders>
            <w:shd w:val="clear" w:color="auto" w:fill="auto"/>
            <w:vAlign w:val="bottom"/>
          </w:tcPr>
          <w:p w14:paraId="23C21E06"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6906A20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500.00</w:t>
            </w:r>
          </w:p>
        </w:tc>
        <w:tc>
          <w:tcPr>
            <w:tcW w:w="709" w:type="dxa"/>
            <w:gridSpan w:val="2"/>
            <w:tcBorders>
              <w:left w:val="single" w:sz="4" w:space="0" w:color="000000"/>
              <w:bottom w:val="single" w:sz="4" w:space="0" w:color="000000"/>
            </w:tcBorders>
            <w:shd w:val="clear" w:color="auto" w:fill="auto"/>
            <w:vAlign w:val="bottom"/>
          </w:tcPr>
          <w:p w14:paraId="3E838658" w14:textId="77777777" w:rsidR="00F21804" w:rsidRPr="00D36BB6" w:rsidRDefault="00AC7064">
            <w:pPr>
              <w:snapToGrid w:val="0"/>
              <w:jc w:val="center"/>
            </w:pPr>
            <w:r w:rsidRPr="00D36BB6">
              <w:rPr>
                <w:rFonts w:ascii="Arial" w:hAnsi="Arial" w:cs="Arial"/>
                <w:sz w:val="16"/>
                <w:szCs w:val="16"/>
              </w:rPr>
              <w:t>763</w:t>
            </w:r>
          </w:p>
        </w:tc>
        <w:tc>
          <w:tcPr>
            <w:tcW w:w="706" w:type="dxa"/>
            <w:gridSpan w:val="2"/>
            <w:tcBorders>
              <w:left w:val="single" w:sz="4" w:space="0" w:color="000000"/>
              <w:bottom w:val="single" w:sz="4" w:space="0" w:color="000000"/>
            </w:tcBorders>
            <w:shd w:val="clear" w:color="auto" w:fill="auto"/>
            <w:vAlign w:val="bottom"/>
          </w:tcPr>
          <w:p w14:paraId="56C5AB98" w14:textId="77777777" w:rsidR="00F21804" w:rsidRPr="00D36BB6" w:rsidRDefault="00AC7064">
            <w:pPr>
              <w:snapToGrid w:val="0"/>
              <w:jc w:val="center"/>
            </w:pPr>
            <w:r w:rsidRPr="00D36BB6">
              <w:rPr>
                <w:rFonts w:ascii="Arial" w:hAnsi="Arial" w:cs="Arial"/>
                <w:sz w:val="16"/>
                <w:szCs w:val="16"/>
              </w:rPr>
              <w:t>25</w:t>
            </w:r>
          </w:p>
        </w:tc>
        <w:tc>
          <w:tcPr>
            <w:tcW w:w="709" w:type="dxa"/>
            <w:tcBorders>
              <w:left w:val="single" w:sz="4" w:space="0" w:color="000000"/>
              <w:bottom w:val="single" w:sz="4" w:space="0" w:color="000000"/>
            </w:tcBorders>
            <w:shd w:val="clear" w:color="auto" w:fill="auto"/>
            <w:vAlign w:val="bottom"/>
          </w:tcPr>
          <w:p w14:paraId="7854C6F3"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67614539"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738</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9A979BF" w14:textId="77777777" w:rsidR="00F21804" w:rsidRPr="00D36BB6" w:rsidRDefault="00AC7064">
            <w:pPr>
              <w:snapToGrid w:val="0"/>
            </w:pPr>
            <w:r w:rsidRPr="00D36BB6">
              <w:rPr>
                <w:rFonts w:ascii="Arial" w:hAnsi="Arial" w:cs="Arial"/>
                <w:sz w:val="16"/>
                <w:szCs w:val="16"/>
              </w:rPr>
              <w:t>Rule 8.4.5 Marker order</w:t>
            </w:r>
          </w:p>
        </w:tc>
      </w:tr>
      <w:tr w:rsidR="00F21804" w:rsidRPr="00D36BB6" w14:paraId="1A49E1A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26855DAD" w14:textId="77777777" w:rsidR="00F21804" w:rsidRPr="00D36BB6" w:rsidRDefault="00AC7064">
            <w:pPr>
              <w:snapToGrid w:val="0"/>
              <w:jc w:val="center"/>
            </w:pPr>
            <w:r w:rsidRPr="00D36BB6">
              <w:rPr>
                <w:rFonts w:ascii="Arial" w:hAnsi="Arial" w:cs="Arial"/>
                <w:sz w:val="16"/>
                <w:szCs w:val="16"/>
              </w:rPr>
              <w:t>14</w:t>
            </w:r>
          </w:p>
        </w:tc>
        <w:tc>
          <w:tcPr>
            <w:tcW w:w="1134" w:type="dxa"/>
            <w:gridSpan w:val="2"/>
            <w:tcBorders>
              <w:left w:val="single" w:sz="4" w:space="0" w:color="000000"/>
              <w:bottom w:val="single" w:sz="4" w:space="0" w:color="000000"/>
            </w:tcBorders>
            <w:shd w:val="clear" w:color="auto" w:fill="auto"/>
            <w:vAlign w:val="bottom"/>
          </w:tcPr>
          <w:p w14:paraId="656772B0" w14:textId="77777777" w:rsidR="00F21804" w:rsidRPr="00D36BB6" w:rsidRDefault="00AC7064">
            <w:pPr>
              <w:snapToGrid w:val="0"/>
              <w:jc w:val="center"/>
            </w:pPr>
            <w:r w:rsidRPr="00D36BB6">
              <w:rPr>
                <w:rFonts w:ascii="Arial" w:hAnsi="Arial" w:cs="Arial"/>
                <w:sz w:val="16"/>
                <w:szCs w:val="16"/>
              </w:rPr>
              <w:t>514</w:t>
            </w:r>
          </w:p>
        </w:tc>
        <w:tc>
          <w:tcPr>
            <w:tcW w:w="851" w:type="dxa"/>
            <w:gridSpan w:val="2"/>
            <w:tcBorders>
              <w:left w:val="single" w:sz="4" w:space="0" w:color="000000"/>
              <w:bottom w:val="single" w:sz="4" w:space="0" w:color="000000"/>
            </w:tcBorders>
            <w:shd w:val="clear" w:color="auto" w:fill="auto"/>
            <w:vAlign w:val="bottom"/>
          </w:tcPr>
          <w:p w14:paraId="4CA7B6A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560.00</w:t>
            </w:r>
          </w:p>
        </w:tc>
        <w:tc>
          <w:tcPr>
            <w:tcW w:w="851" w:type="dxa"/>
            <w:tcBorders>
              <w:left w:val="single" w:sz="4" w:space="0" w:color="000000"/>
              <w:bottom w:val="single" w:sz="4" w:space="0" w:color="000000"/>
            </w:tcBorders>
            <w:shd w:val="clear" w:color="auto" w:fill="auto"/>
            <w:vAlign w:val="bottom"/>
          </w:tcPr>
          <w:p w14:paraId="59173A60"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6B274B9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560.00</w:t>
            </w:r>
          </w:p>
        </w:tc>
        <w:tc>
          <w:tcPr>
            <w:tcW w:w="709" w:type="dxa"/>
            <w:gridSpan w:val="2"/>
            <w:tcBorders>
              <w:left w:val="single" w:sz="4" w:space="0" w:color="000000"/>
              <w:bottom w:val="single" w:sz="4" w:space="0" w:color="000000"/>
            </w:tcBorders>
            <w:shd w:val="clear" w:color="auto" w:fill="auto"/>
            <w:vAlign w:val="bottom"/>
          </w:tcPr>
          <w:p w14:paraId="5D8AD995" w14:textId="77777777" w:rsidR="00F21804" w:rsidRPr="00D36BB6" w:rsidRDefault="00AC7064">
            <w:pPr>
              <w:snapToGrid w:val="0"/>
              <w:jc w:val="center"/>
            </w:pPr>
            <w:r w:rsidRPr="00D36BB6">
              <w:rPr>
                <w:rFonts w:ascii="Arial" w:hAnsi="Arial" w:cs="Arial"/>
                <w:sz w:val="16"/>
                <w:szCs w:val="16"/>
              </w:rPr>
              <w:t>735</w:t>
            </w:r>
          </w:p>
        </w:tc>
        <w:tc>
          <w:tcPr>
            <w:tcW w:w="706" w:type="dxa"/>
            <w:gridSpan w:val="2"/>
            <w:tcBorders>
              <w:left w:val="single" w:sz="4" w:space="0" w:color="000000"/>
              <w:bottom w:val="single" w:sz="4" w:space="0" w:color="000000"/>
            </w:tcBorders>
            <w:shd w:val="clear" w:color="auto" w:fill="auto"/>
            <w:vAlign w:val="bottom"/>
          </w:tcPr>
          <w:p w14:paraId="32CA1627"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0DC094A9"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3013DD9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735</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05293E5B" w14:textId="77777777" w:rsidR="00F21804" w:rsidRPr="00D36BB6" w:rsidRDefault="00AC7064">
            <w:pPr>
              <w:snapToGrid w:val="0"/>
            </w:pPr>
            <w:r w:rsidRPr="00D36BB6">
              <w:rPr>
                <w:rFonts w:ascii="Arial" w:hAnsi="Arial" w:cs="Arial"/>
                <w:sz w:val="16"/>
                <w:szCs w:val="16"/>
              </w:rPr>
              <w:t> </w:t>
            </w:r>
          </w:p>
        </w:tc>
      </w:tr>
      <w:tr w:rsidR="00F21804" w:rsidRPr="00D36BB6" w14:paraId="3020519E"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1F61BCA6" w14:textId="77777777" w:rsidR="00F21804" w:rsidRPr="00D36BB6" w:rsidRDefault="00AC7064">
            <w:pPr>
              <w:snapToGrid w:val="0"/>
              <w:jc w:val="center"/>
            </w:pPr>
            <w:r w:rsidRPr="00D36BB6">
              <w:rPr>
                <w:rFonts w:ascii="Arial" w:hAnsi="Arial" w:cs="Arial"/>
                <w:sz w:val="16"/>
                <w:szCs w:val="16"/>
              </w:rPr>
              <w:t>15</w:t>
            </w:r>
          </w:p>
        </w:tc>
        <w:tc>
          <w:tcPr>
            <w:tcW w:w="1134" w:type="dxa"/>
            <w:gridSpan w:val="2"/>
            <w:tcBorders>
              <w:left w:val="single" w:sz="4" w:space="0" w:color="000000"/>
              <w:bottom w:val="single" w:sz="4" w:space="0" w:color="000000"/>
            </w:tcBorders>
            <w:shd w:val="clear" w:color="auto" w:fill="auto"/>
            <w:vAlign w:val="bottom"/>
          </w:tcPr>
          <w:p w14:paraId="038EFA02" w14:textId="77777777" w:rsidR="00F21804" w:rsidRPr="00D36BB6" w:rsidRDefault="00AC7064">
            <w:pPr>
              <w:snapToGrid w:val="0"/>
              <w:jc w:val="center"/>
            </w:pPr>
            <w:r w:rsidRPr="00D36BB6">
              <w:rPr>
                <w:rFonts w:ascii="Arial" w:hAnsi="Arial" w:cs="Arial"/>
                <w:sz w:val="16"/>
                <w:szCs w:val="16"/>
              </w:rPr>
              <w:t>515</w:t>
            </w:r>
          </w:p>
        </w:tc>
        <w:tc>
          <w:tcPr>
            <w:tcW w:w="851" w:type="dxa"/>
            <w:gridSpan w:val="2"/>
            <w:tcBorders>
              <w:left w:val="single" w:sz="4" w:space="0" w:color="000000"/>
              <w:bottom w:val="single" w:sz="4" w:space="0" w:color="000000"/>
            </w:tcBorders>
            <w:shd w:val="clear" w:color="auto" w:fill="auto"/>
            <w:vAlign w:val="bottom"/>
          </w:tcPr>
          <w:p w14:paraId="1F19E011"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600.00</w:t>
            </w:r>
          </w:p>
        </w:tc>
        <w:tc>
          <w:tcPr>
            <w:tcW w:w="851" w:type="dxa"/>
            <w:tcBorders>
              <w:left w:val="single" w:sz="4" w:space="0" w:color="000000"/>
              <w:bottom w:val="single" w:sz="4" w:space="0" w:color="000000"/>
            </w:tcBorders>
            <w:shd w:val="clear" w:color="auto" w:fill="auto"/>
            <w:vAlign w:val="bottom"/>
          </w:tcPr>
          <w:p w14:paraId="3EB5AEA3"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AF98179"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600.00</w:t>
            </w:r>
          </w:p>
        </w:tc>
        <w:tc>
          <w:tcPr>
            <w:tcW w:w="709" w:type="dxa"/>
            <w:gridSpan w:val="2"/>
            <w:tcBorders>
              <w:left w:val="single" w:sz="4" w:space="0" w:color="000000"/>
              <w:bottom w:val="single" w:sz="4" w:space="0" w:color="000000"/>
            </w:tcBorders>
            <w:shd w:val="clear" w:color="auto" w:fill="auto"/>
            <w:vAlign w:val="bottom"/>
          </w:tcPr>
          <w:p w14:paraId="30E8EC21" w14:textId="77777777" w:rsidR="00F21804" w:rsidRPr="00D36BB6" w:rsidRDefault="00AC7064">
            <w:pPr>
              <w:snapToGrid w:val="0"/>
              <w:jc w:val="center"/>
            </w:pPr>
            <w:r w:rsidRPr="00D36BB6">
              <w:rPr>
                <w:rFonts w:ascii="Arial" w:hAnsi="Arial" w:cs="Arial"/>
                <w:sz w:val="16"/>
                <w:szCs w:val="16"/>
              </w:rPr>
              <w:t>716</w:t>
            </w:r>
          </w:p>
        </w:tc>
        <w:tc>
          <w:tcPr>
            <w:tcW w:w="706" w:type="dxa"/>
            <w:gridSpan w:val="2"/>
            <w:tcBorders>
              <w:left w:val="single" w:sz="4" w:space="0" w:color="000000"/>
              <w:bottom w:val="single" w:sz="4" w:space="0" w:color="000000"/>
            </w:tcBorders>
            <w:shd w:val="clear" w:color="auto" w:fill="auto"/>
            <w:vAlign w:val="bottom"/>
          </w:tcPr>
          <w:p w14:paraId="72B77A6A"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03E018D7"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4725ABF9"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716</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0B434E52" w14:textId="77777777" w:rsidR="00F21804" w:rsidRPr="00D36BB6" w:rsidRDefault="00AC7064">
            <w:pPr>
              <w:snapToGrid w:val="0"/>
            </w:pPr>
            <w:r w:rsidRPr="00D36BB6">
              <w:rPr>
                <w:rFonts w:ascii="Arial" w:hAnsi="Arial" w:cs="Arial"/>
                <w:sz w:val="16"/>
                <w:szCs w:val="16"/>
              </w:rPr>
              <w:t> </w:t>
            </w:r>
          </w:p>
        </w:tc>
      </w:tr>
      <w:tr w:rsidR="00F21804" w:rsidRPr="00D36BB6" w14:paraId="6D7D850B"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62E7EC38" w14:textId="77777777" w:rsidR="00F21804" w:rsidRPr="00D36BB6" w:rsidRDefault="00AC7064">
            <w:pPr>
              <w:snapToGrid w:val="0"/>
              <w:jc w:val="center"/>
            </w:pPr>
            <w:r w:rsidRPr="00D36BB6">
              <w:rPr>
                <w:rFonts w:ascii="Arial" w:hAnsi="Arial" w:cs="Arial"/>
                <w:sz w:val="16"/>
                <w:szCs w:val="16"/>
              </w:rPr>
              <w:t>16</w:t>
            </w:r>
          </w:p>
        </w:tc>
        <w:tc>
          <w:tcPr>
            <w:tcW w:w="1134" w:type="dxa"/>
            <w:gridSpan w:val="2"/>
            <w:tcBorders>
              <w:left w:val="single" w:sz="4" w:space="0" w:color="000000"/>
              <w:bottom w:val="single" w:sz="4" w:space="0" w:color="000000"/>
            </w:tcBorders>
            <w:shd w:val="clear" w:color="auto" w:fill="auto"/>
            <w:vAlign w:val="bottom"/>
          </w:tcPr>
          <w:p w14:paraId="765E07AB" w14:textId="77777777" w:rsidR="00F21804" w:rsidRPr="00D36BB6" w:rsidRDefault="00AC7064">
            <w:pPr>
              <w:snapToGrid w:val="0"/>
              <w:jc w:val="center"/>
            </w:pPr>
            <w:r w:rsidRPr="00D36BB6">
              <w:rPr>
                <w:rFonts w:ascii="Arial" w:hAnsi="Arial" w:cs="Arial"/>
                <w:sz w:val="16"/>
                <w:szCs w:val="16"/>
              </w:rPr>
              <w:t>516</w:t>
            </w:r>
          </w:p>
        </w:tc>
        <w:tc>
          <w:tcPr>
            <w:tcW w:w="851" w:type="dxa"/>
            <w:gridSpan w:val="2"/>
            <w:tcBorders>
              <w:left w:val="single" w:sz="4" w:space="0" w:color="000000"/>
              <w:bottom w:val="single" w:sz="4" w:space="0" w:color="000000"/>
            </w:tcBorders>
            <w:shd w:val="clear" w:color="auto" w:fill="auto"/>
            <w:vAlign w:val="bottom"/>
          </w:tcPr>
          <w:p w14:paraId="10591778"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790.00</w:t>
            </w:r>
          </w:p>
        </w:tc>
        <w:tc>
          <w:tcPr>
            <w:tcW w:w="851" w:type="dxa"/>
            <w:tcBorders>
              <w:left w:val="single" w:sz="4" w:space="0" w:color="000000"/>
              <w:bottom w:val="single" w:sz="4" w:space="0" w:color="000000"/>
            </w:tcBorders>
            <w:shd w:val="clear" w:color="auto" w:fill="auto"/>
            <w:vAlign w:val="bottom"/>
          </w:tcPr>
          <w:p w14:paraId="44E6233F"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4BE2FAC2"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790.00</w:t>
            </w:r>
          </w:p>
        </w:tc>
        <w:tc>
          <w:tcPr>
            <w:tcW w:w="709" w:type="dxa"/>
            <w:gridSpan w:val="2"/>
            <w:tcBorders>
              <w:left w:val="single" w:sz="4" w:space="0" w:color="000000"/>
              <w:bottom w:val="single" w:sz="4" w:space="0" w:color="000000"/>
            </w:tcBorders>
            <w:shd w:val="clear" w:color="auto" w:fill="auto"/>
            <w:vAlign w:val="bottom"/>
          </w:tcPr>
          <w:p w14:paraId="5DBABA45" w14:textId="77777777" w:rsidR="00F21804" w:rsidRPr="00D36BB6" w:rsidRDefault="00AC7064">
            <w:pPr>
              <w:snapToGrid w:val="0"/>
              <w:jc w:val="center"/>
            </w:pPr>
            <w:r w:rsidRPr="00D36BB6">
              <w:rPr>
                <w:rFonts w:ascii="Arial" w:hAnsi="Arial" w:cs="Arial"/>
                <w:sz w:val="16"/>
                <w:szCs w:val="16"/>
              </w:rPr>
              <w:t>626</w:t>
            </w:r>
          </w:p>
        </w:tc>
        <w:tc>
          <w:tcPr>
            <w:tcW w:w="706" w:type="dxa"/>
            <w:gridSpan w:val="2"/>
            <w:tcBorders>
              <w:left w:val="single" w:sz="4" w:space="0" w:color="000000"/>
              <w:bottom w:val="single" w:sz="4" w:space="0" w:color="000000"/>
            </w:tcBorders>
            <w:shd w:val="clear" w:color="auto" w:fill="auto"/>
            <w:vAlign w:val="bottom"/>
          </w:tcPr>
          <w:p w14:paraId="5F88C214"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1C8A716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062C503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626</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D0ED7E6" w14:textId="77777777" w:rsidR="00F21804" w:rsidRPr="00D36BB6" w:rsidRDefault="00AC7064">
            <w:pPr>
              <w:snapToGrid w:val="0"/>
            </w:pPr>
            <w:r w:rsidRPr="00D36BB6">
              <w:rPr>
                <w:rFonts w:ascii="Arial" w:hAnsi="Arial" w:cs="Arial"/>
                <w:sz w:val="16"/>
                <w:szCs w:val="16"/>
              </w:rPr>
              <w:t> </w:t>
            </w:r>
          </w:p>
        </w:tc>
      </w:tr>
      <w:tr w:rsidR="00F21804" w:rsidRPr="00D36BB6" w14:paraId="79D594B9"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0365E5D2" w14:textId="77777777" w:rsidR="00F21804" w:rsidRPr="00D36BB6" w:rsidRDefault="00AC7064">
            <w:pPr>
              <w:snapToGrid w:val="0"/>
              <w:jc w:val="center"/>
            </w:pPr>
            <w:r w:rsidRPr="00D36BB6">
              <w:rPr>
                <w:rFonts w:ascii="Arial" w:hAnsi="Arial" w:cs="Arial"/>
                <w:sz w:val="16"/>
                <w:szCs w:val="16"/>
              </w:rPr>
              <w:t>17</w:t>
            </w:r>
          </w:p>
        </w:tc>
        <w:tc>
          <w:tcPr>
            <w:tcW w:w="1134" w:type="dxa"/>
            <w:gridSpan w:val="2"/>
            <w:tcBorders>
              <w:left w:val="single" w:sz="4" w:space="0" w:color="000000"/>
              <w:bottom w:val="single" w:sz="4" w:space="0" w:color="000000"/>
            </w:tcBorders>
            <w:shd w:val="clear" w:color="auto" w:fill="auto"/>
            <w:vAlign w:val="bottom"/>
          </w:tcPr>
          <w:p w14:paraId="772E4F46" w14:textId="77777777" w:rsidR="00F21804" w:rsidRPr="00D36BB6" w:rsidRDefault="00AC7064">
            <w:pPr>
              <w:snapToGrid w:val="0"/>
              <w:jc w:val="center"/>
            </w:pPr>
            <w:r w:rsidRPr="00D36BB6">
              <w:rPr>
                <w:rFonts w:ascii="Arial" w:hAnsi="Arial" w:cs="Arial"/>
                <w:sz w:val="16"/>
                <w:szCs w:val="16"/>
              </w:rPr>
              <w:t>517</w:t>
            </w:r>
          </w:p>
        </w:tc>
        <w:tc>
          <w:tcPr>
            <w:tcW w:w="851" w:type="dxa"/>
            <w:gridSpan w:val="2"/>
            <w:tcBorders>
              <w:left w:val="single" w:sz="4" w:space="0" w:color="000000"/>
              <w:bottom w:val="single" w:sz="4" w:space="0" w:color="000000"/>
            </w:tcBorders>
            <w:shd w:val="clear" w:color="auto" w:fill="auto"/>
            <w:vAlign w:val="bottom"/>
          </w:tcPr>
          <w:p w14:paraId="46A43427"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920.00</w:t>
            </w:r>
          </w:p>
        </w:tc>
        <w:tc>
          <w:tcPr>
            <w:tcW w:w="851" w:type="dxa"/>
            <w:tcBorders>
              <w:left w:val="single" w:sz="4" w:space="0" w:color="000000"/>
              <w:bottom w:val="single" w:sz="4" w:space="0" w:color="000000"/>
            </w:tcBorders>
            <w:shd w:val="clear" w:color="auto" w:fill="auto"/>
            <w:vAlign w:val="bottom"/>
          </w:tcPr>
          <w:p w14:paraId="2471A299"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367786AC"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920.00</w:t>
            </w:r>
          </w:p>
        </w:tc>
        <w:tc>
          <w:tcPr>
            <w:tcW w:w="709" w:type="dxa"/>
            <w:gridSpan w:val="2"/>
            <w:tcBorders>
              <w:left w:val="single" w:sz="4" w:space="0" w:color="000000"/>
              <w:bottom w:val="single" w:sz="4" w:space="0" w:color="000000"/>
            </w:tcBorders>
            <w:shd w:val="clear" w:color="auto" w:fill="auto"/>
            <w:vAlign w:val="bottom"/>
          </w:tcPr>
          <w:p w14:paraId="22764C14" w14:textId="77777777" w:rsidR="00F21804" w:rsidRPr="00D36BB6" w:rsidRDefault="00AC7064">
            <w:pPr>
              <w:snapToGrid w:val="0"/>
              <w:jc w:val="center"/>
            </w:pPr>
            <w:r w:rsidRPr="00D36BB6">
              <w:rPr>
                <w:rFonts w:ascii="Arial" w:hAnsi="Arial" w:cs="Arial"/>
                <w:sz w:val="16"/>
                <w:szCs w:val="16"/>
              </w:rPr>
              <w:t>564</w:t>
            </w:r>
          </w:p>
        </w:tc>
        <w:tc>
          <w:tcPr>
            <w:tcW w:w="706" w:type="dxa"/>
            <w:gridSpan w:val="2"/>
            <w:tcBorders>
              <w:left w:val="single" w:sz="4" w:space="0" w:color="000000"/>
              <w:bottom w:val="single" w:sz="4" w:space="0" w:color="000000"/>
            </w:tcBorders>
            <w:shd w:val="clear" w:color="auto" w:fill="auto"/>
            <w:vAlign w:val="bottom"/>
          </w:tcPr>
          <w:p w14:paraId="2F515BB5"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5F37EA52"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7F253522"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564</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51746864" w14:textId="77777777" w:rsidR="00F21804" w:rsidRPr="00D36BB6" w:rsidRDefault="00AC7064">
            <w:pPr>
              <w:snapToGrid w:val="0"/>
            </w:pPr>
            <w:r w:rsidRPr="00D36BB6">
              <w:rPr>
                <w:rFonts w:ascii="Arial" w:hAnsi="Arial" w:cs="Arial"/>
                <w:sz w:val="16"/>
                <w:szCs w:val="16"/>
              </w:rPr>
              <w:t> </w:t>
            </w:r>
          </w:p>
        </w:tc>
      </w:tr>
      <w:tr w:rsidR="00F21804" w:rsidRPr="00D36BB6" w14:paraId="09AC0ABE"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11B77997" w14:textId="77777777" w:rsidR="00F21804" w:rsidRPr="00D36BB6" w:rsidRDefault="00AC7064">
            <w:pPr>
              <w:snapToGrid w:val="0"/>
              <w:jc w:val="center"/>
            </w:pPr>
            <w:r w:rsidRPr="00D36BB6">
              <w:rPr>
                <w:rFonts w:ascii="Arial" w:hAnsi="Arial" w:cs="Arial"/>
                <w:sz w:val="16"/>
                <w:szCs w:val="16"/>
              </w:rPr>
              <w:t>18</w:t>
            </w:r>
          </w:p>
        </w:tc>
        <w:tc>
          <w:tcPr>
            <w:tcW w:w="1134" w:type="dxa"/>
            <w:gridSpan w:val="2"/>
            <w:tcBorders>
              <w:left w:val="single" w:sz="4" w:space="0" w:color="000000"/>
              <w:bottom w:val="single" w:sz="4" w:space="0" w:color="000000"/>
            </w:tcBorders>
            <w:shd w:val="clear" w:color="auto" w:fill="auto"/>
            <w:vAlign w:val="bottom"/>
          </w:tcPr>
          <w:p w14:paraId="46C05D69" w14:textId="77777777" w:rsidR="00F21804" w:rsidRPr="00D36BB6" w:rsidRDefault="00AC7064">
            <w:pPr>
              <w:snapToGrid w:val="0"/>
              <w:jc w:val="center"/>
            </w:pPr>
            <w:r w:rsidRPr="00D36BB6">
              <w:rPr>
                <w:rFonts w:ascii="Arial" w:hAnsi="Arial" w:cs="Arial"/>
                <w:sz w:val="16"/>
                <w:szCs w:val="16"/>
              </w:rPr>
              <w:t>518</w:t>
            </w:r>
          </w:p>
        </w:tc>
        <w:tc>
          <w:tcPr>
            <w:tcW w:w="851" w:type="dxa"/>
            <w:gridSpan w:val="2"/>
            <w:tcBorders>
              <w:left w:val="single" w:sz="4" w:space="0" w:color="000000"/>
              <w:bottom w:val="single" w:sz="4" w:space="0" w:color="000000"/>
            </w:tcBorders>
            <w:shd w:val="clear" w:color="auto" w:fill="auto"/>
            <w:vAlign w:val="bottom"/>
          </w:tcPr>
          <w:p w14:paraId="5CCC70E4"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980.00</w:t>
            </w:r>
          </w:p>
        </w:tc>
        <w:tc>
          <w:tcPr>
            <w:tcW w:w="851" w:type="dxa"/>
            <w:tcBorders>
              <w:left w:val="single" w:sz="4" w:space="0" w:color="000000"/>
              <w:bottom w:val="single" w:sz="4" w:space="0" w:color="000000"/>
            </w:tcBorders>
            <w:shd w:val="clear" w:color="auto" w:fill="auto"/>
            <w:vAlign w:val="bottom"/>
          </w:tcPr>
          <w:p w14:paraId="2A13BC50"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22C089A" w14:textId="77777777" w:rsidR="00F21804" w:rsidRPr="00D36BB6" w:rsidRDefault="00AC7064">
            <w:pPr>
              <w:snapToGrid w:val="0"/>
            </w:pPr>
            <w:r w:rsidRPr="00D36BB6">
              <w:rPr>
                <w:rFonts w:ascii="Arial" w:eastAsia="Arial" w:hAnsi="Arial" w:cs="Arial"/>
                <w:sz w:val="16"/>
                <w:szCs w:val="16"/>
              </w:rPr>
              <w:t xml:space="preserve">   </w:t>
            </w:r>
            <w:r w:rsidRPr="00D36BB6">
              <w:rPr>
                <w:rFonts w:ascii="Arial" w:hAnsi="Arial" w:cs="Arial"/>
                <w:sz w:val="16"/>
                <w:szCs w:val="16"/>
              </w:rPr>
              <w:t>980.00</w:t>
            </w:r>
          </w:p>
        </w:tc>
        <w:tc>
          <w:tcPr>
            <w:tcW w:w="709" w:type="dxa"/>
            <w:gridSpan w:val="2"/>
            <w:tcBorders>
              <w:left w:val="single" w:sz="4" w:space="0" w:color="000000"/>
              <w:bottom w:val="single" w:sz="4" w:space="0" w:color="000000"/>
            </w:tcBorders>
            <w:shd w:val="clear" w:color="auto" w:fill="auto"/>
            <w:vAlign w:val="bottom"/>
          </w:tcPr>
          <w:p w14:paraId="7E52D6FB" w14:textId="77777777" w:rsidR="00F21804" w:rsidRPr="00D36BB6" w:rsidRDefault="00AC7064">
            <w:pPr>
              <w:snapToGrid w:val="0"/>
              <w:jc w:val="center"/>
            </w:pPr>
            <w:r w:rsidRPr="00D36BB6">
              <w:rPr>
                <w:rFonts w:ascii="Arial" w:hAnsi="Arial" w:cs="Arial"/>
                <w:sz w:val="16"/>
                <w:szCs w:val="16"/>
              </w:rPr>
              <w:t>535</w:t>
            </w:r>
          </w:p>
        </w:tc>
        <w:tc>
          <w:tcPr>
            <w:tcW w:w="706" w:type="dxa"/>
            <w:gridSpan w:val="2"/>
            <w:tcBorders>
              <w:left w:val="single" w:sz="4" w:space="0" w:color="000000"/>
              <w:bottom w:val="single" w:sz="4" w:space="0" w:color="000000"/>
            </w:tcBorders>
            <w:shd w:val="clear" w:color="auto" w:fill="auto"/>
            <w:vAlign w:val="bottom"/>
          </w:tcPr>
          <w:p w14:paraId="4B0E4F9F"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7F116B16"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A46338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535</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523300A1" w14:textId="77777777" w:rsidR="00F21804" w:rsidRPr="00D36BB6" w:rsidRDefault="00AC7064">
            <w:pPr>
              <w:snapToGrid w:val="0"/>
            </w:pPr>
            <w:r w:rsidRPr="00D36BB6">
              <w:rPr>
                <w:rFonts w:ascii="Arial" w:hAnsi="Arial" w:cs="Arial"/>
                <w:sz w:val="16"/>
                <w:szCs w:val="16"/>
              </w:rPr>
              <w:t> </w:t>
            </w:r>
          </w:p>
        </w:tc>
      </w:tr>
      <w:tr w:rsidR="00F21804" w:rsidRPr="00D36BB6" w14:paraId="5761CE6E"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2824BDDE" w14:textId="77777777" w:rsidR="00F21804" w:rsidRPr="00D36BB6" w:rsidRDefault="00AC7064">
            <w:pPr>
              <w:snapToGrid w:val="0"/>
              <w:jc w:val="center"/>
            </w:pPr>
            <w:r w:rsidRPr="00D36BB6">
              <w:rPr>
                <w:rFonts w:ascii="Arial" w:hAnsi="Arial" w:cs="Arial"/>
                <w:sz w:val="16"/>
                <w:szCs w:val="16"/>
              </w:rPr>
              <w:t>19</w:t>
            </w:r>
          </w:p>
        </w:tc>
        <w:tc>
          <w:tcPr>
            <w:tcW w:w="1134" w:type="dxa"/>
            <w:gridSpan w:val="2"/>
            <w:tcBorders>
              <w:left w:val="single" w:sz="4" w:space="0" w:color="000000"/>
              <w:bottom w:val="single" w:sz="4" w:space="0" w:color="000000"/>
            </w:tcBorders>
            <w:shd w:val="clear" w:color="auto" w:fill="auto"/>
            <w:vAlign w:val="bottom"/>
          </w:tcPr>
          <w:p w14:paraId="2494B2E2" w14:textId="77777777" w:rsidR="00F21804" w:rsidRPr="00D36BB6" w:rsidRDefault="00AC7064">
            <w:pPr>
              <w:snapToGrid w:val="0"/>
              <w:jc w:val="center"/>
            </w:pPr>
            <w:r w:rsidRPr="00D36BB6">
              <w:rPr>
                <w:rFonts w:ascii="Arial" w:hAnsi="Arial" w:cs="Arial"/>
                <w:sz w:val="16"/>
                <w:szCs w:val="16"/>
              </w:rPr>
              <w:t>519</w:t>
            </w:r>
          </w:p>
        </w:tc>
        <w:tc>
          <w:tcPr>
            <w:tcW w:w="851" w:type="dxa"/>
            <w:gridSpan w:val="2"/>
            <w:tcBorders>
              <w:left w:val="single" w:sz="4" w:space="0" w:color="000000"/>
              <w:bottom w:val="single" w:sz="4" w:space="0" w:color="000000"/>
            </w:tcBorders>
            <w:shd w:val="clear" w:color="auto" w:fill="auto"/>
            <w:vAlign w:val="bottom"/>
          </w:tcPr>
          <w:p w14:paraId="779F5BA5" w14:textId="77777777" w:rsidR="00F21804" w:rsidRPr="00D36BB6" w:rsidRDefault="00AC7064">
            <w:pPr>
              <w:snapToGrid w:val="0"/>
            </w:pPr>
            <w:r w:rsidRPr="00D36BB6">
              <w:rPr>
                <w:rFonts w:ascii="Arial" w:hAnsi="Arial" w:cs="Arial"/>
                <w:sz w:val="16"/>
                <w:szCs w:val="16"/>
              </w:rPr>
              <w:t>1 000.00</w:t>
            </w:r>
          </w:p>
        </w:tc>
        <w:tc>
          <w:tcPr>
            <w:tcW w:w="851" w:type="dxa"/>
            <w:tcBorders>
              <w:left w:val="single" w:sz="4" w:space="0" w:color="000000"/>
              <w:bottom w:val="single" w:sz="4" w:space="0" w:color="000000"/>
            </w:tcBorders>
            <w:shd w:val="clear" w:color="auto" w:fill="auto"/>
            <w:vAlign w:val="bottom"/>
          </w:tcPr>
          <w:p w14:paraId="378BB716"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05FBA16F" w14:textId="77777777" w:rsidR="00F21804" w:rsidRPr="00D36BB6" w:rsidRDefault="00AC7064">
            <w:pPr>
              <w:snapToGrid w:val="0"/>
            </w:pPr>
            <w:r w:rsidRPr="00D36BB6">
              <w:rPr>
                <w:rFonts w:ascii="Arial" w:hAnsi="Arial" w:cs="Arial"/>
                <w:sz w:val="16"/>
                <w:szCs w:val="16"/>
              </w:rPr>
              <w:t>1 000.00</w:t>
            </w:r>
          </w:p>
        </w:tc>
        <w:tc>
          <w:tcPr>
            <w:tcW w:w="709" w:type="dxa"/>
            <w:gridSpan w:val="2"/>
            <w:tcBorders>
              <w:left w:val="single" w:sz="4" w:space="0" w:color="000000"/>
              <w:bottom w:val="single" w:sz="4" w:space="0" w:color="000000"/>
            </w:tcBorders>
            <w:shd w:val="clear" w:color="auto" w:fill="auto"/>
            <w:vAlign w:val="bottom"/>
          </w:tcPr>
          <w:p w14:paraId="216CDC05" w14:textId="77777777" w:rsidR="00F21804" w:rsidRPr="00D36BB6" w:rsidRDefault="00AC7064">
            <w:pPr>
              <w:snapToGrid w:val="0"/>
              <w:jc w:val="center"/>
            </w:pPr>
            <w:r w:rsidRPr="00D36BB6">
              <w:rPr>
                <w:rFonts w:ascii="Arial" w:hAnsi="Arial" w:cs="Arial"/>
                <w:sz w:val="16"/>
                <w:szCs w:val="16"/>
              </w:rPr>
              <w:t>526</w:t>
            </w:r>
          </w:p>
        </w:tc>
        <w:tc>
          <w:tcPr>
            <w:tcW w:w="706" w:type="dxa"/>
            <w:gridSpan w:val="2"/>
            <w:tcBorders>
              <w:left w:val="single" w:sz="4" w:space="0" w:color="000000"/>
              <w:bottom w:val="single" w:sz="4" w:space="0" w:color="000000"/>
            </w:tcBorders>
            <w:shd w:val="clear" w:color="auto" w:fill="auto"/>
            <w:vAlign w:val="bottom"/>
          </w:tcPr>
          <w:p w14:paraId="6841643C"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2FAF4962"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729F0A8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526</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5A645D72" w14:textId="77777777" w:rsidR="00F21804" w:rsidRPr="00D36BB6" w:rsidRDefault="00AC7064">
            <w:pPr>
              <w:snapToGrid w:val="0"/>
            </w:pPr>
            <w:r w:rsidRPr="00D36BB6">
              <w:rPr>
                <w:rFonts w:ascii="Arial" w:hAnsi="Arial" w:cs="Arial"/>
                <w:sz w:val="16"/>
                <w:szCs w:val="16"/>
              </w:rPr>
              <w:t> </w:t>
            </w:r>
          </w:p>
        </w:tc>
      </w:tr>
      <w:tr w:rsidR="00F21804" w:rsidRPr="00D36BB6" w14:paraId="34CD1150"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E394101" w14:textId="77777777" w:rsidR="00F21804" w:rsidRPr="00D36BB6" w:rsidRDefault="00AC7064">
            <w:pPr>
              <w:snapToGrid w:val="0"/>
              <w:jc w:val="center"/>
            </w:pPr>
            <w:r w:rsidRPr="00D36BB6">
              <w:rPr>
                <w:rFonts w:ascii="Arial" w:hAnsi="Arial" w:cs="Arial"/>
                <w:sz w:val="16"/>
                <w:szCs w:val="16"/>
              </w:rPr>
              <w:t>20</w:t>
            </w:r>
          </w:p>
        </w:tc>
        <w:tc>
          <w:tcPr>
            <w:tcW w:w="1134" w:type="dxa"/>
            <w:gridSpan w:val="2"/>
            <w:tcBorders>
              <w:left w:val="single" w:sz="4" w:space="0" w:color="000000"/>
              <w:bottom w:val="single" w:sz="4" w:space="0" w:color="000000"/>
            </w:tcBorders>
            <w:shd w:val="clear" w:color="auto" w:fill="auto"/>
            <w:vAlign w:val="bottom"/>
          </w:tcPr>
          <w:p w14:paraId="557FA48B" w14:textId="77777777" w:rsidR="00F21804" w:rsidRPr="00D36BB6" w:rsidRDefault="00AC7064">
            <w:pPr>
              <w:snapToGrid w:val="0"/>
              <w:jc w:val="center"/>
            </w:pPr>
            <w:r w:rsidRPr="00D36BB6">
              <w:rPr>
                <w:rFonts w:ascii="Arial" w:hAnsi="Arial" w:cs="Arial"/>
                <w:sz w:val="16"/>
                <w:szCs w:val="16"/>
              </w:rPr>
              <w:t>520</w:t>
            </w:r>
          </w:p>
        </w:tc>
        <w:tc>
          <w:tcPr>
            <w:tcW w:w="851" w:type="dxa"/>
            <w:gridSpan w:val="2"/>
            <w:tcBorders>
              <w:left w:val="single" w:sz="4" w:space="0" w:color="000000"/>
              <w:bottom w:val="single" w:sz="4" w:space="0" w:color="000000"/>
            </w:tcBorders>
            <w:shd w:val="clear" w:color="auto" w:fill="auto"/>
            <w:vAlign w:val="bottom"/>
          </w:tcPr>
          <w:p w14:paraId="1CD858E4" w14:textId="77777777" w:rsidR="00F21804" w:rsidRPr="00D36BB6" w:rsidRDefault="00AC7064">
            <w:pPr>
              <w:snapToGrid w:val="0"/>
            </w:pPr>
            <w:r w:rsidRPr="00D36BB6">
              <w:rPr>
                <w:rFonts w:ascii="Arial" w:hAnsi="Arial" w:cs="Arial"/>
                <w:sz w:val="16"/>
                <w:szCs w:val="16"/>
              </w:rPr>
              <w:t>1 030.00</w:t>
            </w:r>
          </w:p>
        </w:tc>
        <w:tc>
          <w:tcPr>
            <w:tcW w:w="851" w:type="dxa"/>
            <w:tcBorders>
              <w:left w:val="single" w:sz="4" w:space="0" w:color="000000"/>
              <w:bottom w:val="single" w:sz="4" w:space="0" w:color="000000"/>
            </w:tcBorders>
            <w:shd w:val="clear" w:color="auto" w:fill="auto"/>
            <w:vAlign w:val="bottom"/>
          </w:tcPr>
          <w:p w14:paraId="32D6E7FD"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798EA17C" w14:textId="77777777" w:rsidR="00F21804" w:rsidRPr="00D36BB6" w:rsidRDefault="00AC7064">
            <w:pPr>
              <w:snapToGrid w:val="0"/>
            </w:pPr>
            <w:r w:rsidRPr="00D36BB6">
              <w:rPr>
                <w:rFonts w:ascii="Arial" w:hAnsi="Arial" w:cs="Arial"/>
                <w:sz w:val="16"/>
                <w:szCs w:val="16"/>
              </w:rPr>
              <w:t>1 030.00</w:t>
            </w:r>
          </w:p>
        </w:tc>
        <w:tc>
          <w:tcPr>
            <w:tcW w:w="709" w:type="dxa"/>
            <w:gridSpan w:val="2"/>
            <w:tcBorders>
              <w:left w:val="single" w:sz="4" w:space="0" w:color="000000"/>
              <w:bottom w:val="single" w:sz="4" w:space="0" w:color="000000"/>
            </w:tcBorders>
            <w:shd w:val="clear" w:color="auto" w:fill="auto"/>
            <w:vAlign w:val="bottom"/>
          </w:tcPr>
          <w:p w14:paraId="6FD6044F" w14:textId="77777777" w:rsidR="00F21804" w:rsidRPr="00D36BB6" w:rsidRDefault="00AC7064">
            <w:pPr>
              <w:snapToGrid w:val="0"/>
              <w:jc w:val="center"/>
            </w:pPr>
            <w:r w:rsidRPr="00D36BB6">
              <w:rPr>
                <w:rFonts w:ascii="Arial" w:hAnsi="Arial" w:cs="Arial"/>
                <w:sz w:val="16"/>
                <w:szCs w:val="16"/>
              </w:rPr>
              <w:t>500</w:t>
            </w:r>
          </w:p>
        </w:tc>
        <w:tc>
          <w:tcPr>
            <w:tcW w:w="706" w:type="dxa"/>
            <w:gridSpan w:val="2"/>
            <w:tcBorders>
              <w:left w:val="single" w:sz="4" w:space="0" w:color="000000"/>
              <w:bottom w:val="single" w:sz="4" w:space="0" w:color="000000"/>
            </w:tcBorders>
            <w:shd w:val="clear" w:color="auto" w:fill="auto"/>
            <w:vAlign w:val="bottom"/>
          </w:tcPr>
          <w:p w14:paraId="00704B0E"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6EFC1167"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7349AE6"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500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8273FF3" w14:textId="77777777" w:rsidR="00F21804" w:rsidRPr="00D36BB6" w:rsidRDefault="00F21804">
            <w:pPr>
              <w:snapToGrid w:val="0"/>
            </w:pPr>
          </w:p>
        </w:tc>
      </w:tr>
      <w:tr w:rsidR="00F21804" w:rsidRPr="00D36BB6" w14:paraId="15B75CD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3A1E0134" w14:textId="77777777" w:rsidR="00F21804" w:rsidRPr="00D36BB6" w:rsidRDefault="00AC7064">
            <w:pPr>
              <w:snapToGrid w:val="0"/>
              <w:jc w:val="center"/>
            </w:pPr>
            <w:r w:rsidRPr="00D36BB6">
              <w:rPr>
                <w:rFonts w:ascii="Arial" w:hAnsi="Arial" w:cs="Arial"/>
                <w:sz w:val="16"/>
                <w:szCs w:val="16"/>
              </w:rPr>
              <w:t>21</w:t>
            </w:r>
          </w:p>
        </w:tc>
        <w:tc>
          <w:tcPr>
            <w:tcW w:w="1134" w:type="dxa"/>
            <w:gridSpan w:val="2"/>
            <w:tcBorders>
              <w:left w:val="single" w:sz="4" w:space="0" w:color="000000"/>
              <w:bottom w:val="single" w:sz="4" w:space="0" w:color="000000"/>
            </w:tcBorders>
            <w:shd w:val="clear" w:color="auto" w:fill="auto"/>
            <w:vAlign w:val="bottom"/>
          </w:tcPr>
          <w:p w14:paraId="2C210B3F" w14:textId="77777777" w:rsidR="00F21804" w:rsidRPr="00D36BB6" w:rsidRDefault="00AC7064">
            <w:pPr>
              <w:snapToGrid w:val="0"/>
              <w:jc w:val="center"/>
            </w:pPr>
            <w:r w:rsidRPr="00D36BB6">
              <w:rPr>
                <w:rFonts w:ascii="Arial" w:hAnsi="Arial" w:cs="Arial"/>
                <w:sz w:val="16"/>
                <w:szCs w:val="16"/>
              </w:rPr>
              <w:t>521</w:t>
            </w:r>
          </w:p>
        </w:tc>
        <w:tc>
          <w:tcPr>
            <w:tcW w:w="851" w:type="dxa"/>
            <w:gridSpan w:val="2"/>
            <w:tcBorders>
              <w:left w:val="single" w:sz="4" w:space="0" w:color="000000"/>
              <w:bottom w:val="single" w:sz="4" w:space="0" w:color="000000"/>
            </w:tcBorders>
            <w:shd w:val="clear" w:color="auto" w:fill="auto"/>
            <w:vAlign w:val="bottom"/>
          </w:tcPr>
          <w:p w14:paraId="0AB9442F" w14:textId="77777777" w:rsidR="00F21804" w:rsidRPr="00D36BB6" w:rsidRDefault="00AC7064">
            <w:pPr>
              <w:snapToGrid w:val="0"/>
            </w:pPr>
            <w:r w:rsidRPr="00D36BB6">
              <w:rPr>
                <w:rFonts w:ascii="Arial" w:hAnsi="Arial" w:cs="Arial"/>
                <w:sz w:val="16"/>
                <w:szCs w:val="16"/>
              </w:rPr>
              <w:t>1 060.00</w:t>
            </w:r>
          </w:p>
        </w:tc>
        <w:tc>
          <w:tcPr>
            <w:tcW w:w="851" w:type="dxa"/>
            <w:tcBorders>
              <w:left w:val="single" w:sz="4" w:space="0" w:color="000000"/>
              <w:bottom w:val="single" w:sz="4" w:space="0" w:color="000000"/>
            </w:tcBorders>
            <w:shd w:val="clear" w:color="auto" w:fill="auto"/>
            <w:vAlign w:val="bottom"/>
          </w:tcPr>
          <w:p w14:paraId="00797FD1"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0292601" w14:textId="77777777" w:rsidR="00F21804" w:rsidRPr="00D36BB6" w:rsidRDefault="00AC7064">
            <w:pPr>
              <w:snapToGrid w:val="0"/>
            </w:pPr>
            <w:r w:rsidRPr="00D36BB6">
              <w:rPr>
                <w:rFonts w:ascii="Arial" w:hAnsi="Arial" w:cs="Arial"/>
                <w:sz w:val="16"/>
                <w:szCs w:val="16"/>
              </w:rPr>
              <w:t>1 060.00</w:t>
            </w:r>
          </w:p>
        </w:tc>
        <w:tc>
          <w:tcPr>
            <w:tcW w:w="709" w:type="dxa"/>
            <w:gridSpan w:val="2"/>
            <w:tcBorders>
              <w:left w:val="single" w:sz="4" w:space="0" w:color="000000"/>
              <w:bottom w:val="single" w:sz="4" w:space="0" w:color="000000"/>
            </w:tcBorders>
            <w:shd w:val="clear" w:color="auto" w:fill="auto"/>
            <w:vAlign w:val="bottom"/>
          </w:tcPr>
          <w:p w14:paraId="55A3CD3A" w14:textId="77777777" w:rsidR="00F21804" w:rsidRPr="00D36BB6" w:rsidRDefault="00AC7064">
            <w:pPr>
              <w:snapToGrid w:val="0"/>
              <w:jc w:val="center"/>
            </w:pPr>
            <w:r w:rsidRPr="00D36BB6">
              <w:rPr>
                <w:rFonts w:ascii="Arial" w:hAnsi="Arial" w:cs="Arial"/>
                <w:sz w:val="16"/>
                <w:szCs w:val="16"/>
              </w:rPr>
              <w:t>474</w:t>
            </w:r>
          </w:p>
        </w:tc>
        <w:tc>
          <w:tcPr>
            <w:tcW w:w="706" w:type="dxa"/>
            <w:gridSpan w:val="2"/>
            <w:tcBorders>
              <w:left w:val="single" w:sz="4" w:space="0" w:color="000000"/>
              <w:bottom w:val="single" w:sz="4" w:space="0" w:color="000000"/>
            </w:tcBorders>
            <w:shd w:val="clear" w:color="auto" w:fill="auto"/>
            <w:vAlign w:val="bottom"/>
          </w:tcPr>
          <w:p w14:paraId="08051FB6"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479E4356"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1D8A1941"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474</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55F79260" w14:textId="77777777" w:rsidR="00F21804" w:rsidRPr="00D36BB6" w:rsidRDefault="00F21804">
            <w:pPr>
              <w:snapToGrid w:val="0"/>
              <w:jc w:val="center"/>
            </w:pPr>
          </w:p>
        </w:tc>
      </w:tr>
      <w:tr w:rsidR="00F21804" w:rsidRPr="00D36BB6" w14:paraId="615CA564"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3670A601" w14:textId="77777777" w:rsidR="00F21804" w:rsidRPr="00D36BB6" w:rsidRDefault="00AC7064">
            <w:pPr>
              <w:snapToGrid w:val="0"/>
              <w:jc w:val="center"/>
            </w:pPr>
            <w:r w:rsidRPr="00D36BB6">
              <w:rPr>
                <w:rFonts w:ascii="Arial" w:hAnsi="Arial" w:cs="Arial"/>
                <w:sz w:val="16"/>
                <w:szCs w:val="16"/>
              </w:rPr>
              <w:t>22</w:t>
            </w:r>
          </w:p>
        </w:tc>
        <w:tc>
          <w:tcPr>
            <w:tcW w:w="1134" w:type="dxa"/>
            <w:gridSpan w:val="2"/>
            <w:tcBorders>
              <w:left w:val="single" w:sz="4" w:space="0" w:color="000000"/>
              <w:bottom w:val="single" w:sz="4" w:space="0" w:color="000000"/>
            </w:tcBorders>
            <w:shd w:val="clear" w:color="auto" w:fill="auto"/>
            <w:vAlign w:val="bottom"/>
          </w:tcPr>
          <w:p w14:paraId="1A9D334E" w14:textId="77777777" w:rsidR="00F21804" w:rsidRPr="00D36BB6" w:rsidRDefault="00AC7064">
            <w:pPr>
              <w:snapToGrid w:val="0"/>
              <w:jc w:val="center"/>
            </w:pPr>
            <w:r w:rsidRPr="00D36BB6">
              <w:rPr>
                <w:rFonts w:ascii="Arial" w:hAnsi="Arial" w:cs="Arial"/>
                <w:sz w:val="16"/>
                <w:szCs w:val="16"/>
              </w:rPr>
              <w:t>522</w:t>
            </w:r>
          </w:p>
        </w:tc>
        <w:tc>
          <w:tcPr>
            <w:tcW w:w="851" w:type="dxa"/>
            <w:gridSpan w:val="2"/>
            <w:tcBorders>
              <w:left w:val="single" w:sz="4" w:space="0" w:color="000000"/>
              <w:bottom w:val="single" w:sz="4" w:space="0" w:color="000000"/>
            </w:tcBorders>
            <w:shd w:val="clear" w:color="auto" w:fill="auto"/>
            <w:vAlign w:val="bottom"/>
          </w:tcPr>
          <w:p w14:paraId="1BC600FE" w14:textId="77777777" w:rsidR="00F21804" w:rsidRPr="00D36BB6" w:rsidRDefault="00AC7064">
            <w:pPr>
              <w:snapToGrid w:val="0"/>
            </w:pPr>
            <w:r w:rsidRPr="00D36BB6">
              <w:rPr>
                <w:rFonts w:ascii="Arial" w:hAnsi="Arial" w:cs="Arial"/>
                <w:sz w:val="16"/>
                <w:szCs w:val="16"/>
              </w:rPr>
              <w:t>1 080.00</w:t>
            </w:r>
          </w:p>
        </w:tc>
        <w:tc>
          <w:tcPr>
            <w:tcW w:w="851" w:type="dxa"/>
            <w:tcBorders>
              <w:left w:val="single" w:sz="4" w:space="0" w:color="000000"/>
              <w:bottom w:val="single" w:sz="4" w:space="0" w:color="000000"/>
            </w:tcBorders>
            <w:shd w:val="clear" w:color="auto" w:fill="auto"/>
            <w:vAlign w:val="bottom"/>
          </w:tcPr>
          <w:p w14:paraId="1620D8F5"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052FE9D4" w14:textId="77777777" w:rsidR="00F21804" w:rsidRPr="00D36BB6" w:rsidRDefault="00AC7064">
            <w:pPr>
              <w:snapToGrid w:val="0"/>
            </w:pPr>
            <w:r w:rsidRPr="00D36BB6">
              <w:rPr>
                <w:rFonts w:ascii="Arial" w:hAnsi="Arial" w:cs="Arial"/>
                <w:sz w:val="16"/>
                <w:szCs w:val="16"/>
              </w:rPr>
              <w:t>1 080.00</w:t>
            </w:r>
          </w:p>
        </w:tc>
        <w:tc>
          <w:tcPr>
            <w:tcW w:w="709" w:type="dxa"/>
            <w:gridSpan w:val="2"/>
            <w:tcBorders>
              <w:left w:val="single" w:sz="4" w:space="0" w:color="000000"/>
              <w:bottom w:val="single" w:sz="4" w:space="0" w:color="000000"/>
            </w:tcBorders>
            <w:shd w:val="clear" w:color="auto" w:fill="auto"/>
            <w:vAlign w:val="bottom"/>
          </w:tcPr>
          <w:p w14:paraId="1A2A0DAF" w14:textId="77777777" w:rsidR="00F21804" w:rsidRPr="00D36BB6" w:rsidRDefault="00AC7064">
            <w:pPr>
              <w:snapToGrid w:val="0"/>
              <w:jc w:val="center"/>
            </w:pPr>
            <w:r w:rsidRPr="00D36BB6">
              <w:rPr>
                <w:rFonts w:ascii="Arial" w:hAnsi="Arial" w:cs="Arial"/>
                <w:sz w:val="16"/>
                <w:szCs w:val="16"/>
              </w:rPr>
              <w:t>447</w:t>
            </w:r>
          </w:p>
        </w:tc>
        <w:tc>
          <w:tcPr>
            <w:tcW w:w="706" w:type="dxa"/>
            <w:gridSpan w:val="2"/>
            <w:tcBorders>
              <w:left w:val="single" w:sz="4" w:space="0" w:color="000000"/>
              <w:bottom w:val="single" w:sz="4" w:space="0" w:color="000000"/>
            </w:tcBorders>
            <w:shd w:val="clear" w:color="auto" w:fill="auto"/>
            <w:vAlign w:val="bottom"/>
          </w:tcPr>
          <w:p w14:paraId="5A5BB7BB"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0BA473E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3EFE244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447</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36C291B5" w14:textId="77777777" w:rsidR="00F21804" w:rsidRPr="00D36BB6" w:rsidRDefault="00F21804">
            <w:pPr>
              <w:snapToGrid w:val="0"/>
              <w:jc w:val="center"/>
            </w:pPr>
          </w:p>
        </w:tc>
      </w:tr>
      <w:tr w:rsidR="00F21804" w:rsidRPr="00D36BB6" w14:paraId="3FA99A5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3A41E8F6" w14:textId="77777777" w:rsidR="00F21804" w:rsidRPr="00D36BB6" w:rsidRDefault="00AC7064">
            <w:pPr>
              <w:snapToGrid w:val="0"/>
              <w:jc w:val="center"/>
            </w:pPr>
            <w:r w:rsidRPr="00D36BB6">
              <w:rPr>
                <w:rFonts w:ascii="Arial" w:hAnsi="Arial" w:cs="Arial"/>
                <w:sz w:val="16"/>
                <w:szCs w:val="16"/>
              </w:rPr>
              <w:t>23</w:t>
            </w:r>
          </w:p>
        </w:tc>
        <w:tc>
          <w:tcPr>
            <w:tcW w:w="1134" w:type="dxa"/>
            <w:gridSpan w:val="2"/>
            <w:tcBorders>
              <w:left w:val="single" w:sz="4" w:space="0" w:color="000000"/>
              <w:bottom w:val="single" w:sz="4" w:space="0" w:color="000000"/>
            </w:tcBorders>
            <w:shd w:val="clear" w:color="auto" w:fill="auto"/>
            <w:vAlign w:val="bottom"/>
          </w:tcPr>
          <w:p w14:paraId="0D92F3F8" w14:textId="77777777" w:rsidR="00F21804" w:rsidRPr="00D36BB6" w:rsidRDefault="00AC7064">
            <w:pPr>
              <w:snapToGrid w:val="0"/>
              <w:jc w:val="center"/>
            </w:pPr>
            <w:r w:rsidRPr="00D36BB6">
              <w:rPr>
                <w:rFonts w:ascii="Arial" w:hAnsi="Arial" w:cs="Arial"/>
                <w:sz w:val="16"/>
                <w:szCs w:val="16"/>
              </w:rPr>
              <w:t>523</w:t>
            </w:r>
          </w:p>
        </w:tc>
        <w:tc>
          <w:tcPr>
            <w:tcW w:w="851" w:type="dxa"/>
            <w:gridSpan w:val="2"/>
            <w:tcBorders>
              <w:left w:val="single" w:sz="4" w:space="0" w:color="000000"/>
              <w:bottom w:val="single" w:sz="4" w:space="0" w:color="000000"/>
            </w:tcBorders>
            <w:shd w:val="clear" w:color="auto" w:fill="auto"/>
            <w:vAlign w:val="bottom"/>
          </w:tcPr>
          <w:p w14:paraId="59A63953" w14:textId="77777777" w:rsidR="00F21804" w:rsidRPr="00D36BB6" w:rsidRDefault="00AC7064">
            <w:pPr>
              <w:snapToGrid w:val="0"/>
            </w:pPr>
            <w:r w:rsidRPr="00D36BB6">
              <w:rPr>
                <w:rFonts w:ascii="Arial" w:hAnsi="Arial" w:cs="Arial"/>
                <w:sz w:val="16"/>
                <w:szCs w:val="16"/>
              </w:rPr>
              <w:t>1 140.00</w:t>
            </w:r>
          </w:p>
        </w:tc>
        <w:tc>
          <w:tcPr>
            <w:tcW w:w="851" w:type="dxa"/>
            <w:tcBorders>
              <w:left w:val="single" w:sz="4" w:space="0" w:color="000000"/>
              <w:bottom w:val="single" w:sz="4" w:space="0" w:color="000000"/>
            </w:tcBorders>
            <w:shd w:val="clear" w:color="auto" w:fill="auto"/>
            <w:vAlign w:val="bottom"/>
          </w:tcPr>
          <w:p w14:paraId="58F202E3"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765A138" w14:textId="77777777" w:rsidR="00F21804" w:rsidRPr="00D36BB6" w:rsidRDefault="00AC7064">
            <w:pPr>
              <w:snapToGrid w:val="0"/>
            </w:pPr>
            <w:r w:rsidRPr="00D36BB6">
              <w:rPr>
                <w:rFonts w:ascii="Arial" w:hAnsi="Arial" w:cs="Arial"/>
                <w:sz w:val="16"/>
                <w:szCs w:val="16"/>
              </w:rPr>
              <w:t>1 140.00</w:t>
            </w:r>
          </w:p>
        </w:tc>
        <w:tc>
          <w:tcPr>
            <w:tcW w:w="709" w:type="dxa"/>
            <w:gridSpan w:val="2"/>
            <w:tcBorders>
              <w:left w:val="single" w:sz="4" w:space="0" w:color="000000"/>
              <w:bottom w:val="single" w:sz="4" w:space="0" w:color="000000"/>
            </w:tcBorders>
            <w:shd w:val="clear" w:color="auto" w:fill="auto"/>
            <w:vAlign w:val="bottom"/>
          </w:tcPr>
          <w:p w14:paraId="70E6CA9E" w14:textId="77777777" w:rsidR="00F21804" w:rsidRPr="00D36BB6" w:rsidRDefault="00AC7064">
            <w:pPr>
              <w:snapToGrid w:val="0"/>
              <w:jc w:val="center"/>
            </w:pPr>
            <w:r w:rsidRPr="00D36BB6">
              <w:rPr>
                <w:rFonts w:ascii="Arial" w:hAnsi="Arial" w:cs="Arial"/>
                <w:sz w:val="16"/>
                <w:szCs w:val="16"/>
              </w:rPr>
              <w:t>421</w:t>
            </w:r>
          </w:p>
        </w:tc>
        <w:tc>
          <w:tcPr>
            <w:tcW w:w="706" w:type="dxa"/>
            <w:gridSpan w:val="2"/>
            <w:tcBorders>
              <w:left w:val="single" w:sz="4" w:space="0" w:color="000000"/>
              <w:bottom w:val="single" w:sz="4" w:space="0" w:color="000000"/>
            </w:tcBorders>
            <w:shd w:val="clear" w:color="auto" w:fill="auto"/>
            <w:vAlign w:val="bottom"/>
          </w:tcPr>
          <w:p w14:paraId="60F7F11A"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22E96D4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70112549"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421</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5CD05715" w14:textId="77777777" w:rsidR="00F21804" w:rsidRPr="00D36BB6" w:rsidRDefault="00F21804">
            <w:pPr>
              <w:snapToGrid w:val="0"/>
              <w:jc w:val="center"/>
            </w:pPr>
          </w:p>
        </w:tc>
      </w:tr>
      <w:tr w:rsidR="00F21804" w:rsidRPr="00D36BB6" w14:paraId="28972C37"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6891FF86" w14:textId="77777777" w:rsidR="00F21804" w:rsidRPr="00D36BB6" w:rsidRDefault="00AC7064">
            <w:pPr>
              <w:snapToGrid w:val="0"/>
              <w:jc w:val="center"/>
            </w:pPr>
            <w:r w:rsidRPr="00D36BB6">
              <w:rPr>
                <w:rFonts w:ascii="Arial" w:hAnsi="Arial" w:cs="Arial"/>
                <w:sz w:val="16"/>
                <w:szCs w:val="16"/>
              </w:rPr>
              <w:t>24</w:t>
            </w:r>
          </w:p>
        </w:tc>
        <w:tc>
          <w:tcPr>
            <w:tcW w:w="1134" w:type="dxa"/>
            <w:gridSpan w:val="2"/>
            <w:tcBorders>
              <w:left w:val="single" w:sz="4" w:space="0" w:color="000000"/>
              <w:bottom w:val="single" w:sz="4" w:space="0" w:color="000000"/>
            </w:tcBorders>
            <w:shd w:val="clear" w:color="auto" w:fill="auto"/>
            <w:vAlign w:val="bottom"/>
          </w:tcPr>
          <w:p w14:paraId="44049950" w14:textId="77777777" w:rsidR="00F21804" w:rsidRPr="00D36BB6" w:rsidRDefault="00AC7064">
            <w:pPr>
              <w:snapToGrid w:val="0"/>
              <w:jc w:val="center"/>
            </w:pPr>
            <w:r w:rsidRPr="00D36BB6">
              <w:rPr>
                <w:rFonts w:ascii="Arial" w:hAnsi="Arial" w:cs="Arial"/>
                <w:sz w:val="16"/>
                <w:szCs w:val="16"/>
              </w:rPr>
              <w:t>524</w:t>
            </w:r>
          </w:p>
        </w:tc>
        <w:tc>
          <w:tcPr>
            <w:tcW w:w="851" w:type="dxa"/>
            <w:gridSpan w:val="2"/>
            <w:tcBorders>
              <w:left w:val="single" w:sz="4" w:space="0" w:color="000000"/>
              <w:bottom w:val="single" w:sz="4" w:space="0" w:color="000000"/>
            </w:tcBorders>
            <w:shd w:val="clear" w:color="auto" w:fill="auto"/>
            <w:vAlign w:val="bottom"/>
          </w:tcPr>
          <w:p w14:paraId="7F7A5F89" w14:textId="77777777" w:rsidR="00F21804" w:rsidRPr="00D36BB6" w:rsidRDefault="00AC7064">
            <w:pPr>
              <w:snapToGrid w:val="0"/>
            </w:pPr>
            <w:r w:rsidRPr="00D36BB6">
              <w:rPr>
                <w:rFonts w:ascii="Arial" w:hAnsi="Arial" w:cs="Arial"/>
                <w:sz w:val="16"/>
                <w:szCs w:val="16"/>
              </w:rPr>
              <w:t>1 280.00</w:t>
            </w:r>
          </w:p>
        </w:tc>
        <w:tc>
          <w:tcPr>
            <w:tcW w:w="851" w:type="dxa"/>
            <w:tcBorders>
              <w:left w:val="single" w:sz="4" w:space="0" w:color="000000"/>
              <w:bottom w:val="single" w:sz="4" w:space="0" w:color="000000"/>
            </w:tcBorders>
            <w:shd w:val="clear" w:color="auto" w:fill="auto"/>
            <w:vAlign w:val="bottom"/>
          </w:tcPr>
          <w:p w14:paraId="14B003EE"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3F93905C" w14:textId="77777777" w:rsidR="00F21804" w:rsidRPr="00D36BB6" w:rsidRDefault="00AC7064">
            <w:pPr>
              <w:snapToGrid w:val="0"/>
            </w:pPr>
            <w:r w:rsidRPr="00D36BB6">
              <w:rPr>
                <w:rFonts w:ascii="Arial" w:hAnsi="Arial" w:cs="Arial"/>
                <w:sz w:val="16"/>
                <w:szCs w:val="16"/>
              </w:rPr>
              <w:t>1 280.00</w:t>
            </w:r>
          </w:p>
        </w:tc>
        <w:tc>
          <w:tcPr>
            <w:tcW w:w="709" w:type="dxa"/>
            <w:gridSpan w:val="2"/>
            <w:tcBorders>
              <w:left w:val="single" w:sz="4" w:space="0" w:color="000000"/>
              <w:bottom w:val="single" w:sz="4" w:space="0" w:color="000000"/>
            </w:tcBorders>
            <w:shd w:val="clear" w:color="auto" w:fill="auto"/>
            <w:vAlign w:val="bottom"/>
          </w:tcPr>
          <w:p w14:paraId="1B15FD87" w14:textId="77777777" w:rsidR="00F21804" w:rsidRPr="00D36BB6" w:rsidRDefault="00AC7064">
            <w:pPr>
              <w:snapToGrid w:val="0"/>
              <w:jc w:val="center"/>
            </w:pPr>
            <w:r w:rsidRPr="00D36BB6">
              <w:rPr>
                <w:rFonts w:ascii="Arial" w:hAnsi="Arial" w:cs="Arial"/>
                <w:sz w:val="16"/>
                <w:szCs w:val="16"/>
              </w:rPr>
              <w:t>382</w:t>
            </w:r>
          </w:p>
        </w:tc>
        <w:tc>
          <w:tcPr>
            <w:tcW w:w="706" w:type="dxa"/>
            <w:gridSpan w:val="2"/>
            <w:tcBorders>
              <w:left w:val="single" w:sz="4" w:space="0" w:color="000000"/>
              <w:bottom w:val="single" w:sz="4" w:space="0" w:color="000000"/>
            </w:tcBorders>
            <w:shd w:val="clear" w:color="auto" w:fill="auto"/>
            <w:vAlign w:val="bottom"/>
          </w:tcPr>
          <w:p w14:paraId="35ABF14C"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2054AE8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6BB73FAF"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382</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70131EF2" w14:textId="77777777" w:rsidR="00F21804" w:rsidRPr="00D36BB6" w:rsidRDefault="00AC7064">
            <w:pPr>
              <w:snapToGrid w:val="0"/>
            </w:pPr>
            <w:r w:rsidRPr="00D36BB6">
              <w:rPr>
                <w:rFonts w:ascii="Arial" w:hAnsi="Arial" w:cs="Arial"/>
                <w:sz w:val="16"/>
                <w:szCs w:val="16"/>
              </w:rPr>
              <w:t> </w:t>
            </w:r>
          </w:p>
        </w:tc>
      </w:tr>
      <w:tr w:rsidR="00F21804" w:rsidRPr="00D36BB6" w14:paraId="7E1C64E3"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4A880F06" w14:textId="6C091075" w:rsidR="00F21804" w:rsidRPr="00D36BB6" w:rsidRDefault="00AC7064">
            <w:pPr>
              <w:shd w:val="clear" w:color="auto" w:fill="FFFF00"/>
              <w:snapToGrid w:val="0"/>
              <w:jc w:val="center"/>
            </w:pPr>
            <w:r w:rsidRPr="00D36BB6">
              <w:rPr>
                <w:rFonts w:ascii="Arial" w:hAnsi="Arial" w:cs="Arial"/>
                <w:sz w:val="16"/>
                <w:szCs w:val="16"/>
              </w:rPr>
              <w:t>2</w:t>
            </w:r>
            <w:r w:rsidR="006724AC" w:rsidRPr="00D36BB6">
              <w:rPr>
                <w:rFonts w:ascii="Arial" w:hAnsi="Arial" w:cs="Arial"/>
                <w:sz w:val="16"/>
                <w:szCs w:val="16"/>
              </w:rPr>
              <w:t>5</w:t>
            </w:r>
          </w:p>
        </w:tc>
        <w:tc>
          <w:tcPr>
            <w:tcW w:w="1134" w:type="dxa"/>
            <w:gridSpan w:val="2"/>
            <w:tcBorders>
              <w:left w:val="single" w:sz="4" w:space="0" w:color="000000"/>
              <w:bottom w:val="single" w:sz="4" w:space="0" w:color="000000"/>
            </w:tcBorders>
            <w:shd w:val="clear" w:color="auto" w:fill="auto"/>
            <w:vAlign w:val="bottom"/>
          </w:tcPr>
          <w:p w14:paraId="60B5393C" w14:textId="77777777" w:rsidR="00F21804" w:rsidRPr="00D36BB6" w:rsidRDefault="00AC7064">
            <w:pPr>
              <w:snapToGrid w:val="0"/>
              <w:jc w:val="center"/>
            </w:pPr>
            <w:r w:rsidRPr="00D36BB6">
              <w:rPr>
                <w:rFonts w:ascii="Arial" w:hAnsi="Arial" w:cs="Arial"/>
                <w:sz w:val="16"/>
                <w:szCs w:val="16"/>
              </w:rPr>
              <w:t>525</w:t>
            </w:r>
          </w:p>
        </w:tc>
        <w:tc>
          <w:tcPr>
            <w:tcW w:w="851" w:type="dxa"/>
            <w:gridSpan w:val="2"/>
            <w:tcBorders>
              <w:left w:val="single" w:sz="4" w:space="0" w:color="000000"/>
              <w:bottom w:val="single" w:sz="4" w:space="0" w:color="000000"/>
            </w:tcBorders>
            <w:shd w:val="clear" w:color="auto" w:fill="auto"/>
            <w:vAlign w:val="bottom"/>
          </w:tcPr>
          <w:p w14:paraId="2361ADC2" w14:textId="77777777" w:rsidR="00F21804" w:rsidRPr="00D36BB6" w:rsidRDefault="00AC7064">
            <w:pPr>
              <w:snapToGrid w:val="0"/>
            </w:pPr>
            <w:r w:rsidRPr="00D36BB6">
              <w:rPr>
                <w:rFonts w:ascii="Arial" w:hAnsi="Arial" w:cs="Arial"/>
                <w:sz w:val="16"/>
                <w:szCs w:val="16"/>
              </w:rPr>
              <w:t>1 280.00</w:t>
            </w:r>
          </w:p>
        </w:tc>
        <w:tc>
          <w:tcPr>
            <w:tcW w:w="851" w:type="dxa"/>
            <w:tcBorders>
              <w:left w:val="single" w:sz="4" w:space="0" w:color="000000"/>
              <w:bottom w:val="single" w:sz="4" w:space="0" w:color="000000"/>
            </w:tcBorders>
            <w:shd w:val="clear" w:color="auto" w:fill="auto"/>
            <w:vAlign w:val="bottom"/>
          </w:tcPr>
          <w:p w14:paraId="7553A1B9"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24702388" w14:textId="77777777" w:rsidR="00F21804" w:rsidRPr="00D36BB6" w:rsidRDefault="00AC7064">
            <w:pPr>
              <w:snapToGrid w:val="0"/>
            </w:pPr>
            <w:r w:rsidRPr="00D36BB6">
              <w:rPr>
                <w:rFonts w:ascii="Arial" w:hAnsi="Arial" w:cs="Arial"/>
                <w:sz w:val="16"/>
                <w:szCs w:val="16"/>
              </w:rPr>
              <w:t>1 280.00</w:t>
            </w:r>
          </w:p>
        </w:tc>
        <w:tc>
          <w:tcPr>
            <w:tcW w:w="709" w:type="dxa"/>
            <w:gridSpan w:val="2"/>
            <w:tcBorders>
              <w:left w:val="single" w:sz="4" w:space="0" w:color="000000"/>
              <w:bottom w:val="single" w:sz="4" w:space="0" w:color="000000"/>
            </w:tcBorders>
            <w:shd w:val="clear" w:color="auto" w:fill="auto"/>
            <w:vAlign w:val="bottom"/>
          </w:tcPr>
          <w:p w14:paraId="7D0FCC7A" w14:textId="77777777" w:rsidR="00F21804" w:rsidRPr="00D36BB6" w:rsidRDefault="00AC7064">
            <w:pPr>
              <w:snapToGrid w:val="0"/>
              <w:jc w:val="center"/>
            </w:pPr>
            <w:r w:rsidRPr="00D36BB6">
              <w:rPr>
                <w:rFonts w:ascii="Arial" w:hAnsi="Arial" w:cs="Arial"/>
                <w:sz w:val="16"/>
                <w:szCs w:val="16"/>
              </w:rPr>
              <w:t>382</w:t>
            </w:r>
          </w:p>
        </w:tc>
        <w:tc>
          <w:tcPr>
            <w:tcW w:w="706" w:type="dxa"/>
            <w:gridSpan w:val="2"/>
            <w:tcBorders>
              <w:left w:val="single" w:sz="4" w:space="0" w:color="000000"/>
              <w:bottom w:val="single" w:sz="4" w:space="0" w:color="000000"/>
            </w:tcBorders>
            <w:shd w:val="clear" w:color="auto" w:fill="auto"/>
            <w:vAlign w:val="bottom"/>
          </w:tcPr>
          <w:p w14:paraId="62246DBD"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2A92CA99"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C73086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382</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44153EF0" w14:textId="77777777" w:rsidR="00F21804" w:rsidRPr="00D36BB6" w:rsidRDefault="00AC7064">
            <w:pPr>
              <w:snapToGrid w:val="0"/>
            </w:pPr>
            <w:r w:rsidRPr="00D36BB6">
              <w:rPr>
                <w:rFonts w:ascii="Arial" w:hAnsi="Arial" w:cs="Arial"/>
                <w:sz w:val="16"/>
                <w:szCs w:val="16"/>
              </w:rPr>
              <w:t> </w:t>
            </w:r>
          </w:p>
        </w:tc>
      </w:tr>
      <w:tr w:rsidR="00F21804" w:rsidRPr="00D36BB6" w14:paraId="1B704C89"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2257414B" w14:textId="77777777" w:rsidR="00F21804" w:rsidRPr="00D36BB6" w:rsidRDefault="00AC7064">
            <w:pPr>
              <w:snapToGrid w:val="0"/>
              <w:jc w:val="center"/>
            </w:pPr>
            <w:r w:rsidRPr="00D36BB6">
              <w:rPr>
                <w:rFonts w:ascii="Arial" w:hAnsi="Arial" w:cs="Arial"/>
                <w:sz w:val="16"/>
                <w:szCs w:val="16"/>
              </w:rPr>
              <w:t>26</w:t>
            </w:r>
          </w:p>
        </w:tc>
        <w:tc>
          <w:tcPr>
            <w:tcW w:w="1134" w:type="dxa"/>
            <w:gridSpan w:val="2"/>
            <w:tcBorders>
              <w:left w:val="single" w:sz="4" w:space="0" w:color="000000"/>
              <w:bottom w:val="single" w:sz="4" w:space="0" w:color="000000"/>
            </w:tcBorders>
            <w:shd w:val="clear" w:color="auto" w:fill="auto"/>
            <w:vAlign w:val="bottom"/>
          </w:tcPr>
          <w:p w14:paraId="08709239" w14:textId="77777777" w:rsidR="00F21804" w:rsidRPr="00D36BB6" w:rsidRDefault="00AC7064">
            <w:pPr>
              <w:snapToGrid w:val="0"/>
              <w:jc w:val="center"/>
            </w:pPr>
            <w:r w:rsidRPr="00D36BB6">
              <w:rPr>
                <w:rFonts w:ascii="Arial" w:hAnsi="Arial" w:cs="Arial"/>
                <w:sz w:val="16"/>
                <w:szCs w:val="16"/>
              </w:rPr>
              <w:t>526</w:t>
            </w:r>
          </w:p>
        </w:tc>
        <w:tc>
          <w:tcPr>
            <w:tcW w:w="851" w:type="dxa"/>
            <w:gridSpan w:val="2"/>
            <w:tcBorders>
              <w:left w:val="single" w:sz="4" w:space="0" w:color="000000"/>
              <w:bottom w:val="single" w:sz="4" w:space="0" w:color="000000"/>
            </w:tcBorders>
            <w:shd w:val="clear" w:color="auto" w:fill="auto"/>
            <w:vAlign w:val="bottom"/>
          </w:tcPr>
          <w:p w14:paraId="61A63C1E" w14:textId="77777777" w:rsidR="00F21804" w:rsidRPr="00D36BB6" w:rsidRDefault="00AC7064">
            <w:pPr>
              <w:snapToGrid w:val="0"/>
            </w:pPr>
            <w:r w:rsidRPr="00D36BB6">
              <w:rPr>
                <w:rFonts w:ascii="Arial" w:hAnsi="Arial" w:cs="Arial"/>
                <w:sz w:val="16"/>
                <w:szCs w:val="16"/>
              </w:rPr>
              <w:t>1 400.00</w:t>
            </w:r>
          </w:p>
        </w:tc>
        <w:tc>
          <w:tcPr>
            <w:tcW w:w="851" w:type="dxa"/>
            <w:tcBorders>
              <w:left w:val="single" w:sz="4" w:space="0" w:color="000000"/>
              <w:bottom w:val="single" w:sz="4" w:space="0" w:color="000000"/>
            </w:tcBorders>
            <w:shd w:val="clear" w:color="auto" w:fill="auto"/>
            <w:vAlign w:val="bottom"/>
          </w:tcPr>
          <w:p w14:paraId="415D3991"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30765461" w14:textId="77777777" w:rsidR="00F21804" w:rsidRPr="00D36BB6" w:rsidRDefault="00AC7064">
            <w:pPr>
              <w:snapToGrid w:val="0"/>
            </w:pPr>
            <w:r w:rsidRPr="00D36BB6">
              <w:rPr>
                <w:rFonts w:ascii="Arial" w:hAnsi="Arial" w:cs="Arial"/>
                <w:sz w:val="16"/>
                <w:szCs w:val="16"/>
              </w:rPr>
              <w:t>1 400.00</w:t>
            </w:r>
          </w:p>
        </w:tc>
        <w:tc>
          <w:tcPr>
            <w:tcW w:w="709" w:type="dxa"/>
            <w:gridSpan w:val="2"/>
            <w:tcBorders>
              <w:left w:val="single" w:sz="4" w:space="0" w:color="000000"/>
              <w:bottom w:val="single" w:sz="4" w:space="0" w:color="000000"/>
            </w:tcBorders>
            <w:shd w:val="clear" w:color="auto" w:fill="auto"/>
            <w:vAlign w:val="bottom"/>
          </w:tcPr>
          <w:p w14:paraId="468FEBDF" w14:textId="77777777" w:rsidR="00F21804" w:rsidRPr="00D36BB6" w:rsidRDefault="00AC7064">
            <w:pPr>
              <w:snapToGrid w:val="0"/>
              <w:jc w:val="center"/>
            </w:pPr>
            <w:r w:rsidRPr="00D36BB6">
              <w:rPr>
                <w:rFonts w:ascii="Arial" w:hAnsi="Arial" w:cs="Arial"/>
                <w:sz w:val="16"/>
                <w:szCs w:val="16"/>
              </w:rPr>
              <w:t>342</w:t>
            </w:r>
          </w:p>
        </w:tc>
        <w:tc>
          <w:tcPr>
            <w:tcW w:w="706" w:type="dxa"/>
            <w:gridSpan w:val="2"/>
            <w:tcBorders>
              <w:left w:val="single" w:sz="4" w:space="0" w:color="000000"/>
              <w:bottom w:val="single" w:sz="4" w:space="0" w:color="000000"/>
            </w:tcBorders>
            <w:shd w:val="clear" w:color="auto" w:fill="auto"/>
            <w:vAlign w:val="bottom"/>
          </w:tcPr>
          <w:p w14:paraId="1A58B3AA"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57F13894"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C146BF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342</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67ED9A5" w14:textId="77777777" w:rsidR="00F21804" w:rsidRPr="00D36BB6" w:rsidRDefault="00AC7064">
            <w:pPr>
              <w:snapToGrid w:val="0"/>
            </w:pPr>
            <w:r w:rsidRPr="00D36BB6">
              <w:rPr>
                <w:rFonts w:ascii="Arial" w:hAnsi="Arial" w:cs="Arial"/>
                <w:sz w:val="16"/>
                <w:szCs w:val="16"/>
              </w:rPr>
              <w:t> </w:t>
            </w:r>
          </w:p>
        </w:tc>
      </w:tr>
      <w:tr w:rsidR="00F21804" w:rsidRPr="00D36BB6" w14:paraId="10B94FA6"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3E34E316" w14:textId="77777777" w:rsidR="00F21804" w:rsidRPr="00D36BB6" w:rsidRDefault="00AC7064">
            <w:pPr>
              <w:snapToGrid w:val="0"/>
              <w:jc w:val="center"/>
            </w:pPr>
            <w:r w:rsidRPr="00D36BB6">
              <w:rPr>
                <w:rFonts w:ascii="Arial" w:hAnsi="Arial" w:cs="Arial"/>
                <w:sz w:val="16"/>
                <w:szCs w:val="16"/>
              </w:rPr>
              <w:t>27</w:t>
            </w:r>
          </w:p>
        </w:tc>
        <w:tc>
          <w:tcPr>
            <w:tcW w:w="1134" w:type="dxa"/>
            <w:gridSpan w:val="2"/>
            <w:tcBorders>
              <w:left w:val="single" w:sz="4" w:space="0" w:color="000000"/>
              <w:bottom w:val="single" w:sz="4" w:space="0" w:color="000000"/>
            </w:tcBorders>
            <w:shd w:val="clear" w:color="auto" w:fill="auto"/>
            <w:vAlign w:val="bottom"/>
          </w:tcPr>
          <w:p w14:paraId="0DF88921" w14:textId="77777777" w:rsidR="00F21804" w:rsidRPr="00D36BB6" w:rsidRDefault="00AC7064">
            <w:pPr>
              <w:snapToGrid w:val="0"/>
              <w:jc w:val="center"/>
            </w:pPr>
            <w:r w:rsidRPr="00D36BB6">
              <w:rPr>
                <w:rFonts w:ascii="Arial" w:hAnsi="Arial" w:cs="Arial"/>
                <w:sz w:val="16"/>
                <w:szCs w:val="16"/>
              </w:rPr>
              <w:t>528</w:t>
            </w:r>
          </w:p>
        </w:tc>
        <w:tc>
          <w:tcPr>
            <w:tcW w:w="851" w:type="dxa"/>
            <w:gridSpan w:val="2"/>
            <w:tcBorders>
              <w:left w:val="single" w:sz="4" w:space="0" w:color="000000"/>
              <w:bottom w:val="single" w:sz="4" w:space="0" w:color="000000"/>
            </w:tcBorders>
            <w:shd w:val="clear" w:color="auto" w:fill="auto"/>
            <w:vAlign w:val="bottom"/>
          </w:tcPr>
          <w:p w14:paraId="12B16B11" w14:textId="77777777" w:rsidR="00F21804" w:rsidRPr="00D36BB6" w:rsidRDefault="00AC7064">
            <w:pPr>
              <w:snapToGrid w:val="0"/>
            </w:pPr>
            <w:r w:rsidRPr="00D36BB6">
              <w:rPr>
                <w:rFonts w:ascii="Arial" w:hAnsi="Arial" w:cs="Arial"/>
                <w:sz w:val="16"/>
                <w:szCs w:val="16"/>
              </w:rPr>
              <w:t>1 500.00</w:t>
            </w:r>
          </w:p>
        </w:tc>
        <w:tc>
          <w:tcPr>
            <w:tcW w:w="851" w:type="dxa"/>
            <w:tcBorders>
              <w:left w:val="single" w:sz="4" w:space="0" w:color="000000"/>
              <w:bottom w:val="single" w:sz="4" w:space="0" w:color="000000"/>
            </w:tcBorders>
            <w:shd w:val="clear" w:color="auto" w:fill="auto"/>
            <w:vAlign w:val="bottom"/>
          </w:tcPr>
          <w:p w14:paraId="3B6527DE"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32B74E6F" w14:textId="77777777" w:rsidR="00F21804" w:rsidRPr="00D36BB6" w:rsidRDefault="00AC7064">
            <w:pPr>
              <w:snapToGrid w:val="0"/>
            </w:pPr>
            <w:r w:rsidRPr="00D36BB6">
              <w:rPr>
                <w:rFonts w:ascii="Arial" w:hAnsi="Arial" w:cs="Arial"/>
                <w:sz w:val="16"/>
                <w:szCs w:val="16"/>
              </w:rPr>
              <w:t>1 500.00</w:t>
            </w:r>
          </w:p>
        </w:tc>
        <w:tc>
          <w:tcPr>
            <w:tcW w:w="709" w:type="dxa"/>
            <w:gridSpan w:val="2"/>
            <w:tcBorders>
              <w:left w:val="single" w:sz="4" w:space="0" w:color="000000"/>
              <w:bottom w:val="single" w:sz="4" w:space="0" w:color="000000"/>
            </w:tcBorders>
            <w:shd w:val="clear" w:color="auto" w:fill="auto"/>
            <w:vAlign w:val="bottom"/>
          </w:tcPr>
          <w:p w14:paraId="3D48C98C" w14:textId="77777777" w:rsidR="00F21804" w:rsidRPr="00D36BB6" w:rsidRDefault="00AC7064">
            <w:pPr>
              <w:snapToGrid w:val="0"/>
              <w:jc w:val="center"/>
            </w:pPr>
            <w:r w:rsidRPr="00D36BB6">
              <w:rPr>
                <w:rFonts w:ascii="Arial" w:hAnsi="Arial" w:cs="Arial"/>
                <w:sz w:val="16"/>
                <w:szCs w:val="16"/>
              </w:rPr>
              <w:t>289</w:t>
            </w:r>
          </w:p>
        </w:tc>
        <w:tc>
          <w:tcPr>
            <w:tcW w:w="706" w:type="dxa"/>
            <w:gridSpan w:val="2"/>
            <w:tcBorders>
              <w:left w:val="single" w:sz="4" w:space="0" w:color="000000"/>
              <w:bottom w:val="single" w:sz="4" w:space="0" w:color="000000"/>
            </w:tcBorders>
            <w:shd w:val="clear" w:color="auto" w:fill="auto"/>
            <w:vAlign w:val="bottom"/>
          </w:tcPr>
          <w:p w14:paraId="2C68D5CE"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4CDF006C"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22201F1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289</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4556098D" w14:textId="77777777" w:rsidR="00F21804" w:rsidRPr="00D36BB6" w:rsidRDefault="00AC7064">
            <w:pPr>
              <w:snapToGrid w:val="0"/>
            </w:pPr>
            <w:r w:rsidRPr="00D36BB6">
              <w:rPr>
                <w:rFonts w:ascii="Arial" w:hAnsi="Arial" w:cs="Arial"/>
                <w:sz w:val="16"/>
                <w:szCs w:val="16"/>
              </w:rPr>
              <w:t> </w:t>
            </w:r>
          </w:p>
        </w:tc>
      </w:tr>
      <w:tr w:rsidR="00F21804" w:rsidRPr="00D36BB6" w14:paraId="636DC18B"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30315C96" w14:textId="77777777" w:rsidR="00F21804" w:rsidRPr="00D36BB6" w:rsidRDefault="00AC7064">
            <w:pPr>
              <w:snapToGrid w:val="0"/>
              <w:jc w:val="center"/>
            </w:pPr>
            <w:r w:rsidRPr="00D36BB6">
              <w:rPr>
                <w:rFonts w:ascii="Arial" w:hAnsi="Arial" w:cs="Arial"/>
                <w:sz w:val="16"/>
                <w:szCs w:val="16"/>
              </w:rPr>
              <w:t>28</w:t>
            </w:r>
          </w:p>
        </w:tc>
        <w:tc>
          <w:tcPr>
            <w:tcW w:w="1134" w:type="dxa"/>
            <w:gridSpan w:val="2"/>
            <w:tcBorders>
              <w:left w:val="single" w:sz="4" w:space="0" w:color="000000"/>
              <w:bottom w:val="single" w:sz="4" w:space="0" w:color="000000"/>
            </w:tcBorders>
            <w:shd w:val="clear" w:color="auto" w:fill="auto"/>
            <w:vAlign w:val="bottom"/>
          </w:tcPr>
          <w:p w14:paraId="70B9B2B1" w14:textId="77777777" w:rsidR="00F21804" w:rsidRPr="00D36BB6" w:rsidRDefault="00AC7064">
            <w:pPr>
              <w:snapToGrid w:val="0"/>
              <w:jc w:val="center"/>
            </w:pPr>
            <w:r w:rsidRPr="00D36BB6">
              <w:rPr>
                <w:rFonts w:ascii="Arial" w:hAnsi="Arial" w:cs="Arial"/>
                <w:sz w:val="16"/>
                <w:szCs w:val="16"/>
              </w:rPr>
              <w:t>529</w:t>
            </w:r>
          </w:p>
        </w:tc>
        <w:tc>
          <w:tcPr>
            <w:tcW w:w="851" w:type="dxa"/>
            <w:gridSpan w:val="2"/>
            <w:tcBorders>
              <w:left w:val="single" w:sz="4" w:space="0" w:color="000000"/>
              <w:bottom w:val="single" w:sz="4" w:space="0" w:color="000000"/>
            </w:tcBorders>
            <w:shd w:val="clear" w:color="auto" w:fill="auto"/>
            <w:vAlign w:val="bottom"/>
          </w:tcPr>
          <w:p w14:paraId="1F092617" w14:textId="77777777" w:rsidR="00F21804" w:rsidRPr="00D36BB6" w:rsidRDefault="00AC7064">
            <w:pPr>
              <w:snapToGrid w:val="0"/>
            </w:pPr>
            <w:r w:rsidRPr="00D36BB6">
              <w:rPr>
                <w:rFonts w:ascii="Arial" w:hAnsi="Arial" w:cs="Arial"/>
                <w:sz w:val="16"/>
                <w:szCs w:val="16"/>
              </w:rPr>
              <w:t>1 840.00</w:t>
            </w:r>
          </w:p>
        </w:tc>
        <w:tc>
          <w:tcPr>
            <w:tcW w:w="851" w:type="dxa"/>
            <w:tcBorders>
              <w:left w:val="single" w:sz="4" w:space="0" w:color="000000"/>
              <w:bottom w:val="single" w:sz="4" w:space="0" w:color="000000"/>
            </w:tcBorders>
            <w:shd w:val="clear" w:color="auto" w:fill="auto"/>
            <w:vAlign w:val="bottom"/>
          </w:tcPr>
          <w:p w14:paraId="3D070883"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1DE605B" w14:textId="77777777" w:rsidR="00F21804" w:rsidRPr="00D36BB6" w:rsidRDefault="00AC7064">
            <w:pPr>
              <w:snapToGrid w:val="0"/>
            </w:pPr>
            <w:r w:rsidRPr="00D36BB6">
              <w:rPr>
                <w:rFonts w:ascii="Arial" w:hAnsi="Arial" w:cs="Arial"/>
                <w:sz w:val="16"/>
                <w:szCs w:val="16"/>
              </w:rPr>
              <w:t>1 840.00</w:t>
            </w:r>
          </w:p>
        </w:tc>
        <w:tc>
          <w:tcPr>
            <w:tcW w:w="709" w:type="dxa"/>
            <w:gridSpan w:val="2"/>
            <w:tcBorders>
              <w:left w:val="single" w:sz="4" w:space="0" w:color="000000"/>
              <w:bottom w:val="single" w:sz="4" w:space="0" w:color="000000"/>
            </w:tcBorders>
            <w:shd w:val="clear" w:color="auto" w:fill="auto"/>
            <w:vAlign w:val="bottom"/>
          </w:tcPr>
          <w:p w14:paraId="5B2369EF" w14:textId="77777777" w:rsidR="00F21804" w:rsidRPr="00D36BB6" w:rsidRDefault="00AC7064">
            <w:pPr>
              <w:snapToGrid w:val="0"/>
              <w:jc w:val="center"/>
            </w:pPr>
            <w:r w:rsidRPr="00D36BB6">
              <w:rPr>
                <w:rFonts w:ascii="Arial" w:hAnsi="Arial" w:cs="Arial"/>
                <w:sz w:val="16"/>
                <w:szCs w:val="16"/>
              </w:rPr>
              <w:t>263</w:t>
            </w:r>
          </w:p>
        </w:tc>
        <w:tc>
          <w:tcPr>
            <w:tcW w:w="706" w:type="dxa"/>
            <w:gridSpan w:val="2"/>
            <w:tcBorders>
              <w:left w:val="single" w:sz="4" w:space="0" w:color="000000"/>
              <w:bottom w:val="single" w:sz="4" w:space="0" w:color="000000"/>
            </w:tcBorders>
            <w:shd w:val="clear" w:color="auto" w:fill="auto"/>
            <w:vAlign w:val="bottom"/>
          </w:tcPr>
          <w:p w14:paraId="78A3DEB8"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41A4446F"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5E23F7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263</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3A8F28C" w14:textId="77777777" w:rsidR="00F21804" w:rsidRPr="00D36BB6" w:rsidRDefault="00AC7064">
            <w:pPr>
              <w:snapToGrid w:val="0"/>
            </w:pPr>
            <w:r w:rsidRPr="00D36BB6">
              <w:rPr>
                <w:rFonts w:ascii="Arial" w:hAnsi="Arial" w:cs="Arial"/>
                <w:sz w:val="16"/>
                <w:szCs w:val="16"/>
              </w:rPr>
              <w:t> </w:t>
            </w:r>
          </w:p>
        </w:tc>
      </w:tr>
      <w:tr w:rsidR="00F21804" w:rsidRPr="00D36BB6" w14:paraId="5AED0E47"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04A6E5CA" w14:textId="77777777" w:rsidR="00F21804" w:rsidRPr="00D36BB6" w:rsidRDefault="00AC7064">
            <w:pPr>
              <w:snapToGrid w:val="0"/>
              <w:jc w:val="center"/>
            </w:pPr>
            <w:r w:rsidRPr="00D36BB6">
              <w:rPr>
                <w:rFonts w:ascii="Arial" w:hAnsi="Arial" w:cs="Arial"/>
                <w:sz w:val="16"/>
                <w:szCs w:val="16"/>
              </w:rPr>
              <w:t>29</w:t>
            </w:r>
          </w:p>
        </w:tc>
        <w:tc>
          <w:tcPr>
            <w:tcW w:w="1134" w:type="dxa"/>
            <w:gridSpan w:val="2"/>
            <w:tcBorders>
              <w:left w:val="single" w:sz="4" w:space="0" w:color="000000"/>
              <w:bottom w:val="single" w:sz="4" w:space="0" w:color="000000"/>
            </w:tcBorders>
            <w:shd w:val="clear" w:color="auto" w:fill="auto"/>
            <w:vAlign w:val="bottom"/>
          </w:tcPr>
          <w:p w14:paraId="11CA2644" w14:textId="77777777" w:rsidR="00F21804" w:rsidRPr="00D36BB6" w:rsidRDefault="00AC7064">
            <w:pPr>
              <w:snapToGrid w:val="0"/>
              <w:jc w:val="center"/>
            </w:pPr>
            <w:r w:rsidRPr="00D36BB6">
              <w:rPr>
                <w:rFonts w:ascii="Arial" w:hAnsi="Arial" w:cs="Arial"/>
                <w:sz w:val="16"/>
                <w:szCs w:val="16"/>
              </w:rPr>
              <w:t>531</w:t>
            </w:r>
          </w:p>
        </w:tc>
        <w:tc>
          <w:tcPr>
            <w:tcW w:w="851" w:type="dxa"/>
            <w:gridSpan w:val="2"/>
            <w:tcBorders>
              <w:left w:val="single" w:sz="4" w:space="0" w:color="000000"/>
              <w:bottom w:val="single" w:sz="4" w:space="0" w:color="000000"/>
            </w:tcBorders>
            <w:shd w:val="clear" w:color="auto" w:fill="auto"/>
            <w:vAlign w:val="bottom"/>
          </w:tcPr>
          <w:p w14:paraId="132AB4CE" w14:textId="77777777" w:rsidR="00F21804" w:rsidRPr="00D36BB6" w:rsidRDefault="00AC7064">
            <w:pPr>
              <w:snapToGrid w:val="0"/>
            </w:pPr>
            <w:r w:rsidRPr="00D36BB6">
              <w:rPr>
                <w:rFonts w:ascii="Arial" w:hAnsi="Arial" w:cs="Arial"/>
                <w:sz w:val="16"/>
                <w:szCs w:val="16"/>
              </w:rPr>
              <w:t>No Result</w:t>
            </w:r>
          </w:p>
        </w:tc>
        <w:tc>
          <w:tcPr>
            <w:tcW w:w="851" w:type="dxa"/>
            <w:tcBorders>
              <w:left w:val="single" w:sz="4" w:space="0" w:color="000000"/>
              <w:bottom w:val="single" w:sz="4" w:space="0" w:color="000000"/>
            </w:tcBorders>
            <w:shd w:val="clear" w:color="auto" w:fill="auto"/>
            <w:vAlign w:val="bottom"/>
          </w:tcPr>
          <w:p w14:paraId="6866FBDB"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1D8E32A" w14:textId="77777777" w:rsidR="00F21804" w:rsidRPr="00D36BB6" w:rsidRDefault="00AC7064">
            <w:pPr>
              <w:snapToGrid w:val="0"/>
              <w:jc w:val="center"/>
            </w:pPr>
            <w:r w:rsidRPr="00D36BB6">
              <w:rPr>
                <w:rFonts w:ascii="Arial" w:hAnsi="Arial" w:cs="Arial"/>
                <w:sz w:val="16"/>
                <w:szCs w:val="16"/>
              </w:rPr>
              <w:t>No Result</w:t>
            </w:r>
          </w:p>
        </w:tc>
        <w:tc>
          <w:tcPr>
            <w:tcW w:w="709" w:type="dxa"/>
            <w:gridSpan w:val="2"/>
            <w:tcBorders>
              <w:left w:val="single" w:sz="4" w:space="0" w:color="000000"/>
              <w:bottom w:val="single" w:sz="4" w:space="0" w:color="000000"/>
            </w:tcBorders>
            <w:shd w:val="clear" w:color="auto" w:fill="auto"/>
            <w:vAlign w:val="bottom"/>
          </w:tcPr>
          <w:p w14:paraId="088F9D99" w14:textId="77777777" w:rsidR="00F21804" w:rsidRPr="00D36BB6" w:rsidRDefault="00AC7064">
            <w:pPr>
              <w:snapToGrid w:val="0"/>
              <w:jc w:val="center"/>
            </w:pPr>
            <w:r w:rsidRPr="00D36BB6">
              <w:rPr>
                <w:rFonts w:ascii="Arial" w:hAnsi="Arial" w:cs="Arial"/>
                <w:sz w:val="16"/>
                <w:szCs w:val="16"/>
              </w:rPr>
              <w:t>158</w:t>
            </w:r>
          </w:p>
        </w:tc>
        <w:tc>
          <w:tcPr>
            <w:tcW w:w="706" w:type="dxa"/>
            <w:gridSpan w:val="2"/>
            <w:tcBorders>
              <w:left w:val="single" w:sz="4" w:space="0" w:color="000000"/>
              <w:bottom w:val="single" w:sz="4" w:space="0" w:color="000000"/>
            </w:tcBorders>
            <w:shd w:val="clear" w:color="auto" w:fill="auto"/>
            <w:vAlign w:val="bottom"/>
          </w:tcPr>
          <w:p w14:paraId="089DBA2C"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25FBD751"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49801425"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158</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5191A17D" w14:textId="77777777" w:rsidR="00F21804" w:rsidRPr="00D36BB6" w:rsidRDefault="00AC7064">
            <w:pPr>
              <w:snapToGrid w:val="0"/>
            </w:pPr>
            <w:r w:rsidRPr="00D36BB6">
              <w:rPr>
                <w:rFonts w:ascii="Arial" w:hAnsi="Arial" w:cs="Arial"/>
                <w:sz w:val="16"/>
                <w:szCs w:val="16"/>
              </w:rPr>
              <w:t> </w:t>
            </w:r>
          </w:p>
        </w:tc>
      </w:tr>
      <w:tr w:rsidR="00F21804" w:rsidRPr="00D36BB6" w14:paraId="619620C9"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34999C6" w14:textId="77777777" w:rsidR="00F21804" w:rsidRPr="00D36BB6" w:rsidRDefault="00AC7064">
            <w:pPr>
              <w:snapToGrid w:val="0"/>
              <w:jc w:val="center"/>
            </w:pPr>
            <w:r w:rsidRPr="00D36BB6">
              <w:rPr>
                <w:rFonts w:ascii="Arial" w:hAnsi="Arial" w:cs="Arial"/>
                <w:sz w:val="16"/>
                <w:szCs w:val="16"/>
              </w:rPr>
              <w:t>29</w:t>
            </w:r>
          </w:p>
        </w:tc>
        <w:tc>
          <w:tcPr>
            <w:tcW w:w="1134" w:type="dxa"/>
            <w:gridSpan w:val="2"/>
            <w:tcBorders>
              <w:left w:val="single" w:sz="4" w:space="0" w:color="000000"/>
              <w:bottom w:val="single" w:sz="4" w:space="0" w:color="000000"/>
            </w:tcBorders>
            <w:shd w:val="clear" w:color="auto" w:fill="auto"/>
            <w:vAlign w:val="bottom"/>
          </w:tcPr>
          <w:p w14:paraId="499D34EB" w14:textId="77777777" w:rsidR="00F21804" w:rsidRPr="00D36BB6" w:rsidRDefault="00AC7064">
            <w:pPr>
              <w:snapToGrid w:val="0"/>
              <w:jc w:val="center"/>
            </w:pPr>
            <w:r w:rsidRPr="00D36BB6">
              <w:rPr>
                <w:rFonts w:ascii="Arial" w:hAnsi="Arial" w:cs="Arial"/>
                <w:sz w:val="16"/>
                <w:szCs w:val="16"/>
              </w:rPr>
              <w:t>533</w:t>
            </w:r>
          </w:p>
        </w:tc>
        <w:tc>
          <w:tcPr>
            <w:tcW w:w="851" w:type="dxa"/>
            <w:gridSpan w:val="2"/>
            <w:tcBorders>
              <w:left w:val="single" w:sz="4" w:space="0" w:color="000000"/>
              <w:bottom w:val="single" w:sz="4" w:space="0" w:color="000000"/>
            </w:tcBorders>
            <w:shd w:val="clear" w:color="auto" w:fill="auto"/>
            <w:vAlign w:val="bottom"/>
          </w:tcPr>
          <w:p w14:paraId="2F03FC1B" w14:textId="77777777" w:rsidR="00F21804" w:rsidRPr="00D36BB6" w:rsidRDefault="00AC7064">
            <w:pPr>
              <w:snapToGrid w:val="0"/>
            </w:pPr>
            <w:r w:rsidRPr="00D36BB6">
              <w:rPr>
                <w:rFonts w:ascii="Arial" w:hAnsi="Arial" w:cs="Arial"/>
                <w:sz w:val="16"/>
                <w:szCs w:val="16"/>
              </w:rPr>
              <w:t>No Result</w:t>
            </w:r>
          </w:p>
        </w:tc>
        <w:tc>
          <w:tcPr>
            <w:tcW w:w="851" w:type="dxa"/>
            <w:tcBorders>
              <w:left w:val="single" w:sz="4" w:space="0" w:color="000000"/>
              <w:bottom w:val="single" w:sz="4" w:space="0" w:color="000000"/>
            </w:tcBorders>
            <w:shd w:val="clear" w:color="auto" w:fill="auto"/>
            <w:vAlign w:val="bottom"/>
          </w:tcPr>
          <w:p w14:paraId="46EB5E64"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4E910036" w14:textId="77777777" w:rsidR="00F21804" w:rsidRPr="00D36BB6" w:rsidRDefault="00AC7064">
            <w:pPr>
              <w:snapToGrid w:val="0"/>
              <w:jc w:val="center"/>
            </w:pPr>
            <w:r w:rsidRPr="00D36BB6">
              <w:rPr>
                <w:rFonts w:ascii="Arial" w:hAnsi="Arial" w:cs="Arial"/>
                <w:sz w:val="16"/>
                <w:szCs w:val="16"/>
              </w:rPr>
              <w:t>No Result</w:t>
            </w:r>
          </w:p>
        </w:tc>
        <w:tc>
          <w:tcPr>
            <w:tcW w:w="709" w:type="dxa"/>
            <w:gridSpan w:val="2"/>
            <w:tcBorders>
              <w:left w:val="single" w:sz="4" w:space="0" w:color="000000"/>
              <w:bottom w:val="single" w:sz="4" w:space="0" w:color="000000"/>
            </w:tcBorders>
            <w:shd w:val="clear" w:color="auto" w:fill="auto"/>
            <w:vAlign w:val="bottom"/>
          </w:tcPr>
          <w:p w14:paraId="2BC20850" w14:textId="77777777" w:rsidR="00F21804" w:rsidRPr="00D36BB6" w:rsidRDefault="00AC7064">
            <w:pPr>
              <w:snapToGrid w:val="0"/>
              <w:jc w:val="center"/>
            </w:pPr>
            <w:r w:rsidRPr="00D36BB6">
              <w:rPr>
                <w:rFonts w:ascii="Arial" w:hAnsi="Arial" w:cs="Arial"/>
                <w:sz w:val="16"/>
                <w:szCs w:val="16"/>
              </w:rPr>
              <w:t>158</w:t>
            </w:r>
          </w:p>
        </w:tc>
        <w:tc>
          <w:tcPr>
            <w:tcW w:w="706" w:type="dxa"/>
            <w:gridSpan w:val="2"/>
            <w:tcBorders>
              <w:left w:val="single" w:sz="4" w:space="0" w:color="000000"/>
              <w:bottom w:val="single" w:sz="4" w:space="0" w:color="000000"/>
            </w:tcBorders>
            <w:shd w:val="clear" w:color="auto" w:fill="auto"/>
            <w:vAlign w:val="bottom"/>
          </w:tcPr>
          <w:p w14:paraId="4DC59FBB"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318DAB64"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22F4E8B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158</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289119C3" w14:textId="77777777" w:rsidR="00F21804" w:rsidRPr="00D36BB6" w:rsidRDefault="00AC7064">
            <w:pPr>
              <w:snapToGrid w:val="0"/>
            </w:pPr>
            <w:r w:rsidRPr="00D36BB6">
              <w:rPr>
                <w:rFonts w:ascii="Arial" w:hAnsi="Arial" w:cs="Arial"/>
                <w:sz w:val="16"/>
                <w:szCs w:val="16"/>
              </w:rPr>
              <w:t> </w:t>
            </w:r>
          </w:p>
        </w:tc>
      </w:tr>
      <w:tr w:rsidR="00F21804" w:rsidRPr="00D36BB6" w14:paraId="67172FE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7749BC8" w14:textId="77777777" w:rsidR="00F21804" w:rsidRPr="00D36BB6" w:rsidRDefault="00AC7064">
            <w:pPr>
              <w:snapToGrid w:val="0"/>
              <w:jc w:val="center"/>
            </w:pPr>
            <w:r w:rsidRPr="00D36BB6">
              <w:rPr>
                <w:rFonts w:ascii="Arial" w:hAnsi="Arial" w:cs="Arial"/>
                <w:sz w:val="16"/>
                <w:szCs w:val="16"/>
              </w:rPr>
              <w:t>29</w:t>
            </w:r>
          </w:p>
        </w:tc>
        <w:tc>
          <w:tcPr>
            <w:tcW w:w="1134" w:type="dxa"/>
            <w:gridSpan w:val="2"/>
            <w:tcBorders>
              <w:left w:val="single" w:sz="4" w:space="0" w:color="000000"/>
              <w:bottom w:val="single" w:sz="4" w:space="0" w:color="000000"/>
            </w:tcBorders>
            <w:shd w:val="clear" w:color="auto" w:fill="auto"/>
            <w:vAlign w:val="bottom"/>
          </w:tcPr>
          <w:p w14:paraId="2F891C8D" w14:textId="77777777" w:rsidR="00F21804" w:rsidRPr="00D36BB6" w:rsidRDefault="00AC7064">
            <w:pPr>
              <w:snapToGrid w:val="0"/>
              <w:jc w:val="center"/>
            </w:pPr>
            <w:r w:rsidRPr="00D36BB6">
              <w:rPr>
                <w:rFonts w:ascii="Arial" w:hAnsi="Arial" w:cs="Arial"/>
                <w:sz w:val="16"/>
                <w:szCs w:val="16"/>
              </w:rPr>
              <w:t>535</w:t>
            </w:r>
          </w:p>
        </w:tc>
        <w:tc>
          <w:tcPr>
            <w:tcW w:w="851" w:type="dxa"/>
            <w:gridSpan w:val="2"/>
            <w:tcBorders>
              <w:left w:val="single" w:sz="4" w:space="0" w:color="000000"/>
              <w:bottom w:val="single" w:sz="4" w:space="0" w:color="000000"/>
            </w:tcBorders>
            <w:shd w:val="clear" w:color="auto" w:fill="auto"/>
            <w:vAlign w:val="bottom"/>
          </w:tcPr>
          <w:p w14:paraId="3A191F58" w14:textId="77777777" w:rsidR="00F21804" w:rsidRPr="00D36BB6" w:rsidRDefault="00AC7064">
            <w:pPr>
              <w:snapToGrid w:val="0"/>
            </w:pPr>
            <w:r w:rsidRPr="00D36BB6">
              <w:rPr>
                <w:rFonts w:ascii="Arial" w:hAnsi="Arial" w:cs="Arial"/>
                <w:sz w:val="16"/>
                <w:szCs w:val="16"/>
              </w:rPr>
              <w:t>No Result</w:t>
            </w:r>
          </w:p>
        </w:tc>
        <w:tc>
          <w:tcPr>
            <w:tcW w:w="851" w:type="dxa"/>
            <w:tcBorders>
              <w:left w:val="single" w:sz="4" w:space="0" w:color="000000"/>
              <w:bottom w:val="single" w:sz="4" w:space="0" w:color="000000"/>
            </w:tcBorders>
            <w:shd w:val="clear" w:color="auto" w:fill="auto"/>
            <w:vAlign w:val="bottom"/>
          </w:tcPr>
          <w:p w14:paraId="70D44FCD"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1C066DB3" w14:textId="77777777" w:rsidR="00F21804" w:rsidRPr="00D36BB6" w:rsidRDefault="00AC7064">
            <w:pPr>
              <w:snapToGrid w:val="0"/>
              <w:jc w:val="center"/>
            </w:pPr>
            <w:r w:rsidRPr="00D36BB6">
              <w:rPr>
                <w:rFonts w:ascii="Arial" w:hAnsi="Arial" w:cs="Arial"/>
                <w:sz w:val="16"/>
                <w:szCs w:val="16"/>
              </w:rPr>
              <w:t>No Result</w:t>
            </w:r>
          </w:p>
        </w:tc>
        <w:tc>
          <w:tcPr>
            <w:tcW w:w="709" w:type="dxa"/>
            <w:gridSpan w:val="2"/>
            <w:tcBorders>
              <w:left w:val="single" w:sz="4" w:space="0" w:color="000000"/>
              <w:bottom w:val="single" w:sz="4" w:space="0" w:color="000000"/>
            </w:tcBorders>
            <w:shd w:val="clear" w:color="auto" w:fill="auto"/>
            <w:vAlign w:val="bottom"/>
          </w:tcPr>
          <w:p w14:paraId="3DAB3A2E" w14:textId="77777777" w:rsidR="00F21804" w:rsidRPr="00D36BB6" w:rsidRDefault="00AC7064">
            <w:pPr>
              <w:snapToGrid w:val="0"/>
              <w:jc w:val="center"/>
            </w:pPr>
            <w:r w:rsidRPr="00D36BB6">
              <w:rPr>
                <w:rFonts w:ascii="Arial" w:hAnsi="Arial" w:cs="Arial"/>
                <w:sz w:val="16"/>
                <w:szCs w:val="16"/>
              </w:rPr>
              <w:t>158</w:t>
            </w:r>
          </w:p>
        </w:tc>
        <w:tc>
          <w:tcPr>
            <w:tcW w:w="706" w:type="dxa"/>
            <w:gridSpan w:val="2"/>
            <w:tcBorders>
              <w:left w:val="single" w:sz="4" w:space="0" w:color="000000"/>
              <w:bottom w:val="single" w:sz="4" w:space="0" w:color="000000"/>
            </w:tcBorders>
            <w:shd w:val="clear" w:color="auto" w:fill="auto"/>
            <w:vAlign w:val="bottom"/>
          </w:tcPr>
          <w:p w14:paraId="6CE3BB7E"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779CC73B"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4942961"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158</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53044D52" w14:textId="77777777" w:rsidR="00F21804" w:rsidRPr="00D36BB6" w:rsidRDefault="00AC7064">
            <w:pPr>
              <w:snapToGrid w:val="0"/>
            </w:pPr>
            <w:r w:rsidRPr="00D36BB6">
              <w:rPr>
                <w:rFonts w:ascii="Arial" w:hAnsi="Arial" w:cs="Arial"/>
                <w:sz w:val="16"/>
                <w:szCs w:val="16"/>
              </w:rPr>
              <w:t> </w:t>
            </w:r>
          </w:p>
        </w:tc>
      </w:tr>
      <w:tr w:rsidR="00F21804" w:rsidRPr="00D36BB6" w14:paraId="00CF5B8A"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7F94DCEB" w14:textId="77777777" w:rsidR="00F21804" w:rsidRPr="00D36BB6" w:rsidRDefault="00AC7064">
            <w:pPr>
              <w:snapToGrid w:val="0"/>
              <w:jc w:val="center"/>
            </w:pPr>
            <w:r w:rsidRPr="00D36BB6">
              <w:rPr>
                <w:rFonts w:ascii="Arial" w:hAnsi="Arial" w:cs="Arial"/>
                <w:sz w:val="16"/>
                <w:szCs w:val="16"/>
              </w:rPr>
              <w:t>29</w:t>
            </w:r>
          </w:p>
        </w:tc>
        <w:tc>
          <w:tcPr>
            <w:tcW w:w="1134" w:type="dxa"/>
            <w:gridSpan w:val="2"/>
            <w:tcBorders>
              <w:left w:val="single" w:sz="4" w:space="0" w:color="000000"/>
              <w:bottom w:val="single" w:sz="4" w:space="0" w:color="000000"/>
            </w:tcBorders>
            <w:shd w:val="clear" w:color="auto" w:fill="auto"/>
            <w:vAlign w:val="bottom"/>
          </w:tcPr>
          <w:p w14:paraId="0CEC3230" w14:textId="77777777" w:rsidR="00F21804" w:rsidRPr="00D36BB6" w:rsidRDefault="00AC7064">
            <w:pPr>
              <w:snapToGrid w:val="0"/>
              <w:jc w:val="center"/>
            </w:pPr>
            <w:r w:rsidRPr="00D36BB6">
              <w:rPr>
                <w:rFonts w:ascii="Arial" w:hAnsi="Arial" w:cs="Arial"/>
                <w:sz w:val="16"/>
                <w:szCs w:val="16"/>
              </w:rPr>
              <w:t>536</w:t>
            </w:r>
          </w:p>
        </w:tc>
        <w:tc>
          <w:tcPr>
            <w:tcW w:w="851" w:type="dxa"/>
            <w:gridSpan w:val="2"/>
            <w:tcBorders>
              <w:left w:val="single" w:sz="4" w:space="0" w:color="000000"/>
              <w:bottom w:val="single" w:sz="4" w:space="0" w:color="000000"/>
            </w:tcBorders>
            <w:shd w:val="clear" w:color="auto" w:fill="auto"/>
            <w:vAlign w:val="bottom"/>
          </w:tcPr>
          <w:p w14:paraId="5C4E1701" w14:textId="77777777" w:rsidR="00F21804" w:rsidRPr="00D36BB6" w:rsidRDefault="00AC7064">
            <w:pPr>
              <w:snapToGrid w:val="0"/>
            </w:pPr>
            <w:r w:rsidRPr="00D36BB6">
              <w:rPr>
                <w:rFonts w:ascii="Arial" w:hAnsi="Arial" w:cs="Arial"/>
                <w:sz w:val="16"/>
                <w:szCs w:val="16"/>
              </w:rPr>
              <w:t>No Result</w:t>
            </w:r>
          </w:p>
        </w:tc>
        <w:tc>
          <w:tcPr>
            <w:tcW w:w="851" w:type="dxa"/>
            <w:tcBorders>
              <w:left w:val="single" w:sz="4" w:space="0" w:color="000000"/>
              <w:bottom w:val="single" w:sz="4" w:space="0" w:color="000000"/>
            </w:tcBorders>
            <w:shd w:val="clear" w:color="auto" w:fill="auto"/>
            <w:vAlign w:val="bottom"/>
          </w:tcPr>
          <w:p w14:paraId="3AD56AB7"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286BB0CB" w14:textId="77777777" w:rsidR="00F21804" w:rsidRPr="00D36BB6" w:rsidRDefault="00AC7064">
            <w:pPr>
              <w:snapToGrid w:val="0"/>
              <w:jc w:val="center"/>
            </w:pPr>
            <w:r w:rsidRPr="00D36BB6">
              <w:rPr>
                <w:rFonts w:ascii="Arial" w:hAnsi="Arial" w:cs="Arial"/>
                <w:sz w:val="16"/>
                <w:szCs w:val="16"/>
              </w:rPr>
              <w:t>No Result</w:t>
            </w:r>
          </w:p>
        </w:tc>
        <w:tc>
          <w:tcPr>
            <w:tcW w:w="709" w:type="dxa"/>
            <w:gridSpan w:val="2"/>
            <w:tcBorders>
              <w:left w:val="single" w:sz="4" w:space="0" w:color="000000"/>
              <w:bottom w:val="single" w:sz="4" w:space="0" w:color="000000"/>
            </w:tcBorders>
            <w:shd w:val="clear" w:color="auto" w:fill="auto"/>
            <w:vAlign w:val="bottom"/>
          </w:tcPr>
          <w:p w14:paraId="466A2C12" w14:textId="77777777" w:rsidR="00F21804" w:rsidRPr="00D36BB6" w:rsidRDefault="00AC7064">
            <w:pPr>
              <w:snapToGrid w:val="0"/>
              <w:jc w:val="center"/>
            </w:pPr>
            <w:r w:rsidRPr="00D36BB6">
              <w:rPr>
                <w:rFonts w:ascii="Arial" w:hAnsi="Arial" w:cs="Arial"/>
                <w:sz w:val="16"/>
                <w:szCs w:val="16"/>
              </w:rPr>
              <w:t>158</w:t>
            </w:r>
          </w:p>
        </w:tc>
        <w:tc>
          <w:tcPr>
            <w:tcW w:w="706" w:type="dxa"/>
            <w:gridSpan w:val="2"/>
            <w:tcBorders>
              <w:left w:val="single" w:sz="4" w:space="0" w:color="000000"/>
              <w:bottom w:val="single" w:sz="4" w:space="0" w:color="000000"/>
            </w:tcBorders>
            <w:shd w:val="clear" w:color="auto" w:fill="auto"/>
            <w:vAlign w:val="bottom"/>
          </w:tcPr>
          <w:p w14:paraId="72297D96"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3CC3D589"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3FE3ADE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158</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C94500A" w14:textId="77777777" w:rsidR="00F21804" w:rsidRPr="00D36BB6" w:rsidRDefault="00AC7064">
            <w:pPr>
              <w:snapToGrid w:val="0"/>
            </w:pPr>
            <w:r w:rsidRPr="00D36BB6">
              <w:rPr>
                <w:rFonts w:ascii="Arial" w:hAnsi="Arial" w:cs="Arial"/>
                <w:sz w:val="16"/>
                <w:szCs w:val="16"/>
              </w:rPr>
              <w:t> </w:t>
            </w:r>
          </w:p>
        </w:tc>
      </w:tr>
      <w:tr w:rsidR="00F21804" w:rsidRPr="00D36BB6" w14:paraId="2C25673E"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2DF770AF" w14:textId="77777777" w:rsidR="00F21804" w:rsidRPr="00D36BB6" w:rsidRDefault="00AC7064">
            <w:pPr>
              <w:snapToGrid w:val="0"/>
              <w:jc w:val="center"/>
            </w:pPr>
            <w:r w:rsidRPr="00D36BB6">
              <w:rPr>
                <w:rFonts w:ascii="Arial" w:hAnsi="Arial" w:cs="Arial"/>
                <w:sz w:val="16"/>
                <w:szCs w:val="16"/>
              </w:rPr>
              <w:t>33</w:t>
            </w:r>
          </w:p>
        </w:tc>
        <w:tc>
          <w:tcPr>
            <w:tcW w:w="1134" w:type="dxa"/>
            <w:gridSpan w:val="2"/>
            <w:tcBorders>
              <w:left w:val="single" w:sz="4" w:space="0" w:color="000000"/>
              <w:bottom w:val="single" w:sz="4" w:space="0" w:color="000000"/>
            </w:tcBorders>
            <w:shd w:val="clear" w:color="auto" w:fill="auto"/>
            <w:vAlign w:val="bottom"/>
          </w:tcPr>
          <w:p w14:paraId="08AAC238" w14:textId="77777777" w:rsidR="00F21804" w:rsidRPr="00D36BB6" w:rsidRDefault="00AC7064">
            <w:pPr>
              <w:snapToGrid w:val="0"/>
              <w:jc w:val="center"/>
            </w:pPr>
            <w:r w:rsidRPr="00D36BB6">
              <w:rPr>
                <w:rFonts w:ascii="Arial" w:hAnsi="Arial" w:cs="Arial"/>
                <w:sz w:val="16"/>
                <w:szCs w:val="16"/>
              </w:rPr>
              <w:t>532</w:t>
            </w:r>
          </w:p>
        </w:tc>
        <w:tc>
          <w:tcPr>
            <w:tcW w:w="851" w:type="dxa"/>
            <w:gridSpan w:val="2"/>
            <w:tcBorders>
              <w:left w:val="single" w:sz="4" w:space="0" w:color="000000"/>
              <w:bottom w:val="single" w:sz="4" w:space="0" w:color="000000"/>
            </w:tcBorders>
            <w:shd w:val="clear" w:color="auto" w:fill="auto"/>
            <w:vAlign w:val="bottom"/>
          </w:tcPr>
          <w:p w14:paraId="19E998C1" w14:textId="77777777" w:rsidR="00F21804" w:rsidRPr="00D36BB6" w:rsidRDefault="00AC7064">
            <w:pPr>
              <w:snapToGrid w:val="0"/>
            </w:pPr>
            <w:r w:rsidRPr="00D36BB6">
              <w:rPr>
                <w:rFonts w:ascii="Arial" w:hAnsi="Arial" w:cs="Arial"/>
                <w:sz w:val="16"/>
                <w:szCs w:val="16"/>
              </w:rPr>
              <w:t>No Result</w:t>
            </w:r>
          </w:p>
        </w:tc>
        <w:tc>
          <w:tcPr>
            <w:tcW w:w="851" w:type="dxa"/>
            <w:tcBorders>
              <w:left w:val="single" w:sz="4" w:space="0" w:color="000000"/>
              <w:bottom w:val="single" w:sz="4" w:space="0" w:color="000000"/>
            </w:tcBorders>
            <w:shd w:val="clear" w:color="auto" w:fill="auto"/>
            <w:vAlign w:val="bottom"/>
          </w:tcPr>
          <w:p w14:paraId="3195DB00"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5CFF57A4" w14:textId="77777777" w:rsidR="00F21804" w:rsidRPr="00D36BB6" w:rsidRDefault="00AC7064">
            <w:pPr>
              <w:snapToGrid w:val="0"/>
              <w:jc w:val="center"/>
            </w:pPr>
            <w:r w:rsidRPr="00D36BB6">
              <w:rPr>
                <w:rFonts w:ascii="Arial" w:hAnsi="Arial" w:cs="Arial"/>
                <w:sz w:val="16"/>
                <w:szCs w:val="16"/>
              </w:rPr>
              <w:t>No Result</w:t>
            </w:r>
          </w:p>
        </w:tc>
        <w:tc>
          <w:tcPr>
            <w:tcW w:w="709" w:type="dxa"/>
            <w:gridSpan w:val="2"/>
            <w:tcBorders>
              <w:left w:val="single" w:sz="4" w:space="0" w:color="000000"/>
              <w:bottom w:val="single" w:sz="4" w:space="0" w:color="000000"/>
            </w:tcBorders>
            <w:shd w:val="clear" w:color="auto" w:fill="auto"/>
            <w:vAlign w:val="bottom"/>
          </w:tcPr>
          <w:p w14:paraId="4AD21F75" w14:textId="77777777" w:rsidR="00F21804" w:rsidRPr="00D36BB6" w:rsidRDefault="00AC7064">
            <w:pPr>
              <w:snapToGrid w:val="0"/>
              <w:jc w:val="center"/>
            </w:pPr>
            <w:r w:rsidRPr="00D36BB6">
              <w:rPr>
                <w:rFonts w:ascii="Arial" w:hAnsi="Arial" w:cs="Arial"/>
                <w:sz w:val="16"/>
                <w:szCs w:val="16"/>
              </w:rPr>
              <w:t>158</w:t>
            </w:r>
          </w:p>
        </w:tc>
        <w:tc>
          <w:tcPr>
            <w:tcW w:w="706" w:type="dxa"/>
            <w:gridSpan w:val="2"/>
            <w:tcBorders>
              <w:left w:val="single" w:sz="4" w:space="0" w:color="000000"/>
              <w:bottom w:val="single" w:sz="4" w:space="0" w:color="000000"/>
            </w:tcBorders>
            <w:shd w:val="clear" w:color="auto" w:fill="auto"/>
            <w:vAlign w:val="bottom"/>
          </w:tcPr>
          <w:p w14:paraId="7A0DAACF" w14:textId="77777777" w:rsidR="00F21804" w:rsidRPr="00D36BB6" w:rsidRDefault="00AC7064">
            <w:pPr>
              <w:snapToGrid w:val="0"/>
              <w:jc w:val="center"/>
            </w:pPr>
            <w:r w:rsidRPr="00D36BB6">
              <w:rPr>
                <w:rFonts w:ascii="Arial" w:hAnsi="Arial" w:cs="Arial"/>
                <w:sz w:val="16"/>
                <w:szCs w:val="16"/>
              </w:rPr>
              <w:t>25</w:t>
            </w:r>
          </w:p>
        </w:tc>
        <w:tc>
          <w:tcPr>
            <w:tcW w:w="709" w:type="dxa"/>
            <w:tcBorders>
              <w:left w:val="single" w:sz="4" w:space="0" w:color="000000"/>
              <w:bottom w:val="single" w:sz="4" w:space="0" w:color="000000"/>
            </w:tcBorders>
            <w:shd w:val="clear" w:color="auto" w:fill="auto"/>
            <w:vAlign w:val="bottom"/>
          </w:tcPr>
          <w:p w14:paraId="795EC932"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4459891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133</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39EBF511" w14:textId="77777777" w:rsidR="00F21804" w:rsidRPr="00D36BB6" w:rsidRDefault="00AC7064">
            <w:pPr>
              <w:snapToGrid w:val="0"/>
            </w:pPr>
            <w:r w:rsidRPr="00D36BB6">
              <w:rPr>
                <w:rFonts w:ascii="Arial" w:hAnsi="Arial" w:cs="Arial"/>
                <w:sz w:val="16"/>
                <w:szCs w:val="16"/>
              </w:rPr>
              <w:t>Rule 8.4.5 Marker order</w:t>
            </w:r>
          </w:p>
        </w:tc>
      </w:tr>
      <w:tr w:rsidR="00F21804" w:rsidRPr="00D36BB6" w14:paraId="207876E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31F675BD" w14:textId="77777777" w:rsidR="00F21804" w:rsidRPr="00D36BB6" w:rsidRDefault="00AC7064">
            <w:pPr>
              <w:snapToGrid w:val="0"/>
              <w:jc w:val="center"/>
            </w:pPr>
            <w:r w:rsidRPr="00D36BB6">
              <w:rPr>
                <w:rFonts w:ascii="Arial" w:hAnsi="Arial" w:cs="Arial"/>
                <w:sz w:val="16"/>
                <w:szCs w:val="16"/>
              </w:rPr>
              <w:t>34</w:t>
            </w:r>
          </w:p>
        </w:tc>
        <w:tc>
          <w:tcPr>
            <w:tcW w:w="1134" w:type="dxa"/>
            <w:gridSpan w:val="2"/>
            <w:tcBorders>
              <w:left w:val="single" w:sz="4" w:space="0" w:color="000000"/>
              <w:bottom w:val="single" w:sz="4" w:space="0" w:color="000000"/>
            </w:tcBorders>
            <w:shd w:val="clear" w:color="auto" w:fill="auto"/>
            <w:vAlign w:val="bottom"/>
          </w:tcPr>
          <w:p w14:paraId="570FA0AF" w14:textId="77777777" w:rsidR="00F21804" w:rsidRPr="00D36BB6" w:rsidRDefault="00AC7064">
            <w:pPr>
              <w:snapToGrid w:val="0"/>
              <w:jc w:val="center"/>
            </w:pPr>
            <w:r w:rsidRPr="00D36BB6">
              <w:rPr>
                <w:rFonts w:ascii="Arial" w:hAnsi="Arial" w:cs="Arial"/>
                <w:sz w:val="16"/>
                <w:szCs w:val="16"/>
              </w:rPr>
              <w:t>527</w:t>
            </w:r>
          </w:p>
        </w:tc>
        <w:tc>
          <w:tcPr>
            <w:tcW w:w="851" w:type="dxa"/>
            <w:gridSpan w:val="2"/>
            <w:tcBorders>
              <w:left w:val="single" w:sz="4" w:space="0" w:color="000000"/>
              <w:bottom w:val="single" w:sz="4" w:space="0" w:color="000000"/>
            </w:tcBorders>
            <w:shd w:val="clear" w:color="auto" w:fill="auto"/>
            <w:vAlign w:val="bottom"/>
          </w:tcPr>
          <w:p w14:paraId="0D944F4A" w14:textId="77777777" w:rsidR="00F21804" w:rsidRPr="00D36BB6" w:rsidRDefault="00AC7064">
            <w:pPr>
              <w:snapToGrid w:val="0"/>
            </w:pPr>
            <w:r w:rsidRPr="00D36BB6">
              <w:rPr>
                <w:rFonts w:ascii="Arial" w:hAnsi="Arial" w:cs="Arial"/>
                <w:sz w:val="16"/>
                <w:szCs w:val="16"/>
              </w:rPr>
              <w:t>1 450.00</w:t>
            </w:r>
          </w:p>
        </w:tc>
        <w:tc>
          <w:tcPr>
            <w:tcW w:w="851" w:type="dxa"/>
            <w:tcBorders>
              <w:left w:val="single" w:sz="4" w:space="0" w:color="000000"/>
              <w:bottom w:val="single" w:sz="4" w:space="0" w:color="000000"/>
            </w:tcBorders>
            <w:shd w:val="clear" w:color="auto" w:fill="auto"/>
            <w:vAlign w:val="bottom"/>
          </w:tcPr>
          <w:p w14:paraId="0DB28B13"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158E0C6E" w14:textId="77777777" w:rsidR="00F21804" w:rsidRPr="00D36BB6" w:rsidRDefault="00AC7064">
            <w:pPr>
              <w:snapToGrid w:val="0"/>
              <w:jc w:val="center"/>
            </w:pPr>
            <w:r w:rsidRPr="00D36BB6">
              <w:rPr>
                <w:rFonts w:ascii="Arial" w:hAnsi="Arial" w:cs="Arial"/>
                <w:sz w:val="16"/>
                <w:szCs w:val="16"/>
              </w:rPr>
              <w:t>1 450.00</w:t>
            </w:r>
          </w:p>
        </w:tc>
        <w:tc>
          <w:tcPr>
            <w:tcW w:w="709" w:type="dxa"/>
            <w:gridSpan w:val="2"/>
            <w:tcBorders>
              <w:left w:val="single" w:sz="4" w:space="0" w:color="000000"/>
              <w:bottom w:val="single" w:sz="4" w:space="0" w:color="000000"/>
            </w:tcBorders>
            <w:shd w:val="clear" w:color="auto" w:fill="auto"/>
            <w:vAlign w:val="bottom"/>
          </w:tcPr>
          <w:p w14:paraId="057F981A" w14:textId="77777777" w:rsidR="00F21804" w:rsidRPr="00D36BB6" w:rsidRDefault="00AC7064">
            <w:pPr>
              <w:snapToGrid w:val="0"/>
              <w:jc w:val="center"/>
            </w:pPr>
            <w:r w:rsidRPr="00D36BB6">
              <w:rPr>
                <w:rFonts w:ascii="Arial" w:hAnsi="Arial" w:cs="Arial"/>
                <w:sz w:val="16"/>
                <w:szCs w:val="16"/>
              </w:rPr>
              <w:t>316</w:t>
            </w:r>
          </w:p>
        </w:tc>
        <w:tc>
          <w:tcPr>
            <w:tcW w:w="706" w:type="dxa"/>
            <w:gridSpan w:val="2"/>
            <w:tcBorders>
              <w:left w:val="single" w:sz="4" w:space="0" w:color="000000"/>
              <w:bottom w:val="single" w:sz="4" w:space="0" w:color="000000"/>
            </w:tcBorders>
            <w:shd w:val="clear" w:color="auto" w:fill="auto"/>
            <w:vAlign w:val="bottom"/>
          </w:tcPr>
          <w:p w14:paraId="0AFAE382" w14:textId="77777777" w:rsidR="00F21804" w:rsidRPr="00D36BB6" w:rsidRDefault="00AC7064">
            <w:pPr>
              <w:snapToGrid w:val="0"/>
              <w:jc w:val="center"/>
            </w:pPr>
            <w:r w:rsidRPr="00D36BB6">
              <w:rPr>
                <w:rFonts w:ascii="Arial" w:hAnsi="Arial" w:cs="Arial"/>
                <w:sz w:val="16"/>
                <w:szCs w:val="16"/>
              </w:rPr>
              <w:t>200</w:t>
            </w:r>
          </w:p>
        </w:tc>
        <w:tc>
          <w:tcPr>
            <w:tcW w:w="709" w:type="dxa"/>
            <w:tcBorders>
              <w:left w:val="single" w:sz="4" w:space="0" w:color="000000"/>
              <w:bottom w:val="single" w:sz="4" w:space="0" w:color="000000"/>
            </w:tcBorders>
            <w:shd w:val="clear" w:color="auto" w:fill="auto"/>
            <w:vAlign w:val="bottom"/>
          </w:tcPr>
          <w:p w14:paraId="55F69F55"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714B670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116</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74BD627E" w14:textId="77777777" w:rsidR="00F21804" w:rsidRPr="00D36BB6" w:rsidRDefault="00AC7064">
            <w:pPr>
              <w:snapToGrid w:val="0"/>
            </w:pPr>
            <w:r w:rsidRPr="00D36BB6">
              <w:rPr>
                <w:rFonts w:ascii="Arial" w:hAnsi="Arial" w:cs="Arial"/>
                <w:sz w:val="16"/>
                <w:szCs w:val="16"/>
              </w:rPr>
              <w:t>Rule 11.4 Ground contact 1</w:t>
            </w:r>
          </w:p>
        </w:tc>
      </w:tr>
      <w:tr w:rsidR="00F21804" w:rsidRPr="00D36BB6" w14:paraId="77136AEE"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4875805C" w14:textId="77777777" w:rsidR="00F21804" w:rsidRPr="00D36BB6" w:rsidRDefault="00AC7064">
            <w:pPr>
              <w:snapToGrid w:val="0"/>
              <w:jc w:val="center"/>
            </w:pPr>
            <w:r w:rsidRPr="00D36BB6">
              <w:rPr>
                <w:rFonts w:ascii="Arial" w:hAnsi="Arial" w:cs="Arial"/>
                <w:sz w:val="16"/>
                <w:szCs w:val="16"/>
              </w:rPr>
              <w:t>35</w:t>
            </w:r>
          </w:p>
        </w:tc>
        <w:tc>
          <w:tcPr>
            <w:tcW w:w="1134" w:type="dxa"/>
            <w:gridSpan w:val="2"/>
            <w:tcBorders>
              <w:left w:val="single" w:sz="4" w:space="0" w:color="000000"/>
              <w:bottom w:val="single" w:sz="4" w:space="0" w:color="000000"/>
            </w:tcBorders>
            <w:shd w:val="clear" w:color="auto" w:fill="auto"/>
            <w:vAlign w:val="bottom"/>
          </w:tcPr>
          <w:p w14:paraId="5ECA3578" w14:textId="77777777" w:rsidR="00F21804" w:rsidRPr="00D36BB6" w:rsidRDefault="00AC7064">
            <w:pPr>
              <w:snapToGrid w:val="0"/>
              <w:jc w:val="center"/>
            </w:pPr>
            <w:r w:rsidRPr="00D36BB6">
              <w:rPr>
                <w:rFonts w:ascii="Arial" w:hAnsi="Arial" w:cs="Arial"/>
                <w:sz w:val="16"/>
                <w:szCs w:val="16"/>
              </w:rPr>
              <w:t>534</w:t>
            </w:r>
          </w:p>
        </w:tc>
        <w:tc>
          <w:tcPr>
            <w:tcW w:w="851" w:type="dxa"/>
            <w:gridSpan w:val="2"/>
            <w:tcBorders>
              <w:left w:val="single" w:sz="4" w:space="0" w:color="000000"/>
              <w:bottom w:val="single" w:sz="4" w:space="0" w:color="000000"/>
            </w:tcBorders>
            <w:shd w:val="clear" w:color="auto" w:fill="auto"/>
            <w:vAlign w:val="bottom"/>
          </w:tcPr>
          <w:p w14:paraId="0E721397" w14:textId="77777777" w:rsidR="00F21804" w:rsidRPr="00D36BB6" w:rsidRDefault="00AC7064">
            <w:pPr>
              <w:snapToGrid w:val="0"/>
            </w:pPr>
            <w:r w:rsidRPr="00D36BB6">
              <w:rPr>
                <w:rFonts w:ascii="Arial" w:hAnsi="Arial" w:cs="Arial"/>
                <w:sz w:val="16"/>
                <w:szCs w:val="16"/>
              </w:rPr>
              <w:t>No Result</w:t>
            </w:r>
          </w:p>
        </w:tc>
        <w:tc>
          <w:tcPr>
            <w:tcW w:w="851" w:type="dxa"/>
            <w:tcBorders>
              <w:left w:val="single" w:sz="4" w:space="0" w:color="000000"/>
              <w:bottom w:val="single" w:sz="4" w:space="0" w:color="000000"/>
            </w:tcBorders>
            <w:shd w:val="clear" w:color="auto" w:fill="auto"/>
            <w:vAlign w:val="bottom"/>
          </w:tcPr>
          <w:p w14:paraId="496636E9"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7155652E" w14:textId="77777777" w:rsidR="00F21804" w:rsidRPr="00D36BB6" w:rsidRDefault="00AC7064">
            <w:pPr>
              <w:snapToGrid w:val="0"/>
              <w:jc w:val="center"/>
            </w:pPr>
            <w:r w:rsidRPr="00D36BB6">
              <w:rPr>
                <w:rFonts w:ascii="Arial" w:hAnsi="Arial" w:cs="Arial"/>
                <w:sz w:val="16"/>
                <w:szCs w:val="16"/>
              </w:rPr>
              <w:t>No Result</w:t>
            </w:r>
          </w:p>
        </w:tc>
        <w:tc>
          <w:tcPr>
            <w:tcW w:w="709" w:type="dxa"/>
            <w:gridSpan w:val="2"/>
            <w:tcBorders>
              <w:left w:val="single" w:sz="4" w:space="0" w:color="000000"/>
              <w:bottom w:val="single" w:sz="4" w:space="0" w:color="000000"/>
            </w:tcBorders>
            <w:shd w:val="clear" w:color="auto" w:fill="auto"/>
            <w:vAlign w:val="bottom"/>
          </w:tcPr>
          <w:p w14:paraId="74177C0F" w14:textId="77777777" w:rsidR="00F21804" w:rsidRPr="00D36BB6" w:rsidRDefault="00AC7064">
            <w:pPr>
              <w:snapToGrid w:val="0"/>
              <w:jc w:val="center"/>
            </w:pPr>
            <w:r w:rsidRPr="00D36BB6">
              <w:rPr>
                <w:rFonts w:ascii="Arial" w:hAnsi="Arial" w:cs="Arial"/>
                <w:sz w:val="16"/>
                <w:szCs w:val="16"/>
              </w:rPr>
              <w:t>158</w:t>
            </w:r>
          </w:p>
        </w:tc>
        <w:tc>
          <w:tcPr>
            <w:tcW w:w="706" w:type="dxa"/>
            <w:gridSpan w:val="2"/>
            <w:tcBorders>
              <w:left w:val="single" w:sz="4" w:space="0" w:color="000000"/>
              <w:bottom w:val="single" w:sz="4" w:space="0" w:color="000000"/>
            </w:tcBorders>
            <w:shd w:val="clear" w:color="auto" w:fill="auto"/>
            <w:vAlign w:val="bottom"/>
          </w:tcPr>
          <w:p w14:paraId="43FF5072" w14:textId="77777777" w:rsidR="00F21804" w:rsidRPr="00D36BB6" w:rsidRDefault="00AC7064">
            <w:pPr>
              <w:snapToGrid w:val="0"/>
              <w:jc w:val="center"/>
            </w:pPr>
            <w:r w:rsidRPr="00D36BB6">
              <w:rPr>
                <w:rFonts w:ascii="Arial" w:hAnsi="Arial" w:cs="Arial"/>
                <w:sz w:val="16"/>
                <w:szCs w:val="16"/>
              </w:rPr>
              <w:t>200</w:t>
            </w:r>
          </w:p>
        </w:tc>
        <w:tc>
          <w:tcPr>
            <w:tcW w:w="709" w:type="dxa"/>
            <w:tcBorders>
              <w:left w:val="single" w:sz="4" w:space="0" w:color="000000"/>
              <w:bottom w:val="single" w:sz="4" w:space="0" w:color="000000"/>
            </w:tcBorders>
            <w:shd w:val="clear" w:color="auto" w:fill="auto"/>
            <w:vAlign w:val="bottom"/>
          </w:tcPr>
          <w:p w14:paraId="34BE0F24"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7A5796D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0D43A4BC" w14:textId="77777777" w:rsidR="00F21804" w:rsidRPr="00D36BB6" w:rsidRDefault="00AC7064">
            <w:pPr>
              <w:snapToGrid w:val="0"/>
            </w:pPr>
            <w:r w:rsidRPr="00D36BB6">
              <w:rPr>
                <w:rFonts w:ascii="Arial" w:hAnsi="Arial" w:cs="Arial"/>
                <w:sz w:val="16"/>
                <w:szCs w:val="16"/>
              </w:rPr>
              <w:t>Rule 11.4 Ground contact 1</w:t>
            </w:r>
          </w:p>
        </w:tc>
      </w:tr>
      <w:tr w:rsidR="00F21804" w:rsidRPr="00D36BB6" w14:paraId="0BD1BCE7"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3EFA13DD" w14:textId="77777777" w:rsidR="00F21804" w:rsidRPr="00D36BB6" w:rsidRDefault="00AC7064">
            <w:pPr>
              <w:snapToGrid w:val="0"/>
              <w:jc w:val="center"/>
            </w:pPr>
            <w:r w:rsidRPr="00D36BB6">
              <w:rPr>
                <w:rFonts w:ascii="Arial" w:hAnsi="Arial" w:cs="Arial"/>
                <w:sz w:val="16"/>
                <w:szCs w:val="16"/>
              </w:rPr>
              <w:t>35</w:t>
            </w:r>
          </w:p>
        </w:tc>
        <w:tc>
          <w:tcPr>
            <w:tcW w:w="1134" w:type="dxa"/>
            <w:gridSpan w:val="2"/>
            <w:tcBorders>
              <w:left w:val="single" w:sz="4" w:space="0" w:color="000000"/>
              <w:bottom w:val="single" w:sz="4" w:space="0" w:color="000000"/>
            </w:tcBorders>
            <w:shd w:val="clear" w:color="auto" w:fill="auto"/>
            <w:vAlign w:val="bottom"/>
          </w:tcPr>
          <w:p w14:paraId="1AD8D23D" w14:textId="77777777" w:rsidR="00F21804" w:rsidRPr="00D36BB6" w:rsidRDefault="00AC7064">
            <w:pPr>
              <w:snapToGrid w:val="0"/>
              <w:jc w:val="center"/>
            </w:pPr>
            <w:r w:rsidRPr="00D36BB6">
              <w:rPr>
                <w:rFonts w:ascii="Arial" w:hAnsi="Arial" w:cs="Arial"/>
                <w:sz w:val="16"/>
                <w:szCs w:val="16"/>
              </w:rPr>
              <w:t>537</w:t>
            </w:r>
          </w:p>
        </w:tc>
        <w:tc>
          <w:tcPr>
            <w:tcW w:w="851" w:type="dxa"/>
            <w:gridSpan w:val="2"/>
            <w:tcBorders>
              <w:left w:val="single" w:sz="4" w:space="0" w:color="000000"/>
              <w:bottom w:val="single" w:sz="4" w:space="0" w:color="000000"/>
            </w:tcBorders>
            <w:shd w:val="clear" w:color="auto" w:fill="auto"/>
            <w:vAlign w:val="bottom"/>
          </w:tcPr>
          <w:p w14:paraId="0B06368B" w14:textId="77777777" w:rsidR="00F21804" w:rsidRPr="00D36BB6" w:rsidRDefault="00AC7064">
            <w:pPr>
              <w:snapToGrid w:val="0"/>
            </w:pPr>
            <w:r w:rsidRPr="00D36BB6">
              <w:rPr>
                <w:rFonts w:ascii="Arial" w:hAnsi="Arial" w:cs="Arial"/>
                <w:sz w:val="16"/>
                <w:szCs w:val="16"/>
              </w:rPr>
              <w:t>No Flight</w:t>
            </w:r>
          </w:p>
        </w:tc>
        <w:tc>
          <w:tcPr>
            <w:tcW w:w="851" w:type="dxa"/>
            <w:tcBorders>
              <w:left w:val="single" w:sz="4" w:space="0" w:color="000000"/>
              <w:bottom w:val="single" w:sz="4" w:space="0" w:color="000000"/>
            </w:tcBorders>
            <w:shd w:val="clear" w:color="auto" w:fill="auto"/>
            <w:vAlign w:val="bottom"/>
          </w:tcPr>
          <w:p w14:paraId="086737CF"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7AD4B459" w14:textId="77777777" w:rsidR="00F21804" w:rsidRPr="00D36BB6" w:rsidRDefault="00AC7064">
            <w:pPr>
              <w:snapToGrid w:val="0"/>
              <w:jc w:val="center"/>
            </w:pPr>
            <w:r w:rsidRPr="00D36BB6">
              <w:rPr>
                <w:rFonts w:ascii="Arial" w:hAnsi="Arial" w:cs="Arial"/>
                <w:sz w:val="16"/>
                <w:szCs w:val="16"/>
              </w:rPr>
              <w:t>No Flight</w:t>
            </w:r>
          </w:p>
        </w:tc>
        <w:tc>
          <w:tcPr>
            <w:tcW w:w="709" w:type="dxa"/>
            <w:gridSpan w:val="2"/>
            <w:tcBorders>
              <w:left w:val="single" w:sz="4" w:space="0" w:color="000000"/>
              <w:bottom w:val="single" w:sz="4" w:space="0" w:color="000000"/>
            </w:tcBorders>
            <w:shd w:val="clear" w:color="auto" w:fill="auto"/>
            <w:vAlign w:val="bottom"/>
          </w:tcPr>
          <w:p w14:paraId="4D17A45B" w14:textId="77777777" w:rsidR="00F21804" w:rsidRPr="00D36BB6" w:rsidRDefault="00AC7064">
            <w:pPr>
              <w:snapToGrid w:val="0"/>
              <w:jc w:val="center"/>
            </w:pPr>
            <w:r w:rsidRPr="00D36BB6">
              <w:rPr>
                <w:rFonts w:ascii="Arial" w:hAnsi="Arial" w:cs="Arial"/>
                <w:sz w:val="16"/>
                <w:szCs w:val="16"/>
              </w:rPr>
              <w:t>-</w:t>
            </w:r>
          </w:p>
        </w:tc>
        <w:tc>
          <w:tcPr>
            <w:tcW w:w="706" w:type="dxa"/>
            <w:gridSpan w:val="2"/>
            <w:tcBorders>
              <w:left w:val="single" w:sz="4" w:space="0" w:color="000000"/>
              <w:bottom w:val="single" w:sz="4" w:space="0" w:color="000000"/>
            </w:tcBorders>
            <w:shd w:val="clear" w:color="auto" w:fill="auto"/>
            <w:vAlign w:val="bottom"/>
          </w:tcPr>
          <w:p w14:paraId="1F0911CD"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39FC97AD"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2A539626"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3B40286" w14:textId="77777777" w:rsidR="00F21804" w:rsidRPr="00D36BB6" w:rsidRDefault="00AC7064">
            <w:pPr>
              <w:snapToGrid w:val="0"/>
            </w:pPr>
            <w:r w:rsidRPr="00D36BB6">
              <w:rPr>
                <w:rFonts w:ascii="Arial" w:hAnsi="Arial" w:cs="Arial"/>
                <w:sz w:val="16"/>
                <w:szCs w:val="16"/>
              </w:rPr>
              <w:t> </w:t>
            </w:r>
          </w:p>
        </w:tc>
      </w:tr>
      <w:tr w:rsidR="00F21804" w:rsidRPr="00D36BB6" w14:paraId="3AF1A56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0848A4D1" w14:textId="77777777" w:rsidR="00F21804" w:rsidRPr="00D36BB6" w:rsidRDefault="00AC7064">
            <w:pPr>
              <w:snapToGrid w:val="0"/>
              <w:jc w:val="center"/>
            </w:pPr>
            <w:r w:rsidRPr="00D36BB6">
              <w:rPr>
                <w:rFonts w:ascii="Arial" w:hAnsi="Arial" w:cs="Arial"/>
                <w:sz w:val="16"/>
                <w:szCs w:val="16"/>
              </w:rPr>
              <w:t>35</w:t>
            </w:r>
          </w:p>
        </w:tc>
        <w:tc>
          <w:tcPr>
            <w:tcW w:w="1134" w:type="dxa"/>
            <w:gridSpan w:val="2"/>
            <w:tcBorders>
              <w:left w:val="single" w:sz="4" w:space="0" w:color="000000"/>
              <w:bottom w:val="single" w:sz="4" w:space="0" w:color="000000"/>
            </w:tcBorders>
            <w:shd w:val="clear" w:color="auto" w:fill="auto"/>
            <w:vAlign w:val="bottom"/>
          </w:tcPr>
          <w:p w14:paraId="65E7908F" w14:textId="77777777" w:rsidR="00F21804" w:rsidRPr="00D36BB6" w:rsidRDefault="00AC7064">
            <w:pPr>
              <w:snapToGrid w:val="0"/>
              <w:jc w:val="center"/>
            </w:pPr>
            <w:r w:rsidRPr="00D36BB6">
              <w:rPr>
                <w:rFonts w:ascii="Arial" w:hAnsi="Arial" w:cs="Arial"/>
                <w:sz w:val="16"/>
                <w:szCs w:val="16"/>
              </w:rPr>
              <w:t>538</w:t>
            </w:r>
          </w:p>
        </w:tc>
        <w:tc>
          <w:tcPr>
            <w:tcW w:w="851" w:type="dxa"/>
            <w:gridSpan w:val="2"/>
            <w:tcBorders>
              <w:left w:val="single" w:sz="4" w:space="0" w:color="000000"/>
              <w:bottom w:val="single" w:sz="4" w:space="0" w:color="000000"/>
            </w:tcBorders>
            <w:shd w:val="clear" w:color="auto" w:fill="auto"/>
            <w:vAlign w:val="bottom"/>
          </w:tcPr>
          <w:p w14:paraId="7FA1A559" w14:textId="77777777" w:rsidR="00F21804" w:rsidRPr="00D36BB6" w:rsidRDefault="00AC7064">
            <w:pPr>
              <w:snapToGrid w:val="0"/>
            </w:pPr>
            <w:r w:rsidRPr="00D36BB6">
              <w:rPr>
                <w:rFonts w:ascii="Arial" w:hAnsi="Arial" w:cs="Arial"/>
                <w:sz w:val="16"/>
                <w:szCs w:val="16"/>
              </w:rPr>
              <w:t>No Flight</w:t>
            </w:r>
          </w:p>
        </w:tc>
        <w:tc>
          <w:tcPr>
            <w:tcW w:w="851" w:type="dxa"/>
            <w:tcBorders>
              <w:left w:val="single" w:sz="4" w:space="0" w:color="000000"/>
              <w:bottom w:val="single" w:sz="4" w:space="0" w:color="000000"/>
            </w:tcBorders>
            <w:shd w:val="clear" w:color="auto" w:fill="auto"/>
            <w:vAlign w:val="bottom"/>
          </w:tcPr>
          <w:p w14:paraId="77513AA5"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0243BAC4" w14:textId="77777777" w:rsidR="00F21804" w:rsidRPr="00D36BB6" w:rsidRDefault="00AC7064">
            <w:pPr>
              <w:snapToGrid w:val="0"/>
              <w:jc w:val="center"/>
            </w:pPr>
            <w:r w:rsidRPr="00D36BB6">
              <w:rPr>
                <w:rFonts w:ascii="Arial" w:hAnsi="Arial" w:cs="Arial"/>
                <w:sz w:val="16"/>
                <w:szCs w:val="16"/>
              </w:rPr>
              <w:t>No Flight</w:t>
            </w:r>
          </w:p>
        </w:tc>
        <w:tc>
          <w:tcPr>
            <w:tcW w:w="709" w:type="dxa"/>
            <w:gridSpan w:val="2"/>
            <w:tcBorders>
              <w:left w:val="single" w:sz="4" w:space="0" w:color="000000"/>
              <w:bottom w:val="single" w:sz="4" w:space="0" w:color="000000"/>
            </w:tcBorders>
            <w:shd w:val="clear" w:color="auto" w:fill="auto"/>
            <w:vAlign w:val="bottom"/>
          </w:tcPr>
          <w:p w14:paraId="7B609730" w14:textId="77777777" w:rsidR="00F21804" w:rsidRPr="00D36BB6" w:rsidRDefault="00AC7064">
            <w:pPr>
              <w:snapToGrid w:val="0"/>
              <w:jc w:val="center"/>
            </w:pPr>
            <w:r w:rsidRPr="00D36BB6">
              <w:rPr>
                <w:rFonts w:ascii="Arial" w:hAnsi="Arial" w:cs="Arial"/>
                <w:sz w:val="16"/>
                <w:szCs w:val="16"/>
              </w:rPr>
              <w:t>-</w:t>
            </w:r>
          </w:p>
        </w:tc>
        <w:tc>
          <w:tcPr>
            <w:tcW w:w="706" w:type="dxa"/>
            <w:gridSpan w:val="2"/>
            <w:tcBorders>
              <w:left w:val="single" w:sz="4" w:space="0" w:color="000000"/>
              <w:bottom w:val="single" w:sz="4" w:space="0" w:color="000000"/>
            </w:tcBorders>
            <w:shd w:val="clear" w:color="auto" w:fill="auto"/>
            <w:vAlign w:val="bottom"/>
          </w:tcPr>
          <w:p w14:paraId="4395102A"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4899F240" w14:textId="77777777" w:rsidR="00F21804" w:rsidRPr="00D36BB6" w:rsidRDefault="00F21804">
            <w:pPr>
              <w:snapToGrid w:val="0"/>
              <w:jc w:val="center"/>
            </w:pPr>
          </w:p>
        </w:tc>
        <w:tc>
          <w:tcPr>
            <w:tcW w:w="851" w:type="dxa"/>
            <w:tcBorders>
              <w:left w:val="single" w:sz="4" w:space="0" w:color="000000"/>
              <w:bottom w:val="single" w:sz="4" w:space="0" w:color="000000"/>
            </w:tcBorders>
            <w:shd w:val="clear" w:color="auto" w:fill="auto"/>
            <w:vAlign w:val="bottom"/>
          </w:tcPr>
          <w:p w14:paraId="54EF56A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0</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7CDCBAA7" w14:textId="77777777" w:rsidR="00F21804" w:rsidRPr="00D36BB6" w:rsidRDefault="00AC7064">
            <w:pPr>
              <w:snapToGrid w:val="0"/>
            </w:pPr>
            <w:r w:rsidRPr="00D36BB6">
              <w:rPr>
                <w:rFonts w:ascii="Arial" w:hAnsi="Arial" w:cs="Arial"/>
                <w:sz w:val="16"/>
                <w:szCs w:val="16"/>
              </w:rPr>
              <w:t> </w:t>
            </w:r>
          </w:p>
        </w:tc>
      </w:tr>
      <w:tr w:rsidR="00F21804" w:rsidRPr="00D36BB6" w14:paraId="6131E672"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63627F3C" w14:textId="77777777" w:rsidR="00F21804" w:rsidRPr="00D36BB6" w:rsidRDefault="00AC7064">
            <w:pPr>
              <w:snapToGrid w:val="0"/>
              <w:jc w:val="center"/>
            </w:pPr>
            <w:r w:rsidRPr="00D36BB6">
              <w:rPr>
                <w:rFonts w:ascii="Arial" w:hAnsi="Arial" w:cs="Arial"/>
                <w:sz w:val="16"/>
                <w:szCs w:val="16"/>
              </w:rPr>
              <w:t>38</w:t>
            </w:r>
          </w:p>
        </w:tc>
        <w:tc>
          <w:tcPr>
            <w:tcW w:w="1134" w:type="dxa"/>
            <w:gridSpan w:val="2"/>
            <w:tcBorders>
              <w:left w:val="single" w:sz="4" w:space="0" w:color="000000"/>
              <w:bottom w:val="single" w:sz="4" w:space="0" w:color="000000"/>
            </w:tcBorders>
            <w:shd w:val="clear" w:color="auto" w:fill="auto"/>
            <w:vAlign w:val="bottom"/>
          </w:tcPr>
          <w:p w14:paraId="54B80A72" w14:textId="77777777" w:rsidR="00F21804" w:rsidRPr="00D36BB6" w:rsidRDefault="00AC7064">
            <w:pPr>
              <w:snapToGrid w:val="0"/>
              <w:jc w:val="center"/>
            </w:pPr>
            <w:r w:rsidRPr="00D36BB6">
              <w:rPr>
                <w:rFonts w:ascii="Arial" w:hAnsi="Arial" w:cs="Arial"/>
                <w:sz w:val="16"/>
                <w:szCs w:val="16"/>
              </w:rPr>
              <w:t>530</w:t>
            </w:r>
          </w:p>
        </w:tc>
        <w:tc>
          <w:tcPr>
            <w:tcW w:w="851" w:type="dxa"/>
            <w:gridSpan w:val="2"/>
            <w:tcBorders>
              <w:left w:val="single" w:sz="4" w:space="0" w:color="000000"/>
              <w:bottom w:val="single" w:sz="4" w:space="0" w:color="000000"/>
            </w:tcBorders>
            <w:shd w:val="clear" w:color="auto" w:fill="auto"/>
            <w:vAlign w:val="bottom"/>
          </w:tcPr>
          <w:p w14:paraId="3375959A" w14:textId="77777777" w:rsidR="00F21804" w:rsidRPr="00D36BB6" w:rsidRDefault="00AC7064">
            <w:pPr>
              <w:snapToGrid w:val="0"/>
            </w:pPr>
            <w:r w:rsidRPr="00D36BB6">
              <w:rPr>
                <w:rFonts w:ascii="Arial" w:hAnsi="Arial" w:cs="Arial"/>
                <w:sz w:val="16"/>
                <w:szCs w:val="16"/>
              </w:rPr>
              <w:t>No Result</w:t>
            </w:r>
          </w:p>
        </w:tc>
        <w:tc>
          <w:tcPr>
            <w:tcW w:w="851" w:type="dxa"/>
            <w:tcBorders>
              <w:left w:val="single" w:sz="4" w:space="0" w:color="000000"/>
              <w:bottom w:val="single" w:sz="4" w:space="0" w:color="000000"/>
            </w:tcBorders>
            <w:shd w:val="clear" w:color="auto" w:fill="auto"/>
            <w:vAlign w:val="bottom"/>
          </w:tcPr>
          <w:p w14:paraId="40F8F4C9" w14:textId="77777777" w:rsidR="00F21804" w:rsidRPr="00D36BB6" w:rsidRDefault="00AC7064">
            <w:pPr>
              <w:snapToGrid w:val="0"/>
            </w:pPr>
            <w:r w:rsidRPr="00D36BB6">
              <w:rPr>
                <w:rFonts w:ascii="Arial" w:hAnsi="Arial" w:cs="Arial"/>
                <w:sz w:val="16"/>
                <w:szCs w:val="16"/>
              </w:rPr>
              <w:t> </w:t>
            </w:r>
          </w:p>
        </w:tc>
        <w:tc>
          <w:tcPr>
            <w:tcW w:w="852" w:type="dxa"/>
            <w:gridSpan w:val="2"/>
            <w:tcBorders>
              <w:left w:val="single" w:sz="4" w:space="0" w:color="000000"/>
              <w:bottom w:val="single" w:sz="4" w:space="0" w:color="000000"/>
            </w:tcBorders>
            <w:shd w:val="clear" w:color="auto" w:fill="auto"/>
            <w:vAlign w:val="bottom"/>
          </w:tcPr>
          <w:p w14:paraId="29D39392" w14:textId="77777777" w:rsidR="00F21804" w:rsidRPr="00D36BB6" w:rsidRDefault="00AC7064">
            <w:pPr>
              <w:snapToGrid w:val="0"/>
              <w:jc w:val="center"/>
            </w:pPr>
            <w:r w:rsidRPr="00D36BB6">
              <w:rPr>
                <w:rFonts w:ascii="Arial" w:hAnsi="Arial" w:cs="Arial"/>
                <w:sz w:val="16"/>
                <w:szCs w:val="16"/>
              </w:rPr>
              <w:t>No Result</w:t>
            </w:r>
          </w:p>
        </w:tc>
        <w:tc>
          <w:tcPr>
            <w:tcW w:w="709" w:type="dxa"/>
            <w:gridSpan w:val="2"/>
            <w:tcBorders>
              <w:left w:val="single" w:sz="4" w:space="0" w:color="000000"/>
              <w:bottom w:val="single" w:sz="4" w:space="0" w:color="000000"/>
            </w:tcBorders>
            <w:shd w:val="clear" w:color="auto" w:fill="auto"/>
            <w:vAlign w:val="bottom"/>
          </w:tcPr>
          <w:p w14:paraId="34D105A2" w14:textId="77777777" w:rsidR="00F21804" w:rsidRPr="00D36BB6" w:rsidRDefault="00AC7064">
            <w:pPr>
              <w:snapToGrid w:val="0"/>
              <w:jc w:val="center"/>
            </w:pPr>
            <w:r w:rsidRPr="00D36BB6">
              <w:rPr>
                <w:rFonts w:ascii="Arial" w:hAnsi="Arial" w:cs="Arial"/>
                <w:sz w:val="16"/>
                <w:szCs w:val="16"/>
              </w:rPr>
              <w:t>158</w:t>
            </w:r>
          </w:p>
        </w:tc>
        <w:tc>
          <w:tcPr>
            <w:tcW w:w="706" w:type="dxa"/>
            <w:gridSpan w:val="2"/>
            <w:tcBorders>
              <w:left w:val="single" w:sz="4" w:space="0" w:color="000000"/>
              <w:bottom w:val="single" w:sz="4" w:space="0" w:color="000000"/>
            </w:tcBorders>
            <w:shd w:val="clear" w:color="auto" w:fill="auto"/>
            <w:vAlign w:val="bottom"/>
          </w:tcPr>
          <w:p w14:paraId="51D1D72A" w14:textId="77777777" w:rsidR="00F21804" w:rsidRPr="00D36BB6" w:rsidRDefault="00F21804">
            <w:pPr>
              <w:snapToGrid w:val="0"/>
              <w:jc w:val="center"/>
            </w:pPr>
          </w:p>
        </w:tc>
        <w:tc>
          <w:tcPr>
            <w:tcW w:w="709" w:type="dxa"/>
            <w:tcBorders>
              <w:left w:val="single" w:sz="4" w:space="0" w:color="000000"/>
              <w:bottom w:val="single" w:sz="4" w:space="0" w:color="000000"/>
            </w:tcBorders>
            <w:shd w:val="clear" w:color="auto" w:fill="auto"/>
            <w:vAlign w:val="bottom"/>
          </w:tcPr>
          <w:p w14:paraId="7A3852C0" w14:textId="77777777" w:rsidR="00F21804" w:rsidRPr="00D36BB6" w:rsidRDefault="00AC7064">
            <w:pPr>
              <w:snapToGrid w:val="0"/>
              <w:jc w:val="center"/>
            </w:pPr>
            <w:r w:rsidRPr="00D36BB6">
              <w:rPr>
                <w:rFonts w:ascii="Arial" w:hAnsi="Arial" w:cs="Arial"/>
                <w:sz w:val="16"/>
                <w:szCs w:val="16"/>
              </w:rPr>
              <w:t>200</w:t>
            </w:r>
          </w:p>
        </w:tc>
        <w:tc>
          <w:tcPr>
            <w:tcW w:w="851" w:type="dxa"/>
            <w:tcBorders>
              <w:left w:val="single" w:sz="4" w:space="0" w:color="000000"/>
              <w:bottom w:val="single" w:sz="4" w:space="0" w:color="000000"/>
            </w:tcBorders>
            <w:shd w:val="clear" w:color="auto" w:fill="auto"/>
            <w:vAlign w:val="bottom"/>
          </w:tcPr>
          <w:p w14:paraId="5DCB908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- 42</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6575545A" w14:textId="77777777" w:rsidR="00F21804" w:rsidRPr="00D36BB6" w:rsidRDefault="00AC7064">
            <w:pPr>
              <w:snapToGrid w:val="0"/>
            </w:pPr>
            <w:r w:rsidRPr="00D36BB6">
              <w:rPr>
                <w:rFonts w:ascii="Arial" w:hAnsi="Arial" w:cs="Arial"/>
                <w:sz w:val="16"/>
                <w:szCs w:val="16"/>
              </w:rPr>
              <w:t>Rule 10.11 Rough driving</w:t>
            </w:r>
          </w:p>
        </w:tc>
      </w:tr>
      <w:tr w:rsidR="00F21804" w:rsidRPr="00D36BB6" w14:paraId="581E4599" w14:textId="77777777">
        <w:tblPrEx>
          <w:tblCellMar>
            <w:left w:w="70" w:type="dxa"/>
            <w:right w:w="70" w:type="dxa"/>
          </w:tblCellMar>
        </w:tblPrEx>
        <w:trPr>
          <w:trHeight w:val="240"/>
        </w:trPr>
        <w:tc>
          <w:tcPr>
            <w:tcW w:w="851" w:type="dxa"/>
            <w:tcBorders>
              <w:left w:val="single" w:sz="4" w:space="0" w:color="000000"/>
              <w:bottom w:val="single" w:sz="4" w:space="0" w:color="000000"/>
            </w:tcBorders>
            <w:shd w:val="clear" w:color="auto" w:fill="auto"/>
            <w:vAlign w:val="bottom"/>
          </w:tcPr>
          <w:p w14:paraId="526296E1" w14:textId="77777777" w:rsidR="00F21804" w:rsidRPr="00D36BB6" w:rsidRDefault="00AC7064">
            <w:pPr>
              <w:snapToGrid w:val="0"/>
              <w:jc w:val="center"/>
            </w:pPr>
            <w:r w:rsidRPr="00D36BB6">
              <w:rPr>
                <w:rFonts w:ascii="Arial" w:hAnsi="Arial" w:cs="Arial"/>
                <w:b/>
                <w:sz w:val="16"/>
                <w:szCs w:val="16"/>
              </w:rPr>
              <w:t>02D9</w:t>
            </w:r>
          </w:p>
        </w:tc>
        <w:tc>
          <w:tcPr>
            <w:tcW w:w="1134" w:type="dxa"/>
            <w:gridSpan w:val="2"/>
            <w:tcBorders>
              <w:left w:val="single" w:sz="4" w:space="0" w:color="000000"/>
              <w:bottom w:val="single" w:sz="4" w:space="0" w:color="000000"/>
            </w:tcBorders>
            <w:shd w:val="clear" w:color="auto" w:fill="auto"/>
            <w:vAlign w:val="bottom"/>
          </w:tcPr>
          <w:p w14:paraId="2B430C0F" w14:textId="77777777" w:rsidR="00F21804" w:rsidRPr="00D36BB6" w:rsidRDefault="00AC7064">
            <w:pPr>
              <w:snapToGrid w:val="0"/>
              <w:jc w:val="center"/>
            </w:pPr>
            <w:r w:rsidRPr="00D36BB6">
              <w:rPr>
                <w:rFonts w:ascii="Arial" w:hAnsi="Arial" w:cs="Arial"/>
                <w:b/>
                <w:sz w:val="16"/>
                <w:szCs w:val="16"/>
              </w:rPr>
              <w:t>Check sum</w:t>
            </w:r>
          </w:p>
        </w:tc>
        <w:tc>
          <w:tcPr>
            <w:tcW w:w="851" w:type="dxa"/>
            <w:gridSpan w:val="2"/>
            <w:tcBorders>
              <w:left w:val="single" w:sz="4" w:space="0" w:color="000000"/>
              <w:bottom w:val="single" w:sz="4" w:space="0" w:color="000000"/>
            </w:tcBorders>
            <w:shd w:val="clear" w:color="auto" w:fill="auto"/>
            <w:vAlign w:val="bottom"/>
          </w:tcPr>
          <w:p w14:paraId="46325884" w14:textId="77777777" w:rsidR="00F21804" w:rsidRPr="00D36BB6" w:rsidRDefault="00AC7064">
            <w:pPr>
              <w:snapToGrid w:val="0"/>
              <w:jc w:val="center"/>
            </w:pPr>
            <w:r w:rsidRPr="00D36BB6">
              <w:rPr>
                <w:rFonts w:ascii="Arial" w:hAnsi="Arial" w:cs="Arial"/>
                <w:b/>
                <w:sz w:val="16"/>
                <w:szCs w:val="16"/>
              </w:rPr>
              <w:t>5169</w:t>
            </w:r>
          </w:p>
        </w:tc>
        <w:tc>
          <w:tcPr>
            <w:tcW w:w="851" w:type="dxa"/>
            <w:tcBorders>
              <w:left w:val="single" w:sz="4" w:space="0" w:color="000000"/>
              <w:bottom w:val="single" w:sz="4" w:space="0" w:color="000000"/>
            </w:tcBorders>
            <w:shd w:val="clear" w:color="auto" w:fill="auto"/>
            <w:vAlign w:val="bottom"/>
          </w:tcPr>
          <w:p w14:paraId="147A9B38" w14:textId="77777777" w:rsidR="00F21804" w:rsidRPr="00D36BB6" w:rsidRDefault="00AC7064">
            <w:pPr>
              <w:snapToGrid w:val="0"/>
              <w:jc w:val="center"/>
            </w:pPr>
            <w:r w:rsidRPr="00D36BB6">
              <w:rPr>
                <w:rFonts w:ascii="Arial" w:hAnsi="Arial" w:cs="Arial"/>
                <w:b/>
                <w:sz w:val="16"/>
                <w:szCs w:val="16"/>
              </w:rPr>
              <w:t>0000</w:t>
            </w:r>
          </w:p>
        </w:tc>
        <w:tc>
          <w:tcPr>
            <w:tcW w:w="852" w:type="dxa"/>
            <w:gridSpan w:val="2"/>
            <w:tcBorders>
              <w:left w:val="single" w:sz="4" w:space="0" w:color="000000"/>
              <w:bottom w:val="single" w:sz="4" w:space="0" w:color="000000"/>
            </w:tcBorders>
            <w:shd w:val="clear" w:color="auto" w:fill="auto"/>
            <w:vAlign w:val="bottom"/>
          </w:tcPr>
          <w:p w14:paraId="3EA16FF6" w14:textId="77777777" w:rsidR="00F21804" w:rsidRPr="00D36BB6" w:rsidRDefault="00AC7064">
            <w:pPr>
              <w:snapToGrid w:val="0"/>
              <w:jc w:val="center"/>
            </w:pPr>
            <w:r w:rsidRPr="00D36BB6">
              <w:rPr>
                <w:rFonts w:ascii="Arial" w:hAnsi="Arial" w:cs="Arial"/>
                <w:b/>
                <w:sz w:val="16"/>
                <w:szCs w:val="16"/>
              </w:rPr>
              <w:t>5169</w:t>
            </w:r>
          </w:p>
        </w:tc>
        <w:tc>
          <w:tcPr>
            <w:tcW w:w="709" w:type="dxa"/>
            <w:gridSpan w:val="2"/>
            <w:tcBorders>
              <w:left w:val="single" w:sz="4" w:space="0" w:color="000000"/>
              <w:bottom w:val="single" w:sz="4" w:space="0" w:color="000000"/>
            </w:tcBorders>
            <w:shd w:val="clear" w:color="auto" w:fill="auto"/>
            <w:vAlign w:val="bottom"/>
          </w:tcPr>
          <w:p w14:paraId="5251082F" w14:textId="77777777" w:rsidR="00F21804" w:rsidRPr="00D36BB6" w:rsidRDefault="00AC7064">
            <w:pPr>
              <w:snapToGrid w:val="0"/>
              <w:jc w:val="center"/>
            </w:pPr>
            <w:r w:rsidRPr="00D36BB6">
              <w:rPr>
                <w:rFonts w:ascii="Arial" w:hAnsi="Arial" w:cs="Arial"/>
                <w:b/>
                <w:sz w:val="16"/>
                <w:szCs w:val="16"/>
              </w:rPr>
              <w:t>4F0C</w:t>
            </w:r>
          </w:p>
        </w:tc>
        <w:tc>
          <w:tcPr>
            <w:tcW w:w="706" w:type="dxa"/>
            <w:gridSpan w:val="2"/>
            <w:tcBorders>
              <w:left w:val="single" w:sz="4" w:space="0" w:color="000000"/>
              <w:bottom w:val="single" w:sz="4" w:space="0" w:color="000000"/>
            </w:tcBorders>
            <w:shd w:val="clear" w:color="auto" w:fill="auto"/>
            <w:vAlign w:val="bottom"/>
          </w:tcPr>
          <w:p w14:paraId="09B3C86C" w14:textId="77777777" w:rsidR="00F21804" w:rsidRPr="00D36BB6" w:rsidRDefault="00AC7064">
            <w:pPr>
              <w:snapToGrid w:val="0"/>
              <w:jc w:val="center"/>
            </w:pPr>
            <w:r w:rsidRPr="00D36BB6">
              <w:rPr>
                <w:rFonts w:ascii="Arial" w:hAnsi="Arial" w:cs="Arial"/>
                <w:b/>
                <w:sz w:val="16"/>
                <w:szCs w:val="16"/>
              </w:rPr>
              <w:t>01C2</w:t>
            </w:r>
          </w:p>
        </w:tc>
        <w:tc>
          <w:tcPr>
            <w:tcW w:w="709" w:type="dxa"/>
            <w:tcBorders>
              <w:left w:val="single" w:sz="4" w:space="0" w:color="000000"/>
              <w:bottom w:val="single" w:sz="4" w:space="0" w:color="000000"/>
            </w:tcBorders>
            <w:shd w:val="clear" w:color="auto" w:fill="auto"/>
            <w:vAlign w:val="bottom"/>
          </w:tcPr>
          <w:p w14:paraId="511C8670" w14:textId="77777777" w:rsidR="00F21804" w:rsidRPr="00D36BB6" w:rsidRDefault="00AC7064">
            <w:pPr>
              <w:snapToGrid w:val="0"/>
              <w:jc w:val="center"/>
            </w:pPr>
            <w:r w:rsidRPr="00D36BB6">
              <w:rPr>
                <w:rFonts w:ascii="Arial" w:hAnsi="Arial" w:cs="Arial"/>
                <w:b/>
                <w:sz w:val="16"/>
                <w:szCs w:val="16"/>
              </w:rPr>
              <w:t>0190</w:t>
            </w:r>
          </w:p>
        </w:tc>
        <w:tc>
          <w:tcPr>
            <w:tcW w:w="851" w:type="dxa"/>
            <w:tcBorders>
              <w:left w:val="single" w:sz="4" w:space="0" w:color="000000"/>
              <w:bottom w:val="single" w:sz="4" w:space="0" w:color="000000"/>
            </w:tcBorders>
            <w:shd w:val="clear" w:color="auto" w:fill="auto"/>
            <w:vAlign w:val="bottom"/>
          </w:tcPr>
          <w:p w14:paraId="4E5E6129" w14:textId="77777777" w:rsidR="00F21804" w:rsidRPr="00D36BB6" w:rsidRDefault="00AC7064">
            <w:pPr>
              <w:snapToGrid w:val="0"/>
              <w:jc w:val="center"/>
            </w:pPr>
            <w:r w:rsidRPr="00D36BB6">
              <w:rPr>
                <w:rFonts w:ascii="Arial" w:hAnsi="Arial" w:cs="Arial"/>
                <w:b/>
                <w:sz w:val="16"/>
                <w:szCs w:val="16"/>
              </w:rPr>
              <w:t>4BE4</w:t>
            </w:r>
          </w:p>
        </w:tc>
        <w:tc>
          <w:tcPr>
            <w:tcW w:w="2808" w:type="dxa"/>
            <w:gridSpan w:val="17"/>
            <w:tcBorders>
              <w:left w:val="single" w:sz="4" w:space="0" w:color="000000"/>
              <w:bottom w:val="single" w:sz="4" w:space="0" w:color="000000"/>
              <w:right w:val="single" w:sz="4" w:space="0" w:color="000000"/>
            </w:tcBorders>
            <w:shd w:val="clear" w:color="auto" w:fill="auto"/>
            <w:vAlign w:val="bottom"/>
          </w:tcPr>
          <w:p w14:paraId="15C24002" w14:textId="77777777" w:rsidR="00F21804" w:rsidRPr="00D36BB6" w:rsidRDefault="00AC7064">
            <w:pPr>
              <w:snapToGrid w:val="0"/>
            </w:pPr>
            <w:r w:rsidRPr="00D36BB6">
              <w:rPr>
                <w:rFonts w:ascii="Arial" w:hAnsi="Arial" w:cs="Arial"/>
                <w:b/>
                <w:sz w:val="16"/>
                <w:szCs w:val="16"/>
              </w:rPr>
              <w:t> </w:t>
            </w:r>
          </w:p>
        </w:tc>
      </w:tr>
    </w:tbl>
    <w:p w14:paraId="1C60D341" w14:textId="77777777" w:rsidR="00F21804" w:rsidRPr="00D36BB6" w:rsidRDefault="00F21804">
      <w:pPr>
        <w:spacing w:before="120"/>
        <w:jc w:val="both"/>
        <w:rPr>
          <w:rFonts w:ascii="Arial" w:hAnsi="Arial" w:cs="Arial"/>
          <w:sz w:val="20"/>
        </w:rPr>
      </w:pPr>
    </w:p>
    <w:p w14:paraId="499521D4" w14:textId="77777777" w:rsidR="00F21804" w:rsidRPr="00D36BB6" w:rsidRDefault="00F21804">
      <w:pPr>
        <w:spacing w:before="120"/>
        <w:jc w:val="both"/>
        <w:rPr>
          <w:rFonts w:ascii="Arial" w:hAnsi="Arial" w:cs="Arial"/>
          <w:sz w:val="20"/>
        </w:rPr>
      </w:pPr>
    </w:p>
    <w:p w14:paraId="793FAB36" w14:textId="77777777" w:rsidR="00F21804" w:rsidRPr="00D36BB6" w:rsidRDefault="00AC7064">
      <w:pPr>
        <w:spacing w:before="120"/>
        <w:jc w:val="both"/>
      </w:pPr>
      <w:r w:rsidRPr="00D36BB6">
        <w:rPr>
          <w:rFonts w:ascii="Arial" w:hAnsi="Arial" w:cs="Arial"/>
          <w:sz w:val="20"/>
        </w:rPr>
        <w:t>Note that results for pilots 524 and 525 are calculated according to rule 14.6.3, tied results.</w:t>
      </w:r>
    </w:p>
    <w:p w14:paraId="1A9837B9" w14:textId="77777777" w:rsidR="00F21804" w:rsidRPr="00D36BB6" w:rsidRDefault="00AC7064">
      <w:pPr>
        <w:jc w:val="both"/>
      </w:pPr>
      <w:r w:rsidRPr="00D36BB6">
        <w:rPr>
          <w:rFonts w:ascii="Arial" w:hAnsi="Arial" w:cs="Arial"/>
          <w:sz w:val="20"/>
        </w:rPr>
        <w:t>Pilots with no results have received the highest of the average of remaining points (158) and the lowest score in Group A minus 200 (63).</w:t>
      </w:r>
    </w:p>
    <w:p w14:paraId="5C9E667C" w14:textId="77777777" w:rsidR="00F21804" w:rsidRPr="00D36BB6" w:rsidRDefault="00AC7064">
      <w:pPr>
        <w:tabs>
          <w:tab w:val="right" w:pos="9498"/>
        </w:tabs>
      </w:pPr>
      <w:r w:rsidRPr="00D36BB6">
        <w:rPr>
          <w:rFonts w:ascii="Arial" w:hAnsi="Arial" w:cs="Arial"/>
          <w:b/>
          <w:sz w:val="20"/>
          <w:u w:val="single"/>
        </w:rPr>
        <w:t xml:space="preserve">Note: </w:t>
      </w:r>
      <w:r w:rsidRPr="00D36BB6">
        <w:rPr>
          <w:rFonts w:ascii="Arial" w:hAnsi="Arial" w:cs="Arial"/>
          <w:sz w:val="20"/>
        </w:rPr>
        <w:t>Checksums are calculated differently with different scoring programs and may not become the same as in this example.</w:t>
      </w:r>
      <w:r w:rsidRPr="00D36BB6">
        <w:rPr>
          <w:rFonts w:ascii="Arial" w:hAnsi="Arial" w:cs="Arial"/>
          <w:sz w:val="20"/>
        </w:rPr>
        <w:tab/>
        <w:t>(New page 2007)</w:t>
      </w:r>
    </w:p>
    <w:p w14:paraId="43CE7851" w14:textId="77777777" w:rsidR="00F21804" w:rsidRPr="00D36BB6" w:rsidRDefault="00F21804">
      <w:pPr>
        <w:rPr>
          <w:rFonts w:ascii="Arial" w:hAnsi="Arial" w:cs="Arial"/>
          <w:sz w:val="20"/>
        </w:rPr>
      </w:pPr>
    </w:p>
    <w:p w14:paraId="62EA8A06" w14:textId="77777777" w:rsidR="00F21804" w:rsidRPr="00D36BB6" w:rsidRDefault="00AC7064">
      <w:pPr>
        <w:pageBreakBefore/>
        <w:jc w:val="both"/>
      </w:pPr>
      <w:r w:rsidRPr="00D36BB6">
        <w:rPr>
          <w:rFonts w:ascii="Arial" w:hAnsi="Arial" w:cs="Arial"/>
          <w:b/>
          <w:spacing w:val="-1"/>
          <w:u w:val="single"/>
        </w:rPr>
        <w:lastRenderedPageBreak/>
        <w:t>APPENDIX F/6 page 3</w:t>
      </w:r>
    </w:p>
    <w:p w14:paraId="5ABDF6C6" w14:textId="77777777" w:rsidR="00F21804" w:rsidRPr="00D36BB6" w:rsidRDefault="00AC7064">
      <w:pPr>
        <w:jc w:val="center"/>
      </w:pPr>
      <w:r w:rsidRPr="00D36BB6">
        <w:rPr>
          <w:b/>
          <w:sz w:val="29"/>
        </w:rPr>
        <w:t>FAI-CIA INTERNATIONAL JURY</w:t>
      </w:r>
    </w:p>
    <w:p w14:paraId="44B0E7AA" w14:textId="77777777" w:rsidR="00F21804" w:rsidRPr="00D36BB6" w:rsidRDefault="00AC7064">
      <w:pPr>
        <w:spacing w:before="113" w:after="57"/>
        <w:jc w:val="center"/>
      </w:pPr>
      <w:r w:rsidRPr="00D36BB6">
        <w:rPr>
          <w:b/>
        </w:rPr>
        <w:t>WORKSHEET TO VERIFY SCORING PROGRAMS</w:t>
      </w:r>
    </w:p>
    <w:p w14:paraId="51B44783" w14:textId="77777777" w:rsidR="00F21804" w:rsidRPr="00D36BB6" w:rsidRDefault="00AC7064">
      <w:pPr>
        <w:jc w:val="both"/>
      </w:pPr>
      <w:r w:rsidRPr="00D36BB6">
        <w:rPr>
          <w:rFonts w:ascii="Arial" w:hAnsi="Arial" w:cs="Arial"/>
          <w:b/>
        </w:rPr>
        <w:t>CASE 3</w:t>
      </w:r>
    </w:p>
    <w:tbl>
      <w:tblPr>
        <w:tblW w:w="0" w:type="auto"/>
        <w:tblInd w:w="-222" w:type="dxa"/>
        <w:tblLayout w:type="fixed"/>
        <w:tblCellMar>
          <w:left w:w="70" w:type="dxa"/>
          <w:right w:w="70" w:type="dxa"/>
        </w:tblCellMar>
        <w:tblLook w:val="0000" w:firstRow="0" w:lastRow="0" w:firstColumn="0" w:lastColumn="0" w:noHBand="0" w:noVBand="0"/>
      </w:tblPr>
      <w:tblGrid>
        <w:gridCol w:w="532"/>
        <w:gridCol w:w="334"/>
        <w:gridCol w:w="694"/>
        <w:gridCol w:w="142"/>
        <w:gridCol w:w="835"/>
        <w:gridCol w:w="298"/>
        <w:gridCol w:w="552"/>
        <w:gridCol w:w="470"/>
        <w:gridCol w:w="522"/>
        <w:gridCol w:w="440"/>
        <w:gridCol w:w="411"/>
        <w:gridCol w:w="298"/>
        <w:gridCol w:w="411"/>
        <w:gridCol w:w="701"/>
        <w:gridCol w:w="732"/>
        <w:gridCol w:w="557"/>
        <w:gridCol w:w="1676"/>
        <w:gridCol w:w="92"/>
        <w:gridCol w:w="10"/>
      </w:tblGrid>
      <w:tr w:rsidR="00F21804" w:rsidRPr="00D36BB6" w14:paraId="06E2C123" w14:textId="77777777">
        <w:trPr>
          <w:gridAfter w:val="1"/>
          <w:wAfter w:w="10" w:type="dxa"/>
          <w:trHeight w:val="370"/>
        </w:trPr>
        <w:tc>
          <w:tcPr>
            <w:tcW w:w="866" w:type="dxa"/>
            <w:gridSpan w:val="2"/>
            <w:tcBorders>
              <w:bottom w:val="single" w:sz="4" w:space="0" w:color="000000"/>
            </w:tcBorders>
            <w:shd w:val="clear" w:color="auto" w:fill="auto"/>
          </w:tcPr>
          <w:p w14:paraId="0C2855DE" w14:textId="77777777" w:rsidR="00F21804" w:rsidRPr="00D36BB6" w:rsidRDefault="00AC7064">
            <w:pPr>
              <w:snapToGrid w:val="0"/>
              <w:jc w:val="center"/>
            </w:pPr>
            <w:r w:rsidRPr="00D36BB6">
              <w:rPr>
                <w:rFonts w:ascii="Arial" w:hAnsi="Arial" w:cs="Arial"/>
                <w:b/>
                <w:sz w:val="18"/>
                <w:szCs w:val="18"/>
              </w:rPr>
              <w:t xml:space="preserve">P = 38 </w:t>
            </w:r>
          </w:p>
        </w:tc>
        <w:tc>
          <w:tcPr>
            <w:tcW w:w="836" w:type="dxa"/>
            <w:gridSpan w:val="2"/>
            <w:tcBorders>
              <w:bottom w:val="single" w:sz="4" w:space="0" w:color="000000"/>
            </w:tcBorders>
            <w:shd w:val="clear" w:color="auto" w:fill="auto"/>
          </w:tcPr>
          <w:p w14:paraId="0272E0FF" w14:textId="77777777" w:rsidR="00F21804" w:rsidRPr="00D36BB6" w:rsidRDefault="00AC7064">
            <w:pPr>
              <w:snapToGrid w:val="0"/>
              <w:jc w:val="center"/>
            </w:pPr>
            <w:r w:rsidRPr="00D36BB6">
              <w:rPr>
                <w:rFonts w:ascii="Arial" w:hAnsi="Arial" w:cs="Arial"/>
                <w:b/>
                <w:sz w:val="18"/>
                <w:szCs w:val="18"/>
              </w:rPr>
              <w:t>M = 19</w:t>
            </w:r>
          </w:p>
        </w:tc>
        <w:tc>
          <w:tcPr>
            <w:tcW w:w="1133" w:type="dxa"/>
            <w:gridSpan w:val="2"/>
            <w:tcBorders>
              <w:bottom w:val="single" w:sz="4" w:space="0" w:color="000000"/>
            </w:tcBorders>
            <w:shd w:val="clear" w:color="auto" w:fill="auto"/>
          </w:tcPr>
          <w:p w14:paraId="0C2E44B9" w14:textId="77777777" w:rsidR="00F21804" w:rsidRPr="00D36BB6" w:rsidRDefault="00AC7064">
            <w:pPr>
              <w:snapToGrid w:val="0"/>
              <w:jc w:val="center"/>
            </w:pPr>
            <w:r w:rsidRPr="00D36BB6">
              <w:rPr>
                <w:rFonts w:ascii="Arial" w:hAnsi="Arial" w:cs="Arial"/>
                <w:b/>
                <w:sz w:val="18"/>
                <w:szCs w:val="18"/>
              </w:rPr>
              <w:t>RM = 1 030</w:t>
            </w:r>
          </w:p>
        </w:tc>
        <w:tc>
          <w:tcPr>
            <w:tcW w:w="1022" w:type="dxa"/>
            <w:gridSpan w:val="2"/>
            <w:tcBorders>
              <w:bottom w:val="single" w:sz="4" w:space="0" w:color="000000"/>
            </w:tcBorders>
            <w:shd w:val="clear" w:color="auto" w:fill="auto"/>
          </w:tcPr>
          <w:p w14:paraId="660F1585" w14:textId="77777777" w:rsidR="00F21804" w:rsidRPr="00D36BB6" w:rsidRDefault="00AC7064">
            <w:pPr>
              <w:snapToGrid w:val="0"/>
              <w:jc w:val="center"/>
            </w:pPr>
            <w:r w:rsidRPr="00D36BB6">
              <w:rPr>
                <w:rFonts w:ascii="Arial" w:hAnsi="Arial" w:cs="Arial"/>
                <w:b/>
                <w:sz w:val="18"/>
                <w:szCs w:val="18"/>
              </w:rPr>
              <w:t>W = 12,96</w:t>
            </w:r>
          </w:p>
        </w:tc>
        <w:tc>
          <w:tcPr>
            <w:tcW w:w="962" w:type="dxa"/>
            <w:gridSpan w:val="2"/>
            <w:tcBorders>
              <w:bottom w:val="single" w:sz="4" w:space="0" w:color="000000"/>
            </w:tcBorders>
            <w:shd w:val="clear" w:color="auto" w:fill="auto"/>
          </w:tcPr>
          <w:p w14:paraId="6BB97582" w14:textId="77777777" w:rsidR="00F21804" w:rsidRPr="00D36BB6" w:rsidRDefault="00AC7064">
            <w:pPr>
              <w:snapToGrid w:val="0"/>
              <w:jc w:val="center"/>
            </w:pPr>
            <w:r w:rsidRPr="00D36BB6">
              <w:rPr>
                <w:rFonts w:ascii="Arial" w:hAnsi="Arial" w:cs="Arial"/>
                <w:b/>
                <w:sz w:val="18"/>
                <w:szCs w:val="18"/>
              </w:rPr>
              <w:t>SM = 526</w:t>
            </w:r>
          </w:p>
        </w:tc>
        <w:tc>
          <w:tcPr>
            <w:tcW w:w="709" w:type="dxa"/>
            <w:gridSpan w:val="2"/>
            <w:tcBorders>
              <w:bottom w:val="single" w:sz="4" w:space="0" w:color="000000"/>
            </w:tcBorders>
            <w:shd w:val="clear" w:color="auto" w:fill="auto"/>
          </w:tcPr>
          <w:p w14:paraId="44DDE3DA" w14:textId="77777777" w:rsidR="00F21804" w:rsidRPr="00D36BB6" w:rsidRDefault="00AC7064">
            <w:pPr>
              <w:snapToGrid w:val="0"/>
              <w:jc w:val="center"/>
            </w:pPr>
            <w:r w:rsidRPr="00D36BB6">
              <w:rPr>
                <w:rFonts w:ascii="Arial" w:hAnsi="Arial" w:cs="Arial"/>
                <w:b/>
                <w:sz w:val="18"/>
                <w:szCs w:val="18"/>
              </w:rPr>
              <w:t>A = 20</w:t>
            </w:r>
          </w:p>
        </w:tc>
        <w:tc>
          <w:tcPr>
            <w:tcW w:w="2401" w:type="dxa"/>
            <w:gridSpan w:val="4"/>
            <w:tcBorders>
              <w:bottom w:val="single" w:sz="4" w:space="0" w:color="000000"/>
            </w:tcBorders>
            <w:shd w:val="clear" w:color="auto" w:fill="auto"/>
          </w:tcPr>
          <w:p w14:paraId="0F7B0421" w14:textId="77777777" w:rsidR="00F21804" w:rsidRPr="00D36BB6" w:rsidRDefault="00AC7064">
            <w:pPr>
              <w:snapToGrid w:val="0"/>
              <w:jc w:val="center"/>
            </w:pPr>
            <w:r w:rsidRPr="00D36BB6">
              <w:rPr>
                <w:rFonts w:ascii="Arial" w:hAnsi="Arial" w:cs="Arial"/>
                <w:b/>
                <w:sz w:val="18"/>
                <w:szCs w:val="18"/>
              </w:rPr>
              <w:t>Average of Group B = 277</w:t>
            </w:r>
          </w:p>
        </w:tc>
        <w:tc>
          <w:tcPr>
            <w:tcW w:w="1768" w:type="dxa"/>
            <w:gridSpan w:val="2"/>
            <w:tcBorders>
              <w:bottom w:val="single" w:sz="4" w:space="0" w:color="000000"/>
            </w:tcBorders>
            <w:shd w:val="clear" w:color="auto" w:fill="auto"/>
          </w:tcPr>
          <w:p w14:paraId="7D5A28F9" w14:textId="77777777" w:rsidR="00F21804" w:rsidRPr="00D36BB6" w:rsidRDefault="00AC7064">
            <w:pPr>
              <w:snapToGrid w:val="0"/>
              <w:ind w:left="-79" w:firstLine="79"/>
              <w:jc w:val="center"/>
            </w:pPr>
            <w:r w:rsidRPr="00D36BB6">
              <w:rPr>
                <w:rFonts w:ascii="Arial" w:hAnsi="Arial" w:cs="Arial"/>
                <w:b/>
                <w:sz w:val="18"/>
                <w:szCs w:val="18"/>
              </w:rPr>
              <w:t>Formula 3 = 300</w:t>
            </w:r>
          </w:p>
        </w:tc>
      </w:tr>
      <w:tr w:rsidR="00F21804" w:rsidRPr="00D36BB6" w14:paraId="00271276" w14:textId="77777777">
        <w:tblPrEx>
          <w:tblCellMar>
            <w:left w:w="0" w:type="dxa"/>
            <w:right w:w="0" w:type="dxa"/>
          </w:tblCellMar>
        </w:tblPrEx>
        <w:trPr>
          <w:trHeight w:val="453"/>
        </w:trPr>
        <w:tc>
          <w:tcPr>
            <w:tcW w:w="532" w:type="dxa"/>
            <w:tcBorders>
              <w:top w:val="single" w:sz="4" w:space="0" w:color="000000"/>
              <w:left w:val="single" w:sz="4" w:space="0" w:color="000000"/>
              <w:bottom w:val="single" w:sz="4" w:space="0" w:color="000000"/>
            </w:tcBorders>
            <w:shd w:val="clear" w:color="auto" w:fill="auto"/>
          </w:tcPr>
          <w:p w14:paraId="441805C0" w14:textId="77777777" w:rsidR="00F21804" w:rsidRPr="00D36BB6" w:rsidRDefault="00AC7064">
            <w:pPr>
              <w:snapToGrid w:val="0"/>
              <w:jc w:val="center"/>
            </w:pPr>
            <w:r w:rsidRPr="00D36BB6">
              <w:rPr>
                <w:rFonts w:ascii="Arial" w:hAnsi="Arial" w:cs="Arial"/>
                <w:b/>
                <w:sz w:val="16"/>
                <w:szCs w:val="16"/>
              </w:rPr>
              <w:t>Rank</w:t>
            </w:r>
          </w:p>
        </w:tc>
        <w:tc>
          <w:tcPr>
            <w:tcW w:w="1028" w:type="dxa"/>
            <w:gridSpan w:val="2"/>
            <w:tcBorders>
              <w:top w:val="single" w:sz="4" w:space="0" w:color="000000"/>
              <w:left w:val="single" w:sz="4" w:space="0" w:color="000000"/>
              <w:bottom w:val="single" w:sz="4" w:space="0" w:color="000000"/>
            </w:tcBorders>
            <w:shd w:val="clear" w:color="auto" w:fill="auto"/>
          </w:tcPr>
          <w:p w14:paraId="68A16CC4" w14:textId="77777777" w:rsidR="00F21804" w:rsidRPr="00D36BB6" w:rsidRDefault="00AC7064">
            <w:pPr>
              <w:snapToGrid w:val="0"/>
              <w:jc w:val="center"/>
            </w:pPr>
            <w:r w:rsidRPr="00D36BB6">
              <w:rPr>
                <w:rFonts w:ascii="Arial" w:hAnsi="Arial" w:cs="Arial"/>
                <w:b/>
                <w:sz w:val="16"/>
                <w:szCs w:val="16"/>
              </w:rPr>
              <w:t>Pilot No</w:t>
            </w:r>
          </w:p>
        </w:tc>
        <w:tc>
          <w:tcPr>
            <w:tcW w:w="977" w:type="dxa"/>
            <w:gridSpan w:val="2"/>
            <w:tcBorders>
              <w:top w:val="single" w:sz="4" w:space="0" w:color="000000"/>
              <w:left w:val="single" w:sz="4" w:space="0" w:color="000000"/>
              <w:bottom w:val="single" w:sz="4" w:space="0" w:color="000000"/>
            </w:tcBorders>
            <w:shd w:val="clear" w:color="auto" w:fill="auto"/>
          </w:tcPr>
          <w:p w14:paraId="13D68920" w14:textId="77777777" w:rsidR="00F21804" w:rsidRPr="00D36BB6" w:rsidRDefault="00AC7064">
            <w:pPr>
              <w:snapToGrid w:val="0"/>
              <w:jc w:val="center"/>
            </w:pPr>
            <w:r w:rsidRPr="00D36BB6">
              <w:rPr>
                <w:rFonts w:ascii="Arial" w:hAnsi="Arial" w:cs="Arial"/>
                <w:b/>
                <w:sz w:val="16"/>
                <w:szCs w:val="16"/>
              </w:rPr>
              <w:t>Original Result</w:t>
            </w:r>
          </w:p>
        </w:tc>
        <w:tc>
          <w:tcPr>
            <w:tcW w:w="850" w:type="dxa"/>
            <w:gridSpan w:val="2"/>
            <w:tcBorders>
              <w:top w:val="single" w:sz="4" w:space="0" w:color="000000"/>
              <w:left w:val="single" w:sz="4" w:space="0" w:color="000000"/>
              <w:bottom w:val="single" w:sz="4" w:space="0" w:color="000000"/>
            </w:tcBorders>
            <w:shd w:val="clear" w:color="auto" w:fill="auto"/>
          </w:tcPr>
          <w:p w14:paraId="28575603" w14:textId="77777777" w:rsidR="00F21804" w:rsidRPr="00D36BB6" w:rsidRDefault="00AC7064">
            <w:pPr>
              <w:snapToGrid w:val="0"/>
              <w:jc w:val="center"/>
            </w:pPr>
            <w:r w:rsidRPr="00D36BB6">
              <w:rPr>
                <w:rFonts w:ascii="Arial" w:hAnsi="Arial" w:cs="Arial"/>
                <w:b/>
                <w:sz w:val="16"/>
                <w:szCs w:val="16"/>
              </w:rPr>
              <w:t>Distance penalty</w:t>
            </w:r>
          </w:p>
        </w:tc>
        <w:tc>
          <w:tcPr>
            <w:tcW w:w="992" w:type="dxa"/>
            <w:gridSpan w:val="2"/>
            <w:tcBorders>
              <w:top w:val="single" w:sz="4" w:space="0" w:color="000000"/>
              <w:left w:val="single" w:sz="4" w:space="0" w:color="000000"/>
              <w:bottom w:val="single" w:sz="4" w:space="0" w:color="000000"/>
            </w:tcBorders>
            <w:shd w:val="clear" w:color="auto" w:fill="auto"/>
          </w:tcPr>
          <w:p w14:paraId="398B6C36" w14:textId="77777777" w:rsidR="00F21804" w:rsidRPr="00D36BB6" w:rsidRDefault="00AC7064">
            <w:pPr>
              <w:snapToGrid w:val="0"/>
              <w:jc w:val="center"/>
            </w:pPr>
            <w:r w:rsidRPr="00D36BB6">
              <w:rPr>
                <w:rFonts w:ascii="Arial" w:hAnsi="Arial" w:cs="Arial"/>
                <w:b/>
                <w:sz w:val="16"/>
                <w:szCs w:val="16"/>
              </w:rPr>
              <w:t>Result</w:t>
            </w:r>
          </w:p>
        </w:tc>
        <w:tc>
          <w:tcPr>
            <w:tcW w:w="851" w:type="dxa"/>
            <w:gridSpan w:val="2"/>
            <w:tcBorders>
              <w:top w:val="single" w:sz="4" w:space="0" w:color="000000"/>
              <w:left w:val="single" w:sz="4" w:space="0" w:color="000000"/>
              <w:bottom w:val="single" w:sz="4" w:space="0" w:color="000000"/>
            </w:tcBorders>
            <w:shd w:val="clear" w:color="auto" w:fill="auto"/>
          </w:tcPr>
          <w:p w14:paraId="34C31328" w14:textId="77777777" w:rsidR="00F21804" w:rsidRPr="00D36BB6" w:rsidRDefault="00AC7064">
            <w:pPr>
              <w:snapToGrid w:val="0"/>
              <w:jc w:val="center"/>
            </w:pPr>
            <w:r w:rsidRPr="00D36BB6">
              <w:rPr>
                <w:rFonts w:ascii="Arial" w:hAnsi="Arial" w:cs="Arial"/>
                <w:b/>
                <w:sz w:val="16"/>
                <w:szCs w:val="16"/>
              </w:rPr>
              <w:t>Points</w:t>
            </w:r>
          </w:p>
        </w:tc>
        <w:tc>
          <w:tcPr>
            <w:tcW w:w="709" w:type="dxa"/>
            <w:gridSpan w:val="2"/>
            <w:tcBorders>
              <w:top w:val="single" w:sz="4" w:space="0" w:color="000000"/>
              <w:left w:val="single" w:sz="4" w:space="0" w:color="000000"/>
              <w:bottom w:val="single" w:sz="4" w:space="0" w:color="000000"/>
            </w:tcBorders>
            <w:shd w:val="clear" w:color="auto" w:fill="auto"/>
          </w:tcPr>
          <w:p w14:paraId="3AC2C092" w14:textId="77777777" w:rsidR="00F21804" w:rsidRPr="00D36BB6" w:rsidRDefault="00AC7064">
            <w:pPr>
              <w:snapToGrid w:val="0"/>
              <w:jc w:val="center"/>
            </w:pPr>
            <w:r w:rsidRPr="00D36BB6">
              <w:rPr>
                <w:rFonts w:ascii="Arial" w:hAnsi="Arial" w:cs="Arial"/>
                <w:b/>
                <w:sz w:val="16"/>
                <w:szCs w:val="16"/>
              </w:rPr>
              <w:t>Task penalty</w:t>
            </w:r>
          </w:p>
        </w:tc>
        <w:tc>
          <w:tcPr>
            <w:tcW w:w="701" w:type="dxa"/>
            <w:tcBorders>
              <w:top w:val="single" w:sz="4" w:space="0" w:color="000000"/>
              <w:left w:val="single" w:sz="4" w:space="0" w:color="000000"/>
              <w:bottom w:val="single" w:sz="4" w:space="0" w:color="000000"/>
            </w:tcBorders>
            <w:shd w:val="clear" w:color="auto" w:fill="auto"/>
          </w:tcPr>
          <w:p w14:paraId="5C626F1D" w14:textId="77777777" w:rsidR="00F21804" w:rsidRPr="00D36BB6" w:rsidRDefault="00AC7064">
            <w:pPr>
              <w:snapToGrid w:val="0"/>
              <w:jc w:val="center"/>
            </w:pPr>
            <w:r w:rsidRPr="00D36BB6">
              <w:rPr>
                <w:rFonts w:ascii="Arial" w:hAnsi="Arial" w:cs="Arial"/>
                <w:b/>
                <w:sz w:val="16"/>
                <w:szCs w:val="16"/>
              </w:rPr>
              <w:t>Comp penalty</w:t>
            </w:r>
          </w:p>
        </w:tc>
        <w:tc>
          <w:tcPr>
            <w:tcW w:w="732" w:type="dxa"/>
            <w:tcBorders>
              <w:top w:val="single" w:sz="4" w:space="0" w:color="000000"/>
              <w:left w:val="single" w:sz="4" w:space="0" w:color="000000"/>
              <w:bottom w:val="single" w:sz="4" w:space="0" w:color="000000"/>
            </w:tcBorders>
            <w:shd w:val="clear" w:color="auto" w:fill="auto"/>
          </w:tcPr>
          <w:p w14:paraId="474D8FB7" w14:textId="77777777" w:rsidR="00F21804" w:rsidRPr="00D36BB6" w:rsidRDefault="00AC7064">
            <w:pPr>
              <w:snapToGrid w:val="0"/>
              <w:ind w:right="-70"/>
              <w:jc w:val="center"/>
            </w:pPr>
            <w:r w:rsidRPr="00D36BB6">
              <w:rPr>
                <w:rFonts w:ascii="Arial" w:hAnsi="Arial" w:cs="Arial"/>
                <w:b/>
                <w:sz w:val="16"/>
                <w:szCs w:val="16"/>
              </w:rPr>
              <w:t>Score</w:t>
            </w:r>
          </w:p>
        </w:tc>
        <w:tc>
          <w:tcPr>
            <w:tcW w:w="2233" w:type="dxa"/>
            <w:gridSpan w:val="2"/>
            <w:tcBorders>
              <w:top w:val="single" w:sz="4" w:space="0" w:color="000000"/>
              <w:left w:val="single" w:sz="4" w:space="0" w:color="000000"/>
              <w:bottom w:val="single" w:sz="4" w:space="0" w:color="000000"/>
            </w:tcBorders>
            <w:shd w:val="clear" w:color="auto" w:fill="auto"/>
          </w:tcPr>
          <w:p w14:paraId="058F33B4" w14:textId="77777777" w:rsidR="00F21804" w:rsidRPr="00D36BB6" w:rsidRDefault="00AC7064">
            <w:pPr>
              <w:snapToGrid w:val="0"/>
            </w:pPr>
            <w:r w:rsidRPr="00D36BB6">
              <w:rPr>
                <w:rFonts w:ascii="Arial" w:hAnsi="Arial" w:cs="Arial"/>
                <w:b/>
                <w:sz w:val="16"/>
                <w:szCs w:val="16"/>
              </w:rPr>
              <w:t>Notes</w:t>
            </w:r>
          </w:p>
        </w:tc>
        <w:tc>
          <w:tcPr>
            <w:tcW w:w="102" w:type="dxa"/>
            <w:gridSpan w:val="2"/>
            <w:tcBorders>
              <w:left w:val="single" w:sz="4" w:space="0" w:color="000000"/>
            </w:tcBorders>
            <w:shd w:val="clear" w:color="auto" w:fill="auto"/>
          </w:tcPr>
          <w:p w14:paraId="61BF3A29" w14:textId="77777777" w:rsidR="00F21804" w:rsidRPr="00D36BB6" w:rsidRDefault="00F21804">
            <w:pPr>
              <w:snapToGrid w:val="0"/>
            </w:pPr>
          </w:p>
        </w:tc>
      </w:tr>
      <w:tr w:rsidR="00F21804" w:rsidRPr="00D36BB6" w14:paraId="49BEFF02"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5FBEAFE" w14:textId="77777777" w:rsidR="00F21804" w:rsidRPr="00D36BB6" w:rsidRDefault="00AC7064">
            <w:pPr>
              <w:snapToGrid w:val="0"/>
              <w:jc w:val="center"/>
            </w:pPr>
            <w:r w:rsidRPr="00D36BB6">
              <w:rPr>
                <w:rFonts w:ascii="Arial" w:hAnsi="Arial" w:cs="Arial"/>
                <w:sz w:val="16"/>
                <w:szCs w:val="16"/>
              </w:rPr>
              <w:t>1</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5C72FFF8" w14:textId="77777777" w:rsidR="00F21804" w:rsidRPr="00D36BB6" w:rsidRDefault="00AC7064">
            <w:pPr>
              <w:snapToGrid w:val="0"/>
              <w:jc w:val="center"/>
            </w:pPr>
            <w:r w:rsidRPr="00D36BB6">
              <w:rPr>
                <w:rFonts w:ascii="Arial" w:hAnsi="Arial" w:cs="Arial"/>
                <w:sz w:val="16"/>
                <w:szCs w:val="16"/>
              </w:rPr>
              <w:t>501</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42D2B252"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12.96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280FDCD7"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0397F0E9"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12.96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7701D516" w14:textId="77777777" w:rsidR="00F21804" w:rsidRPr="00D36BB6" w:rsidRDefault="00AC7064">
            <w:pPr>
              <w:snapToGrid w:val="0"/>
              <w:jc w:val="center"/>
            </w:pPr>
            <w:r w:rsidRPr="00D36BB6">
              <w:rPr>
                <w:rFonts w:ascii="Arial" w:hAnsi="Arial" w:cs="Arial"/>
                <w:sz w:val="16"/>
                <w:szCs w:val="16"/>
              </w:rPr>
              <w:t xml:space="preserve">1 000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C58A0E9"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0F21BE20"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1C877CF0" w14:textId="77777777" w:rsidR="00F21804" w:rsidRPr="00D36BB6" w:rsidRDefault="00AC7064">
            <w:pPr>
              <w:snapToGrid w:val="0"/>
              <w:ind w:right="-70"/>
              <w:jc w:val="center"/>
            </w:pPr>
            <w:r w:rsidRPr="00D36BB6">
              <w:rPr>
                <w:rFonts w:ascii="Arial" w:hAnsi="Arial" w:cs="Arial"/>
                <w:sz w:val="16"/>
                <w:szCs w:val="16"/>
              </w:rPr>
              <w:t xml:space="preserve">1 000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14D0B637" w14:textId="77777777" w:rsidR="00F21804" w:rsidRPr="00D36BB6" w:rsidRDefault="00F21804">
            <w:pPr>
              <w:snapToGrid w:val="0"/>
            </w:pPr>
          </w:p>
        </w:tc>
        <w:tc>
          <w:tcPr>
            <w:tcW w:w="102" w:type="dxa"/>
            <w:gridSpan w:val="2"/>
            <w:tcBorders>
              <w:left w:val="single" w:sz="4" w:space="0" w:color="000000"/>
            </w:tcBorders>
            <w:shd w:val="clear" w:color="auto" w:fill="auto"/>
          </w:tcPr>
          <w:p w14:paraId="25EB2A35" w14:textId="77777777" w:rsidR="00F21804" w:rsidRPr="00D36BB6" w:rsidRDefault="00F21804">
            <w:pPr>
              <w:snapToGrid w:val="0"/>
            </w:pPr>
          </w:p>
        </w:tc>
      </w:tr>
      <w:tr w:rsidR="00F21804" w:rsidRPr="00D36BB6" w14:paraId="5335A49D"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F49BBB4" w14:textId="77777777" w:rsidR="00F21804" w:rsidRPr="00D36BB6" w:rsidRDefault="00AC7064">
            <w:pPr>
              <w:snapToGrid w:val="0"/>
              <w:jc w:val="center"/>
            </w:pPr>
            <w:r w:rsidRPr="00D36BB6">
              <w:rPr>
                <w:rFonts w:ascii="Arial" w:hAnsi="Arial" w:cs="Arial"/>
                <w:sz w:val="16"/>
                <w:szCs w:val="16"/>
              </w:rPr>
              <w:t>2</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0AB2C947" w14:textId="77777777" w:rsidR="00F21804" w:rsidRPr="00D36BB6" w:rsidRDefault="00AC7064">
            <w:pPr>
              <w:snapToGrid w:val="0"/>
              <w:jc w:val="center"/>
            </w:pPr>
            <w:r w:rsidRPr="00D36BB6">
              <w:rPr>
                <w:rFonts w:ascii="Arial" w:hAnsi="Arial" w:cs="Arial"/>
                <w:sz w:val="16"/>
                <w:szCs w:val="16"/>
              </w:rPr>
              <w:t>502</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07E056F4"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15.49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44747DEC"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440F91D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15.49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459B28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999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023AAD5"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135D7E88"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04CBD005"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999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19F81487" w14:textId="77777777" w:rsidR="00F21804" w:rsidRPr="00D36BB6" w:rsidRDefault="00F21804">
            <w:pPr>
              <w:snapToGrid w:val="0"/>
            </w:pPr>
          </w:p>
        </w:tc>
        <w:tc>
          <w:tcPr>
            <w:tcW w:w="102" w:type="dxa"/>
            <w:gridSpan w:val="2"/>
            <w:tcBorders>
              <w:left w:val="single" w:sz="4" w:space="0" w:color="000000"/>
            </w:tcBorders>
            <w:shd w:val="clear" w:color="auto" w:fill="auto"/>
          </w:tcPr>
          <w:p w14:paraId="5D38482C" w14:textId="77777777" w:rsidR="00F21804" w:rsidRPr="00D36BB6" w:rsidRDefault="00F21804">
            <w:pPr>
              <w:snapToGrid w:val="0"/>
            </w:pPr>
          </w:p>
        </w:tc>
      </w:tr>
      <w:tr w:rsidR="00F21804" w:rsidRPr="00D36BB6" w14:paraId="63FB6186"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4BF8F2B3" w14:textId="77777777" w:rsidR="00F21804" w:rsidRPr="00D36BB6" w:rsidRDefault="00AC7064">
            <w:pPr>
              <w:snapToGrid w:val="0"/>
              <w:jc w:val="center"/>
            </w:pPr>
            <w:r w:rsidRPr="00D36BB6">
              <w:rPr>
                <w:rFonts w:ascii="Arial" w:hAnsi="Arial" w:cs="Arial"/>
                <w:sz w:val="16"/>
                <w:szCs w:val="16"/>
              </w:rPr>
              <w:t>3</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883AACD" w14:textId="77777777" w:rsidR="00F21804" w:rsidRPr="00D36BB6" w:rsidRDefault="00AC7064">
            <w:pPr>
              <w:snapToGrid w:val="0"/>
              <w:jc w:val="center"/>
            </w:pPr>
            <w:r w:rsidRPr="00D36BB6">
              <w:rPr>
                <w:rFonts w:ascii="Arial" w:hAnsi="Arial" w:cs="Arial"/>
                <w:sz w:val="16"/>
                <w:szCs w:val="16"/>
              </w:rPr>
              <w:t>504</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5E3C31E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35.52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4653EE18"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1CE1F3E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35.52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3559418"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989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51F2DA5"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3826CD03"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4393BD2A"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989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15CCBC44" w14:textId="77777777" w:rsidR="00F21804" w:rsidRPr="00D36BB6" w:rsidRDefault="00F21804">
            <w:pPr>
              <w:snapToGrid w:val="0"/>
            </w:pPr>
          </w:p>
        </w:tc>
        <w:tc>
          <w:tcPr>
            <w:tcW w:w="102" w:type="dxa"/>
            <w:gridSpan w:val="2"/>
            <w:tcBorders>
              <w:left w:val="single" w:sz="4" w:space="0" w:color="000000"/>
            </w:tcBorders>
            <w:shd w:val="clear" w:color="auto" w:fill="auto"/>
          </w:tcPr>
          <w:p w14:paraId="6A5F4588" w14:textId="77777777" w:rsidR="00F21804" w:rsidRPr="00D36BB6" w:rsidRDefault="00F21804">
            <w:pPr>
              <w:snapToGrid w:val="0"/>
            </w:pPr>
          </w:p>
        </w:tc>
      </w:tr>
      <w:tr w:rsidR="00F21804" w:rsidRPr="00D36BB6" w14:paraId="06E7A421"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DD939D5" w14:textId="77777777" w:rsidR="00F21804" w:rsidRPr="00D36BB6" w:rsidRDefault="00AC7064">
            <w:pPr>
              <w:snapToGrid w:val="0"/>
              <w:jc w:val="center"/>
            </w:pPr>
            <w:r w:rsidRPr="00D36BB6">
              <w:rPr>
                <w:rFonts w:ascii="Arial" w:hAnsi="Arial" w:cs="Arial"/>
                <w:sz w:val="16"/>
                <w:szCs w:val="16"/>
              </w:rPr>
              <w:t>4</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518C6649" w14:textId="77777777" w:rsidR="00F21804" w:rsidRPr="00D36BB6" w:rsidRDefault="00AC7064">
            <w:pPr>
              <w:snapToGrid w:val="0"/>
              <w:jc w:val="center"/>
            </w:pPr>
            <w:r w:rsidRPr="00D36BB6">
              <w:rPr>
                <w:rFonts w:ascii="Arial" w:hAnsi="Arial" w:cs="Arial"/>
                <w:sz w:val="16"/>
                <w:szCs w:val="16"/>
              </w:rPr>
              <w:t>505</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123CEA6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50.93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45F9D3ED"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1C4408C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50.93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7910D64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982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5F8B5BD"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0160CEA2"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79E3CE73"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982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33741B6C" w14:textId="77777777" w:rsidR="00F21804" w:rsidRPr="00D36BB6" w:rsidRDefault="00F21804">
            <w:pPr>
              <w:snapToGrid w:val="0"/>
            </w:pPr>
          </w:p>
        </w:tc>
        <w:tc>
          <w:tcPr>
            <w:tcW w:w="102" w:type="dxa"/>
            <w:gridSpan w:val="2"/>
            <w:tcBorders>
              <w:left w:val="single" w:sz="4" w:space="0" w:color="000000"/>
            </w:tcBorders>
            <w:shd w:val="clear" w:color="auto" w:fill="auto"/>
          </w:tcPr>
          <w:p w14:paraId="084CD72E" w14:textId="77777777" w:rsidR="00F21804" w:rsidRPr="00D36BB6" w:rsidRDefault="00F21804">
            <w:pPr>
              <w:snapToGrid w:val="0"/>
            </w:pPr>
          </w:p>
        </w:tc>
      </w:tr>
      <w:tr w:rsidR="00F21804" w:rsidRPr="00D36BB6" w14:paraId="01A4219B"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F90441A" w14:textId="77777777" w:rsidR="00F21804" w:rsidRPr="00D36BB6" w:rsidRDefault="00AC7064">
            <w:pPr>
              <w:snapToGrid w:val="0"/>
              <w:jc w:val="center"/>
            </w:pPr>
            <w:r w:rsidRPr="00D36BB6">
              <w:rPr>
                <w:rFonts w:ascii="Arial" w:hAnsi="Arial" w:cs="Arial"/>
                <w:sz w:val="16"/>
                <w:szCs w:val="16"/>
              </w:rPr>
              <w:t>5</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5C918989" w14:textId="77777777" w:rsidR="00F21804" w:rsidRPr="00D36BB6" w:rsidRDefault="00AC7064">
            <w:pPr>
              <w:snapToGrid w:val="0"/>
              <w:jc w:val="center"/>
            </w:pPr>
            <w:r w:rsidRPr="00D36BB6">
              <w:rPr>
                <w:rFonts w:ascii="Arial" w:hAnsi="Arial" w:cs="Arial"/>
                <w:sz w:val="16"/>
                <w:szCs w:val="16"/>
              </w:rPr>
              <w:t>506</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565642C8"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53.78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464CCFB8"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0BC9904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53.78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4EAFA8E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981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43EEEACD"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3FB28840"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3F21C78E"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981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DF1774B" w14:textId="77777777" w:rsidR="00F21804" w:rsidRPr="00D36BB6" w:rsidRDefault="00F21804">
            <w:pPr>
              <w:snapToGrid w:val="0"/>
            </w:pPr>
          </w:p>
        </w:tc>
        <w:tc>
          <w:tcPr>
            <w:tcW w:w="102" w:type="dxa"/>
            <w:gridSpan w:val="2"/>
            <w:tcBorders>
              <w:left w:val="single" w:sz="4" w:space="0" w:color="000000"/>
            </w:tcBorders>
            <w:shd w:val="clear" w:color="auto" w:fill="auto"/>
          </w:tcPr>
          <w:p w14:paraId="037A3085" w14:textId="77777777" w:rsidR="00F21804" w:rsidRPr="00D36BB6" w:rsidRDefault="00F21804">
            <w:pPr>
              <w:snapToGrid w:val="0"/>
            </w:pPr>
          </w:p>
        </w:tc>
      </w:tr>
      <w:tr w:rsidR="00F21804" w:rsidRPr="00D36BB6" w14:paraId="2857F187"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10A9EF22" w14:textId="77777777" w:rsidR="00F21804" w:rsidRPr="00D36BB6" w:rsidRDefault="00AC7064">
            <w:pPr>
              <w:snapToGrid w:val="0"/>
              <w:jc w:val="center"/>
            </w:pPr>
            <w:r w:rsidRPr="00D36BB6">
              <w:rPr>
                <w:rFonts w:ascii="Arial" w:hAnsi="Arial" w:cs="Arial"/>
                <w:sz w:val="16"/>
                <w:szCs w:val="16"/>
              </w:rPr>
              <w:t>6</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6247AB31" w14:textId="77777777" w:rsidR="00F21804" w:rsidRPr="00D36BB6" w:rsidRDefault="00AC7064">
            <w:pPr>
              <w:snapToGrid w:val="0"/>
              <w:jc w:val="center"/>
            </w:pPr>
            <w:r w:rsidRPr="00D36BB6">
              <w:rPr>
                <w:rFonts w:ascii="Arial" w:hAnsi="Arial" w:cs="Arial"/>
                <w:sz w:val="16"/>
                <w:szCs w:val="16"/>
              </w:rPr>
              <w:t>507</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727F52D9"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55.16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199A417A"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4DCE958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55.16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094A217A"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980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BF2EDDA"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319BCEAA"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41541D02"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980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52E9B9FB" w14:textId="77777777" w:rsidR="00F21804" w:rsidRPr="00D36BB6" w:rsidRDefault="00F21804">
            <w:pPr>
              <w:snapToGrid w:val="0"/>
            </w:pPr>
          </w:p>
        </w:tc>
        <w:tc>
          <w:tcPr>
            <w:tcW w:w="102" w:type="dxa"/>
            <w:gridSpan w:val="2"/>
            <w:tcBorders>
              <w:left w:val="single" w:sz="4" w:space="0" w:color="000000"/>
            </w:tcBorders>
            <w:shd w:val="clear" w:color="auto" w:fill="auto"/>
          </w:tcPr>
          <w:p w14:paraId="6B90AD5E" w14:textId="77777777" w:rsidR="00F21804" w:rsidRPr="00D36BB6" w:rsidRDefault="00F21804">
            <w:pPr>
              <w:snapToGrid w:val="0"/>
            </w:pPr>
          </w:p>
        </w:tc>
      </w:tr>
      <w:tr w:rsidR="00F21804" w:rsidRPr="00D36BB6" w14:paraId="4417E133"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50D97D9E" w14:textId="77777777" w:rsidR="00F21804" w:rsidRPr="00D36BB6" w:rsidRDefault="00AC7064">
            <w:pPr>
              <w:snapToGrid w:val="0"/>
              <w:jc w:val="center"/>
            </w:pPr>
            <w:r w:rsidRPr="00D36BB6">
              <w:rPr>
                <w:rFonts w:ascii="Arial" w:hAnsi="Arial" w:cs="Arial"/>
                <w:sz w:val="16"/>
                <w:szCs w:val="16"/>
              </w:rPr>
              <w:t>6</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42B4EB5E" w14:textId="77777777" w:rsidR="00F21804" w:rsidRPr="00D36BB6" w:rsidRDefault="00AC7064">
            <w:pPr>
              <w:snapToGrid w:val="0"/>
              <w:jc w:val="center"/>
            </w:pPr>
            <w:r w:rsidRPr="00D36BB6">
              <w:rPr>
                <w:rFonts w:ascii="Arial" w:hAnsi="Arial" w:cs="Arial"/>
                <w:sz w:val="16"/>
                <w:szCs w:val="16"/>
              </w:rPr>
              <w:t>508</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31B64E3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56.83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39E452E0"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074C379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56.83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11FE4C84"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980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63CA2C8F"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5E1C4429"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7D6FCD68"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980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4527F9EE" w14:textId="77777777" w:rsidR="00F21804" w:rsidRPr="00D36BB6" w:rsidRDefault="00F21804">
            <w:pPr>
              <w:snapToGrid w:val="0"/>
            </w:pPr>
          </w:p>
        </w:tc>
        <w:tc>
          <w:tcPr>
            <w:tcW w:w="102" w:type="dxa"/>
            <w:gridSpan w:val="2"/>
            <w:tcBorders>
              <w:left w:val="single" w:sz="4" w:space="0" w:color="000000"/>
            </w:tcBorders>
            <w:shd w:val="clear" w:color="auto" w:fill="auto"/>
          </w:tcPr>
          <w:p w14:paraId="29ABEFB6" w14:textId="77777777" w:rsidR="00F21804" w:rsidRPr="00D36BB6" w:rsidRDefault="00F21804">
            <w:pPr>
              <w:snapToGrid w:val="0"/>
            </w:pPr>
          </w:p>
        </w:tc>
      </w:tr>
      <w:tr w:rsidR="00F21804" w:rsidRPr="00D36BB6" w14:paraId="019A3718"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63273153" w14:textId="77777777" w:rsidR="00F21804" w:rsidRPr="00D36BB6" w:rsidRDefault="00AC7064">
            <w:pPr>
              <w:snapToGrid w:val="0"/>
              <w:jc w:val="center"/>
            </w:pPr>
            <w:r w:rsidRPr="00D36BB6">
              <w:rPr>
                <w:rFonts w:ascii="Arial" w:hAnsi="Arial" w:cs="Arial"/>
                <w:sz w:val="16"/>
                <w:szCs w:val="16"/>
              </w:rPr>
              <w:t>8</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719C2826" w14:textId="77777777" w:rsidR="00F21804" w:rsidRPr="00D36BB6" w:rsidRDefault="00AC7064">
            <w:pPr>
              <w:snapToGrid w:val="0"/>
              <w:jc w:val="center"/>
            </w:pPr>
            <w:r w:rsidRPr="00D36BB6">
              <w:rPr>
                <w:rFonts w:ascii="Arial" w:hAnsi="Arial" w:cs="Arial"/>
                <w:sz w:val="16"/>
                <w:szCs w:val="16"/>
              </w:rPr>
              <w:t>509</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0EBD2255"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58.75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08DAD958"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4ED0BCD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58.75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38EA5775"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979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129EFEF"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10E661CB"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71426489"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979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1B17DA07" w14:textId="77777777" w:rsidR="00F21804" w:rsidRPr="00D36BB6" w:rsidRDefault="00F21804">
            <w:pPr>
              <w:snapToGrid w:val="0"/>
            </w:pPr>
          </w:p>
        </w:tc>
        <w:tc>
          <w:tcPr>
            <w:tcW w:w="102" w:type="dxa"/>
            <w:gridSpan w:val="2"/>
            <w:tcBorders>
              <w:left w:val="single" w:sz="4" w:space="0" w:color="000000"/>
            </w:tcBorders>
            <w:shd w:val="clear" w:color="auto" w:fill="auto"/>
          </w:tcPr>
          <w:p w14:paraId="7D13F490" w14:textId="77777777" w:rsidR="00F21804" w:rsidRPr="00D36BB6" w:rsidRDefault="00F21804">
            <w:pPr>
              <w:snapToGrid w:val="0"/>
            </w:pPr>
          </w:p>
        </w:tc>
      </w:tr>
      <w:tr w:rsidR="00F21804" w:rsidRPr="00D36BB6" w14:paraId="4C1263F2"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14405416" w14:textId="77777777" w:rsidR="00F21804" w:rsidRPr="00D36BB6" w:rsidRDefault="00AC7064">
            <w:pPr>
              <w:snapToGrid w:val="0"/>
              <w:jc w:val="center"/>
            </w:pPr>
            <w:r w:rsidRPr="00D36BB6">
              <w:rPr>
                <w:rFonts w:ascii="Arial" w:hAnsi="Arial" w:cs="Arial"/>
                <w:sz w:val="16"/>
                <w:szCs w:val="16"/>
              </w:rPr>
              <w:t>9</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02E68499" w14:textId="77777777" w:rsidR="00F21804" w:rsidRPr="00D36BB6" w:rsidRDefault="00AC7064">
            <w:pPr>
              <w:snapToGrid w:val="0"/>
              <w:jc w:val="center"/>
            </w:pPr>
            <w:r w:rsidRPr="00D36BB6">
              <w:rPr>
                <w:rFonts w:ascii="Arial" w:hAnsi="Arial" w:cs="Arial"/>
                <w:sz w:val="16"/>
                <w:szCs w:val="16"/>
              </w:rPr>
              <w:t>511</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60798DD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98.44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3242CE9B"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47FCD52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98.44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498AA9B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960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679CA152"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7EE5C590"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4FD93267"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960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5A6F7474" w14:textId="77777777" w:rsidR="00F21804" w:rsidRPr="00D36BB6" w:rsidRDefault="00F21804">
            <w:pPr>
              <w:snapToGrid w:val="0"/>
            </w:pPr>
          </w:p>
        </w:tc>
        <w:tc>
          <w:tcPr>
            <w:tcW w:w="102" w:type="dxa"/>
            <w:gridSpan w:val="2"/>
            <w:tcBorders>
              <w:left w:val="single" w:sz="4" w:space="0" w:color="000000"/>
            </w:tcBorders>
            <w:shd w:val="clear" w:color="auto" w:fill="auto"/>
          </w:tcPr>
          <w:p w14:paraId="00D37A95" w14:textId="77777777" w:rsidR="00F21804" w:rsidRPr="00D36BB6" w:rsidRDefault="00F21804">
            <w:pPr>
              <w:snapToGrid w:val="0"/>
            </w:pPr>
          </w:p>
        </w:tc>
      </w:tr>
      <w:tr w:rsidR="00F21804" w:rsidRPr="00D36BB6" w14:paraId="45069B30"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8910F22" w14:textId="77777777" w:rsidR="00F21804" w:rsidRPr="00D36BB6" w:rsidRDefault="00AC7064">
            <w:pPr>
              <w:snapToGrid w:val="0"/>
              <w:jc w:val="center"/>
            </w:pPr>
            <w:r w:rsidRPr="00D36BB6">
              <w:rPr>
                <w:rFonts w:ascii="Arial" w:hAnsi="Arial" w:cs="Arial"/>
                <w:sz w:val="16"/>
                <w:szCs w:val="16"/>
              </w:rPr>
              <w:t>10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6FFE76F2" w14:textId="77777777" w:rsidR="00F21804" w:rsidRPr="00D36BB6" w:rsidRDefault="00AC7064">
            <w:pPr>
              <w:snapToGrid w:val="0"/>
              <w:jc w:val="center"/>
            </w:pPr>
            <w:r w:rsidRPr="00D36BB6">
              <w:rPr>
                <w:rFonts w:ascii="Arial" w:hAnsi="Arial" w:cs="Arial"/>
                <w:sz w:val="16"/>
                <w:szCs w:val="16"/>
              </w:rPr>
              <w:t>510</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10261BD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61.76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21063583"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063F9D7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61.76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51896F0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977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075E066" w14:textId="77777777" w:rsidR="00F21804" w:rsidRPr="00D36BB6" w:rsidRDefault="00AC7064">
            <w:pPr>
              <w:snapToGrid w:val="0"/>
              <w:jc w:val="center"/>
            </w:pPr>
            <w:r w:rsidRPr="00D36BB6">
              <w:rPr>
                <w:rFonts w:ascii="Arial" w:hAnsi="Arial" w:cs="Arial"/>
                <w:sz w:val="16"/>
                <w:szCs w:val="16"/>
              </w:rPr>
              <w:t>25</w:t>
            </w:r>
          </w:p>
        </w:tc>
        <w:tc>
          <w:tcPr>
            <w:tcW w:w="701" w:type="dxa"/>
            <w:tcBorders>
              <w:top w:val="single" w:sz="4" w:space="0" w:color="000000"/>
              <w:left w:val="single" w:sz="4" w:space="0" w:color="000000"/>
              <w:bottom w:val="single" w:sz="4" w:space="0" w:color="000000"/>
            </w:tcBorders>
            <w:shd w:val="clear" w:color="auto" w:fill="auto"/>
            <w:vAlign w:val="bottom"/>
          </w:tcPr>
          <w:p w14:paraId="652E7601"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4271F31C"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952</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28883E7B" w14:textId="77777777" w:rsidR="00F21804" w:rsidRPr="00D36BB6" w:rsidRDefault="00AC7064">
            <w:pPr>
              <w:snapToGrid w:val="0"/>
            </w:pPr>
            <w:r w:rsidRPr="00D36BB6">
              <w:rPr>
                <w:rFonts w:ascii="Arial" w:hAnsi="Arial" w:cs="Arial"/>
                <w:sz w:val="16"/>
                <w:szCs w:val="16"/>
              </w:rPr>
              <w:t>Rule 8.4.5 Marker order</w:t>
            </w:r>
          </w:p>
        </w:tc>
        <w:tc>
          <w:tcPr>
            <w:tcW w:w="102" w:type="dxa"/>
            <w:gridSpan w:val="2"/>
            <w:tcBorders>
              <w:left w:val="single" w:sz="4" w:space="0" w:color="000000"/>
            </w:tcBorders>
            <w:shd w:val="clear" w:color="auto" w:fill="auto"/>
          </w:tcPr>
          <w:p w14:paraId="0DD1CF33" w14:textId="77777777" w:rsidR="00F21804" w:rsidRPr="00D36BB6" w:rsidRDefault="00F21804">
            <w:pPr>
              <w:snapToGrid w:val="0"/>
            </w:pPr>
          </w:p>
        </w:tc>
      </w:tr>
      <w:tr w:rsidR="00F21804" w:rsidRPr="00D36BB6" w14:paraId="0068D2FA"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297C5B1A" w14:textId="77777777" w:rsidR="00F21804" w:rsidRPr="00D36BB6" w:rsidRDefault="00AC7064">
            <w:pPr>
              <w:snapToGrid w:val="0"/>
              <w:jc w:val="center"/>
            </w:pPr>
            <w:r w:rsidRPr="00D36BB6">
              <w:rPr>
                <w:rFonts w:ascii="Arial" w:hAnsi="Arial" w:cs="Arial"/>
                <w:sz w:val="16"/>
                <w:szCs w:val="16"/>
              </w:rPr>
              <w:t>11</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2BFC60B" w14:textId="77777777" w:rsidR="00F21804" w:rsidRPr="00D36BB6" w:rsidRDefault="00AC7064">
            <w:pPr>
              <w:snapToGrid w:val="0"/>
              <w:jc w:val="center"/>
            </w:pPr>
            <w:r w:rsidRPr="00D36BB6">
              <w:rPr>
                <w:rFonts w:ascii="Arial" w:hAnsi="Arial" w:cs="Arial"/>
                <w:sz w:val="16"/>
                <w:szCs w:val="16"/>
              </w:rPr>
              <w:t>512</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321D666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241.75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2CEEE938"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6475D4B8"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241.75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176E8CB5"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893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718CAE2"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5D2BEC62"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791852D9"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893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352F5A93" w14:textId="77777777" w:rsidR="00F21804" w:rsidRPr="00D36BB6" w:rsidRDefault="00F21804">
            <w:pPr>
              <w:snapToGrid w:val="0"/>
            </w:pPr>
          </w:p>
        </w:tc>
        <w:tc>
          <w:tcPr>
            <w:tcW w:w="102" w:type="dxa"/>
            <w:gridSpan w:val="2"/>
            <w:tcBorders>
              <w:left w:val="single" w:sz="4" w:space="0" w:color="000000"/>
            </w:tcBorders>
            <w:shd w:val="clear" w:color="auto" w:fill="auto"/>
          </w:tcPr>
          <w:p w14:paraId="74B28A19" w14:textId="77777777" w:rsidR="00F21804" w:rsidRPr="00D36BB6" w:rsidRDefault="00F21804">
            <w:pPr>
              <w:snapToGrid w:val="0"/>
            </w:pPr>
          </w:p>
        </w:tc>
      </w:tr>
      <w:tr w:rsidR="00F21804" w:rsidRPr="00D36BB6" w14:paraId="58E58ABB"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507277E4" w14:textId="77777777" w:rsidR="00F21804" w:rsidRPr="00D36BB6" w:rsidRDefault="00AC7064">
            <w:pPr>
              <w:snapToGrid w:val="0"/>
              <w:jc w:val="center"/>
            </w:pPr>
            <w:r w:rsidRPr="00D36BB6">
              <w:rPr>
                <w:rFonts w:ascii="Arial" w:hAnsi="Arial" w:cs="Arial"/>
                <w:sz w:val="16"/>
                <w:szCs w:val="16"/>
              </w:rPr>
              <w:t>12</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526E5313" w14:textId="77777777" w:rsidR="00F21804" w:rsidRPr="00D36BB6" w:rsidRDefault="00AC7064">
            <w:pPr>
              <w:snapToGrid w:val="0"/>
              <w:jc w:val="center"/>
            </w:pPr>
            <w:r w:rsidRPr="00D36BB6">
              <w:rPr>
                <w:rFonts w:ascii="Arial" w:hAnsi="Arial" w:cs="Arial"/>
                <w:sz w:val="16"/>
                <w:szCs w:val="16"/>
              </w:rPr>
              <w:t>513</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6D75E1A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250.00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5E5FD1FC"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1D07A17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250.00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48CA21C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890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D7FB1EF"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76D9C5FC"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1B8D3C2D"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890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144A45EB" w14:textId="77777777" w:rsidR="00F21804" w:rsidRPr="00D36BB6" w:rsidRDefault="00F21804">
            <w:pPr>
              <w:snapToGrid w:val="0"/>
            </w:pPr>
          </w:p>
        </w:tc>
        <w:tc>
          <w:tcPr>
            <w:tcW w:w="102" w:type="dxa"/>
            <w:gridSpan w:val="2"/>
            <w:tcBorders>
              <w:left w:val="single" w:sz="4" w:space="0" w:color="000000"/>
            </w:tcBorders>
            <w:shd w:val="clear" w:color="auto" w:fill="auto"/>
          </w:tcPr>
          <w:p w14:paraId="00690B5C" w14:textId="77777777" w:rsidR="00F21804" w:rsidRPr="00D36BB6" w:rsidRDefault="00F21804">
            <w:pPr>
              <w:snapToGrid w:val="0"/>
            </w:pPr>
          </w:p>
        </w:tc>
      </w:tr>
      <w:tr w:rsidR="00F21804" w:rsidRPr="00D36BB6" w14:paraId="68EA7FC5"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9081E9E" w14:textId="77777777" w:rsidR="00F21804" w:rsidRPr="00D36BB6" w:rsidRDefault="00AC7064">
            <w:pPr>
              <w:snapToGrid w:val="0"/>
              <w:jc w:val="center"/>
            </w:pPr>
            <w:r w:rsidRPr="00D36BB6">
              <w:rPr>
                <w:rFonts w:ascii="Arial" w:hAnsi="Arial" w:cs="Arial"/>
                <w:sz w:val="16"/>
                <w:szCs w:val="16"/>
              </w:rPr>
              <w:t>13</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478B9732" w14:textId="77777777" w:rsidR="00F21804" w:rsidRPr="00D36BB6" w:rsidRDefault="00AC7064">
            <w:pPr>
              <w:snapToGrid w:val="0"/>
              <w:jc w:val="center"/>
            </w:pPr>
            <w:r w:rsidRPr="00D36BB6">
              <w:rPr>
                <w:rFonts w:ascii="Arial" w:hAnsi="Arial" w:cs="Arial"/>
                <w:sz w:val="16"/>
                <w:szCs w:val="16"/>
              </w:rPr>
              <w:t>515</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5134467C"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295.80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5D80DD69"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33BAE13C"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295.80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35F775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868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0721575"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53ADDC9B"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4FF4FB80"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868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4614B80" w14:textId="77777777" w:rsidR="00F21804" w:rsidRPr="00D36BB6" w:rsidRDefault="00F21804">
            <w:pPr>
              <w:snapToGrid w:val="0"/>
            </w:pPr>
          </w:p>
        </w:tc>
        <w:tc>
          <w:tcPr>
            <w:tcW w:w="102" w:type="dxa"/>
            <w:gridSpan w:val="2"/>
            <w:tcBorders>
              <w:left w:val="single" w:sz="4" w:space="0" w:color="000000"/>
            </w:tcBorders>
            <w:shd w:val="clear" w:color="auto" w:fill="auto"/>
          </w:tcPr>
          <w:p w14:paraId="239A137E" w14:textId="77777777" w:rsidR="00F21804" w:rsidRPr="00D36BB6" w:rsidRDefault="00F21804">
            <w:pPr>
              <w:snapToGrid w:val="0"/>
            </w:pPr>
          </w:p>
        </w:tc>
      </w:tr>
      <w:tr w:rsidR="00F21804" w:rsidRPr="00D36BB6" w14:paraId="79F64668"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07348ED9" w14:textId="77777777" w:rsidR="00F21804" w:rsidRPr="00D36BB6" w:rsidRDefault="00AC7064">
            <w:pPr>
              <w:snapToGrid w:val="0"/>
              <w:jc w:val="center"/>
            </w:pPr>
            <w:r w:rsidRPr="00D36BB6">
              <w:rPr>
                <w:rFonts w:ascii="Arial" w:hAnsi="Arial" w:cs="Arial"/>
                <w:sz w:val="16"/>
                <w:szCs w:val="16"/>
              </w:rPr>
              <w:t>14</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0658CBFD" w14:textId="77777777" w:rsidR="00F21804" w:rsidRPr="00D36BB6" w:rsidRDefault="00AC7064">
            <w:pPr>
              <w:snapToGrid w:val="0"/>
              <w:jc w:val="center"/>
            </w:pPr>
            <w:r w:rsidRPr="00D36BB6">
              <w:rPr>
                <w:rFonts w:ascii="Arial" w:hAnsi="Arial" w:cs="Arial"/>
                <w:sz w:val="16"/>
                <w:szCs w:val="16"/>
              </w:rPr>
              <w:t>503</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17966262"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16.25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7F490949"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2FF644DC"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16.25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15BC71D5"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998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967BDE9"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1BED8311" w14:textId="77777777" w:rsidR="00F21804" w:rsidRPr="00D36BB6" w:rsidRDefault="00AC7064">
            <w:pPr>
              <w:snapToGrid w:val="0"/>
              <w:jc w:val="center"/>
            </w:pPr>
            <w:r w:rsidRPr="00D36BB6">
              <w:rPr>
                <w:rFonts w:ascii="Arial" w:hAnsi="Arial" w:cs="Arial"/>
                <w:sz w:val="16"/>
                <w:szCs w:val="16"/>
              </w:rPr>
              <w:t>200</w:t>
            </w:r>
          </w:p>
        </w:tc>
        <w:tc>
          <w:tcPr>
            <w:tcW w:w="732" w:type="dxa"/>
            <w:tcBorders>
              <w:top w:val="single" w:sz="4" w:space="0" w:color="000000"/>
              <w:left w:val="single" w:sz="4" w:space="0" w:color="000000"/>
              <w:bottom w:val="single" w:sz="4" w:space="0" w:color="000000"/>
            </w:tcBorders>
            <w:shd w:val="clear" w:color="auto" w:fill="auto"/>
            <w:vAlign w:val="bottom"/>
          </w:tcPr>
          <w:p w14:paraId="01C9DA8D"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798</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37D20F9E" w14:textId="77777777" w:rsidR="00F21804" w:rsidRPr="00D36BB6" w:rsidRDefault="00AC7064">
            <w:pPr>
              <w:snapToGrid w:val="0"/>
            </w:pPr>
            <w:r w:rsidRPr="00D36BB6">
              <w:rPr>
                <w:rFonts w:ascii="Arial" w:hAnsi="Arial" w:cs="Arial"/>
                <w:sz w:val="16"/>
                <w:szCs w:val="16"/>
              </w:rPr>
              <w:t>Rule 10.11 Rough driving</w:t>
            </w:r>
          </w:p>
        </w:tc>
        <w:tc>
          <w:tcPr>
            <w:tcW w:w="102" w:type="dxa"/>
            <w:gridSpan w:val="2"/>
            <w:tcBorders>
              <w:left w:val="single" w:sz="4" w:space="0" w:color="000000"/>
            </w:tcBorders>
            <w:shd w:val="clear" w:color="auto" w:fill="auto"/>
          </w:tcPr>
          <w:p w14:paraId="10ADE351" w14:textId="77777777" w:rsidR="00F21804" w:rsidRPr="00D36BB6" w:rsidRDefault="00F21804">
            <w:pPr>
              <w:snapToGrid w:val="0"/>
            </w:pPr>
          </w:p>
        </w:tc>
      </w:tr>
      <w:tr w:rsidR="00F21804" w:rsidRPr="00D36BB6" w14:paraId="3B983379"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7F7F585" w14:textId="77777777" w:rsidR="00F21804" w:rsidRPr="00D36BB6" w:rsidRDefault="00AC7064">
            <w:pPr>
              <w:snapToGrid w:val="0"/>
              <w:jc w:val="center"/>
            </w:pPr>
            <w:r w:rsidRPr="00D36BB6">
              <w:rPr>
                <w:rFonts w:ascii="Arial" w:hAnsi="Arial" w:cs="Arial"/>
                <w:sz w:val="16"/>
                <w:szCs w:val="16"/>
              </w:rPr>
              <w:t>15</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7E92E553" w14:textId="77777777" w:rsidR="00F21804" w:rsidRPr="00D36BB6" w:rsidRDefault="00AC7064">
            <w:pPr>
              <w:snapToGrid w:val="0"/>
              <w:jc w:val="center"/>
            </w:pPr>
            <w:r w:rsidRPr="00D36BB6">
              <w:rPr>
                <w:rFonts w:ascii="Arial" w:hAnsi="Arial" w:cs="Arial"/>
                <w:sz w:val="16"/>
                <w:szCs w:val="16"/>
              </w:rPr>
              <w:t>516</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6474A4A6"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610.00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69DD6C1D"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6E897F61"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610.00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BE8AD31"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722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848FB82"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42E56160"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74D56DB9"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722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3ADF47D8" w14:textId="77777777" w:rsidR="00F21804" w:rsidRPr="00D36BB6" w:rsidRDefault="00F21804">
            <w:pPr>
              <w:snapToGrid w:val="0"/>
            </w:pPr>
          </w:p>
        </w:tc>
        <w:tc>
          <w:tcPr>
            <w:tcW w:w="102" w:type="dxa"/>
            <w:gridSpan w:val="2"/>
            <w:tcBorders>
              <w:left w:val="single" w:sz="4" w:space="0" w:color="000000"/>
            </w:tcBorders>
            <w:shd w:val="clear" w:color="auto" w:fill="auto"/>
          </w:tcPr>
          <w:p w14:paraId="22D40A34" w14:textId="77777777" w:rsidR="00F21804" w:rsidRPr="00D36BB6" w:rsidRDefault="00F21804">
            <w:pPr>
              <w:snapToGrid w:val="0"/>
            </w:pPr>
          </w:p>
        </w:tc>
      </w:tr>
      <w:tr w:rsidR="00F21804" w:rsidRPr="00D36BB6" w14:paraId="1EF1C5F8"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58FB86D7" w14:textId="77777777" w:rsidR="00F21804" w:rsidRPr="00D36BB6" w:rsidRDefault="00AC7064">
            <w:pPr>
              <w:snapToGrid w:val="0"/>
              <w:jc w:val="center"/>
            </w:pPr>
            <w:r w:rsidRPr="00D36BB6">
              <w:rPr>
                <w:rFonts w:ascii="Arial" w:hAnsi="Arial" w:cs="Arial"/>
                <w:sz w:val="16"/>
                <w:szCs w:val="16"/>
              </w:rPr>
              <w:t>16</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4470D6CC" w14:textId="77777777" w:rsidR="00F21804" w:rsidRPr="00D36BB6" w:rsidRDefault="00AC7064">
            <w:pPr>
              <w:snapToGrid w:val="0"/>
              <w:jc w:val="center"/>
            </w:pPr>
            <w:r w:rsidRPr="00D36BB6">
              <w:rPr>
                <w:rFonts w:ascii="Arial" w:hAnsi="Arial" w:cs="Arial"/>
                <w:sz w:val="16"/>
                <w:szCs w:val="16"/>
              </w:rPr>
              <w:t>517</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37ED3124"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640.00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21831489"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3CB7992C"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640.00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6A7BF8CF"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708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31051682"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2B3D55FD"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6B189FCD"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708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2AB773F5" w14:textId="77777777" w:rsidR="00F21804" w:rsidRPr="00D36BB6" w:rsidRDefault="00F21804">
            <w:pPr>
              <w:snapToGrid w:val="0"/>
            </w:pPr>
          </w:p>
        </w:tc>
        <w:tc>
          <w:tcPr>
            <w:tcW w:w="102" w:type="dxa"/>
            <w:gridSpan w:val="2"/>
            <w:tcBorders>
              <w:left w:val="single" w:sz="4" w:space="0" w:color="000000"/>
            </w:tcBorders>
            <w:shd w:val="clear" w:color="auto" w:fill="auto"/>
          </w:tcPr>
          <w:p w14:paraId="5AE85AD7" w14:textId="77777777" w:rsidR="00F21804" w:rsidRPr="00D36BB6" w:rsidRDefault="00F21804">
            <w:pPr>
              <w:snapToGrid w:val="0"/>
            </w:pPr>
          </w:p>
        </w:tc>
      </w:tr>
      <w:tr w:rsidR="00F21804" w:rsidRPr="00D36BB6" w14:paraId="7A9176C4"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C448918" w14:textId="77777777" w:rsidR="00F21804" w:rsidRPr="00D36BB6" w:rsidRDefault="00AC7064">
            <w:pPr>
              <w:snapToGrid w:val="0"/>
              <w:jc w:val="center"/>
            </w:pPr>
            <w:r w:rsidRPr="00D36BB6">
              <w:rPr>
                <w:rFonts w:ascii="Arial" w:hAnsi="Arial" w:cs="Arial"/>
                <w:sz w:val="16"/>
                <w:szCs w:val="16"/>
              </w:rPr>
              <w:t>16</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C4C3AEE" w14:textId="77777777" w:rsidR="00F21804" w:rsidRPr="00D36BB6" w:rsidRDefault="00AC7064">
            <w:pPr>
              <w:snapToGrid w:val="0"/>
              <w:jc w:val="center"/>
            </w:pPr>
            <w:r w:rsidRPr="00D36BB6">
              <w:rPr>
                <w:rFonts w:ascii="Arial" w:hAnsi="Arial" w:cs="Arial"/>
                <w:sz w:val="16"/>
                <w:szCs w:val="16"/>
              </w:rPr>
              <w:t>518</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037D94CE"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640.00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03C25C3C"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52592284"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640.00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408E0F0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708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4E42B2F"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60596C29"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619742AD"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708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2E5C244" w14:textId="77777777" w:rsidR="00F21804" w:rsidRPr="00D36BB6" w:rsidRDefault="00F21804">
            <w:pPr>
              <w:snapToGrid w:val="0"/>
            </w:pPr>
          </w:p>
        </w:tc>
        <w:tc>
          <w:tcPr>
            <w:tcW w:w="102" w:type="dxa"/>
            <w:gridSpan w:val="2"/>
            <w:tcBorders>
              <w:left w:val="single" w:sz="4" w:space="0" w:color="000000"/>
            </w:tcBorders>
            <w:shd w:val="clear" w:color="auto" w:fill="auto"/>
          </w:tcPr>
          <w:p w14:paraId="435A4EE5" w14:textId="77777777" w:rsidR="00F21804" w:rsidRPr="00D36BB6" w:rsidRDefault="00F21804">
            <w:pPr>
              <w:snapToGrid w:val="0"/>
            </w:pPr>
          </w:p>
        </w:tc>
      </w:tr>
      <w:tr w:rsidR="00F21804" w:rsidRPr="00D36BB6" w14:paraId="34EFF713"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9862A4D" w14:textId="77777777" w:rsidR="00F21804" w:rsidRPr="00D36BB6" w:rsidRDefault="00AC7064">
            <w:pPr>
              <w:snapToGrid w:val="0"/>
              <w:jc w:val="center"/>
            </w:pPr>
            <w:r w:rsidRPr="00D36BB6">
              <w:rPr>
                <w:rFonts w:ascii="Arial" w:hAnsi="Arial" w:cs="Arial"/>
                <w:sz w:val="16"/>
                <w:szCs w:val="16"/>
              </w:rPr>
              <w:t>18</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6B11916E" w14:textId="77777777" w:rsidR="00F21804" w:rsidRPr="00D36BB6" w:rsidRDefault="00AC7064">
            <w:pPr>
              <w:snapToGrid w:val="0"/>
              <w:jc w:val="center"/>
            </w:pPr>
            <w:r w:rsidRPr="00D36BB6">
              <w:rPr>
                <w:rFonts w:ascii="Arial" w:hAnsi="Arial" w:cs="Arial"/>
                <w:sz w:val="16"/>
                <w:szCs w:val="16"/>
              </w:rPr>
              <w:t>519</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1C05116A" w14:textId="77777777" w:rsidR="00F21804" w:rsidRPr="00D36BB6" w:rsidRDefault="00AC7064">
            <w:pPr>
              <w:snapToGrid w:val="0"/>
              <w:jc w:val="center"/>
            </w:pPr>
            <w:r w:rsidRPr="00D36BB6">
              <w:rPr>
                <w:rFonts w:ascii="Arial" w:hAnsi="Arial" w:cs="Arial"/>
                <w:sz w:val="16"/>
                <w:szCs w:val="16"/>
              </w:rPr>
              <w:t xml:space="preserve">1 030.00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0979CB14"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20708141" w14:textId="77777777" w:rsidR="00F21804" w:rsidRPr="00D36BB6" w:rsidRDefault="00AC7064">
            <w:pPr>
              <w:snapToGrid w:val="0"/>
              <w:jc w:val="center"/>
            </w:pPr>
            <w:r w:rsidRPr="00D36BB6">
              <w:rPr>
                <w:rFonts w:ascii="Arial" w:hAnsi="Arial" w:cs="Arial"/>
                <w:sz w:val="16"/>
                <w:szCs w:val="16"/>
              </w:rPr>
              <w:t xml:space="preserve">1 030.00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171B5CED"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526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FC8C06D"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238ABE49"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1CB2C233"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526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10D0E38A" w14:textId="77777777" w:rsidR="00F21804" w:rsidRPr="00D36BB6" w:rsidRDefault="00F21804">
            <w:pPr>
              <w:snapToGrid w:val="0"/>
            </w:pPr>
          </w:p>
        </w:tc>
        <w:tc>
          <w:tcPr>
            <w:tcW w:w="102" w:type="dxa"/>
            <w:gridSpan w:val="2"/>
            <w:tcBorders>
              <w:left w:val="single" w:sz="4" w:space="0" w:color="000000"/>
            </w:tcBorders>
            <w:shd w:val="clear" w:color="auto" w:fill="auto"/>
          </w:tcPr>
          <w:p w14:paraId="38B5E3C6" w14:textId="77777777" w:rsidR="00F21804" w:rsidRPr="00D36BB6" w:rsidRDefault="00F21804">
            <w:pPr>
              <w:snapToGrid w:val="0"/>
            </w:pPr>
          </w:p>
        </w:tc>
      </w:tr>
      <w:tr w:rsidR="00F21804" w:rsidRPr="00D36BB6" w14:paraId="68860478"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4E66D10" w14:textId="77777777" w:rsidR="00F21804" w:rsidRPr="00D36BB6" w:rsidRDefault="00AC7064">
            <w:pPr>
              <w:snapToGrid w:val="0"/>
              <w:jc w:val="center"/>
            </w:pPr>
            <w:r w:rsidRPr="00D36BB6">
              <w:rPr>
                <w:rFonts w:ascii="Arial" w:hAnsi="Arial" w:cs="Arial"/>
                <w:sz w:val="16"/>
                <w:szCs w:val="16"/>
              </w:rPr>
              <w:t>19</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46F304DC" w14:textId="77777777" w:rsidR="00F21804" w:rsidRPr="00D36BB6" w:rsidRDefault="00AC7064">
            <w:pPr>
              <w:snapToGrid w:val="0"/>
              <w:jc w:val="center"/>
            </w:pPr>
            <w:r w:rsidRPr="00D36BB6">
              <w:rPr>
                <w:rFonts w:ascii="Arial" w:hAnsi="Arial" w:cs="Arial"/>
                <w:sz w:val="16"/>
                <w:szCs w:val="16"/>
              </w:rPr>
              <w:t>520</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740E441C" w14:textId="77777777" w:rsidR="00F21804" w:rsidRPr="00D36BB6" w:rsidRDefault="00AC7064">
            <w:pPr>
              <w:snapToGrid w:val="0"/>
              <w:jc w:val="center"/>
            </w:pPr>
            <w:r w:rsidRPr="00D36BB6">
              <w:rPr>
                <w:rFonts w:ascii="Arial" w:hAnsi="Arial" w:cs="Arial"/>
                <w:sz w:val="16"/>
                <w:szCs w:val="16"/>
              </w:rPr>
              <w:t xml:space="preserve">1 080.00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6257DE5B"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5FFA3062" w14:textId="77777777" w:rsidR="00F21804" w:rsidRPr="00D36BB6" w:rsidRDefault="00AC7064">
            <w:pPr>
              <w:snapToGrid w:val="0"/>
              <w:jc w:val="center"/>
            </w:pPr>
            <w:r w:rsidRPr="00D36BB6">
              <w:rPr>
                <w:rFonts w:ascii="Arial" w:hAnsi="Arial" w:cs="Arial"/>
                <w:sz w:val="16"/>
                <w:szCs w:val="16"/>
              </w:rPr>
              <w:t xml:space="preserve">1 080.00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1C1F0BF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500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6E1A35C7"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7E8DFE96"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286CC4E4"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500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6FCA372A" w14:textId="77777777" w:rsidR="00F21804" w:rsidRPr="00D36BB6" w:rsidRDefault="00F21804">
            <w:pPr>
              <w:snapToGrid w:val="0"/>
            </w:pPr>
          </w:p>
        </w:tc>
        <w:tc>
          <w:tcPr>
            <w:tcW w:w="102" w:type="dxa"/>
            <w:gridSpan w:val="2"/>
            <w:tcBorders>
              <w:left w:val="single" w:sz="4" w:space="0" w:color="000000"/>
            </w:tcBorders>
            <w:shd w:val="clear" w:color="auto" w:fill="auto"/>
          </w:tcPr>
          <w:p w14:paraId="3BB34C61" w14:textId="77777777" w:rsidR="00F21804" w:rsidRPr="00D36BB6" w:rsidRDefault="00F21804">
            <w:pPr>
              <w:snapToGrid w:val="0"/>
            </w:pPr>
          </w:p>
        </w:tc>
      </w:tr>
      <w:tr w:rsidR="00F21804" w:rsidRPr="00D36BB6" w14:paraId="27DA6B76"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8666A9F"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0C155FB5" w14:textId="77777777" w:rsidR="00F21804" w:rsidRPr="00D36BB6" w:rsidRDefault="00AC7064">
            <w:pPr>
              <w:snapToGrid w:val="0"/>
              <w:jc w:val="center"/>
            </w:pPr>
            <w:r w:rsidRPr="00D36BB6">
              <w:rPr>
                <w:rFonts w:ascii="Arial" w:hAnsi="Arial" w:cs="Arial"/>
                <w:sz w:val="16"/>
                <w:szCs w:val="16"/>
              </w:rPr>
              <w:t>521</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B0565AB"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091A0C78"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475D05AD"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56AF8C85"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7AEBFE1"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7603F459"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10C203D4"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7E199B7A" w14:textId="77777777" w:rsidR="00F21804" w:rsidRPr="00D36BB6" w:rsidRDefault="00F21804">
            <w:pPr>
              <w:snapToGrid w:val="0"/>
            </w:pPr>
          </w:p>
        </w:tc>
        <w:tc>
          <w:tcPr>
            <w:tcW w:w="102" w:type="dxa"/>
            <w:gridSpan w:val="2"/>
            <w:tcBorders>
              <w:left w:val="single" w:sz="4" w:space="0" w:color="000000"/>
            </w:tcBorders>
            <w:shd w:val="clear" w:color="auto" w:fill="auto"/>
          </w:tcPr>
          <w:p w14:paraId="376E91C1" w14:textId="77777777" w:rsidR="00F21804" w:rsidRPr="00D36BB6" w:rsidRDefault="00F21804">
            <w:pPr>
              <w:snapToGrid w:val="0"/>
            </w:pPr>
          </w:p>
        </w:tc>
      </w:tr>
      <w:tr w:rsidR="00F21804" w:rsidRPr="00D36BB6" w14:paraId="14BF3E2A"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01595940"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5BC19562" w14:textId="77777777" w:rsidR="00F21804" w:rsidRPr="00D36BB6" w:rsidRDefault="00AC7064">
            <w:pPr>
              <w:snapToGrid w:val="0"/>
              <w:jc w:val="center"/>
            </w:pPr>
            <w:r w:rsidRPr="00D36BB6">
              <w:rPr>
                <w:rFonts w:ascii="Arial" w:hAnsi="Arial" w:cs="Arial"/>
                <w:sz w:val="16"/>
                <w:szCs w:val="16"/>
              </w:rPr>
              <w:t>523</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C8CC618"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2F983E77"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7EA13A76"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0A4CBBE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3CD14A49"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441BA34B"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735446BD"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32AC058" w14:textId="77777777" w:rsidR="00F21804" w:rsidRPr="00D36BB6" w:rsidRDefault="00F21804">
            <w:pPr>
              <w:snapToGrid w:val="0"/>
            </w:pPr>
          </w:p>
        </w:tc>
        <w:tc>
          <w:tcPr>
            <w:tcW w:w="102" w:type="dxa"/>
            <w:gridSpan w:val="2"/>
            <w:tcBorders>
              <w:left w:val="single" w:sz="4" w:space="0" w:color="000000"/>
            </w:tcBorders>
            <w:shd w:val="clear" w:color="auto" w:fill="auto"/>
          </w:tcPr>
          <w:p w14:paraId="1A2190DD" w14:textId="77777777" w:rsidR="00F21804" w:rsidRPr="00D36BB6" w:rsidRDefault="00F21804">
            <w:pPr>
              <w:snapToGrid w:val="0"/>
            </w:pPr>
          </w:p>
        </w:tc>
      </w:tr>
      <w:tr w:rsidR="00F21804" w:rsidRPr="00D36BB6" w14:paraId="4C5A8C3A"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07C08D81"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010142D7" w14:textId="77777777" w:rsidR="00F21804" w:rsidRPr="00D36BB6" w:rsidRDefault="00AC7064">
            <w:pPr>
              <w:snapToGrid w:val="0"/>
              <w:jc w:val="center"/>
            </w:pPr>
            <w:r w:rsidRPr="00D36BB6">
              <w:rPr>
                <w:rFonts w:ascii="Arial" w:hAnsi="Arial" w:cs="Arial"/>
                <w:sz w:val="16"/>
                <w:szCs w:val="16"/>
              </w:rPr>
              <w:t>524</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86DF5B1"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1D775B00"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06EAC9DC"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784EB74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ED90EE4"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681D33FE"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43607828"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66EE6B0C" w14:textId="77777777" w:rsidR="00F21804" w:rsidRPr="00D36BB6" w:rsidRDefault="00F21804">
            <w:pPr>
              <w:snapToGrid w:val="0"/>
            </w:pPr>
          </w:p>
        </w:tc>
        <w:tc>
          <w:tcPr>
            <w:tcW w:w="102" w:type="dxa"/>
            <w:gridSpan w:val="2"/>
            <w:tcBorders>
              <w:left w:val="single" w:sz="4" w:space="0" w:color="000000"/>
            </w:tcBorders>
            <w:shd w:val="clear" w:color="auto" w:fill="auto"/>
          </w:tcPr>
          <w:p w14:paraId="638DA75D" w14:textId="77777777" w:rsidR="00F21804" w:rsidRPr="00D36BB6" w:rsidRDefault="00F21804">
            <w:pPr>
              <w:snapToGrid w:val="0"/>
            </w:pPr>
          </w:p>
        </w:tc>
      </w:tr>
      <w:tr w:rsidR="00F21804" w:rsidRPr="00D36BB6" w14:paraId="688590A9"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48C2670F"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64F88A0E" w14:textId="77777777" w:rsidR="00F21804" w:rsidRPr="00D36BB6" w:rsidRDefault="00AC7064">
            <w:pPr>
              <w:snapToGrid w:val="0"/>
              <w:jc w:val="center"/>
            </w:pPr>
            <w:r w:rsidRPr="00D36BB6">
              <w:rPr>
                <w:rFonts w:ascii="Arial" w:hAnsi="Arial" w:cs="Arial"/>
                <w:sz w:val="16"/>
                <w:szCs w:val="16"/>
              </w:rPr>
              <w:t>525</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DD53299"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6702E68E"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7553C0A8"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912DC87"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3A2E54F"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2B43DF5E"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65DCE08E"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659F8565" w14:textId="77777777" w:rsidR="00F21804" w:rsidRPr="00D36BB6" w:rsidRDefault="00F21804">
            <w:pPr>
              <w:snapToGrid w:val="0"/>
            </w:pPr>
          </w:p>
        </w:tc>
        <w:tc>
          <w:tcPr>
            <w:tcW w:w="102" w:type="dxa"/>
            <w:gridSpan w:val="2"/>
            <w:tcBorders>
              <w:left w:val="single" w:sz="4" w:space="0" w:color="000000"/>
            </w:tcBorders>
            <w:shd w:val="clear" w:color="auto" w:fill="auto"/>
          </w:tcPr>
          <w:p w14:paraId="33CD5D6B" w14:textId="77777777" w:rsidR="00F21804" w:rsidRPr="00D36BB6" w:rsidRDefault="00F21804">
            <w:pPr>
              <w:snapToGrid w:val="0"/>
            </w:pPr>
          </w:p>
        </w:tc>
      </w:tr>
      <w:tr w:rsidR="00F21804" w:rsidRPr="00D36BB6" w14:paraId="698811EB"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670B8579"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400C6A3E" w14:textId="77777777" w:rsidR="00F21804" w:rsidRPr="00D36BB6" w:rsidRDefault="00AC7064">
            <w:pPr>
              <w:snapToGrid w:val="0"/>
              <w:jc w:val="center"/>
            </w:pPr>
            <w:r w:rsidRPr="00D36BB6">
              <w:rPr>
                <w:rFonts w:ascii="Arial" w:hAnsi="Arial" w:cs="Arial"/>
                <w:sz w:val="16"/>
                <w:szCs w:val="16"/>
              </w:rPr>
              <w:t>526</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3754ACF5"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467C0414"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1EB53B46"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9AFB54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4C99418"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544344DE"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33B5E4EC"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641BF744" w14:textId="77777777" w:rsidR="00F21804" w:rsidRPr="00D36BB6" w:rsidRDefault="00F21804">
            <w:pPr>
              <w:snapToGrid w:val="0"/>
            </w:pPr>
          </w:p>
        </w:tc>
        <w:tc>
          <w:tcPr>
            <w:tcW w:w="102" w:type="dxa"/>
            <w:gridSpan w:val="2"/>
            <w:tcBorders>
              <w:left w:val="single" w:sz="4" w:space="0" w:color="000000"/>
            </w:tcBorders>
            <w:shd w:val="clear" w:color="auto" w:fill="auto"/>
          </w:tcPr>
          <w:p w14:paraId="1FE9DB20" w14:textId="77777777" w:rsidR="00F21804" w:rsidRPr="00D36BB6" w:rsidRDefault="00F21804">
            <w:pPr>
              <w:snapToGrid w:val="0"/>
            </w:pPr>
          </w:p>
        </w:tc>
      </w:tr>
      <w:tr w:rsidR="00F21804" w:rsidRPr="00D36BB6" w14:paraId="16AD0050"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24246686"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37DE9B7" w14:textId="77777777" w:rsidR="00F21804" w:rsidRPr="00D36BB6" w:rsidRDefault="00AC7064">
            <w:pPr>
              <w:snapToGrid w:val="0"/>
              <w:jc w:val="center"/>
            </w:pPr>
            <w:r w:rsidRPr="00D36BB6">
              <w:rPr>
                <w:rFonts w:ascii="Arial" w:hAnsi="Arial" w:cs="Arial"/>
                <w:sz w:val="16"/>
                <w:szCs w:val="16"/>
              </w:rPr>
              <w:t>528</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307BCC73"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185F2FBF"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16B76F4E"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1635D0AA"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992CE9E"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000D5A78"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1B54639F"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F7E7CD2" w14:textId="77777777" w:rsidR="00F21804" w:rsidRPr="00D36BB6" w:rsidRDefault="00F21804">
            <w:pPr>
              <w:snapToGrid w:val="0"/>
            </w:pPr>
          </w:p>
        </w:tc>
        <w:tc>
          <w:tcPr>
            <w:tcW w:w="102" w:type="dxa"/>
            <w:gridSpan w:val="2"/>
            <w:tcBorders>
              <w:left w:val="single" w:sz="4" w:space="0" w:color="000000"/>
            </w:tcBorders>
            <w:shd w:val="clear" w:color="auto" w:fill="auto"/>
          </w:tcPr>
          <w:p w14:paraId="02872BEE" w14:textId="77777777" w:rsidR="00F21804" w:rsidRPr="00D36BB6" w:rsidRDefault="00F21804">
            <w:pPr>
              <w:snapToGrid w:val="0"/>
            </w:pPr>
          </w:p>
        </w:tc>
      </w:tr>
      <w:tr w:rsidR="00F21804" w:rsidRPr="00D36BB6" w14:paraId="76199ABD"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05F1AF0C"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3D50965" w14:textId="77777777" w:rsidR="00F21804" w:rsidRPr="00D36BB6" w:rsidRDefault="00AC7064">
            <w:pPr>
              <w:snapToGrid w:val="0"/>
              <w:jc w:val="center"/>
            </w:pPr>
            <w:r w:rsidRPr="00D36BB6">
              <w:rPr>
                <w:rFonts w:ascii="Arial" w:hAnsi="Arial" w:cs="Arial"/>
                <w:sz w:val="16"/>
                <w:szCs w:val="16"/>
              </w:rPr>
              <w:t>529</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3ED63DB6"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3C0A36AD"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6EE0503B"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E72C8E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4929EFD"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07EA0B8F"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38CA108A"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3AE962B0" w14:textId="77777777" w:rsidR="00F21804" w:rsidRPr="00D36BB6" w:rsidRDefault="00F21804">
            <w:pPr>
              <w:snapToGrid w:val="0"/>
            </w:pPr>
          </w:p>
        </w:tc>
        <w:tc>
          <w:tcPr>
            <w:tcW w:w="102" w:type="dxa"/>
            <w:gridSpan w:val="2"/>
            <w:tcBorders>
              <w:left w:val="single" w:sz="4" w:space="0" w:color="000000"/>
            </w:tcBorders>
            <w:shd w:val="clear" w:color="auto" w:fill="auto"/>
          </w:tcPr>
          <w:p w14:paraId="267BCAA3" w14:textId="77777777" w:rsidR="00F21804" w:rsidRPr="00D36BB6" w:rsidRDefault="00F21804">
            <w:pPr>
              <w:snapToGrid w:val="0"/>
            </w:pPr>
          </w:p>
        </w:tc>
      </w:tr>
      <w:tr w:rsidR="00F21804" w:rsidRPr="00D36BB6" w14:paraId="746D35DD"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4F524875"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2B29DD4" w14:textId="77777777" w:rsidR="00F21804" w:rsidRPr="00D36BB6" w:rsidRDefault="00AC7064">
            <w:pPr>
              <w:snapToGrid w:val="0"/>
              <w:jc w:val="center"/>
            </w:pPr>
            <w:r w:rsidRPr="00D36BB6">
              <w:rPr>
                <w:rFonts w:ascii="Arial" w:hAnsi="Arial" w:cs="Arial"/>
                <w:sz w:val="16"/>
                <w:szCs w:val="16"/>
              </w:rPr>
              <w:t>530</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395D8204"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5351AF8A"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7FC82409"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3C1B647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1EA9C3A"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207812DF"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3978B886"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674BD068" w14:textId="77777777" w:rsidR="00F21804" w:rsidRPr="00D36BB6" w:rsidRDefault="00F21804">
            <w:pPr>
              <w:snapToGrid w:val="0"/>
            </w:pPr>
          </w:p>
        </w:tc>
        <w:tc>
          <w:tcPr>
            <w:tcW w:w="102" w:type="dxa"/>
            <w:gridSpan w:val="2"/>
            <w:tcBorders>
              <w:left w:val="single" w:sz="4" w:space="0" w:color="000000"/>
            </w:tcBorders>
            <w:shd w:val="clear" w:color="auto" w:fill="auto"/>
          </w:tcPr>
          <w:p w14:paraId="62871CEA" w14:textId="77777777" w:rsidR="00F21804" w:rsidRPr="00D36BB6" w:rsidRDefault="00F21804">
            <w:pPr>
              <w:snapToGrid w:val="0"/>
            </w:pPr>
          </w:p>
        </w:tc>
      </w:tr>
      <w:tr w:rsidR="00F21804" w:rsidRPr="00D36BB6" w14:paraId="4080611A"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1CB85EF7"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681FF0FC" w14:textId="77777777" w:rsidR="00F21804" w:rsidRPr="00D36BB6" w:rsidRDefault="00AC7064">
            <w:pPr>
              <w:snapToGrid w:val="0"/>
              <w:jc w:val="center"/>
            </w:pPr>
            <w:r w:rsidRPr="00D36BB6">
              <w:rPr>
                <w:rFonts w:ascii="Arial" w:hAnsi="Arial" w:cs="Arial"/>
                <w:sz w:val="16"/>
                <w:szCs w:val="16"/>
              </w:rPr>
              <w:t>531</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C6CE9C9"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69518F9F"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78FFAB2A"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0356536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1C9AA73"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509CBB11"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27C16B58"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423FE596" w14:textId="77777777" w:rsidR="00F21804" w:rsidRPr="00D36BB6" w:rsidRDefault="00F21804">
            <w:pPr>
              <w:snapToGrid w:val="0"/>
            </w:pPr>
          </w:p>
        </w:tc>
        <w:tc>
          <w:tcPr>
            <w:tcW w:w="102" w:type="dxa"/>
            <w:gridSpan w:val="2"/>
            <w:tcBorders>
              <w:left w:val="single" w:sz="4" w:space="0" w:color="000000"/>
            </w:tcBorders>
            <w:shd w:val="clear" w:color="auto" w:fill="auto"/>
          </w:tcPr>
          <w:p w14:paraId="2857846F" w14:textId="77777777" w:rsidR="00F21804" w:rsidRPr="00D36BB6" w:rsidRDefault="00F21804">
            <w:pPr>
              <w:snapToGrid w:val="0"/>
            </w:pPr>
          </w:p>
        </w:tc>
      </w:tr>
      <w:tr w:rsidR="00F21804" w:rsidRPr="00D36BB6" w14:paraId="537A9753"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181A06ED"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39887BD4" w14:textId="77777777" w:rsidR="00F21804" w:rsidRPr="00D36BB6" w:rsidRDefault="00AC7064">
            <w:pPr>
              <w:snapToGrid w:val="0"/>
              <w:jc w:val="center"/>
            </w:pPr>
            <w:r w:rsidRPr="00D36BB6">
              <w:rPr>
                <w:rFonts w:ascii="Arial" w:hAnsi="Arial" w:cs="Arial"/>
                <w:sz w:val="16"/>
                <w:szCs w:val="16"/>
              </w:rPr>
              <w:t>533</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440343AA"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4C47ADD1"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74E41BB1"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6E073D4C"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6C7914F"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511E518D"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132B5D80"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1AEB1B9" w14:textId="77777777" w:rsidR="00F21804" w:rsidRPr="00D36BB6" w:rsidRDefault="00F21804">
            <w:pPr>
              <w:snapToGrid w:val="0"/>
            </w:pPr>
          </w:p>
        </w:tc>
        <w:tc>
          <w:tcPr>
            <w:tcW w:w="102" w:type="dxa"/>
            <w:gridSpan w:val="2"/>
            <w:tcBorders>
              <w:left w:val="single" w:sz="4" w:space="0" w:color="000000"/>
            </w:tcBorders>
            <w:shd w:val="clear" w:color="auto" w:fill="auto"/>
          </w:tcPr>
          <w:p w14:paraId="25E4BEDB" w14:textId="77777777" w:rsidR="00F21804" w:rsidRPr="00D36BB6" w:rsidRDefault="00F21804">
            <w:pPr>
              <w:snapToGrid w:val="0"/>
            </w:pPr>
          </w:p>
        </w:tc>
      </w:tr>
      <w:tr w:rsidR="00F21804" w:rsidRPr="00D36BB6" w14:paraId="158C024A"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210C2BBD"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6AF6AA4E" w14:textId="77777777" w:rsidR="00F21804" w:rsidRPr="00D36BB6" w:rsidRDefault="00AC7064">
            <w:pPr>
              <w:snapToGrid w:val="0"/>
              <w:jc w:val="center"/>
            </w:pPr>
            <w:r w:rsidRPr="00D36BB6">
              <w:rPr>
                <w:rFonts w:ascii="Arial" w:hAnsi="Arial" w:cs="Arial"/>
                <w:sz w:val="16"/>
                <w:szCs w:val="16"/>
              </w:rPr>
              <w:t>534</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13F05877"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067E96E4"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416F4B25"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65A2AB9F"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C9EE328"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667D3AB0"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6D4164E0"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0C7D7A5" w14:textId="77777777" w:rsidR="00F21804" w:rsidRPr="00D36BB6" w:rsidRDefault="00F21804">
            <w:pPr>
              <w:snapToGrid w:val="0"/>
            </w:pPr>
          </w:p>
        </w:tc>
        <w:tc>
          <w:tcPr>
            <w:tcW w:w="102" w:type="dxa"/>
            <w:gridSpan w:val="2"/>
            <w:tcBorders>
              <w:left w:val="single" w:sz="4" w:space="0" w:color="000000"/>
            </w:tcBorders>
            <w:shd w:val="clear" w:color="auto" w:fill="auto"/>
          </w:tcPr>
          <w:p w14:paraId="0DA88892" w14:textId="77777777" w:rsidR="00F21804" w:rsidRPr="00D36BB6" w:rsidRDefault="00F21804">
            <w:pPr>
              <w:snapToGrid w:val="0"/>
            </w:pPr>
          </w:p>
        </w:tc>
      </w:tr>
      <w:tr w:rsidR="00F21804" w:rsidRPr="00D36BB6" w14:paraId="75D9EBCF"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740872B"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418E5A3F" w14:textId="77777777" w:rsidR="00F21804" w:rsidRPr="00D36BB6" w:rsidRDefault="00AC7064">
            <w:pPr>
              <w:snapToGrid w:val="0"/>
              <w:jc w:val="center"/>
            </w:pPr>
            <w:r w:rsidRPr="00D36BB6">
              <w:rPr>
                <w:rFonts w:ascii="Arial" w:hAnsi="Arial" w:cs="Arial"/>
                <w:sz w:val="16"/>
                <w:szCs w:val="16"/>
              </w:rPr>
              <w:t>535</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0D28E7F9"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75580110"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4C2DB933"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1126B312"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4B06F57"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4FAC201D"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1958EBA1"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035432F8" w14:textId="77777777" w:rsidR="00F21804" w:rsidRPr="00D36BB6" w:rsidRDefault="00F21804">
            <w:pPr>
              <w:snapToGrid w:val="0"/>
            </w:pPr>
          </w:p>
        </w:tc>
        <w:tc>
          <w:tcPr>
            <w:tcW w:w="102" w:type="dxa"/>
            <w:gridSpan w:val="2"/>
            <w:tcBorders>
              <w:left w:val="single" w:sz="4" w:space="0" w:color="000000"/>
            </w:tcBorders>
            <w:shd w:val="clear" w:color="auto" w:fill="auto"/>
          </w:tcPr>
          <w:p w14:paraId="5033FF67" w14:textId="77777777" w:rsidR="00F21804" w:rsidRPr="00D36BB6" w:rsidRDefault="00F21804">
            <w:pPr>
              <w:snapToGrid w:val="0"/>
            </w:pPr>
          </w:p>
        </w:tc>
      </w:tr>
      <w:tr w:rsidR="00F21804" w:rsidRPr="00D36BB6" w14:paraId="6E0B8A06"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4438496D" w14:textId="77777777" w:rsidR="00F21804" w:rsidRPr="00D36BB6" w:rsidRDefault="00AC7064">
            <w:pPr>
              <w:snapToGrid w:val="0"/>
              <w:jc w:val="center"/>
            </w:pPr>
            <w:r w:rsidRPr="00D36BB6">
              <w:rPr>
                <w:rFonts w:ascii="Arial" w:hAnsi="Arial" w:cs="Arial"/>
                <w:sz w:val="16"/>
                <w:szCs w:val="16"/>
              </w:rPr>
              <w:t>20</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3E65C3B9" w14:textId="77777777" w:rsidR="00F21804" w:rsidRPr="00D36BB6" w:rsidRDefault="00AC7064">
            <w:pPr>
              <w:snapToGrid w:val="0"/>
              <w:jc w:val="center"/>
            </w:pPr>
            <w:r w:rsidRPr="00D36BB6">
              <w:rPr>
                <w:rFonts w:ascii="Arial" w:hAnsi="Arial" w:cs="Arial"/>
                <w:sz w:val="16"/>
                <w:szCs w:val="16"/>
              </w:rPr>
              <w:t>536</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611263FA"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19924A82"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1C412B28"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0B214D6A"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7A3919C"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7915C6B0"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537456E8"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3136DD9F" w14:textId="77777777" w:rsidR="00F21804" w:rsidRPr="00D36BB6" w:rsidRDefault="00F21804">
            <w:pPr>
              <w:snapToGrid w:val="0"/>
            </w:pPr>
          </w:p>
        </w:tc>
        <w:tc>
          <w:tcPr>
            <w:tcW w:w="102" w:type="dxa"/>
            <w:gridSpan w:val="2"/>
            <w:tcBorders>
              <w:left w:val="single" w:sz="4" w:space="0" w:color="000000"/>
            </w:tcBorders>
            <w:shd w:val="clear" w:color="auto" w:fill="auto"/>
          </w:tcPr>
          <w:p w14:paraId="20E0E059" w14:textId="77777777" w:rsidR="00F21804" w:rsidRPr="00D36BB6" w:rsidRDefault="00F21804">
            <w:pPr>
              <w:snapToGrid w:val="0"/>
            </w:pPr>
          </w:p>
        </w:tc>
      </w:tr>
      <w:tr w:rsidR="00F21804" w:rsidRPr="00D36BB6" w14:paraId="0F25F738"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4BBB0443" w14:textId="77777777" w:rsidR="00F21804" w:rsidRPr="00D36BB6" w:rsidRDefault="00AC7064">
            <w:pPr>
              <w:snapToGrid w:val="0"/>
              <w:jc w:val="center"/>
            </w:pPr>
            <w:r w:rsidRPr="00D36BB6">
              <w:rPr>
                <w:rFonts w:ascii="Arial" w:hAnsi="Arial" w:cs="Arial"/>
                <w:sz w:val="16"/>
                <w:szCs w:val="16"/>
              </w:rPr>
              <w:t>33</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609F5062" w14:textId="77777777" w:rsidR="00F21804" w:rsidRPr="00D36BB6" w:rsidRDefault="00AC7064">
            <w:pPr>
              <w:snapToGrid w:val="0"/>
              <w:jc w:val="center"/>
            </w:pPr>
            <w:r w:rsidRPr="00D36BB6">
              <w:rPr>
                <w:rFonts w:ascii="Arial" w:hAnsi="Arial" w:cs="Arial"/>
                <w:sz w:val="16"/>
                <w:szCs w:val="16"/>
              </w:rPr>
              <w:t>532</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5ADBBBD5"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3AC1BA5D"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35174F69"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5A4E4FE0"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095B3153" w14:textId="77777777" w:rsidR="00F21804" w:rsidRPr="00D36BB6" w:rsidRDefault="00AC7064">
            <w:pPr>
              <w:snapToGrid w:val="0"/>
              <w:jc w:val="center"/>
            </w:pPr>
            <w:r w:rsidRPr="00D36BB6">
              <w:rPr>
                <w:rFonts w:ascii="Arial" w:hAnsi="Arial" w:cs="Arial"/>
                <w:sz w:val="16"/>
                <w:szCs w:val="16"/>
              </w:rPr>
              <w:t>25</w:t>
            </w:r>
          </w:p>
        </w:tc>
        <w:tc>
          <w:tcPr>
            <w:tcW w:w="701" w:type="dxa"/>
            <w:tcBorders>
              <w:top w:val="single" w:sz="4" w:space="0" w:color="000000"/>
              <w:left w:val="single" w:sz="4" w:space="0" w:color="000000"/>
              <w:bottom w:val="single" w:sz="4" w:space="0" w:color="000000"/>
            </w:tcBorders>
            <w:shd w:val="clear" w:color="auto" w:fill="auto"/>
            <w:vAlign w:val="bottom"/>
          </w:tcPr>
          <w:p w14:paraId="0A7FF4AE"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69DA5B2D"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275</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78E8AE60" w14:textId="77777777" w:rsidR="00F21804" w:rsidRPr="00D36BB6" w:rsidRDefault="00AC7064">
            <w:pPr>
              <w:snapToGrid w:val="0"/>
            </w:pPr>
            <w:r w:rsidRPr="00D36BB6">
              <w:rPr>
                <w:rFonts w:ascii="Arial" w:hAnsi="Arial" w:cs="Arial"/>
                <w:sz w:val="16"/>
                <w:szCs w:val="16"/>
              </w:rPr>
              <w:t>Rule 8.4.5 Marker order</w:t>
            </w:r>
          </w:p>
        </w:tc>
        <w:tc>
          <w:tcPr>
            <w:tcW w:w="102" w:type="dxa"/>
            <w:gridSpan w:val="2"/>
            <w:tcBorders>
              <w:left w:val="single" w:sz="4" w:space="0" w:color="000000"/>
            </w:tcBorders>
            <w:shd w:val="clear" w:color="auto" w:fill="auto"/>
          </w:tcPr>
          <w:p w14:paraId="1176A1B2" w14:textId="77777777" w:rsidR="00F21804" w:rsidRPr="00D36BB6" w:rsidRDefault="00F21804">
            <w:pPr>
              <w:snapToGrid w:val="0"/>
            </w:pPr>
          </w:p>
        </w:tc>
      </w:tr>
      <w:tr w:rsidR="00F21804" w:rsidRPr="00D36BB6" w14:paraId="0C053063"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E89D2BF" w14:textId="77777777" w:rsidR="00F21804" w:rsidRPr="00D36BB6" w:rsidRDefault="00AC7064">
            <w:pPr>
              <w:snapToGrid w:val="0"/>
              <w:jc w:val="center"/>
            </w:pPr>
            <w:r w:rsidRPr="00D36BB6">
              <w:rPr>
                <w:rFonts w:ascii="Arial" w:hAnsi="Arial" w:cs="Arial"/>
                <w:sz w:val="16"/>
                <w:szCs w:val="16"/>
              </w:rPr>
              <w:t>34</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4866B417" w14:textId="77777777" w:rsidR="00F21804" w:rsidRPr="00D36BB6" w:rsidRDefault="00AC7064">
            <w:pPr>
              <w:snapToGrid w:val="0"/>
              <w:jc w:val="center"/>
            </w:pPr>
            <w:r w:rsidRPr="00D36BB6">
              <w:rPr>
                <w:rFonts w:ascii="Arial" w:hAnsi="Arial" w:cs="Arial"/>
                <w:sz w:val="16"/>
                <w:szCs w:val="16"/>
              </w:rPr>
              <w:t>527</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717B3DE"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535C1980"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0F4B12C7"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4E1C1683"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26987E9A" w14:textId="77777777" w:rsidR="00F21804" w:rsidRPr="00D36BB6" w:rsidRDefault="00AC7064">
            <w:pPr>
              <w:snapToGrid w:val="0"/>
              <w:jc w:val="center"/>
            </w:pPr>
            <w:r w:rsidRPr="00D36BB6">
              <w:rPr>
                <w:rFonts w:ascii="Arial" w:hAnsi="Arial" w:cs="Arial"/>
                <w:sz w:val="16"/>
                <w:szCs w:val="16"/>
              </w:rPr>
              <w:t>200</w:t>
            </w:r>
          </w:p>
        </w:tc>
        <w:tc>
          <w:tcPr>
            <w:tcW w:w="701" w:type="dxa"/>
            <w:tcBorders>
              <w:top w:val="single" w:sz="4" w:space="0" w:color="000000"/>
              <w:left w:val="single" w:sz="4" w:space="0" w:color="000000"/>
              <w:bottom w:val="single" w:sz="4" w:space="0" w:color="000000"/>
            </w:tcBorders>
            <w:shd w:val="clear" w:color="auto" w:fill="auto"/>
            <w:vAlign w:val="bottom"/>
          </w:tcPr>
          <w:p w14:paraId="433D99B6"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2D3EA4B3"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100</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574128BD" w14:textId="77777777" w:rsidR="00F21804" w:rsidRPr="00D36BB6" w:rsidRDefault="00AC7064">
            <w:pPr>
              <w:snapToGrid w:val="0"/>
            </w:pPr>
            <w:r w:rsidRPr="00D36BB6">
              <w:rPr>
                <w:rFonts w:ascii="Arial" w:hAnsi="Arial" w:cs="Arial"/>
                <w:sz w:val="16"/>
                <w:szCs w:val="16"/>
              </w:rPr>
              <w:t>Rule 11.4 Ground contact 1</w:t>
            </w:r>
          </w:p>
        </w:tc>
        <w:tc>
          <w:tcPr>
            <w:tcW w:w="102" w:type="dxa"/>
            <w:gridSpan w:val="2"/>
            <w:tcBorders>
              <w:left w:val="single" w:sz="4" w:space="0" w:color="000000"/>
            </w:tcBorders>
            <w:shd w:val="clear" w:color="auto" w:fill="auto"/>
          </w:tcPr>
          <w:p w14:paraId="79C4BFF6" w14:textId="77777777" w:rsidR="00F21804" w:rsidRPr="00D36BB6" w:rsidRDefault="00F21804">
            <w:pPr>
              <w:snapToGrid w:val="0"/>
            </w:pPr>
          </w:p>
        </w:tc>
      </w:tr>
      <w:tr w:rsidR="00F21804" w:rsidRPr="00D36BB6" w14:paraId="56BC414E"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E1E0EB8" w14:textId="77777777" w:rsidR="00F21804" w:rsidRPr="00D36BB6" w:rsidRDefault="00AC7064">
            <w:pPr>
              <w:snapToGrid w:val="0"/>
              <w:jc w:val="center"/>
            </w:pPr>
            <w:r w:rsidRPr="00D36BB6">
              <w:rPr>
                <w:rFonts w:ascii="Arial" w:hAnsi="Arial" w:cs="Arial"/>
                <w:sz w:val="16"/>
                <w:szCs w:val="16"/>
              </w:rPr>
              <w:t>35</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22790FF" w14:textId="77777777" w:rsidR="00F21804" w:rsidRPr="00D36BB6" w:rsidRDefault="00AC7064">
            <w:pPr>
              <w:snapToGrid w:val="0"/>
              <w:jc w:val="center"/>
            </w:pPr>
            <w:r w:rsidRPr="00D36BB6">
              <w:rPr>
                <w:rFonts w:ascii="Arial" w:hAnsi="Arial" w:cs="Arial"/>
                <w:sz w:val="16"/>
                <w:szCs w:val="16"/>
              </w:rPr>
              <w:t>522</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62F24C8B" w14:textId="77777777" w:rsidR="00F21804" w:rsidRPr="00D36BB6" w:rsidRDefault="00AC7064">
            <w:pPr>
              <w:snapToGrid w:val="0"/>
              <w:jc w:val="center"/>
            </w:pPr>
            <w:r w:rsidRPr="00D36BB6">
              <w:rPr>
                <w:rFonts w:ascii="Arial" w:hAnsi="Arial" w:cs="Arial"/>
                <w:sz w:val="16"/>
                <w:szCs w:val="16"/>
              </w:rPr>
              <w:t>No Result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046F5C66"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3F3857BF" w14:textId="77777777" w:rsidR="00F21804" w:rsidRPr="00D36BB6" w:rsidRDefault="00AC7064">
            <w:pPr>
              <w:snapToGrid w:val="0"/>
              <w:jc w:val="center"/>
            </w:pPr>
            <w:r w:rsidRPr="00D36BB6">
              <w:rPr>
                <w:rFonts w:ascii="Arial" w:hAnsi="Arial" w:cs="Arial"/>
                <w:sz w:val="16"/>
                <w:szCs w:val="16"/>
              </w:rPr>
              <w:t>No Result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6F8B180B"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300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46266026" w14:textId="77777777" w:rsidR="00F21804" w:rsidRPr="00D36BB6" w:rsidRDefault="00AC7064">
            <w:pPr>
              <w:snapToGrid w:val="0"/>
              <w:jc w:val="center"/>
            </w:pPr>
            <w:r w:rsidRPr="00D36BB6">
              <w:rPr>
                <w:rFonts w:ascii="Arial" w:hAnsi="Arial" w:cs="Arial"/>
                <w:sz w:val="16"/>
                <w:szCs w:val="16"/>
              </w:rPr>
              <w:t>500</w:t>
            </w:r>
          </w:p>
        </w:tc>
        <w:tc>
          <w:tcPr>
            <w:tcW w:w="701" w:type="dxa"/>
            <w:tcBorders>
              <w:top w:val="single" w:sz="4" w:space="0" w:color="000000"/>
              <w:left w:val="single" w:sz="4" w:space="0" w:color="000000"/>
              <w:bottom w:val="single" w:sz="4" w:space="0" w:color="000000"/>
            </w:tcBorders>
            <w:shd w:val="clear" w:color="auto" w:fill="auto"/>
            <w:vAlign w:val="bottom"/>
          </w:tcPr>
          <w:p w14:paraId="494358E9"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37B6CAF2"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0</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7A9479C1" w14:textId="77777777" w:rsidR="00F21804" w:rsidRPr="00D36BB6" w:rsidRDefault="00AC7064">
            <w:pPr>
              <w:snapToGrid w:val="0"/>
            </w:pPr>
            <w:r w:rsidRPr="00D36BB6">
              <w:rPr>
                <w:rFonts w:ascii="Arial" w:hAnsi="Arial" w:cs="Arial"/>
                <w:sz w:val="16"/>
                <w:szCs w:val="16"/>
              </w:rPr>
              <w:t>Rule 9.1 Five minutes late</w:t>
            </w:r>
          </w:p>
        </w:tc>
        <w:tc>
          <w:tcPr>
            <w:tcW w:w="102" w:type="dxa"/>
            <w:gridSpan w:val="2"/>
            <w:tcBorders>
              <w:left w:val="single" w:sz="4" w:space="0" w:color="000000"/>
            </w:tcBorders>
            <w:shd w:val="clear" w:color="auto" w:fill="auto"/>
          </w:tcPr>
          <w:p w14:paraId="2D0FEB22" w14:textId="77777777" w:rsidR="00F21804" w:rsidRPr="00D36BB6" w:rsidRDefault="00F21804">
            <w:pPr>
              <w:snapToGrid w:val="0"/>
            </w:pPr>
          </w:p>
        </w:tc>
      </w:tr>
      <w:tr w:rsidR="00F21804" w:rsidRPr="00D36BB6" w14:paraId="20F1102C"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0F2231E5" w14:textId="77777777" w:rsidR="00F21804" w:rsidRPr="00D36BB6" w:rsidRDefault="00AC7064">
            <w:pPr>
              <w:snapToGrid w:val="0"/>
              <w:jc w:val="center"/>
            </w:pPr>
            <w:r w:rsidRPr="00D36BB6">
              <w:rPr>
                <w:rFonts w:ascii="Arial" w:hAnsi="Arial" w:cs="Arial"/>
                <w:sz w:val="16"/>
                <w:szCs w:val="16"/>
              </w:rPr>
              <w:t>35</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2DE0C887" w14:textId="77777777" w:rsidR="00F21804" w:rsidRPr="00D36BB6" w:rsidRDefault="00AC7064">
            <w:pPr>
              <w:snapToGrid w:val="0"/>
              <w:jc w:val="center"/>
            </w:pPr>
            <w:r w:rsidRPr="00D36BB6">
              <w:rPr>
                <w:rFonts w:ascii="Arial" w:hAnsi="Arial" w:cs="Arial"/>
                <w:sz w:val="16"/>
                <w:szCs w:val="16"/>
              </w:rPr>
              <w:t>537</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379AE93" w14:textId="77777777" w:rsidR="00F21804" w:rsidRPr="00D36BB6" w:rsidRDefault="00AC7064">
            <w:pPr>
              <w:snapToGrid w:val="0"/>
              <w:jc w:val="center"/>
            </w:pPr>
            <w:r w:rsidRPr="00D36BB6">
              <w:rPr>
                <w:rFonts w:ascii="Arial" w:hAnsi="Arial" w:cs="Arial"/>
                <w:sz w:val="16"/>
                <w:szCs w:val="16"/>
              </w:rPr>
              <w:t>No Flight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0E2AF47A"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20F1B334" w14:textId="77777777" w:rsidR="00F21804" w:rsidRPr="00D36BB6" w:rsidRDefault="00AC7064">
            <w:pPr>
              <w:snapToGrid w:val="0"/>
              <w:jc w:val="center"/>
            </w:pPr>
            <w:r w:rsidRPr="00D36BB6">
              <w:rPr>
                <w:rFonts w:ascii="Arial" w:hAnsi="Arial" w:cs="Arial"/>
                <w:sz w:val="16"/>
                <w:szCs w:val="16"/>
              </w:rPr>
              <w:t>No Flight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7374A548"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5CF5C1BA"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5B15DF1A"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711CBCD0"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768465A1" w14:textId="77777777" w:rsidR="00F21804" w:rsidRPr="00D36BB6" w:rsidRDefault="00F21804">
            <w:pPr>
              <w:snapToGrid w:val="0"/>
            </w:pPr>
          </w:p>
        </w:tc>
        <w:tc>
          <w:tcPr>
            <w:tcW w:w="102" w:type="dxa"/>
            <w:gridSpan w:val="2"/>
            <w:tcBorders>
              <w:left w:val="single" w:sz="4" w:space="0" w:color="000000"/>
            </w:tcBorders>
            <w:shd w:val="clear" w:color="auto" w:fill="auto"/>
          </w:tcPr>
          <w:p w14:paraId="503BCB3F" w14:textId="77777777" w:rsidR="00F21804" w:rsidRPr="00D36BB6" w:rsidRDefault="00F21804">
            <w:pPr>
              <w:snapToGrid w:val="0"/>
            </w:pPr>
          </w:p>
        </w:tc>
      </w:tr>
      <w:tr w:rsidR="00F21804" w:rsidRPr="00D36BB6" w14:paraId="269ED0B7"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5B062B1E" w14:textId="77777777" w:rsidR="00F21804" w:rsidRPr="00D36BB6" w:rsidRDefault="00AC7064">
            <w:pPr>
              <w:snapToGrid w:val="0"/>
              <w:jc w:val="center"/>
            </w:pPr>
            <w:r w:rsidRPr="00D36BB6">
              <w:rPr>
                <w:rFonts w:ascii="Arial" w:hAnsi="Arial" w:cs="Arial"/>
                <w:sz w:val="16"/>
                <w:szCs w:val="16"/>
              </w:rPr>
              <w:t>35</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16B11483" w14:textId="77777777" w:rsidR="00F21804" w:rsidRPr="00D36BB6" w:rsidRDefault="00AC7064">
            <w:pPr>
              <w:snapToGrid w:val="0"/>
              <w:jc w:val="center"/>
            </w:pPr>
            <w:r w:rsidRPr="00D36BB6">
              <w:rPr>
                <w:rFonts w:ascii="Arial" w:hAnsi="Arial" w:cs="Arial"/>
                <w:sz w:val="16"/>
                <w:szCs w:val="16"/>
              </w:rPr>
              <w:t>538</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226CADAC" w14:textId="77777777" w:rsidR="00F21804" w:rsidRPr="00D36BB6" w:rsidRDefault="00AC7064">
            <w:pPr>
              <w:snapToGrid w:val="0"/>
              <w:jc w:val="center"/>
            </w:pPr>
            <w:r w:rsidRPr="00D36BB6">
              <w:rPr>
                <w:rFonts w:ascii="Arial" w:hAnsi="Arial" w:cs="Arial"/>
                <w:sz w:val="16"/>
                <w:szCs w:val="16"/>
              </w:rPr>
              <w:t>No Flight</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3E4F6F49"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086D0828" w14:textId="77777777" w:rsidR="00F21804" w:rsidRPr="00D36BB6" w:rsidRDefault="00AC7064">
            <w:pPr>
              <w:snapToGrid w:val="0"/>
              <w:jc w:val="center"/>
            </w:pPr>
            <w:r w:rsidRPr="00D36BB6">
              <w:rPr>
                <w:rFonts w:ascii="Arial" w:hAnsi="Arial" w:cs="Arial"/>
                <w:sz w:val="16"/>
                <w:szCs w:val="16"/>
              </w:rPr>
              <w:t>No Flight</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59DEA8B1"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0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4DFA770D"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1CB60504" w14:textId="77777777" w:rsidR="00F21804" w:rsidRPr="00D36BB6" w:rsidRDefault="00F21804">
            <w:pPr>
              <w:snapToGrid w:val="0"/>
              <w:jc w:val="center"/>
            </w:pPr>
          </w:p>
        </w:tc>
        <w:tc>
          <w:tcPr>
            <w:tcW w:w="732" w:type="dxa"/>
            <w:tcBorders>
              <w:top w:val="single" w:sz="4" w:space="0" w:color="000000"/>
              <w:left w:val="single" w:sz="4" w:space="0" w:color="000000"/>
              <w:bottom w:val="single" w:sz="4" w:space="0" w:color="000000"/>
            </w:tcBorders>
            <w:shd w:val="clear" w:color="auto" w:fill="auto"/>
            <w:vAlign w:val="bottom"/>
          </w:tcPr>
          <w:p w14:paraId="0DEB3563"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xml:space="preserve">0 </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136BBCA8" w14:textId="77777777" w:rsidR="00F21804" w:rsidRPr="00D36BB6" w:rsidRDefault="00F21804">
            <w:pPr>
              <w:snapToGrid w:val="0"/>
            </w:pPr>
          </w:p>
        </w:tc>
        <w:tc>
          <w:tcPr>
            <w:tcW w:w="102" w:type="dxa"/>
            <w:gridSpan w:val="2"/>
            <w:tcBorders>
              <w:left w:val="single" w:sz="4" w:space="0" w:color="000000"/>
            </w:tcBorders>
            <w:shd w:val="clear" w:color="auto" w:fill="auto"/>
          </w:tcPr>
          <w:p w14:paraId="27313A85" w14:textId="77777777" w:rsidR="00F21804" w:rsidRPr="00D36BB6" w:rsidRDefault="00F21804">
            <w:pPr>
              <w:snapToGrid w:val="0"/>
            </w:pPr>
          </w:p>
        </w:tc>
      </w:tr>
      <w:tr w:rsidR="00F21804" w:rsidRPr="00D36BB6" w14:paraId="21B9D006"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35B9D280" w14:textId="77777777" w:rsidR="00F21804" w:rsidRPr="00D36BB6" w:rsidRDefault="00AC7064">
            <w:pPr>
              <w:snapToGrid w:val="0"/>
              <w:jc w:val="center"/>
            </w:pPr>
            <w:r w:rsidRPr="00D36BB6">
              <w:rPr>
                <w:rFonts w:ascii="Arial" w:hAnsi="Arial" w:cs="Arial"/>
                <w:sz w:val="16"/>
                <w:szCs w:val="16"/>
              </w:rPr>
              <w:t>38</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34CD400F" w14:textId="77777777" w:rsidR="00F21804" w:rsidRPr="00D36BB6" w:rsidRDefault="00AC7064">
            <w:pPr>
              <w:snapToGrid w:val="0"/>
              <w:jc w:val="center"/>
            </w:pPr>
            <w:r w:rsidRPr="00D36BB6">
              <w:rPr>
                <w:rFonts w:ascii="Arial" w:hAnsi="Arial" w:cs="Arial"/>
                <w:sz w:val="16"/>
                <w:szCs w:val="16"/>
              </w:rPr>
              <w:t>514</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411F44D5"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269.13 </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67A080DC" w14:textId="77777777" w:rsidR="00F21804" w:rsidRPr="00D36BB6" w:rsidRDefault="00F21804">
            <w:pPr>
              <w:snapToGrid w:val="0"/>
            </w:pP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137C5DD4"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269.13 </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252842B1" w14:textId="77777777" w:rsidR="00F21804" w:rsidRPr="00D36BB6" w:rsidRDefault="00AC7064">
            <w:pPr>
              <w:snapToGrid w:val="0"/>
              <w:jc w:val="center"/>
            </w:pPr>
            <w:r w:rsidRPr="00D36BB6">
              <w:rPr>
                <w:rFonts w:ascii="Arial" w:eastAsia="Arial" w:hAnsi="Arial" w:cs="Arial"/>
                <w:sz w:val="16"/>
                <w:szCs w:val="16"/>
              </w:rPr>
              <w:t xml:space="preserve">   </w:t>
            </w:r>
            <w:r w:rsidRPr="00D36BB6">
              <w:rPr>
                <w:rFonts w:ascii="Arial" w:hAnsi="Arial" w:cs="Arial"/>
                <w:sz w:val="16"/>
                <w:szCs w:val="16"/>
              </w:rPr>
              <w:t xml:space="preserve">881 </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14934E61" w14:textId="77777777" w:rsidR="00F21804" w:rsidRPr="00D36BB6" w:rsidRDefault="00F21804">
            <w:pPr>
              <w:snapToGrid w:val="0"/>
              <w:jc w:val="center"/>
            </w:pPr>
          </w:p>
        </w:tc>
        <w:tc>
          <w:tcPr>
            <w:tcW w:w="701" w:type="dxa"/>
            <w:tcBorders>
              <w:top w:val="single" w:sz="4" w:space="0" w:color="000000"/>
              <w:left w:val="single" w:sz="4" w:space="0" w:color="000000"/>
              <w:bottom w:val="single" w:sz="4" w:space="0" w:color="000000"/>
            </w:tcBorders>
            <w:shd w:val="clear" w:color="auto" w:fill="auto"/>
            <w:vAlign w:val="bottom"/>
          </w:tcPr>
          <w:p w14:paraId="72329D0D" w14:textId="77777777" w:rsidR="00F21804" w:rsidRPr="00D36BB6" w:rsidRDefault="00AC7064">
            <w:pPr>
              <w:snapToGrid w:val="0"/>
              <w:jc w:val="center"/>
            </w:pPr>
            <w:r w:rsidRPr="00D36BB6">
              <w:rPr>
                <w:rFonts w:ascii="Arial" w:hAnsi="Arial" w:cs="Arial"/>
                <w:sz w:val="16"/>
                <w:szCs w:val="16"/>
              </w:rPr>
              <w:t>1 000</w:t>
            </w:r>
          </w:p>
        </w:tc>
        <w:tc>
          <w:tcPr>
            <w:tcW w:w="732" w:type="dxa"/>
            <w:tcBorders>
              <w:top w:val="single" w:sz="4" w:space="0" w:color="000000"/>
              <w:left w:val="single" w:sz="4" w:space="0" w:color="000000"/>
              <w:bottom w:val="single" w:sz="4" w:space="0" w:color="000000"/>
            </w:tcBorders>
            <w:shd w:val="clear" w:color="auto" w:fill="auto"/>
            <w:vAlign w:val="bottom"/>
          </w:tcPr>
          <w:p w14:paraId="1ABFF64F" w14:textId="77777777" w:rsidR="00F21804" w:rsidRPr="00D36BB6" w:rsidRDefault="00AC7064">
            <w:pPr>
              <w:snapToGrid w:val="0"/>
              <w:ind w:right="-70"/>
              <w:jc w:val="center"/>
            </w:pPr>
            <w:r w:rsidRPr="00D36BB6">
              <w:rPr>
                <w:rFonts w:ascii="Arial" w:eastAsia="Arial" w:hAnsi="Arial" w:cs="Arial"/>
                <w:sz w:val="16"/>
                <w:szCs w:val="16"/>
              </w:rPr>
              <w:t xml:space="preserve"> </w:t>
            </w:r>
            <w:r w:rsidRPr="00D36BB6">
              <w:rPr>
                <w:rFonts w:ascii="Arial" w:hAnsi="Arial" w:cs="Arial"/>
                <w:sz w:val="16"/>
                <w:szCs w:val="16"/>
              </w:rPr>
              <w:t>- 119</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5158EE78" w14:textId="77777777" w:rsidR="00F21804" w:rsidRPr="00D36BB6" w:rsidRDefault="00AC7064">
            <w:pPr>
              <w:snapToGrid w:val="0"/>
            </w:pPr>
            <w:r w:rsidRPr="00D36BB6">
              <w:rPr>
                <w:rFonts w:ascii="Arial" w:hAnsi="Arial" w:cs="Arial"/>
                <w:sz w:val="16"/>
                <w:szCs w:val="16"/>
              </w:rPr>
              <w:t>Rule 7.5 Flight in PZ99</w:t>
            </w:r>
          </w:p>
        </w:tc>
        <w:tc>
          <w:tcPr>
            <w:tcW w:w="102" w:type="dxa"/>
            <w:gridSpan w:val="2"/>
            <w:tcBorders>
              <w:left w:val="single" w:sz="4" w:space="0" w:color="000000"/>
            </w:tcBorders>
            <w:shd w:val="clear" w:color="auto" w:fill="auto"/>
          </w:tcPr>
          <w:p w14:paraId="5BC14D28" w14:textId="77777777" w:rsidR="00F21804" w:rsidRPr="00D36BB6" w:rsidRDefault="00F21804">
            <w:pPr>
              <w:snapToGrid w:val="0"/>
            </w:pPr>
          </w:p>
        </w:tc>
      </w:tr>
      <w:tr w:rsidR="00F21804" w:rsidRPr="00D36BB6" w14:paraId="4C0A6407" w14:textId="77777777">
        <w:tblPrEx>
          <w:tblCellMar>
            <w:left w:w="0" w:type="dxa"/>
            <w:right w:w="0" w:type="dxa"/>
          </w:tblCellMar>
        </w:tblPrEx>
        <w:trPr>
          <w:trHeight w:val="255"/>
        </w:trPr>
        <w:tc>
          <w:tcPr>
            <w:tcW w:w="532" w:type="dxa"/>
            <w:tcBorders>
              <w:top w:val="single" w:sz="4" w:space="0" w:color="000000"/>
              <w:left w:val="single" w:sz="4" w:space="0" w:color="000000"/>
              <w:bottom w:val="single" w:sz="4" w:space="0" w:color="000000"/>
            </w:tcBorders>
            <w:shd w:val="clear" w:color="auto" w:fill="auto"/>
            <w:vAlign w:val="bottom"/>
          </w:tcPr>
          <w:p w14:paraId="706E3D82" w14:textId="77777777" w:rsidR="00F21804" w:rsidRPr="00D36BB6" w:rsidRDefault="00AC7064">
            <w:pPr>
              <w:snapToGrid w:val="0"/>
              <w:jc w:val="center"/>
            </w:pPr>
            <w:r w:rsidRPr="00D36BB6">
              <w:rPr>
                <w:rFonts w:ascii="Arial" w:hAnsi="Arial" w:cs="Arial"/>
                <w:b/>
                <w:bCs/>
                <w:sz w:val="16"/>
                <w:szCs w:val="16"/>
              </w:rPr>
              <w:t>0292</w:t>
            </w:r>
          </w:p>
        </w:tc>
        <w:tc>
          <w:tcPr>
            <w:tcW w:w="1028" w:type="dxa"/>
            <w:gridSpan w:val="2"/>
            <w:tcBorders>
              <w:top w:val="single" w:sz="4" w:space="0" w:color="000000"/>
              <w:left w:val="single" w:sz="4" w:space="0" w:color="000000"/>
              <w:bottom w:val="single" w:sz="4" w:space="0" w:color="000000"/>
            </w:tcBorders>
            <w:shd w:val="clear" w:color="auto" w:fill="auto"/>
            <w:vAlign w:val="bottom"/>
          </w:tcPr>
          <w:p w14:paraId="503AA16E" w14:textId="77777777" w:rsidR="00F21804" w:rsidRPr="00D36BB6" w:rsidRDefault="00AC7064">
            <w:pPr>
              <w:snapToGrid w:val="0"/>
              <w:jc w:val="center"/>
            </w:pPr>
            <w:r w:rsidRPr="00D36BB6">
              <w:rPr>
                <w:rFonts w:ascii="Arial" w:hAnsi="Arial" w:cs="Arial"/>
                <w:b/>
                <w:bCs/>
                <w:sz w:val="16"/>
                <w:szCs w:val="16"/>
              </w:rPr>
              <w:t>Check sum</w:t>
            </w:r>
          </w:p>
        </w:tc>
        <w:tc>
          <w:tcPr>
            <w:tcW w:w="977" w:type="dxa"/>
            <w:gridSpan w:val="2"/>
            <w:tcBorders>
              <w:top w:val="single" w:sz="4" w:space="0" w:color="000000"/>
              <w:left w:val="single" w:sz="4" w:space="0" w:color="000000"/>
              <w:bottom w:val="single" w:sz="4" w:space="0" w:color="000000"/>
            </w:tcBorders>
            <w:shd w:val="clear" w:color="auto" w:fill="auto"/>
            <w:vAlign w:val="bottom"/>
          </w:tcPr>
          <w:p w14:paraId="744FE6E1" w14:textId="77777777" w:rsidR="00F21804" w:rsidRPr="00D36BB6" w:rsidRDefault="00AC7064">
            <w:pPr>
              <w:snapToGrid w:val="0"/>
              <w:jc w:val="center"/>
            </w:pPr>
            <w:r w:rsidRPr="00D36BB6">
              <w:rPr>
                <w:rFonts w:ascii="Arial" w:hAnsi="Arial" w:cs="Arial"/>
                <w:b/>
                <w:bCs/>
                <w:sz w:val="16"/>
                <w:szCs w:val="16"/>
              </w:rPr>
              <w:t>15C4</w:t>
            </w:r>
          </w:p>
        </w:tc>
        <w:tc>
          <w:tcPr>
            <w:tcW w:w="850" w:type="dxa"/>
            <w:gridSpan w:val="2"/>
            <w:tcBorders>
              <w:top w:val="single" w:sz="4" w:space="0" w:color="000000"/>
              <w:left w:val="single" w:sz="4" w:space="0" w:color="000000"/>
              <w:bottom w:val="single" w:sz="4" w:space="0" w:color="000000"/>
            </w:tcBorders>
            <w:shd w:val="clear" w:color="auto" w:fill="auto"/>
            <w:vAlign w:val="bottom"/>
          </w:tcPr>
          <w:p w14:paraId="3859317C" w14:textId="77777777" w:rsidR="00F21804" w:rsidRPr="00D36BB6" w:rsidRDefault="00AC7064">
            <w:pPr>
              <w:snapToGrid w:val="0"/>
              <w:jc w:val="center"/>
            </w:pPr>
            <w:r w:rsidRPr="00D36BB6">
              <w:rPr>
                <w:rFonts w:ascii="Arial" w:hAnsi="Arial" w:cs="Arial"/>
                <w:b/>
                <w:bCs/>
                <w:sz w:val="16"/>
                <w:szCs w:val="16"/>
              </w:rPr>
              <w:t>0000</w:t>
            </w:r>
          </w:p>
        </w:tc>
        <w:tc>
          <w:tcPr>
            <w:tcW w:w="992" w:type="dxa"/>
            <w:gridSpan w:val="2"/>
            <w:tcBorders>
              <w:top w:val="single" w:sz="4" w:space="0" w:color="000000"/>
              <w:left w:val="single" w:sz="4" w:space="0" w:color="000000"/>
              <w:bottom w:val="single" w:sz="4" w:space="0" w:color="000000"/>
            </w:tcBorders>
            <w:shd w:val="clear" w:color="auto" w:fill="auto"/>
            <w:vAlign w:val="bottom"/>
          </w:tcPr>
          <w:p w14:paraId="50CC43AE" w14:textId="77777777" w:rsidR="00F21804" w:rsidRPr="00D36BB6" w:rsidRDefault="00AC7064">
            <w:pPr>
              <w:snapToGrid w:val="0"/>
              <w:jc w:val="center"/>
            </w:pPr>
            <w:r w:rsidRPr="00D36BB6">
              <w:rPr>
                <w:rFonts w:ascii="Arial" w:hAnsi="Arial" w:cs="Arial"/>
                <w:b/>
                <w:bCs/>
                <w:sz w:val="16"/>
                <w:szCs w:val="16"/>
              </w:rPr>
              <w:t>15C4</w:t>
            </w:r>
          </w:p>
        </w:tc>
        <w:tc>
          <w:tcPr>
            <w:tcW w:w="851" w:type="dxa"/>
            <w:gridSpan w:val="2"/>
            <w:tcBorders>
              <w:top w:val="single" w:sz="4" w:space="0" w:color="000000"/>
              <w:left w:val="single" w:sz="4" w:space="0" w:color="000000"/>
              <w:bottom w:val="single" w:sz="4" w:space="0" w:color="000000"/>
            </w:tcBorders>
            <w:shd w:val="clear" w:color="auto" w:fill="auto"/>
            <w:vAlign w:val="bottom"/>
          </w:tcPr>
          <w:p w14:paraId="474D37B0" w14:textId="77777777" w:rsidR="00F21804" w:rsidRPr="00D36BB6" w:rsidRDefault="00AC7064">
            <w:pPr>
              <w:snapToGrid w:val="0"/>
              <w:jc w:val="center"/>
            </w:pPr>
            <w:r w:rsidRPr="00D36BB6">
              <w:rPr>
                <w:rFonts w:ascii="Arial" w:hAnsi="Arial" w:cs="Arial"/>
                <w:b/>
                <w:bCs/>
                <w:sz w:val="16"/>
                <w:szCs w:val="16"/>
              </w:rPr>
              <w:t>5731</w:t>
            </w:r>
          </w:p>
        </w:tc>
        <w:tc>
          <w:tcPr>
            <w:tcW w:w="709" w:type="dxa"/>
            <w:gridSpan w:val="2"/>
            <w:tcBorders>
              <w:top w:val="single" w:sz="4" w:space="0" w:color="000000"/>
              <w:left w:val="single" w:sz="4" w:space="0" w:color="000000"/>
              <w:bottom w:val="single" w:sz="4" w:space="0" w:color="000000"/>
            </w:tcBorders>
            <w:shd w:val="clear" w:color="auto" w:fill="auto"/>
            <w:vAlign w:val="bottom"/>
          </w:tcPr>
          <w:p w14:paraId="785E2DBB" w14:textId="77777777" w:rsidR="00F21804" w:rsidRPr="00D36BB6" w:rsidRDefault="00AC7064">
            <w:pPr>
              <w:snapToGrid w:val="0"/>
              <w:jc w:val="center"/>
            </w:pPr>
            <w:r w:rsidRPr="00D36BB6">
              <w:rPr>
                <w:rFonts w:ascii="Arial" w:hAnsi="Arial" w:cs="Arial"/>
                <w:b/>
                <w:bCs/>
                <w:sz w:val="16"/>
                <w:szCs w:val="16"/>
              </w:rPr>
              <w:t>02EE</w:t>
            </w:r>
          </w:p>
        </w:tc>
        <w:tc>
          <w:tcPr>
            <w:tcW w:w="701" w:type="dxa"/>
            <w:tcBorders>
              <w:top w:val="single" w:sz="4" w:space="0" w:color="000000"/>
              <w:left w:val="single" w:sz="4" w:space="0" w:color="000000"/>
              <w:bottom w:val="single" w:sz="4" w:space="0" w:color="000000"/>
            </w:tcBorders>
            <w:shd w:val="clear" w:color="auto" w:fill="auto"/>
            <w:vAlign w:val="bottom"/>
          </w:tcPr>
          <w:p w14:paraId="500D541F" w14:textId="77777777" w:rsidR="00F21804" w:rsidRPr="00D36BB6" w:rsidRDefault="00AC7064">
            <w:pPr>
              <w:snapToGrid w:val="0"/>
              <w:jc w:val="center"/>
            </w:pPr>
            <w:r w:rsidRPr="00D36BB6">
              <w:rPr>
                <w:rFonts w:ascii="Arial" w:hAnsi="Arial" w:cs="Arial"/>
                <w:b/>
                <w:bCs/>
                <w:sz w:val="16"/>
                <w:szCs w:val="16"/>
              </w:rPr>
              <w:t>04B0</w:t>
            </w:r>
          </w:p>
        </w:tc>
        <w:tc>
          <w:tcPr>
            <w:tcW w:w="732" w:type="dxa"/>
            <w:tcBorders>
              <w:top w:val="single" w:sz="4" w:space="0" w:color="000000"/>
              <w:left w:val="single" w:sz="4" w:space="0" w:color="000000"/>
              <w:bottom w:val="single" w:sz="4" w:space="0" w:color="000000"/>
            </w:tcBorders>
            <w:shd w:val="clear" w:color="auto" w:fill="auto"/>
            <w:vAlign w:val="bottom"/>
          </w:tcPr>
          <w:p w14:paraId="2A610666" w14:textId="77777777" w:rsidR="00F21804" w:rsidRPr="00D36BB6" w:rsidRDefault="00AC7064">
            <w:pPr>
              <w:snapToGrid w:val="0"/>
              <w:ind w:right="-70"/>
              <w:jc w:val="center"/>
            </w:pPr>
            <w:r w:rsidRPr="00D36BB6">
              <w:rPr>
                <w:rFonts w:ascii="Arial" w:hAnsi="Arial" w:cs="Arial"/>
                <w:b/>
                <w:bCs/>
                <w:sz w:val="16"/>
                <w:szCs w:val="16"/>
              </w:rPr>
              <w:t>505B</w:t>
            </w:r>
          </w:p>
        </w:tc>
        <w:tc>
          <w:tcPr>
            <w:tcW w:w="2233" w:type="dxa"/>
            <w:gridSpan w:val="2"/>
            <w:tcBorders>
              <w:top w:val="single" w:sz="4" w:space="0" w:color="000000"/>
              <w:left w:val="single" w:sz="4" w:space="0" w:color="000000"/>
              <w:bottom w:val="single" w:sz="4" w:space="0" w:color="000000"/>
            </w:tcBorders>
            <w:shd w:val="clear" w:color="auto" w:fill="auto"/>
            <w:vAlign w:val="bottom"/>
          </w:tcPr>
          <w:p w14:paraId="673F486D" w14:textId="77777777" w:rsidR="00F21804" w:rsidRPr="00D36BB6" w:rsidRDefault="00F21804">
            <w:pPr>
              <w:snapToGrid w:val="0"/>
            </w:pPr>
          </w:p>
        </w:tc>
        <w:tc>
          <w:tcPr>
            <w:tcW w:w="102" w:type="dxa"/>
            <w:gridSpan w:val="2"/>
            <w:tcBorders>
              <w:left w:val="single" w:sz="4" w:space="0" w:color="000000"/>
            </w:tcBorders>
            <w:shd w:val="clear" w:color="auto" w:fill="auto"/>
          </w:tcPr>
          <w:p w14:paraId="01CA617B" w14:textId="77777777" w:rsidR="00F21804" w:rsidRPr="00D36BB6" w:rsidRDefault="00F21804">
            <w:pPr>
              <w:snapToGrid w:val="0"/>
            </w:pPr>
          </w:p>
        </w:tc>
      </w:tr>
    </w:tbl>
    <w:p w14:paraId="45AC512A" w14:textId="77777777" w:rsidR="00F21804" w:rsidRPr="00D36BB6" w:rsidRDefault="00AC7064">
      <w:r w:rsidRPr="00D36BB6">
        <w:rPr>
          <w:rFonts w:ascii="Arial" w:hAnsi="Arial" w:cs="Arial"/>
          <w:sz w:val="20"/>
        </w:rPr>
        <w:t>In this case the tied results (pilots 517 and 518) are calculated with Formula 1.</w:t>
      </w:r>
    </w:p>
    <w:p w14:paraId="7EB282F5" w14:textId="77777777" w:rsidR="00F21804" w:rsidRPr="00D36BB6" w:rsidRDefault="00AC7064">
      <w:r w:rsidRPr="00D36BB6">
        <w:rPr>
          <w:rFonts w:ascii="Arial" w:hAnsi="Arial" w:cs="Arial"/>
          <w:sz w:val="20"/>
        </w:rPr>
        <w:t>Pilots with no results have received the highest of the average of remaining points (277) and the lowest score in Group A minus 200 (300).</w:t>
      </w:r>
    </w:p>
    <w:p w14:paraId="2156F4E1" w14:textId="77777777" w:rsidR="00F21804" w:rsidRPr="00D36BB6" w:rsidRDefault="00AC7064">
      <w:pPr>
        <w:tabs>
          <w:tab w:val="right" w:pos="9498"/>
        </w:tabs>
      </w:pPr>
      <w:r w:rsidRPr="00D36BB6">
        <w:rPr>
          <w:rFonts w:ascii="Arial" w:hAnsi="Arial" w:cs="Arial"/>
          <w:b/>
          <w:sz w:val="20"/>
          <w:u w:val="single"/>
        </w:rPr>
        <w:t xml:space="preserve">Note: </w:t>
      </w:r>
      <w:r w:rsidRPr="00D36BB6">
        <w:rPr>
          <w:rFonts w:ascii="Arial" w:hAnsi="Arial" w:cs="Arial"/>
          <w:sz w:val="20"/>
        </w:rPr>
        <w:t>Checksums are calculated differently with different scoring programs and may not become the same as in this example.</w:t>
      </w:r>
      <w:r w:rsidRPr="00D36BB6">
        <w:rPr>
          <w:rFonts w:ascii="Arial" w:hAnsi="Arial" w:cs="Arial"/>
          <w:sz w:val="20"/>
        </w:rPr>
        <w:tab/>
        <w:t>(New page 2007)</w:t>
      </w:r>
    </w:p>
    <w:p w14:paraId="1FFD2997" w14:textId="77777777" w:rsidR="00F21804" w:rsidRPr="00D36BB6" w:rsidRDefault="00AC7064">
      <w:pPr>
        <w:pageBreakBefore/>
        <w:tabs>
          <w:tab w:val="right" w:pos="9498"/>
        </w:tabs>
      </w:pPr>
      <w:r w:rsidRPr="00D36BB6">
        <w:rPr>
          <w:rFonts w:ascii="Arial" w:hAnsi="Arial" w:cs="Arial"/>
          <w:b/>
          <w:spacing w:val="-3"/>
          <w:u w:val="single"/>
        </w:rPr>
        <w:lastRenderedPageBreak/>
        <w:t>APPENDIX G</w:t>
      </w:r>
    </w:p>
    <w:p w14:paraId="4E315521" w14:textId="77777777" w:rsidR="00F21804" w:rsidRPr="00D36BB6" w:rsidRDefault="00F21804">
      <w:pPr>
        <w:jc w:val="both"/>
        <w:rPr>
          <w:rFonts w:ascii="Arial" w:hAnsi="Arial" w:cs="Arial"/>
          <w:spacing w:val="-3"/>
          <w:sz w:val="28"/>
        </w:rPr>
      </w:pPr>
    </w:p>
    <w:p w14:paraId="559BB392" w14:textId="77777777" w:rsidR="00F21804" w:rsidRPr="00D36BB6" w:rsidRDefault="00AC7064">
      <w:pPr>
        <w:jc w:val="center"/>
      </w:pPr>
      <w:r w:rsidRPr="00D36BB6">
        <w:rPr>
          <w:rFonts w:ascii="Arial" w:hAnsi="Arial" w:cs="Arial"/>
          <w:b/>
          <w:sz w:val="28"/>
          <w:u w:val="single"/>
        </w:rPr>
        <w:t>CIA CAT 1 EVENTS - JURY PRESIDENT's   CHECK-LIST</w:t>
      </w:r>
      <w:r w:rsidRPr="00D36BB6">
        <w:rPr>
          <w:rFonts w:ascii="Arial" w:hAnsi="Arial" w:cs="Arial"/>
          <w:spacing w:val="-2"/>
          <w:sz w:val="16"/>
        </w:rPr>
        <w:t xml:space="preserve"> </w:t>
      </w:r>
      <w:r w:rsidRPr="00D36BB6">
        <w:rPr>
          <w:rFonts w:ascii="Arial" w:hAnsi="Arial" w:cs="Arial"/>
          <w:spacing w:val="-2"/>
          <w:sz w:val="16"/>
        </w:rPr>
        <w:tab/>
      </w:r>
      <w:r w:rsidRPr="00D36BB6">
        <w:rPr>
          <w:rFonts w:ascii="Arial" w:hAnsi="Arial" w:cs="Arial"/>
          <w:spacing w:val="-2"/>
          <w:sz w:val="16"/>
        </w:rPr>
        <w:tab/>
        <w:t>page 1/3</w:t>
      </w:r>
    </w:p>
    <w:p w14:paraId="5144C70C" w14:textId="77777777" w:rsidR="00F21804" w:rsidRPr="00D36BB6" w:rsidRDefault="00F21804">
      <w:pPr>
        <w:jc w:val="both"/>
        <w:rPr>
          <w:rFonts w:ascii="Arial" w:hAnsi="Arial" w:cs="Arial"/>
          <w:spacing w:val="-3"/>
        </w:rPr>
      </w:pPr>
    </w:p>
    <w:p w14:paraId="5694FD7C" w14:textId="77777777" w:rsidR="00F21804" w:rsidRPr="00D36BB6" w:rsidRDefault="00AC7064">
      <w:pPr>
        <w:jc w:val="both"/>
      </w:pPr>
      <w:r w:rsidRPr="00D36BB6">
        <w:rPr>
          <w:rFonts w:ascii="Arial" w:hAnsi="Arial" w:cs="Arial"/>
          <w:b/>
          <w:spacing w:val="-3"/>
        </w:rPr>
        <w:t>EVENT NAME</w:t>
      </w:r>
      <w:r w:rsidRPr="00D36BB6">
        <w:rPr>
          <w:rFonts w:ascii="Arial" w:hAnsi="Arial" w:cs="Arial"/>
          <w:spacing w:val="-3"/>
        </w:rPr>
        <w:t>:</w:t>
      </w:r>
    </w:p>
    <w:p w14:paraId="2CCD6DFE" w14:textId="77777777" w:rsidR="00F21804" w:rsidRPr="00D36BB6" w:rsidRDefault="00AC7064">
      <w:pPr>
        <w:ind w:left="1440" w:firstLine="403"/>
        <w:jc w:val="both"/>
      </w:pPr>
      <w:r w:rsidRPr="00D36BB6">
        <w:rPr>
          <w:rFonts w:ascii="Arial" w:hAnsi="Arial" w:cs="Arial"/>
          <w:spacing w:val="-3"/>
        </w:rPr>
        <w:t>______________________________________________________</w:t>
      </w:r>
    </w:p>
    <w:p w14:paraId="60016AFC" w14:textId="77777777" w:rsidR="00F21804" w:rsidRPr="00D36BB6" w:rsidRDefault="00F21804">
      <w:pPr>
        <w:jc w:val="both"/>
        <w:rPr>
          <w:rFonts w:ascii="Arial" w:hAnsi="Arial" w:cs="Arial"/>
          <w:spacing w:val="-3"/>
        </w:rPr>
      </w:pPr>
    </w:p>
    <w:p w14:paraId="31722ADA" w14:textId="77777777" w:rsidR="00F21804" w:rsidRPr="00D36BB6" w:rsidRDefault="00AC7064">
      <w:pPr>
        <w:jc w:val="both"/>
      </w:pPr>
      <w:r w:rsidRPr="00D36BB6">
        <w:rPr>
          <w:rFonts w:ascii="Arial" w:hAnsi="Arial" w:cs="Arial"/>
          <w:b/>
          <w:spacing w:val="-3"/>
          <w:u w:val="single"/>
        </w:rPr>
        <w:t>A. BEFORE THE GENERAL BRIEFING</w:t>
      </w:r>
    </w:p>
    <w:p w14:paraId="03E2B6DB" w14:textId="77777777" w:rsidR="00F21804" w:rsidRPr="00D36BB6" w:rsidRDefault="00F21804">
      <w:pPr>
        <w:jc w:val="both"/>
        <w:rPr>
          <w:rFonts w:ascii="Arial" w:hAnsi="Arial" w:cs="Arial"/>
          <w:spacing w:val="-2"/>
          <w:sz w:val="20"/>
        </w:rPr>
      </w:pPr>
    </w:p>
    <w:p w14:paraId="2B8D91E1" w14:textId="77777777" w:rsidR="00F21804" w:rsidRPr="00D36BB6" w:rsidRDefault="00AC7064">
      <w:pPr>
        <w:jc w:val="both"/>
      </w:pPr>
      <w:r w:rsidRPr="00D36BB6">
        <w:rPr>
          <w:rFonts w:ascii="Arial" w:hAnsi="Arial" w:cs="Arial"/>
          <w:b/>
          <w:spacing w:val="-2"/>
          <w:sz w:val="20"/>
        </w:rPr>
        <w:t>1. CALL A JURY PRE-EVENT BRIEFING AND CHECK:</w:t>
      </w:r>
    </w:p>
    <w:p w14:paraId="71221F8E" w14:textId="77777777" w:rsidR="00F21804" w:rsidRPr="00D36BB6" w:rsidRDefault="00F21804">
      <w:pPr>
        <w:jc w:val="both"/>
        <w:rPr>
          <w:rFonts w:ascii="Arial" w:hAnsi="Arial" w:cs="Arial"/>
          <w:spacing w:val="-2"/>
          <w:sz w:val="20"/>
        </w:rPr>
      </w:pPr>
    </w:p>
    <w:p w14:paraId="45217AFA" w14:textId="77777777" w:rsidR="00F21804" w:rsidRPr="00D36BB6" w:rsidRDefault="00AC7064">
      <w:pPr>
        <w:jc w:val="both"/>
      </w:pPr>
      <w:r w:rsidRPr="00D36BB6">
        <w:rPr>
          <w:rFonts w:ascii="Arial" w:hAnsi="Arial" w:cs="Arial"/>
          <w:spacing w:val="-2"/>
          <w:sz w:val="20"/>
        </w:rPr>
        <w:tab/>
      </w:r>
      <w:r w:rsidRPr="00D36BB6">
        <w:rPr>
          <w:rFonts w:ascii="Arial" w:hAnsi="Arial" w:cs="Arial"/>
          <w:b/>
          <w:spacing w:val="-2"/>
          <w:sz w:val="20"/>
          <w:u w:val="single"/>
        </w:rPr>
        <w:t>a) All Jury members present, set and available</w:t>
      </w:r>
      <w:r w:rsidRPr="00D36BB6">
        <w:rPr>
          <w:rFonts w:ascii="Arial" w:hAnsi="Arial" w:cs="Arial"/>
          <w:b/>
          <w:spacing w:val="-2"/>
          <w:sz w:val="20"/>
        </w:rPr>
        <w:t xml:space="preserve"> </w:t>
      </w:r>
      <w:r w:rsidRPr="00D36BB6">
        <w:rPr>
          <w:rFonts w:ascii="Arial" w:hAnsi="Arial" w:cs="Arial"/>
          <w:spacing w:val="-2"/>
          <w:sz w:val="16"/>
        </w:rPr>
        <w:t>(Accommodation, room and telephone numbers, meals</w:t>
      </w:r>
    </w:p>
    <w:p w14:paraId="3077B458" w14:textId="77777777" w:rsidR="00F21804" w:rsidRPr="00D36BB6" w:rsidRDefault="00AC7064">
      <w:pPr>
        <w:jc w:val="both"/>
      </w:pPr>
      <w:r w:rsidRPr="00D36BB6">
        <w:rPr>
          <w:rFonts w:ascii="Arial" w:hAnsi="Arial" w:cs="Arial"/>
          <w:spacing w:val="-2"/>
          <w:sz w:val="16"/>
        </w:rPr>
        <w:tab/>
        <w:t xml:space="preserve">     Arrangements, transportation, expenses reimbursed. Check with Event Director if anything is amiss)</w:t>
      </w:r>
    </w:p>
    <w:p w14:paraId="7B4E608B" w14:textId="77777777" w:rsidR="00F21804" w:rsidRPr="00D36BB6" w:rsidRDefault="00F21804">
      <w:pPr>
        <w:jc w:val="both"/>
        <w:rPr>
          <w:rFonts w:ascii="Arial" w:hAnsi="Arial" w:cs="Arial"/>
          <w:spacing w:val="-2"/>
          <w:sz w:val="16"/>
        </w:rPr>
      </w:pPr>
    </w:p>
    <w:p w14:paraId="08DAA6C4"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Jury President:</w:t>
      </w:r>
      <w:r w:rsidRPr="00D36BB6">
        <w:rPr>
          <w:rFonts w:ascii="Arial" w:hAnsi="Arial" w:cs="Arial"/>
          <w:spacing w:val="-2"/>
          <w:sz w:val="20"/>
        </w:rPr>
        <w:tab/>
        <w:t>________________________________________</w:t>
      </w:r>
    </w:p>
    <w:p w14:paraId="473C60D4" w14:textId="77777777" w:rsidR="00F21804" w:rsidRPr="00D36BB6" w:rsidRDefault="00AC7064">
      <w:pPr>
        <w:spacing w:before="120" w:line="300" w:lineRule="exact"/>
        <w:jc w:val="both"/>
      </w:pPr>
      <w:r w:rsidRPr="00D36BB6">
        <w:rPr>
          <w:rFonts w:ascii="Wingdings" w:eastAsia="Wingdings" w:hAnsi="Wingdings" w:cs="Wingdings"/>
          <w:sz w:val="28"/>
        </w:rPr>
        <w:t></w:t>
      </w:r>
      <w:r w:rsidRPr="00D36BB6">
        <w:rPr>
          <w:rFonts w:ascii="Arial" w:hAnsi="Arial" w:cs="Arial"/>
          <w:spacing w:val="-2"/>
          <w:sz w:val="20"/>
        </w:rPr>
        <w:tab/>
        <w:t>Jury Member:</w:t>
      </w:r>
      <w:r w:rsidRPr="00D36BB6">
        <w:rPr>
          <w:rFonts w:ascii="Arial" w:hAnsi="Arial" w:cs="Arial"/>
          <w:spacing w:val="-2"/>
          <w:sz w:val="20"/>
        </w:rPr>
        <w:tab/>
        <w:t>________________________________________</w:t>
      </w:r>
    </w:p>
    <w:p w14:paraId="725B849F" w14:textId="77777777" w:rsidR="00F21804" w:rsidRPr="00D36BB6" w:rsidRDefault="00AC7064">
      <w:pPr>
        <w:spacing w:before="120" w:line="300" w:lineRule="exact"/>
        <w:jc w:val="both"/>
      </w:pPr>
      <w:r w:rsidRPr="00D36BB6">
        <w:rPr>
          <w:rFonts w:ascii="Wingdings" w:eastAsia="Wingdings" w:hAnsi="Wingdings" w:cs="Wingdings"/>
          <w:sz w:val="28"/>
        </w:rPr>
        <w:t></w:t>
      </w:r>
      <w:r w:rsidRPr="00D36BB6">
        <w:rPr>
          <w:rFonts w:ascii="Arial" w:hAnsi="Arial" w:cs="Arial"/>
          <w:spacing w:val="-2"/>
          <w:sz w:val="20"/>
        </w:rPr>
        <w:tab/>
        <w:t>Jury Member:</w:t>
      </w:r>
      <w:r w:rsidRPr="00D36BB6">
        <w:rPr>
          <w:rFonts w:ascii="Arial" w:hAnsi="Arial" w:cs="Arial"/>
          <w:spacing w:val="-2"/>
          <w:sz w:val="20"/>
        </w:rPr>
        <w:tab/>
        <w:t>________________________________________</w:t>
      </w:r>
    </w:p>
    <w:p w14:paraId="3BFBBF46" w14:textId="77777777" w:rsidR="00F21804" w:rsidRPr="00D36BB6" w:rsidRDefault="00AC7064">
      <w:pPr>
        <w:spacing w:before="120" w:line="300" w:lineRule="exact"/>
        <w:jc w:val="both"/>
      </w:pPr>
      <w:r w:rsidRPr="00D36BB6">
        <w:rPr>
          <w:rFonts w:ascii="Wingdings" w:eastAsia="Wingdings" w:hAnsi="Wingdings" w:cs="Wingdings"/>
          <w:sz w:val="28"/>
        </w:rPr>
        <w:t></w:t>
      </w:r>
      <w:r w:rsidRPr="00D36BB6">
        <w:rPr>
          <w:rFonts w:ascii="Arial" w:hAnsi="Arial" w:cs="Arial"/>
          <w:spacing w:val="-2"/>
          <w:sz w:val="20"/>
        </w:rPr>
        <w:tab/>
        <w:t>Jury Trainee:</w:t>
      </w:r>
      <w:r w:rsidRPr="00D36BB6">
        <w:rPr>
          <w:rFonts w:ascii="Arial" w:hAnsi="Arial" w:cs="Arial"/>
          <w:spacing w:val="-2"/>
          <w:sz w:val="20"/>
        </w:rPr>
        <w:tab/>
        <w:t>________________________________________</w:t>
      </w:r>
    </w:p>
    <w:p w14:paraId="43E5AF7B" w14:textId="77777777" w:rsidR="00F21804" w:rsidRPr="00D36BB6" w:rsidRDefault="00AC7064">
      <w:pPr>
        <w:spacing w:before="240" w:after="60"/>
        <w:jc w:val="both"/>
      </w:pPr>
      <w:r w:rsidRPr="00D36BB6">
        <w:rPr>
          <w:rFonts w:ascii="Arial" w:hAnsi="Arial" w:cs="Arial"/>
          <w:spacing w:val="-2"/>
          <w:sz w:val="20"/>
        </w:rPr>
        <w:tab/>
      </w:r>
      <w:r w:rsidRPr="00D36BB6">
        <w:rPr>
          <w:rFonts w:ascii="Arial" w:hAnsi="Arial" w:cs="Arial"/>
          <w:b/>
          <w:spacing w:val="-2"/>
          <w:sz w:val="20"/>
          <w:u w:val="single"/>
        </w:rPr>
        <w:t>b) Jury members' documentation</w:t>
      </w:r>
      <w:r w:rsidRPr="00D36BB6">
        <w:rPr>
          <w:rFonts w:ascii="Arial" w:hAnsi="Arial" w:cs="Arial"/>
          <w:spacing w:val="-2"/>
          <w:sz w:val="20"/>
        </w:rPr>
        <w:t xml:space="preserve"> </w:t>
      </w:r>
      <w:r w:rsidRPr="00D36BB6">
        <w:rPr>
          <w:rFonts w:ascii="Arial" w:hAnsi="Arial" w:cs="Arial"/>
          <w:spacing w:val="-2"/>
          <w:sz w:val="16"/>
        </w:rPr>
        <w:t>(make sure latest editions are available):</w:t>
      </w:r>
    </w:p>
    <w:p w14:paraId="5D89CD5C"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SPORTING CODE GENERAL SECTION</w:t>
      </w:r>
    </w:p>
    <w:p w14:paraId="0A982DCC"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SPORTING CODE SECTION ONE</w:t>
      </w:r>
    </w:p>
    <w:p w14:paraId="0B21A9C1" w14:textId="77777777" w:rsidR="00F21804" w:rsidRPr="00D36BB6" w:rsidRDefault="00AC7064">
      <w:pPr>
        <w:tabs>
          <w:tab w:val="left" w:pos="709"/>
          <w:tab w:val="right" w:pos="9639"/>
        </w:tabs>
        <w:spacing w:line="300" w:lineRule="exact"/>
        <w:jc w:val="both"/>
      </w:pPr>
      <w:r w:rsidRPr="00D36BB6">
        <w:rPr>
          <w:rFonts w:ascii="Wingdings" w:eastAsia="Wingdings" w:hAnsi="Wingdings" w:cs="Wingdings"/>
          <w:color w:val="000000"/>
          <w:sz w:val="28"/>
        </w:rPr>
        <w:t></w:t>
      </w:r>
      <w:r w:rsidRPr="00D36BB6">
        <w:rPr>
          <w:rFonts w:ascii="Arial" w:hAnsi="Arial" w:cs="Arial"/>
          <w:color w:val="000000"/>
          <w:spacing w:val="-2"/>
          <w:sz w:val="20"/>
        </w:rPr>
        <w:tab/>
        <w:t>- FAI CODE OF ETHICS</w:t>
      </w:r>
      <w:r w:rsidRPr="00D36BB6">
        <w:rPr>
          <w:rFonts w:ascii="Arial" w:hAnsi="Arial" w:cs="Arial"/>
          <w:color w:val="000000"/>
          <w:spacing w:val="-2"/>
          <w:sz w:val="20"/>
        </w:rPr>
        <w:tab/>
        <w:t>(A2007)</w:t>
      </w:r>
    </w:p>
    <w:p w14:paraId="2579FEE5" w14:textId="77777777" w:rsidR="00F21804" w:rsidRPr="00D36BB6" w:rsidRDefault="00AC7064">
      <w:pPr>
        <w:tabs>
          <w:tab w:val="left" w:pos="709"/>
          <w:tab w:val="right" w:pos="9639"/>
        </w:tabs>
        <w:spacing w:line="300" w:lineRule="exact"/>
        <w:jc w:val="both"/>
      </w:pPr>
      <w:r w:rsidRPr="00D36BB6">
        <w:rPr>
          <w:rFonts w:ascii="Wingdings" w:eastAsia="Wingdings" w:hAnsi="Wingdings" w:cs="Wingdings"/>
          <w:color w:val="000000"/>
          <w:sz w:val="28"/>
        </w:rPr>
        <w:t></w:t>
      </w:r>
      <w:r w:rsidRPr="00D36BB6">
        <w:rPr>
          <w:rFonts w:ascii="Arial" w:hAnsi="Arial" w:cs="Arial"/>
          <w:color w:val="000000"/>
          <w:spacing w:val="-2"/>
          <w:sz w:val="20"/>
        </w:rPr>
        <w:tab/>
        <w:t xml:space="preserve">- </w:t>
      </w:r>
      <w:r w:rsidRPr="00D36BB6">
        <w:rPr>
          <w:rFonts w:ascii="Arial" w:hAnsi="Arial" w:cs="Arial"/>
          <w:color w:val="000000"/>
          <w:sz w:val="20"/>
        </w:rPr>
        <w:t>PROTOCOL for Award-Giving and Closing Ceremonies at FAI Championships</w:t>
      </w:r>
      <w:r w:rsidRPr="00D36BB6">
        <w:rPr>
          <w:rFonts w:ascii="Arial" w:hAnsi="Arial" w:cs="Arial"/>
          <w:color w:val="000000"/>
          <w:sz w:val="20"/>
        </w:rPr>
        <w:tab/>
        <w:t>(N2010)</w:t>
      </w:r>
    </w:p>
    <w:p w14:paraId="5434705B" w14:textId="77777777" w:rsidR="00F21804" w:rsidRPr="00D36BB6" w:rsidRDefault="00AC7064">
      <w:pPr>
        <w:tabs>
          <w:tab w:val="left" w:pos="709"/>
          <w:tab w:val="right" w:pos="9639"/>
        </w:tabs>
        <w:spacing w:line="300" w:lineRule="exact"/>
        <w:jc w:val="both"/>
      </w:pPr>
      <w:r w:rsidRPr="00D36BB6">
        <w:rPr>
          <w:rFonts w:ascii="Wingdings" w:eastAsia="Wingdings" w:hAnsi="Wingdings" w:cs="Wingdings"/>
          <w:color w:val="000000"/>
          <w:sz w:val="28"/>
        </w:rPr>
        <w:t></w:t>
      </w:r>
      <w:r w:rsidRPr="00D36BB6">
        <w:rPr>
          <w:rFonts w:ascii="Arial" w:hAnsi="Arial" w:cs="Arial"/>
          <w:color w:val="000000"/>
          <w:spacing w:val="-2"/>
          <w:sz w:val="20"/>
        </w:rPr>
        <w:tab/>
        <w:t xml:space="preserve">- </w:t>
      </w:r>
      <w:r w:rsidRPr="00D36BB6">
        <w:rPr>
          <w:rFonts w:ascii="Arial" w:hAnsi="Arial" w:cs="Arial"/>
          <w:color w:val="000000"/>
          <w:sz w:val="20"/>
        </w:rPr>
        <w:t>PROTOCOL for CIA Sanctioned Events (2005)</w:t>
      </w:r>
      <w:r w:rsidRPr="00D36BB6">
        <w:rPr>
          <w:rFonts w:ascii="Arial" w:hAnsi="Arial" w:cs="Arial"/>
          <w:color w:val="000000"/>
          <w:sz w:val="20"/>
        </w:rPr>
        <w:tab/>
        <w:t>(N2010)</w:t>
      </w:r>
    </w:p>
    <w:p w14:paraId="7AC732BD"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JURY HANDBOOK</w:t>
      </w:r>
    </w:p>
    <w:p w14:paraId="46F27B24"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EVENT RULES</w:t>
      </w:r>
    </w:p>
    <w:p w14:paraId="5F6ADEEE" w14:textId="77777777" w:rsidR="00F21804" w:rsidRPr="00D36BB6" w:rsidRDefault="00AC7064">
      <w:pPr>
        <w:tabs>
          <w:tab w:val="left" w:pos="709"/>
          <w:tab w:val="right" w:pos="9639"/>
        </w:tabs>
        <w:spacing w:line="300" w:lineRule="exact"/>
        <w:jc w:val="both"/>
      </w:pPr>
      <w:r w:rsidRPr="00D36BB6">
        <w:rPr>
          <w:rFonts w:ascii="Wingdings" w:eastAsia="Wingdings" w:hAnsi="Wingdings" w:cs="Wingdings"/>
          <w:sz w:val="28"/>
        </w:rPr>
        <w:t></w:t>
      </w:r>
      <w:r w:rsidRPr="00D36BB6">
        <w:rPr>
          <w:rFonts w:ascii="Arial" w:hAnsi="Arial" w:cs="Arial"/>
          <w:sz w:val="20"/>
        </w:rPr>
        <w:tab/>
        <w:t>- COMPETITION OPERATIONS HANDBOOK</w:t>
      </w:r>
      <w:r w:rsidRPr="00D36BB6">
        <w:rPr>
          <w:rFonts w:ascii="Arial" w:hAnsi="Arial" w:cs="Arial"/>
          <w:sz w:val="20"/>
        </w:rPr>
        <w:tab/>
      </w:r>
      <w:r w:rsidRPr="00D36BB6">
        <w:rPr>
          <w:rFonts w:ascii="Arial" w:hAnsi="Arial" w:cs="Arial"/>
          <w:color w:val="000000"/>
          <w:spacing w:val="-2"/>
          <w:sz w:val="20"/>
        </w:rPr>
        <w:t>(A2007)</w:t>
      </w:r>
    </w:p>
    <w:p w14:paraId="21F73BE9"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xml:space="preserve">- LAST MINUTE COMPETITION RULES MODIFICATIONS/INFORMATION </w:t>
      </w:r>
      <w:r w:rsidRPr="00D36BB6">
        <w:rPr>
          <w:rFonts w:ascii="Arial" w:hAnsi="Arial" w:cs="Arial"/>
          <w:spacing w:val="-2"/>
          <w:sz w:val="16"/>
        </w:rPr>
        <w:t>(if any)</w:t>
      </w:r>
    </w:p>
    <w:p w14:paraId="24C21F41"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xml:space="preserve">- OBSERVER HANDBOOK </w:t>
      </w:r>
      <w:r w:rsidRPr="00D36BB6">
        <w:rPr>
          <w:rFonts w:ascii="Arial" w:hAnsi="Arial" w:cs="Arial"/>
          <w:spacing w:val="-2"/>
          <w:sz w:val="16"/>
        </w:rPr>
        <w:t>(if any)</w:t>
      </w:r>
    </w:p>
    <w:p w14:paraId="4635D0A3" w14:textId="77777777" w:rsidR="00F21804" w:rsidRPr="00D36BB6" w:rsidRDefault="00AC7064">
      <w:pPr>
        <w:tabs>
          <w:tab w:val="left" w:pos="709"/>
          <w:tab w:val="right" w:pos="9639"/>
        </w:tabs>
        <w:spacing w:line="300" w:lineRule="exact"/>
        <w:jc w:val="both"/>
      </w:pPr>
      <w:r w:rsidRPr="00D36BB6">
        <w:rPr>
          <w:rFonts w:ascii="Wingdings" w:eastAsia="Wingdings" w:hAnsi="Wingdings" w:cs="Wingdings"/>
          <w:color w:val="000000"/>
          <w:sz w:val="28"/>
        </w:rPr>
        <w:t></w:t>
      </w:r>
      <w:r w:rsidRPr="00D36BB6">
        <w:rPr>
          <w:rFonts w:ascii="Arial" w:hAnsi="Arial" w:cs="Arial"/>
          <w:color w:val="000000"/>
          <w:spacing w:val="-2"/>
          <w:sz w:val="20"/>
        </w:rPr>
        <w:tab/>
        <w:t xml:space="preserve">- OFFICIAL ENTRY LIST </w:t>
      </w:r>
      <w:r w:rsidRPr="00D36BB6">
        <w:rPr>
          <w:rFonts w:ascii="Arial" w:hAnsi="Arial" w:cs="Arial"/>
          <w:color w:val="000000"/>
          <w:spacing w:val="-2"/>
          <w:sz w:val="16"/>
        </w:rPr>
        <w:t>(pilots entered. Make sure that a final entry list is published after the General Briefing)</w:t>
      </w:r>
      <w:r w:rsidRPr="00D36BB6">
        <w:rPr>
          <w:rFonts w:ascii="Arial" w:hAnsi="Arial" w:cs="Arial"/>
          <w:color w:val="000000"/>
          <w:spacing w:val="-2"/>
          <w:sz w:val="16"/>
        </w:rPr>
        <w:tab/>
      </w:r>
      <w:r w:rsidRPr="00D36BB6">
        <w:rPr>
          <w:rFonts w:ascii="Arial" w:hAnsi="Arial" w:cs="Arial"/>
          <w:color w:val="000000"/>
          <w:spacing w:val="-2"/>
          <w:sz w:val="20"/>
        </w:rPr>
        <w:t>(A2007)</w:t>
      </w:r>
    </w:p>
    <w:p w14:paraId="1991D6C2"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xml:space="preserve">- OFFICIAL COMPETITION MAP(S) </w:t>
      </w:r>
      <w:r w:rsidRPr="00D36BB6">
        <w:rPr>
          <w:rFonts w:ascii="Arial" w:hAnsi="Arial" w:cs="Arial"/>
          <w:spacing w:val="-2"/>
          <w:sz w:val="16"/>
        </w:rPr>
        <w:t>(contest area, common launch point, PZ)</w:t>
      </w:r>
    </w:p>
    <w:p w14:paraId="0AE88647"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c) Jury Members' authority documents:</w:t>
      </w:r>
    </w:p>
    <w:p w14:paraId="1574154E" w14:textId="77777777" w:rsidR="00F21804" w:rsidRPr="00D36BB6" w:rsidRDefault="00AC7064">
      <w:pPr>
        <w:tabs>
          <w:tab w:val="left" w:pos="709"/>
          <w:tab w:val="right" w:pos="9639"/>
        </w:tabs>
        <w:spacing w:line="300" w:lineRule="exact"/>
        <w:jc w:val="both"/>
      </w:pPr>
      <w:r w:rsidRPr="00D36BB6">
        <w:rPr>
          <w:rFonts w:ascii="Wingdings" w:eastAsia="Wingdings" w:hAnsi="Wingdings" w:cs="Wingdings"/>
          <w:sz w:val="28"/>
        </w:rPr>
        <w:t></w:t>
      </w:r>
      <w:r w:rsidRPr="00D36BB6">
        <w:rPr>
          <w:rFonts w:ascii="Arial" w:hAnsi="Arial" w:cs="Arial"/>
          <w:sz w:val="28"/>
        </w:rPr>
        <w:tab/>
      </w:r>
      <w:r w:rsidRPr="00D36BB6">
        <w:rPr>
          <w:rFonts w:ascii="Arial" w:hAnsi="Arial" w:cs="Arial"/>
          <w:sz w:val="20"/>
        </w:rPr>
        <w:t>- FAI Sporting License</w:t>
      </w:r>
      <w:r w:rsidRPr="00D36BB6">
        <w:rPr>
          <w:rFonts w:ascii="Arial" w:hAnsi="Arial" w:cs="Arial"/>
          <w:sz w:val="20"/>
        </w:rPr>
        <w:tab/>
        <w:t>(A2010)</w:t>
      </w:r>
    </w:p>
    <w:p w14:paraId="21621E11"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Event ID badge or pass</w:t>
      </w:r>
    </w:p>
    <w:p w14:paraId="4C2825A7"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Event car pass (if any)</w:t>
      </w:r>
    </w:p>
    <w:p w14:paraId="3B394957"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d) Conformity of COMPETITION RULES with CIA APPROVED RULES</w:t>
      </w:r>
    </w:p>
    <w:p w14:paraId="1FBF67FF"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xml:space="preserve">Compare both documents and if differences are found, check if they are permitted. </w:t>
      </w:r>
    </w:p>
    <w:p w14:paraId="0D056FDE" w14:textId="77777777" w:rsidR="00F21804" w:rsidRPr="00D36BB6" w:rsidRDefault="00AC7064">
      <w:pPr>
        <w:tabs>
          <w:tab w:val="right" w:pos="9639"/>
        </w:tabs>
        <w:spacing w:line="300" w:lineRule="exact"/>
        <w:ind w:left="709"/>
        <w:jc w:val="both"/>
      </w:pPr>
      <w:r w:rsidRPr="00D36BB6">
        <w:rPr>
          <w:rFonts w:ascii="Arial" w:hAnsi="Arial" w:cs="Arial"/>
          <w:spacing w:val="-2"/>
          <w:sz w:val="20"/>
        </w:rPr>
        <w:t xml:space="preserve">See Chapter 3.0. </w:t>
      </w:r>
      <w:r w:rsidRPr="00D36BB6">
        <w:rPr>
          <w:rFonts w:ascii="Arial" w:hAnsi="Arial" w:cs="Arial"/>
          <w:spacing w:val="-2"/>
          <w:sz w:val="20"/>
        </w:rPr>
        <w:tab/>
        <w:t>(N2010)</w:t>
      </w:r>
    </w:p>
    <w:p w14:paraId="24A13D0A" w14:textId="77777777" w:rsidR="00F21804" w:rsidRPr="00D36BB6" w:rsidRDefault="00AC7064">
      <w:pPr>
        <w:spacing w:before="240" w:after="60"/>
        <w:jc w:val="both"/>
      </w:pPr>
      <w:r w:rsidRPr="00D36BB6">
        <w:rPr>
          <w:rFonts w:ascii="Arial" w:hAnsi="Arial" w:cs="Arial"/>
          <w:b/>
          <w:spacing w:val="-2"/>
          <w:sz w:val="20"/>
        </w:rPr>
        <w:tab/>
        <w:t>e) Conformity of ENTRY PROCESS with CIA APPROVED ENTRY PROCESS</w:t>
      </w:r>
    </w:p>
    <w:p w14:paraId="58AF749C"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z w:val="28"/>
        </w:rPr>
        <w:tab/>
      </w:r>
      <w:r w:rsidRPr="00D36BB6">
        <w:rPr>
          <w:rFonts w:ascii="Arial" w:hAnsi="Arial" w:cs="Arial"/>
          <w:sz w:val="20"/>
        </w:rPr>
        <w:t>Verify that approved entry process was complied with.</w:t>
      </w:r>
    </w:p>
    <w:p w14:paraId="5E19658D" w14:textId="77777777" w:rsidR="00F21804" w:rsidRPr="00D36BB6" w:rsidRDefault="00AC7064">
      <w:pPr>
        <w:tabs>
          <w:tab w:val="right" w:pos="9639"/>
        </w:tabs>
        <w:spacing w:line="300" w:lineRule="exact"/>
        <w:ind w:left="709"/>
        <w:jc w:val="both"/>
      </w:pPr>
      <w:r w:rsidRPr="00D36BB6">
        <w:rPr>
          <w:rFonts w:ascii="Arial" w:hAnsi="Arial" w:cs="Arial"/>
          <w:spacing w:val="-2"/>
          <w:sz w:val="20"/>
        </w:rPr>
        <w:t xml:space="preserve">See Chapter 3.0. </w:t>
      </w:r>
      <w:r w:rsidRPr="00D36BB6">
        <w:rPr>
          <w:rFonts w:ascii="Arial" w:hAnsi="Arial" w:cs="Arial"/>
          <w:spacing w:val="-2"/>
          <w:sz w:val="20"/>
        </w:rPr>
        <w:tab/>
        <w:t>(N2010)</w:t>
      </w:r>
    </w:p>
    <w:p w14:paraId="0F59CD1C" w14:textId="77777777" w:rsidR="00F21804" w:rsidRPr="00D36BB6" w:rsidRDefault="00F21804">
      <w:pPr>
        <w:pageBreakBefore/>
        <w:tabs>
          <w:tab w:val="right" w:pos="9639"/>
        </w:tabs>
        <w:spacing w:line="300" w:lineRule="exact"/>
        <w:ind w:left="709"/>
        <w:jc w:val="both"/>
        <w:rPr>
          <w:rFonts w:ascii="Arial" w:hAnsi="Arial" w:cs="Arial"/>
          <w:spacing w:val="-2"/>
          <w:sz w:val="20"/>
          <w:szCs w:val="18"/>
          <w:shd w:val="clear" w:color="auto" w:fill="FF00FF"/>
        </w:rPr>
      </w:pPr>
    </w:p>
    <w:p w14:paraId="031E5A75" w14:textId="77777777" w:rsidR="00F21804" w:rsidRPr="00D36BB6" w:rsidRDefault="00AC7064">
      <w:pPr>
        <w:jc w:val="both"/>
      </w:pPr>
      <w:r w:rsidRPr="00D36BB6">
        <w:rPr>
          <w:rFonts w:ascii="Arial" w:hAnsi="Arial" w:cs="Arial"/>
          <w:b/>
          <w:spacing w:val="-2"/>
          <w:sz w:val="20"/>
        </w:rPr>
        <w:t>2. ARRANGE A PRE-EVENT MEETING WITH EVENT DIRECTOR AND CHECK:</w:t>
      </w:r>
    </w:p>
    <w:p w14:paraId="3E80DF38"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a) Implementation of all Sporting Code dispositions regarding the event</w:t>
      </w:r>
    </w:p>
    <w:p w14:paraId="71004155" w14:textId="77777777" w:rsidR="00F21804" w:rsidRPr="00D36BB6" w:rsidRDefault="00AC7064">
      <w:pPr>
        <w:spacing w:line="300" w:lineRule="exact"/>
        <w:ind w:left="708" w:hanging="708"/>
        <w:jc w:val="both"/>
      </w:pPr>
      <w:r w:rsidRPr="00D36BB6">
        <w:rPr>
          <w:rFonts w:ascii="Wingdings" w:eastAsia="Wingdings" w:hAnsi="Wingdings" w:cs="Wingdings"/>
          <w:sz w:val="28"/>
        </w:rPr>
        <w:t></w:t>
      </w:r>
      <w:r w:rsidRPr="00D36BB6">
        <w:rPr>
          <w:rFonts w:ascii="Arial" w:hAnsi="Arial" w:cs="Arial"/>
          <w:spacing w:val="-2"/>
          <w:sz w:val="20"/>
        </w:rPr>
        <w:tab/>
        <w:t>- Complaints by NAC(s) regarding ENTRY and/or ELIGIBILITY</w:t>
      </w:r>
    </w:p>
    <w:p w14:paraId="31D7507E" w14:textId="40772082"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xml:space="preserve">- All Sporting Code required personnel available </w:t>
      </w:r>
      <w:r w:rsidRPr="00D36BB6">
        <w:rPr>
          <w:rFonts w:ascii="Arial" w:hAnsi="Arial" w:cs="Arial"/>
          <w:spacing w:val="-2"/>
          <w:sz w:val="16"/>
        </w:rPr>
        <w:t>(stewards, observers)</w:t>
      </w:r>
    </w:p>
    <w:p w14:paraId="2C37B9EE" w14:textId="6E4D3596" w:rsidR="00F21804" w:rsidRPr="00D36BB6" w:rsidRDefault="00AC7064" w:rsidP="00107F16">
      <w:pPr>
        <w:spacing w:line="300" w:lineRule="exact"/>
        <w:ind w:left="720" w:hanging="720"/>
        <w:jc w:val="both"/>
        <w:rPr>
          <w:rFonts w:ascii="Arial" w:hAnsi="Arial" w:cs="Arial"/>
          <w:spacing w:val="-2"/>
          <w:sz w:val="20"/>
        </w:rPr>
      </w:pPr>
      <w:r w:rsidRPr="00D36BB6">
        <w:rPr>
          <w:rFonts w:ascii="Wingdings" w:eastAsia="Wingdings" w:hAnsi="Wingdings" w:cs="Wingdings"/>
          <w:sz w:val="28"/>
        </w:rPr>
        <w:t></w:t>
      </w:r>
      <w:r w:rsidRPr="00D36BB6">
        <w:rPr>
          <w:rFonts w:ascii="Arial" w:hAnsi="Arial" w:cs="Arial"/>
          <w:spacing w:val="-2"/>
          <w:sz w:val="20"/>
        </w:rPr>
        <w:tab/>
        <w:t>- All FAI medals (3) and certificates (10) available (if any)</w:t>
      </w:r>
      <w:r w:rsidR="00107F16" w:rsidRPr="00D36BB6">
        <w:rPr>
          <w:rFonts w:ascii="Arial" w:hAnsi="Arial" w:cs="Arial"/>
          <w:spacing w:val="-2"/>
          <w:sz w:val="20"/>
        </w:rPr>
        <w:t>, respectively 6 and 20 for Gordon Bennett events</w:t>
      </w:r>
    </w:p>
    <w:p w14:paraId="2C13F705" w14:textId="1BE5027B" w:rsidR="00C55E2E" w:rsidRPr="00D36BB6" w:rsidRDefault="00C55E2E">
      <w:pPr>
        <w:spacing w:line="300" w:lineRule="exact"/>
        <w:jc w:val="both"/>
        <w:rPr>
          <w:rFonts w:ascii="Arial" w:hAnsi="Arial" w:cs="Arial"/>
          <w:sz w:val="20"/>
        </w:rPr>
      </w:pPr>
      <w:r w:rsidRPr="00D36BB6">
        <w:rPr>
          <w:rFonts w:ascii="Arial" w:eastAsia="Wingdings" w:hAnsi="Arial" w:cs="Arial"/>
          <w:spacing w:val="-2"/>
          <w:sz w:val="20"/>
        </w:rPr>
        <w:t></w:t>
      </w:r>
      <w:r w:rsidRPr="00D36BB6">
        <w:rPr>
          <w:rFonts w:ascii="Arial" w:hAnsi="Arial" w:cs="Arial"/>
          <w:spacing w:val="-2"/>
          <w:sz w:val="20"/>
        </w:rPr>
        <w:tab/>
        <w:t xml:space="preserve">- CIA Nation Award </w:t>
      </w:r>
      <w:r w:rsidR="006724AC" w:rsidRPr="00D36BB6">
        <w:rPr>
          <w:rFonts w:ascii="Arial" w:hAnsi="Arial" w:cs="Arial"/>
          <w:spacing w:val="-2"/>
          <w:sz w:val="20"/>
        </w:rPr>
        <w:t>–</w:t>
      </w:r>
      <w:r w:rsidRPr="00D36BB6">
        <w:rPr>
          <w:rFonts w:ascii="Arial" w:hAnsi="Arial" w:cs="Arial"/>
          <w:spacing w:val="-2"/>
          <w:sz w:val="20"/>
        </w:rPr>
        <w:t xml:space="preserve"> arrangements</w:t>
      </w:r>
      <w:r w:rsidR="006724AC" w:rsidRPr="00D36BB6">
        <w:rPr>
          <w:rFonts w:ascii="Arial" w:hAnsi="Arial" w:cs="Arial"/>
          <w:spacing w:val="-2"/>
          <w:sz w:val="20"/>
        </w:rPr>
        <w:t xml:space="preserve"> and certificates</w:t>
      </w:r>
      <w:r w:rsidR="002F6B79" w:rsidRPr="00D36BB6">
        <w:rPr>
          <w:rFonts w:ascii="Arial" w:hAnsi="Arial" w:cs="Arial"/>
          <w:spacing w:val="-2"/>
          <w:sz w:val="20"/>
        </w:rPr>
        <w:t xml:space="preserve"> (</w:t>
      </w:r>
      <w:r w:rsidR="002F6B79" w:rsidRPr="00D36BB6">
        <w:rPr>
          <w:rFonts w:ascii="Arial" w:hAnsi="Arial" w:cs="Arial"/>
          <w:color w:val="222222"/>
          <w:sz w:val="20"/>
          <w:shd w:val="clear" w:color="auto" w:fill="FFFFFF"/>
        </w:rPr>
        <w:t>CIA AX-MER Rule 14.9</w:t>
      </w:r>
      <w:r w:rsidR="00107F16" w:rsidRPr="00D36BB6">
        <w:rPr>
          <w:rFonts w:ascii="Arial" w:hAnsi="Arial" w:cs="Arial"/>
          <w:color w:val="222222"/>
          <w:sz w:val="20"/>
          <w:shd w:val="clear" w:color="auto" w:fill="FFFFFF"/>
        </w:rPr>
        <w:t xml:space="preserve"> / CIAS IR 11.1</w:t>
      </w:r>
      <w:r w:rsidR="002F6B79" w:rsidRPr="00D36BB6">
        <w:rPr>
          <w:rFonts w:ascii="Arial" w:hAnsi="Arial" w:cs="Arial"/>
          <w:color w:val="222222"/>
          <w:sz w:val="20"/>
          <w:shd w:val="clear" w:color="auto" w:fill="FFFFFF"/>
        </w:rPr>
        <w:t>) </w:t>
      </w:r>
    </w:p>
    <w:p w14:paraId="70E4B63A"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xml:space="preserve">- Respective CIA Trophy available </w:t>
      </w:r>
      <w:r w:rsidRPr="00D36BB6">
        <w:rPr>
          <w:rFonts w:ascii="Arial" w:hAnsi="Arial" w:cs="Arial"/>
          <w:spacing w:val="-2"/>
          <w:sz w:val="16"/>
        </w:rPr>
        <w:t>(if any)</w:t>
      </w:r>
    </w:p>
    <w:p w14:paraId="112FB5F3"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FAI (and CIA) flags available</w:t>
      </w:r>
    </w:p>
    <w:p w14:paraId="6E63EDE3" w14:textId="77777777" w:rsidR="00F21804" w:rsidRPr="00D36BB6" w:rsidRDefault="00AC7064">
      <w:pPr>
        <w:spacing w:line="300" w:lineRule="exact"/>
        <w:jc w:val="both"/>
      </w:pPr>
      <w:r w:rsidRPr="00D36BB6">
        <w:rPr>
          <w:rFonts w:ascii="Wingdings" w:eastAsia="Wingdings" w:hAnsi="Wingdings" w:cs="Wingdings"/>
          <w:sz w:val="28"/>
        </w:rPr>
        <w:t></w:t>
      </w:r>
      <w:r w:rsidRPr="00D36BB6">
        <w:rPr>
          <w:rFonts w:ascii="Arial" w:hAnsi="Arial" w:cs="Arial"/>
          <w:spacing w:val="-2"/>
          <w:sz w:val="20"/>
        </w:rPr>
        <w:tab/>
        <w:t>- FAI anthem available</w:t>
      </w:r>
    </w:p>
    <w:p w14:paraId="0AAA09AA"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b) Jury meeting room arrangements</w:t>
      </w:r>
    </w:p>
    <w:p w14:paraId="38417D53" w14:textId="77777777" w:rsidR="00F21804" w:rsidRPr="00D36BB6" w:rsidRDefault="00AC7064">
      <w:pPr>
        <w:jc w:val="both"/>
        <w:rPr>
          <w:rFonts w:ascii="Arial" w:hAnsi="Arial" w:cs="Arial"/>
          <w:spacing w:val="-2"/>
          <w:sz w:val="20"/>
        </w:rPr>
      </w:pPr>
      <w:r w:rsidRPr="00D36BB6">
        <w:rPr>
          <w:rFonts w:ascii="Wingdings" w:eastAsia="Wingdings" w:hAnsi="Wingdings" w:cs="Wingdings"/>
          <w:sz w:val="28"/>
        </w:rPr>
        <w:t></w:t>
      </w:r>
      <w:r w:rsidRPr="00D36BB6">
        <w:rPr>
          <w:rFonts w:ascii="Arial" w:hAnsi="Arial" w:cs="Arial"/>
          <w:spacing w:val="-2"/>
          <w:sz w:val="20"/>
        </w:rPr>
        <w:tab/>
        <w:t>- availability, access, keys</w:t>
      </w:r>
    </w:p>
    <w:p w14:paraId="4371A654" w14:textId="77777777" w:rsidR="00B5634D" w:rsidRPr="00D36BB6" w:rsidRDefault="00B5634D" w:rsidP="00B5634D">
      <w:pPr>
        <w:pBdr>
          <w:right w:val="single" w:sz="4" w:space="4" w:color="auto"/>
        </w:pBdr>
        <w:jc w:val="both"/>
        <w:rPr>
          <w:rFonts w:ascii="Arial" w:hAnsi="Arial" w:cs="Arial"/>
          <w:spacing w:val="-2"/>
          <w:sz w:val="20"/>
        </w:rPr>
      </w:pPr>
      <w:r w:rsidRPr="00D36BB6">
        <w:rPr>
          <w:rFonts w:ascii="Wingdings" w:eastAsia="Wingdings" w:hAnsi="Wingdings" w:cs="Wingdings"/>
          <w:sz w:val="28"/>
        </w:rPr>
        <w:t></w:t>
      </w:r>
      <w:r w:rsidRPr="00D36BB6">
        <w:rPr>
          <w:rFonts w:ascii="Arial" w:hAnsi="Arial" w:cs="Arial"/>
          <w:spacing w:val="-2"/>
          <w:sz w:val="20"/>
        </w:rPr>
        <w:tab/>
        <w:t>- availability of stand-alone printer</w:t>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b/>
          <w:color w:val="000000"/>
          <w:spacing w:val="-2"/>
          <w:sz w:val="20"/>
        </w:rPr>
        <w:t>(A2022)</w:t>
      </w:r>
    </w:p>
    <w:p w14:paraId="7A06C1CC" w14:textId="02446FC4" w:rsidR="00B5634D" w:rsidRPr="00D36BB6" w:rsidRDefault="00B5634D" w:rsidP="00B5634D">
      <w:pPr>
        <w:pBdr>
          <w:right w:val="single" w:sz="4" w:space="4" w:color="auto"/>
        </w:pBdr>
        <w:jc w:val="both"/>
        <w:rPr>
          <w:rFonts w:ascii="Arial" w:hAnsi="Arial" w:cs="Arial"/>
          <w:spacing w:val="-2"/>
          <w:sz w:val="20"/>
        </w:rPr>
      </w:pPr>
      <w:r w:rsidRPr="00D36BB6">
        <w:rPr>
          <w:rFonts w:ascii="Wingdings" w:eastAsia="Wingdings" w:hAnsi="Wingdings" w:cs="Wingdings"/>
          <w:sz w:val="28"/>
        </w:rPr>
        <w:t></w:t>
      </w:r>
      <w:r w:rsidRPr="00D36BB6">
        <w:rPr>
          <w:rFonts w:ascii="Arial" w:hAnsi="Arial" w:cs="Arial"/>
          <w:spacing w:val="-2"/>
          <w:sz w:val="20"/>
        </w:rPr>
        <w:tab/>
        <w:t xml:space="preserve">- availability, access to </w:t>
      </w:r>
      <w:r w:rsidR="007B414B" w:rsidRPr="00D36BB6">
        <w:rPr>
          <w:rFonts w:ascii="Arial" w:hAnsi="Arial" w:cs="Arial"/>
          <w:spacing w:val="-2"/>
          <w:sz w:val="20"/>
        </w:rPr>
        <w:t>high-speed</w:t>
      </w:r>
      <w:r w:rsidRPr="00D36BB6">
        <w:rPr>
          <w:rFonts w:ascii="Arial" w:hAnsi="Arial" w:cs="Arial"/>
          <w:spacing w:val="-2"/>
          <w:sz w:val="20"/>
        </w:rPr>
        <w:t xml:space="preserve"> internet connection</w:t>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b/>
          <w:color w:val="000000"/>
          <w:spacing w:val="-2"/>
          <w:sz w:val="20"/>
        </w:rPr>
        <w:t>(A2022)</w:t>
      </w:r>
    </w:p>
    <w:p w14:paraId="7045B4C7" w14:textId="77777777" w:rsidR="00B5634D" w:rsidRPr="00D36BB6" w:rsidRDefault="00B5634D" w:rsidP="00B5634D">
      <w:pPr>
        <w:pBdr>
          <w:right w:val="single" w:sz="4" w:space="4" w:color="auto"/>
        </w:pBdr>
        <w:jc w:val="both"/>
        <w:rPr>
          <w:rFonts w:ascii="Arial" w:hAnsi="Arial" w:cs="Arial"/>
          <w:spacing w:val="-2"/>
          <w:sz w:val="20"/>
        </w:rPr>
      </w:pPr>
      <w:r w:rsidRPr="00D36BB6">
        <w:rPr>
          <w:rFonts w:ascii="Wingdings" w:eastAsia="Wingdings" w:hAnsi="Wingdings" w:cs="Wingdings"/>
          <w:sz w:val="28"/>
        </w:rPr>
        <w:t></w:t>
      </w:r>
      <w:r w:rsidRPr="00D36BB6">
        <w:rPr>
          <w:rFonts w:ascii="Arial" w:hAnsi="Arial" w:cs="Arial"/>
          <w:spacing w:val="-2"/>
          <w:sz w:val="20"/>
        </w:rPr>
        <w:tab/>
        <w:t>- access, to scoring network for track files, flight report data and changes.</w:t>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spacing w:val="-2"/>
          <w:sz w:val="20"/>
        </w:rPr>
        <w:tab/>
      </w:r>
      <w:r w:rsidRPr="00D36BB6">
        <w:rPr>
          <w:rFonts w:ascii="Arial" w:hAnsi="Arial" w:cs="Arial"/>
          <w:b/>
          <w:color w:val="000000"/>
          <w:spacing w:val="-2"/>
          <w:sz w:val="20"/>
        </w:rPr>
        <w:t>(A2022)</w:t>
      </w:r>
    </w:p>
    <w:p w14:paraId="3D35384B" w14:textId="77777777" w:rsidR="00B5634D" w:rsidRPr="00D36BB6" w:rsidRDefault="00B5634D">
      <w:pPr>
        <w:jc w:val="both"/>
      </w:pPr>
    </w:p>
    <w:p w14:paraId="3DBD74C8"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c) Briefing room arrangements</w:t>
      </w:r>
    </w:p>
    <w:p w14:paraId="2835E6D6"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xml:space="preserve">- access and sitting arrangements </w:t>
      </w:r>
      <w:r w:rsidRPr="00D36BB6">
        <w:rPr>
          <w:rFonts w:ascii="Arial" w:hAnsi="Arial" w:cs="Arial"/>
          <w:spacing w:val="-2"/>
          <w:sz w:val="16"/>
        </w:rPr>
        <w:t>(table and sufficient chairs)</w:t>
      </w:r>
    </w:p>
    <w:p w14:paraId="36E572D7"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 xml:space="preserve">d) Competition </w:t>
      </w:r>
      <w:proofErr w:type="spellStart"/>
      <w:r w:rsidRPr="00D36BB6">
        <w:rPr>
          <w:rFonts w:ascii="Arial" w:hAnsi="Arial" w:cs="Arial"/>
          <w:b/>
          <w:spacing w:val="-2"/>
          <w:sz w:val="20"/>
          <w:u w:val="single"/>
        </w:rPr>
        <w:t>Center</w:t>
      </w:r>
      <w:proofErr w:type="spellEnd"/>
      <w:r w:rsidRPr="00D36BB6">
        <w:rPr>
          <w:rFonts w:ascii="Arial" w:hAnsi="Arial" w:cs="Arial"/>
          <w:b/>
          <w:spacing w:val="-2"/>
          <w:sz w:val="20"/>
          <w:u w:val="single"/>
        </w:rPr>
        <w:t xml:space="preserve"> arrangements</w:t>
      </w:r>
    </w:p>
    <w:p w14:paraId="356F65D3" w14:textId="77777777" w:rsidR="008C2CC1" w:rsidRDefault="00AC7064">
      <w:pPr>
        <w:tabs>
          <w:tab w:val="left" w:pos="709"/>
          <w:tab w:val="left" w:pos="2694"/>
        </w:tabs>
        <w:ind w:left="1155" w:hanging="1155"/>
        <w:jc w:val="both"/>
        <w:rPr>
          <w:rFonts w:ascii="Arial" w:hAnsi="Arial" w:cs="Arial"/>
          <w:spacing w:val="-2"/>
          <w:sz w:val="16"/>
          <w:szCs w:val="16"/>
        </w:rPr>
      </w:pPr>
      <w:r w:rsidRPr="00D36BB6">
        <w:rPr>
          <w:rFonts w:ascii="Wingdings" w:eastAsia="Wingdings" w:hAnsi="Wingdings" w:cs="Wingdings"/>
          <w:sz w:val="28"/>
        </w:rPr>
        <w:t></w:t>
      </w:r>
      <w:r w:rsidRPr="00D36BB6">
        <w:rPr>
          <w:rFonts w:ascii="Arial" w:hAnsi="Arial" w:cs="Arial"/>
          <w:spacing w:val="-2"/>
          <w:sz w:val="18"/>
          <w:szCs w:val="18"/>
        </w:rPr>
        <w:tab/>
        <w:t xml:space="preserve">- </w:t>
      </w:r>
      <w:r w:rsidRPr="00D36BB6">
        <w:rPr>
          <w:rFonts w:ascii="Arial" w:hAnsi="Arial" w:cs="Arial"/>
          <w:spacing w:val="-2"/>
          <w:sz w:val="20"/>
        </w:rPr>
        <w:t xml:space="preserve">Access permission </w:t>
      </w:r>
      <w:r w:rsidRPr="00D36BB6">
        <w:rPr>
          <w:rFonts w:ascii="Arial" w:hAnsi="Arial" w:cs="Arial"/>
          <w:spacing w:val="-2"/>
          <w:sz w:val="16"/>
          <w:szCs w:val="16"/>
        </w:rPr>
        <w:t>(access to any place remains prohibited unless permission obtained by the Jury President from</w:t>
      </w:r>
    </w:p>
    <w:p w14:paraId="1B736671" w14:textId="0DA21A96" w:rsidR="00F21804" w:rsidRPr="00D36BB6" w:rsidRDefault="00AC7064">
      <w:pPr>
        <w:tabs>
          <w:tab w:val="left" w:pos="709"/>
          <w:tab w:val="left" w:pos="2694"/>
        </w:tabs>
        <w:ind w:left="1155" w:hanging="1155"/>
        <w:jc w:val="both"/>
      </w:pPr>
      <w:r w:rsidRPr="00D36BB6">
        <w:rPr>
          <w:rFonts w:ascii="Arial" w:hAnsi="Arial" w:cs="Arial"/>
          <w:spacing w:val="-2"/>
          <w:sz w:val="16"/>
          <w:szCs w:val="16"/>
        </w:rPr>
        <w:t xml:space="preserve"> </w:t>
      </w:r>
      <w:r w:rsidR="008C2CC1">
        <w:rPr>
          <w:rFonts w:ascii="Arial" w:hAnsi="Arial" w:cs="Arial"/>
          <w:spacing w:val="-2"/>
          <w:sz w:val="16"/>
          <w:szCs w:val="16"/>
        </w:rPr>
        <w:tab/>
      </w:r>
      <w:r w:rsidRPr="00D36BB6">
        <w:rPr>
          <w:rFonts w:ascii="Arial" w:hAnsi="Arial" w:cs="Arial"/>
          <w:spacing w:val="-2"/>
          <w:sz w:val="16"/>
          <w:szCs w:val="16"/>
        </w:rPr>
        <w:t>ED)</w:t>
      </w:r>
    </w:p>
    <w:p w14:paraId="352DC9B4"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xml:space="preserve">- Permission to use equipment if necessary </w:t>
      </w:r>
      <w:r w:rsidRPr="00D36BB6">
        <w:rPr>
          <w:rFonts w:ascii="Arial" w:hAnsi="Arial" w:cs="Arial"/>
          <w:spacing w:val="-2"/>
          <w:sz w:val="16"/>
        </w:rPr>
        <w:t>(telephone, fax, copiers, computers, etc.)</w:t>
      </w:r>
    </w:p>
    <w:p w14:paraId="389FD143"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e) Jury transportation during the event</w:t>
      </w:r>
    </w:p>
    <w:p w14:paraId="662BCD21"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Car available</w:t>
      </w:r>
    </w:p>
    <w:p w14:paraId="39696A5E"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Person in charge of the car</w:t>
      </w:r>
    </w:p>
    <w:p w14:paraId="1C2269E6"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xml:space="preserve">- Car park and access </w:t>
      </w:r>
    </w:p>
    <w:p w14:paraId="6F45568C"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Refuelling arrangements</w:t>
      </w:r>
    </w:p>
    <w:p w14:paraId="52162953"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Car pass</w:t>
      </w:r>
    </w:p>
    <w:p w14:paraId="373C47B8" w14:textId="77777777" w:rsidR="00F21804" w:rsidRPr="00D36BB6" w:rsidRDefault="00AC7064">
      <w:pPr>
        <w:spacing w:before="240" w:after="60"/>
        <w:jc w:val="both"/>
      </w:pPr>
      <w:r w:rsidRPr="00D36BB6">
        <w:rPr>
          <w:rFonts w:ascii="Arial" w:hAnsi="Arial" w:cs="Arial"/>
          <w:b/>
          <w:spacing w:val="-2"/>
          <w:sz w:val="20"/>
        </w:rPr>
        <w:tab/>
      </w:r>
      <w:r w:rsidRPr="00D36BB6">
        <w:rPr>
          <w:rFonts w:ascii="Arial" w:hAnsi="Arial" w:cs="Arial"/>
          <w:b/>
          <w:spacing w:val="-2"/>
          <w:sz w:val="20"/>
          <w:u w:val="single"/>
        </w:rPr>
        <w:t>f) Communication during the event</w:t>
      </w:r>
    </w:p>
    <w:p w14:paraId="1E982D45"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Officials phone/fax numbers list</w:t>
      </w:r>
    </w:p>
    <w:p w14:paraId="4F0D7839"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Event Director's Jury calling procedures during the event</w:t>
      </w:r>
    </w:p>
    <w:p w14:paraId="52C9F979"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Complaint and Protest transmission procedures</w:t>
      </w:r>
    </w:p>
    <w:p w14:paraId="29747DD6"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xml:space="preserve">- Place of Jury Mail and Info Box </w:t>
      </w:r>
    </w:p>
    <w:p w14:paraId="750C3D47"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Arrange for fast transmission of the following documents during the event (one copy for each Juror):</w:t>
      </w:r>
    </w:p>
    <w:p w14:paraId="7197B205" w14:textId="77777777" w:rsidR="00F21804" w:rsidRPr="00D36BB6" w:rsidRDefault="00AC7064">
      <w:pPr>
        <w:jc w:val="both"/>
      </w:pPr>
      <w:r w:rsidRPr="00D36BB6">
        <w:rPr>
          <w:rFonts w:ascii="Arial" w:hAnsi="Arial" w:cs="Arial"/>
          <w:spacing w:val="-2"/>
          <w:sz w:val="20"/>
        </w:rPr>
        <w:tab/>
      </w:r>
      <w:r w:rsidRPr="00D36BB6">
        <w:rPr>
          <w:rFonts w:ascii="Arial" w:hAnsi="Arial" w:cs="Arial"/>
          <w:spacing w:val="-2"/>
          <w:sz w:val="20"/>
        </w:rPr>
        <w:tab/>
        <w:t xml:space="preserve">- Official Competitors list </w:t>
      </w:r>
      <w:r w:rsidRPr="00D36BB6">
        <w:rPr>
          <w:rFonts w:ascii="Arial" w:hAnsi="Arial" w:cs="Arial"/>
          <w:spacing w:val="-2"/>
          <w:sz w:val="16"/>
        </w:rPr>
        <w:t xml:space="preserve">(after </w:t>
      </w:r>
      <w:proofErr w:type="gramStart"/>
      <w:r w:rsidRPr="00D36BB6">
        <w:rPr>
          <w:rFonts w:ascii="Arial" w:hAnsi="Arial" w:cs="Arial"/>
          <w:spacing w:val="-2"/>
          <w:sz w:val="16"/>
        </w:rPr>
        <w:t>roll-call</w:t>
      </w:r>
      <w:proofErr w:type="gramEnd"/>
      <w:r w:rsidRPr="00D36BB6">
        <w:rPr>
          <w:rFonts w:ascii="Arial" w:hAnsi="Arial" w:cs="Arial"/>
          <w:spacing w:val="-2"/>
          <w:sz w:val="16"/>
        </w:rPr>
        <w:t xml:space="preserve"> at General Briefing)</w:t>
      </w:r>
    </w:p>
    <w:p w14:paraId="639552F0" w14:textId="77777777" w:rsidR="00F21804" w:rsidRPr="00D36BB6" w:rsidRDefault="00AC7064">
      <w:pPr>
        <w:jc w:val="both"/>
      </w:pPr>
      <w:r w:rsidRPr="00D36BB6">
        <w:rPr>
          <w:rFonts w:ascii="Arial" w:hAnsi="Arial" w:cs="Arial"/>
          <w:spacing w:val="-2"/>
          <w:sz w:val="20"/>
        </w:rPr>
        <w:tab/>
      </w:r>
      <w:r w:rsidRPr="00D36BB6">
        <w:rPr>
          <w:rFonts w:ascii="Arial" w:hAnsi="Arial" w:cs="Arial"/>
          <w:spacing w:val="-2"/>
          <w:sz w:val="20"/>
        </w:rPr>
        <w:tab/>
        <w:t xml:space="preserve">- All published MET SHEETS </w:t>
      </w:r>
      <w:r w:rsidRPr="00D36BB6">
        <w:rPr>
          <w:rFonts w:ascii="Arial" w:hAnsi="Arial" w:cs="Arial"/>
          <w:spacing w:val="-2"/>
          <w:sz w:val="16"/>
        </w:rPr>
        <w:t>(prior to Competition Briefings)</w:t>
      </w:r>
    </w:p>
    <w:p w14:paraId="729BBB65" w14:textId="77777777" w:rsidR="00F21804" w:rsidRPr="00D36BB6" w:rsidRDefault="00AC7064">
      <w:pPr>
        <w:jc w:val="both"/>
      </w:pPr>
      <w:r w:rsidRPr="00D36BB6">
        <w:rPr>
          <w:rFonts w:ascii="Arial" w:hAnsi="Arial" w:cs="Arial"/>
          <w:spacing w:val="-2"/>
          <w:sz w:val="20"/>
        </w:rPr>
        <w:tab/>
      </w:r>
      <w:r w:rsidRPr="00D36BB6">
        <w:rPr>
          <w:rFonts w:ascii="Arial" w:hAnsi="Arial" w:cs="Arial"/>
          <w:spacing w:val="-2"/>
          <w:sz w:val="20"/>
        </w:rPr>
        <w:tab/>
        <w:t xml:space="preserve">- All published TASK SHEETS and related documents </w:t>
      </w:r>
      <w:r w:rsidRPr="00D36BB6">
        <w:rPr>
          <w:rFonts w:ascii="Arial" w:hAnsi="Arial" w:cs="Arial"/>
          <w:spacing w:val="-2"/>
          <w:sz w:val="16"/>
        </w:rPr>
        <w:t>(prior to Competition Briefings)</w:t>
      </w:r>
    </w:p>
    <w:p w14:paraId="5B70F558" w14:textId="77777777" w:rsidR="00F21804" w:rsidRPr="00D36BB6" w:rsidRDefault="00AC7064">
      <w:pPr>
        <w:jc w:val="both"/>
      </w:pPr>
      <w:r w:rsidRPr="00D36BB6">
        <w:rPr>
          <w:rFonts w:ascii="Arial" w:hAnsi="Arial" w:cs="Arial"/>
          <w:spacing w:val="-2"/>
          <w:sz w:val="20"/>
        </w:rPr>
        <w:tab/>
      </w:r>
      <w:r w:rsidRPr="00D36BB6">
        <w:rPr>
          <w:rFonts w:ascii="Arial" w:hAnsi="Arial" w:cs="Arial"/>
          <w:spacing w:val="-2"/>
          <w:sz w:val="20"/>
        </w:rPr>
        <w:tab/>
        <w:t xml:space="preserve">- All published RESULTS </w:t>
      </w:r>
      <w:r w:rsidRPr="00D36BB6">
        <w:rPr>
          <w:rFonts w:ascii="Arial" w:hAnsi="Arial" w:cs="Arial"/>
          <w:spacing w:val="-2"/>
          <w:sz w:val="16"/>
        </w:rPr>
        <w:t>(as soon as practicable)</w:t>
      </w:r>
    </w:p>
    <w:p w14:paraId="1781214A" w14:textId="77777777" w:rsidR="00F21804" w:rsidRPr="00D36BB6" w:rsidRDefault="00AC7064">
      <w:pPr>
        <w:jc w:val="both"/>
      </w:pPr>
      <w:r w:rsidRPr="00D36BB6">
        <w:rPr>
          <w:rFonts w:ascii="Arial" w:hAnsi="Arial" w:cs="Arial"/>
          <w:spacing w:val="-2"/>
          <w:sz w:val="20"/>
        </w:rPr>
        <w:tab/>
      </w:r>
      <w:r w:rsidRPr="00D36BB6">
        <w:rPr>
          <w:rFonts w:ascii="Arial" w:hAnsi="Arial" w:cs="Arial"/>
          <w:spacing w:val="-2"/>
          <w:sz w:val="20"/>
        </w:rPr>
        <w:tab/>
        <w:t xml:space="preserve">- All other published Pilot communications/information </w:t>
      </w:r>
      <w:r w:rsidRPr="00D36BB6">
        <w:rPr>
          <w:rFonts w:ascii="Arial" w:hAnsi="Arial" w:cs="Arial"/>
          <w:spacing w:val="-2"/>
          <w:sz w:val="16"/>
        </w:rPr>
        <w:t>(as soon as practicable)</w:t>
      </w:r>
    </w:p>
    <w:p w14:paraId="4FE6D213" w14:textId="77777777" w:rsidR="00F21804" w:rsidRPr="00D36BB6" w:rsidRDefault="00F21804">
      <w:pPr>
        <w:jc w:val="both"/>
        <w:rPr>
          <w:rFonts w:ascii="Arial" w:hAnsi="Arial" w:cs="Arial"/>
          <w:spacing w:val="-3"/>
        </w:rPr>
      </w:pPr>
    </w:p>
    <w:p w14:paraId="6515F399" w14:textId="77777777" w:rsidR="00F21804" w:rsidRPr="00D36BB6" w:rsidRDefault="00AC7064">
      <w:pPr>
        <w:pageBreakBefore/>
        <w:tabs>
          <w:tab w:val="right" w:pos="9356"/>
        </w:tabs>
        <w:jc w:val="both"/>
      </w:pPr>
      <w:r w:rsidRPr="00D36BB6">
        <w:rPr>
          <w:rFonts w:ascii="Arial" w:hAnsi="Arial" w:cs="Arial"/>
          <w:b/>
          <w:spacing w:val="-2"/>
          <w:sz w:val="20"/>
          <w:u w:val="single"/>
        </w:rPr>
        <w:lastRenderedPageBreak/>
        <w:t>CIA CAT 1 EVENTS - JURY PRESIDENT's CHECK-LIST</w:t>
      </w:r>
      <w:r w:rsidRPr="00D36BB6">
        <w:rPr>
          <w:rFonts w:ascii="Arial" w:hAnsi="Arial" w:cs="Arial"/>
          <w:b/>
          <w:spacing w:val="-2"/>
          <w:sz w:val="16"/>
          <w:u w:val="single"/>
        </w:rPr>
        <w:t xml:space="preserve"> (</w:t>
      </w:r>
      <w:r w:rsidRPr="00D36BB6">
        <w:rPr>
          <w:rFonts w:ascii="Arial" w:hAnsi="Arial" w:cs="Arial"/>
          <w:spacing w:val="-2"/>
          <w:sz w:val="16"/>
        </w:rPr>
        <w:t>continued)</w:t>
      </w:r>
      <w:r w:rsidRPr="00D36BB6">
        <w:rPr>
          <w:rFonts w:ascii="Arial" w:hAnsi="Arial" w:cs="Arial"/>
          <w:spacing w:val="-2"/>
          <w:sz w:val="16"/>
        </w:rPr>
        <w:tab/>
        <w:t xml:space="preserve">     page 3/3</w:t>
      </w:r>
    </w:p>
    <w:p w14:paraId="162F267A" w14:textId="77777777" w:rsidR="00F21804" w:rsidRPr="00D36BB6" w:rsidRDefault="00F21804">
      <w:pPr>
        <w:jc w:val="both"/>
        <w:rPr>
          <w:rFonts w:ascii="Arial" w:hAnsi="Arial" w:cs="Arial"/>
          <w:b/>
          <w:spacing w:val="-3"/>
          <w:u w:val="single"/>
        </w:rPr>
      </w:pPr>
    </w:p>
    <w:p w14:paraId="29E3CD65" w14:textId="77777777" w:rsidR="00F21804" w:rsidRPr="00D36BB6" w:rsidRDefault="00AC7064">
      <w:pPr>
        <w:jc w:val="both"/>
      </w:pPr>
      <w:r w:rsidRPr="00D36BB6">
        <w:rPr>
          <w:rFonts w:ascii="Arial" w:hAnsi="Arial" w:cs="Arial"/>
          <w:b/>
          <w:spacing w:val="-3"/>
          <w:u w:val="single"/>
        </w:rPr>
        <w:t>B. DURING THE GENERAL BRIEFING</w:t>
      </w:r>
    </w:p>
    <w:p w14:paraId="234B6293" w14:textId="77777777" w:rsidR="00F21804" w:rsidRPr="00D36BB6" w:rsidRDefault="00AC7064">
      <w:pPr>
        <w:spacing w:before="240" w:after="120"/>
        <w:jc w:val="both"/>
      </w:pPr>
      <w:r w:rsidRPr="00D36BB6">
        <w:rPr>
          <w:rFonts w:ascii="Arial" w:hAnsi="Arial" w:cs="Arial"/>
          <w:b/>
          <w:spacing w:val="-2"/>
          <w:sz w:val="20"/>
        </w:rPr>
        <w:t>1. CHECK THE FOLLOWING:</w:t>
      </w:r>
    </w:p>
    <w:p w14:paraId="1E1174CD"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All Jury members present and seated at allocated places at opening</w:t>
      </w:r>
    </w:p>
    <w:p w14:paraId="1EBA9652"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Announcement of place for OFFICIAL NOTICE BOARD</w:t>
      </w:r>
    </w:p>
    <w:p w14:paraId="772583F4"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Announcement of publication time (fixed time) and place for replies to complaints</w:t>
      </w:r>
    </w:p>
    <w:p w14:paraId="7544225F"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Announcement and written information on rules modifications</w:t>
      </w:r>
    </w:p>
    <w:p w14:paraId="51E784BB"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Announcement of shortened time limits for complaints and protests</w:t>
      </w:r>
    </w:p>
    <w:p w14:paraId="39DBDB44" w14:textId="15739C2F"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 Announcement of SAFETY and COMPETITION LIMITATIONS</w:t>
      </w:r>
    </w:p>
    <w:p w14:paraId="427797AB" w14:textId="77777777" w:rsidR="00F21804" w:rsidRPr="00D36BB6" w:rsidRDefault="00AC7064">
      <w:pPr>
        <w:tabs>
          <w:tab w:val="left" w:pos="709"/>
          <w:tab w:val="right" w:pos="9639"/>
        </w:tabs>
        <w:jc w:val="both"/>
      </w:pPr>
      <w:r w:rsidRPr="00D36BB6">
        <w:rPr>
          <w:rFonts w:ascii="Wingdings" w:eastAsia="Wingdings" w:hAnsi="Wingdings" w:cs="Wingdings"/>
          <w:color w:val="000000"/>
          <w:sz w:val="28"/>
        </w:rPr>
        <w:t></w:t>
      </w:r>
      <w:r w:rsidRPr="00D36BB6">
        <w:rPr>
          <w:rFonts w:ascii="Arial" w:hAnsi="Arial" w:cs="Arial"/>
          <w:color w:val="000000"/>
          <w:spacing w:val="-2"/>
          <w:sz w:val="20"/>
        </w:rPr>
        <w:tab/>
        <w:t xml:space="preserve">- OFFICIAL TIME (GPS) </w:t>
      </w:r>
      <w:r w:rsidRPr="00D36BB6">
        <w:rPr>
          <w:rFonts w:ascii="Arial" w:hAnsi="Arial" w:cs="Arial"/>
          <w:color w:val="000000"/>
          <w:spacing w:val="-2"/>
          <w:sz w:val="18"/>
          <w:szCs w:val="18"/>
        </w:rPr>
        <w:t>(If no GPS is available. make sure that Jurors' watches are set accordingly)</w:t>
      </w:r>
      <w:r w:rsidRPr="00D36BB6">
        <w:rPr>
          <w:rFonts w:ascii="Arial" w:hAnsi="Arial" w:cs="Arial"/>
          <w:color w:val="000000"/>
          <w:spacing w:val="-2"/>
          <w:sz w:val="16"/>
        </w:rPr>
        <w:tab/>
      </w:r>
      <w:r w:rsidRPr="00D36BB6">
        <w:rPr>
          <w:rFonts w:ascii="Arial" w:hAnsi="Arial" w:cs="Arial"/>
          <w:color w:val="000000"/>
          <w:spacing w:val="-2"/>
          <w:sz w:val="20"/>
        </w:rPr>
        <w:t>(A2007)</w:t>
      </w:r>
    </w:p>
    <w:p w14:paraId="40B08705" w14:textId="77777777" w:rsidR="00C012EE" w:rsidRDefault="00AC7064">
      <w:pPr>
        <w:pBdr>
          <w:top w:val="none" w:sz="0" w:space="0" w:color="000000"/>
          <w:left w:val="none" w:sz="0" w:space="0" w:color="000000"/>
          <w:bottom w:val="none" w:sz="0" w:space="0" w:color="000000"/>
          <w:right w:val="none" w:sz="0" w:space="0" w:color="000000"/>
        </w:pBdr>
        <w:tabs>
          <w:tab w:val="left" w:pos="709"/>
          <w:tab w:val="right" w:pos="9639"/>
        </w:tabs>
        <w:jc w:val="both"/>
        <w:rPr>
          <w:rFonts w:ascii="Arial" w:hAnsi="Arial" w:cs="Arial"/>
          <w:sz w:val="20"/>
        </w:rPr>
      </w:pPr>
      <w:r w:rsidRPr="00D36BB6">
        <w:rPr>
          <w:rFonts w:ascii="Wingdings" w:eastAsia="Wingdings" w:hAnsi="Wingdings" w:cs="Wingdings"/>
          <w:sz w:val="28"/>
        </w:rPr>
        <w:t></w:t>
      </w:r>
      <w:r w:rsidRPr="00D36BB6">
        <w:rPr>
          <w:rFonts w:ascii="Arial" w:hAnsi="Arial" w:cs="Arial"/>
          <w:sz w:val="28"/>
        </w:rPr>
        <w:tab/>
      </w:r>
      <w:r w:rsidRPr="00D36BB6">
        <w:rPr>
          <w:rFonts w:ascii="Arial" w:hAnsi="Arial" w:cs="Arial"/>
          <w:sz w:val="20"/>
        </w:rPr>
        <w:t>- NO-SHOWS. Decide on No-Shows upon information from the Event Director. Report to the</w:t>
      </w:r>
    </w:p>
    <w:p w14:paraId="2BAC63FA" w14:textId="77777777" w:rsidR="003F3022" w:rsidRDefault="00AC7064">
      <w:pPr>
        <w:pBdr>
          <w:top w:val="none" w:sz="0" w:space="0" w:color="000000"/>
          <w:left w:val="none" w:sz="0" w:space="0" w:color="000000"/>
          <w:bottom w:val="none" w:sz="0" w:space="0" w:color="000000"/>
          <w:right w:val="none" w:sz="0" w:space="0" w:color="000000"/>
        </w:pBdr>
        <w:tabs>
          <w:tab w:val="left" w:pos="709"/>
          <w:tab w:val="right" w:pos="9639"/>
        </w:tabs>
        <w:jc w:val="both"/>
        <w:rPr>
          <w:rFonts w:ascii="Arial" w:hAnsi="Arial" w:cs="Arial"/>
          <w:sz w:val="20"/>
        </w:rPr>
      </w:pPr>
      <w:r w:rsidRPr="00D36BB6">
        <w:rPr>
          <w:rFonts w:ascii="Arial" w:hAnsi="Arial" w:cs="Arial"/>
          <w:sz w:val="20"/>
        </w:rPr>
        <w:t xml:space="preserve"> </w:t>
      </w:r>
      <w:r w:rsidR="00C012EE">
        <w:rPr>
          <w:rFonts w:ascii="Arial" w:hAnsi="Arial" w:cs="Arial"/>
          <w:sz w:val="20"/>
        </w:rPr>
        <w:tab/>
      </w:r>
      <w:r w:rsidR="003F3022">
        <w:rPr>
          <w:rFonts w:ascii="Arial" w:hAnsi="Arial" w:cs="Arial"/>
          <w:sz w:val="20"/>
        </w:rPr>
        <w:t xml:space="preserve">  </w:t>
      </w:r>
      <w:r w:rsidRPr="00D36BB6">
        <w:rPr>
          <w:rFonts w:ascii="Arial" w:hAnsi="Arial" w:cs="Arial"/>
          <w:sz w:val="20"/>
        </w:rPr>
        <w:t>CIA President who will inform the NAC concerned. See Sporting Code, Section 1, 5.6.6.</w:t>
      </w:r>
    </w:p>
    <w:p w14:paraId="01025E68" w14:textId="5D067ADF" w:rsidR="00F21804" w:rsidRPr="00D36BB6" w:rsidRDefault="00AC7064">
      <w:pPr>
        <w:pBdr>
          <w:top w:val="none" w:sz="0" w:space="0" w:color="000000"/>
          <w:left w:val="none" w:sz="0" w:space="0" w:color="000000"/>
          <w:bottom w:val="none" w:sz="0" w:space="0" w:color="000000"/>
          <w:right w:val="none" w:sz="0" w:space="0" w:color="000000"/>
        </w:pBdr>
        <w:tabs>
          <w:tab w:val="left" w:pos="709"/>
          <w:tab w:val="right" w:pos="9639"/>
        </w:tabs>
        <w:jc w:val="both"/>
      </w:pPr>
      <w:r w:rsidRPr="00D36BB6">
        <w:rPr>
          <w:rFonts w:ascii="Arial" w:hAnsi="Arial" w:cs="Arial"/>
          <w:sz w:val="20"/>
        </w:rPr>
        <w:tab/>
      </w:r>
      <w:r w:rsidR="003F3022">
        <w:rPr>
          <w:rFonts w:ascii="Arial" w:hAnsi="Arial" w:cs="Arial"/>
          <w:sz w:val="20"/>
        </w:rPr>
        <w:t xml:space="preserve">  </w:t>
      </w:r>
      <w:r w:rsidRPr="00D36BB6">
        <w:rPr>
          <w:rFonts w:ascii="Arial" w:hAnsi="Arial" w:cs="Arial"/>
          <w:sz w:val="20"/>
        </w:rPr>
        <w:t>(A2014)</w:t>
      </w:r>
    </w:p>
    <w:p w14:paraId="52EC62BE" w14:textId="77777777" w:rsidR="00F21804" w:rsidRPr="00D36BB6" w:rsidRDefault="00AC7064">
      <w:pPr>
        <w:spacing w:before="113" w:after="57"/>
        <w:jc w:val="both"/>
      </w:pPr>
      <w:r w:rsidRPr="00D36BB6">
        <w:rPr>
          <w:rFonts w:ascii="Arial" w:hAnsi="Arial" w:cs="Arial"/>
          <w:b/>
          <w:spacing w:val="-3"/>
          <w:u w:val="single"/>
        </w:rPr>
        <w:t>C. BEFORE PRIZE GIVING</w:t>
      </w:r>
    </w:p>
    <w:p w14:paraId="5194FE3F" w14:textId="77777777" w:rsidR="00F21804" w:rsidRPr="00D36BB6" w:rsidRDefault="00AC7064">
      <w:pPr>
        <w:spacing w:before="113" w:after="57"/>
        <w:jc w:val="both"/>
      </w:pPr>
      <w:r w:rsidRPr="00D36BB6">
        <w:rPr>
          <w:rFonts w:ascii="Arial" w:hAnsi="Arial" w:cs="Arial"/>
          <w:b/>
          <w:spacing w:val="-2"/>
          <w:sz w:val="20"/>
        </w:rPr>
        <w:t>1. CHECK THE FOLLOWING:</w:t>
      </w:r>
    </w:p>
    <w:p w14:paraId="5BEA996B"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Completed JURY FINAL REPORT presented to Event Director</w:t>
      </w:r>
    </w:p>
    <w:p w14:paraId="520C723D"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Completed FINAL RESULTS signed and presented to Event Director</w:t>
      </w:r>
    </w:p>
    <w:p w14:paraId="42877C3B" w14:textId="77777777" w:rsidR="00F21804" w:rsidRPr="00D36BB6" w:rsidRDefault="00AC7064">
      <w:pPr>
        <w:jc w:val="both"/>
      </w:pPr>
      <w:r w:rsidRPr="00D36BB6">
        <w:rPr>
          <w:rFonts w:ascii="Wingdings" w:eastAsia="Wingdings" w:hAnsi="Wingdings" w:cs="Wingdings"/>
          <w:sz w:val="28"/>
        </w:rPr>
        <w:t></w:t>
      </w:r>
      <w:r w:rsidRPr="00D36BB6">
        <w:rPr>
          <w:rFonts w:ascii="Arial" w:hAnsi="Arial" w:cs="Arial"/>
          <w:spacing w:val="-2"/>
          <w:sz w:val="20"/>
        </w:rPr>
        <w:tab/>
        <w:t>Prize giving plan conforms with CIA and FAI prize giving protocols.</w:t>
      </w:r>
    </w:p>
    <w:p w14:paraId="62B5B6C1" w14:textId="77777777" w:rsidR="00F21804" w:rsidRPr="00D36BB6" w:rsidRDefault="00AC7064">
      <w:pPr>
        <w:tabs>
          <w:tab w:val="right" w:pos="9639"/>
        </w:tabs>
        <w:ind w:left="709"/>
        <w:jc w:val="both"/>
      </w:pPr>
      <w:r w:rsidRPr="00D36BB6">
        <w:rPr>
          <w:rFonts w:ascii="Arial" w:hAnsi="Arial" w:cs="Arial"/>
          <w:spacing w:val="-2"/>
          <w:sz w:val="20"/>
        </w:rPr>
        <w:t>Note: CIA protocols have priority over FAI protocols.</w:t>
      </w:r>
      <w:r w:rsidRPr="00D36BB6">
        <w:rPr>
          <w:rFonts w:ascii="Arial" w:hAnsi="Arial" w:cs="Arial"/>
          <w:spacing w:val="-2"/>
          <w:sz w:val="20"/>
        </w:rPr>
        <w:tab/>
        <w:t>(N2010)</w:t>
      </w:r>
    </w:p>
    <w:p w14:paraId="7030E35A" w14:textId="77777777" w:rsidR="00F21804" w:rsidRPr="00D36BB6" w:rsidRDefault="00AC7064" w:rsidP="004D3E99">
      <w:pPr>
        <w:tabs>
          <w:tab w:val="left" w:pos="720"/>
          <w:tab w:val="right" w:pos="9600"/>
          <w:tab w:val="right" w:pos="9612"/>
        </w:tabs>
        <w:jc w:val="both"/>
      </w:pPr>
      <w:r w:rsidRPr="00D36BB6">
        <w:rPr>
          <w:rFonts w:ascii="Wingdings" w:eastAsia="Wingdings" w:hAnsi="Wingdings" w:cs="Wingdings"/>
          <w:sz w:val="28"/>
        </w:rPr>
        <w:t></w:t>
      </w:r>
      <w:r w:rsidRPr="00D36BB6">
        <w:rPr>
          <w:rFonts w:ascii="Arial" w:hAnsi="Arial" w:cs="Arial"/>
          <w:spacing w:val="-2"/>
          <w:sz w:val="20"/>
        </w:rPr>
        <w:tab/>
      </w:r>
      <w:r w:rsidRPr="00D36BB6">
        <w:rPr>
          <w:rFonts w:ascii="Arial" w:hAnsi="Arial" w:cs="Arial"/>
          <w:color w:val="000000"/>
          <w:spacing w:val="-2"/>
          <w:sz w:val="20"/>
        </w:rPr>
        <w:t xml:space="preserve">Check that photos, entry list and results are sent to FAI within </w:t>
      </w:r>
      <w:r w:rsidRPr="00D36BB6">
        <w:rPr>
          <w:rFonts w:ascii="Arial" w:hAnsi="Arial" w:cs="Arial"/>
          <w:spacing w:val="-2"/>
          <w:sz w:val="20"/>
        </w:rPr>
        <w:t xml:space="preserve">24 hours of the end of the event </w:t>
      </w:r>
    </w:p>
    <w:p w14:paraId="1E8EDA59" w14:textId="0B831B20" w:rsidR="00F21804" w:rsidRPr="00D36BB6" w:rsidRDefault="00AC7064" w:rsidP="004D3E99">
      <w:pPr>
        <w:tabs>
          <w:tab w:val="left" w:pos="720"/>
          <w:tab w:val="right" w:pos="9600"/>
          <w:tab w:val="right" w:pos="9612"/>
        </w:tabs>
        <w:jc w:val="both"/>
      </w:pPr>
      <w:r w:rsidRPr="00D36BB6">
        <w:rPr>
          <w:rFonts w:ascii="Arial" w:hAnsi="Arial" w:cs="Arial"/>
          <w:spacing w:val="-2"/>
          <w:sz w:val="20"/>
        </w:rPr>
        <w:tab/>
      </w:r>
      <w:r w:rsidR="00D165D3">
        <w:rPr>
          <w:rFonts w:ascii="Arial" w:hAnsi="Arial" w:cs="Arial"/>
          <w:spacing w:val="-2"/>
          <w:sz w:val="20"/>
        </w:rPr>
        <w:t>(</w:t>
      </w:r>
      <w:r w:rsidR="008D10E5">
        <w:rPr>
          <w:rFonts w:ascii="Arial" w:hAnsi="Arial" w:cs="Arial"/>
          <w:spacing w:val="-2"/>
          <w:sz w:val="20"/>
        </w:rPr>
        <w:t xml:space="preserve">SC </w:t>
      </w:r>
      <w:r w:rsidRPr="00D36BB6">
        <w:rPr>
          <w:rFonts w:ascii="Arial" w:hAnsi="Arial" w:cs="Arial"/>
          <w:b/>
          <w:bCs/>
          <w:spacing w:val="-2"/>
          <w:sz w:val="20"/>
        </w:rPr>
        <w:t>GS</w:t>
      </w:r>
      <w:r w:rsidR="00D165D3">
        <w:rPr>
          <w:rFonts w:ascii="Arial" w:hAnsi="Arial" w:cs="Arial"/>
          <w:b/>
          <w:bCs/>
          <w:spacing w:val="-2"/>
          <w:sz w:val="20"/>
        </w:rPr>
        <w:t>)</w:t>
      </w:r>
      <w:r w:rsidRPr="00D36BB6">
        <w:rPr>
          <w:rFonts w:ascii="Arial" w:hAnsi="Arial" w:cs="Arial"/>
          <w:spacing w:val="-2"/>
          <w:sz w:val="20"/>
        </w:rPr>
        <w:tab/>
      </w:r>
      <w:r w:rsidRPr="00D36BB6">
        <w:rPr>
          <w:rFonts w:ascii="Arial" w:hAnsi="Arial" w:cs="Arial"/>
          <w:bCs/>
          <w:spacing w:val="-2"/>
          <w:sz w:val="20"/>
        </w:rPr>
        <w:t>(A20</w:t>
      </w:r>
      <w:r w:rsidR="00D165D3">
        <w:rPr>
          <w:rFonts w:ascii="Arial" w:hAnsi="Arial" w:cs="Arial"/>
          <w:bCs/>
          <w:spacing w:val="-2"/>
          <w:sz w:val="20"/>
        </w:rPr>
        <w:t>24</w:t>
      </w:r>
      <w:r w:rsidRPr="00D36BB6">
        <w:rPr>
          <w:rFonts w:ascii="Arial" w:hAnsi="Arial" w:cs="Arial"/>
          <w:bCs/>
          <w:spacing w:val="-2"/>
          <w:sz w:val="20"/>
        </w:rPr>
        <w:t>)</w:t>
      </w:r>
    </w:p>
    <w:p w14:paraId="75C062BA" w14:textId="760C4340" w:rsidR="00C55E2E" w:rsidRPr="00D36BB6" w:rsidRDefault="00AC7064" w:rsidP="004D3E99">
      <w:pPr>
        <w:tabs>
          <w:tab w:val="left" w:pos="720"/>
          <w:tab w:val="right" w:pos="9600"/>
          <w:tab w:val="right" w:pos="9612"/>
        </w:tabs>
        <w:jc w:val="both"/>
        <w:rPr>
          <w:rFonts w:ascii="Arial" w:hAnsi="Arial" w:cs="Arial"/>
          <w:bCs/>
          <w:spacing w:val="-2"/>
          <w:sz w:val="20"/>
        </w:rPr>
      </w:pPr>
      <w:r w:rsidRPr="00D36BB6">
        <w:rPr>
          <w:rFonts w:ascii="Wingdings" w:eastAsia="Wingdings" w:hAnsi="Wingdings" w:cs="Wingdings"/>
          <w:spacing w:val="-2"/>
          <w:sz w:val="28"/>
        </w:rPr>
        <w:t></w:t>
      </w:r>
      <w:r w:rsidRPr="00D36BB6">
        <w:rPr>
          <w:rFonts w:ascii="Arial" w:hAnsi="Arial" w:cs="Arial"/>
          <w:spacing w:val="-2"/>
          <w:sz w:val="20"/>
        </w:rPr>
        <w:tab/>
      </w:r>
      <w:r w:rsidRPr="00D36BB6">
        <w:rPr>
          <w:rFonts w:ascii="Arial" w:hAnsi="Arial" w:cs="Arial"/>
          <w:color w:val="000000"/>
          <w:spacing w:val="-2"/>
          <w:sz w:val="20"/>
        </w:rPr>
        <w:t>Check that results have been sent to competitors and participating NAC's. (</w:t>
      </w:r>
      <w:r w:rsidR="00D165D3">
        <w:rPr>
          <w:rFonts w:ascii="Arial" w:hAnsi="Arial" w:cs="Arial"/>
          <w:color w:val="000000"/>
          <w:spacing w:val="-2"/>
          <w:sz w:val="20"/>
        </w:rPr>
        <w:t xml:space="preserve">SC </w:t>
      </w:r>
      <w:r w:rsidRPr="00D36BB6">
        <w:rPr>
          <w:rFonts w:ascii="Arial" w:hAnsi="Arial" w:cs="Arial"/>
          <w:b/>
          <w:bCs/>
          <w:color w:val="000000"/>
          <w:spacing w:val="-2"/>
          <w:sz w:val="20"/>
        </w:rPr>
        <w:t>GS)</w:t>
      </w:r>
      <w:r w:rsidRPr="00D36BB6">
        <w:rPr>
          <w:rFonts w:ascii="Arial" w:hAnsi="Arial" w:cs="Arial"/>
          <w:spacing w:val="-2"/>
          <w:sz w:val="20"/>
        </w:rPr>
        <w:tab/>
      </w:r>
      <w:r w:rsidRPr="00D36BB6">
        <w:rPr>
          <w:rFonts w:ascii="Arial" w:hAnsi="Arial" w:cs="Arial"/>
          <w:bCs/>
          <w:spacing w:val="-2"/>
          <w:sz w:val="20"/>
        </w:rPr>
        <w:t>(A20</w:t>
      </w:r>
      <w:r w:rsidR="00D165D3">
        <w:rPr>
          <w:rFonts w:ascii="Arial" w:hAnsi="Arial" w:cs="Arial"/>
          <w:bCs/>
          <w:spacing w:val="-2"/>
          <w:sz w:val="20"/>
        </w:rPr>
        <w:t>24</w:t>
      </w:r>
      <w:r w:rsidRPr="00D36BB6">
        <w:rPr>
          <w:rFonts w:ascii="Arial" w:hAnsi="Arial" w:cs="Arial"/>
          <w:bCs/>
          <w:spacing w:val="-2"/>
          <w:sz w:val="20"/>
        </w:rPr>
        <w:t>)</w:t>
      </w:r>
    </w:p>
    <w:p w14:paraId="70F78D7B" w14:textId="77777777" w:rsidR="00F21804" w:rsidRPr="00D36BB6" w:rsidRDefault="00F21804">
      <w:pPr>
        <w:tabs>
          <w:tab w:val="right" w:pos="9639"/>
        </w:tabs>
        <w:ind w:left="709"/>
        <w:jc w:val="both"/>
        <w:rPr>
          <w:rFonts w:ascii="Arial" w:hAnsi="Arial" w:cs="Arial"/>
          <w:spacing w:val="-2"/>
          <w:sz w:val="20"/>
        </w:rPr>
      </w:pPr>
    </w:p>
    <w:p w14:paraId="63FBADBA" w14:textId="77777777" w:rsidR="00F21804" w:rsidRPr="00D36BB6" w:rsidRDefault="00AC7064">
      <w:pPr>
        <w:jc w:val="both"/>
      </w:pPr>
      <w:r w:rsidRPr="00D36BB6">
        <w:rPr>
          <w:rFonts w:ascii="Arial" w:hAnsi="Arial" w:cs="Arial"/>
          <w:b/>
          <w:spacing w:val="-3"/>
          <w:u w:val="single"/>
        </w:rPr>
        <w:t>D. AFTER THE EVENT</w:t>
      </w:r>
    </w:p>
    <w:p w14:paraId="4944B720" w14:textId="77777777" w:rsidR="00F21804" w:rsidRPr="00D36BB6" w:rsidRDefault="00F21804">
      <w:pPr>
        <w:jc w:val="both"/>
        <w:rPr>
          <w:rFonts w:ascii="Arial" w:hAnsi="Arial" w:cs="Arial"/>
          <w:spacing w:val="-2"/>
          <w:sz w:val="20"/>
        </w:rPr>
      </w:pPr>
    </w:p>
    <w:p w14:paraId="6C321872" w14:textId="2E3127D2" w:rsidR="00F21804" w:rsidRPr="0058605D" w:rsidRDefault="00AC7064">
      <w:pPr>
        <w:spacing w:before="57" w:after="57"/>
        <w:jc w:val="both"/>
      </w:pPr>
      <w:r w:rsidRPr="0058605D">
        <w:rPr>
          <w:rFonts w:ascii="Arial" w:hAnsi="Arial" w:cs="Arial"/>
          <w:b/>
          <w:color w:val="000000"/>
          <w:spacing w:val="-2"/>
          <w:sz w:val="20"/>
        </w:rPr>
        <w:t xml:space="preserve">1. </w:t>
      </w:r>
      <w:r w:rsidRPr="0058605D">
        <w:rPr>
          <w:rFonts w:ascii="Arial" w:hAnsi="Arial" w:cs="Arial"/>
          <w:b/>
          <w:spacing w:val="-2"/>
          <w:sz w:val="20"/>
        </w:rPr>
        <w:t>CIA SANCTIONED EVENT DEBRIEFING</w:t>
      </w:r>
      <w:r w:rsidR="0058605D" w:rsidRPr="0058605D">
        <w:rPr>
          <w:rFonts w:ascii="Arial" w:hAnsi="Arial" w:cs="Arial"/>
          <w:b/>
          <w:spacing w:val="-2"/>
          <w:sz w:val="20"/>
        </w:rPr>
        <w:tab/>
      </w:r>
      <w:r w:rsidR="0058605D" w:rsidRPr="0058605D">
        <w:rPr>
          <w:rFonts w:ascii="Arial" w:hAnsi="Arial" w:cs="Arial"/>
          <w:b/>
          <w:spacing w:val="-2"/>
          <w:sz w:val="20"/>
        </w:rPr>
        <w:tab/>
      </w:r>
      <w:r w:rsidR="0058605D" w:rsidRPr="0058605D">
        <w:rPr>
          <w:rFonts w:ascii="Arial" w:hAnsi="Arial" w:cs="Arial"/>
          <w:b/>
          <w:spacing w:val="-2"/>
          <w:sz w:val="20"/>
        </w:rPr>
        <w:tab/>
      </w:r>
      <w:r w:rsidR="0058605D" w:rsidRPr="0058605D">
        <w:rPr>
          <w:rFonts w:ascii="Arial" w:hAnsi="Arial" w:cs="Arial"/>
          <w:b/>
          <w:spacing w:val="-2"/>
          <w:sz w:val="20"/>
        </w:rPr>
        <w:tab/>
      </w:r>
      <w:r w:rsidR="0058605D" w:rsidRPr="0058605D">
        <w:rPr>
          <w:rFonts w:ascii="Arial" w:hAnsi="Arial" w:cs="Arial"/>
          <w:b/>
          <w:spacing w:val="-2"/>
          <w:sz w:val="20"/>
        </w:rPr>
        <w:tab/>
      </w:r>
      <w:r w:rsidR="0058605D" w:rsidRPr="0058605D">
        <w:rPr>
          <w:rFonts w:ascii="Arial" w:hAnsi="Arial" w:cs="Arial"/>
          <w:b/>
          <w:spacing w:val="-2"/>
          <w:sz w:val="20"/>
        </w:rPr>
        <w:tab/>
        <w:t>(A2024)</w:t>
      </w:r>
    </w:p>
    <w:p w14:paraId="58E0B4BD" w14:textId="45D9B887" w:rsidR="00F21804" w:rsidRPr="00D36BB6" w:rsidRDefault="00AC7064">
      <w:pPr>
        <w:spacing w:before="57" w:after="57"/>
      </w:pPr>
      <w:r w:rsidRPr="00D36BB6">
        <w:rPr>
          <w:rStyle w:val="Strong1"/>
          <w:rFonts w:ascii="Arial" w:hAnsi="Arial" w:cs="Arial"/>
          <w:b w:val="0"/>
          <w:sz w:val="20"/>
        </w:rPr>
        <w:t>The event debriefing does not</w:t>
      </w:r>
      <w:r w:rsidRPr="00D36BB6">
        <w:rPr>
          <w:rStyle w:val="Strong1"/>
          <w:rFonts w:ascii="Arial" w:hAnsi="Arial" w:cs="Arial"/>
          <w:b w:val="0"/>
          <w:strike/>
          <w:color w:val="000000"/>
          <w:sz w:val="20"/>
        </w:rPr>
        <w:t xml:space="preserve"> </w:t>
      </w:r>
      <w:r w:rsidRPr="00D36BB6">
        <w:rPr>
          <w:rStyle w:val="Strong1"/>
          <w:rFonts w:ascii="Arial" w:hAnsi="Arial" w:cs="Arial"/>
          <w:b w:val="0"/>
          <w:sz w:val="20"/>
        </w:rPr>
        <w:t xml:space="preserve">have a standard format to follow, but there are </w:t>
      </w:r>
      <w:proofErr w:type="gramStart"/>
      <w:r w:rsidRPr="00D36BB6">
        <w:rPr>
          <w:rStyle w:val="Strong1"/>
          <w:rFonts w:ascii="Arial" w:hAnsi="Arial" w:cs="Arial"/>
          <w:b w:val="0"/>
          <w:sz w:val="20"/>
        </w:rPr>
        <w:t>a number of</w:t>
      </w:r>
      <w:proofErr w:type="gramEnd"/>
      <w:r w:rsidRPr="00D36BB6">
        <w:rPr>
          <w:rStyle w:val="Strong1"/>
          <w:rFonts w:ascii="Arial" w:hAnsi="Arial" w:cs="Arial"/>
          <w:b w:val="0"/>
          <w:sz w:val="20"/>
        </w:rPr>
        <w:t xml:space="preserve"> suggestions:</w:t>
      </w:r>
    </w:p>
    <w:p w14:paraId="3F82A315" w14:textId="5462E459" w:rsidR="00F21804" w:rsidRPr="00D36BB6" w:rsidRDefault="00040B56">
      <w:pPr>
        <w:tabs>
          <w:tab w:val="left" w:pos="1701"/>
        </w:tabs>
        <w:spacing w:before="57" w:after="57"/>
        <w:ind w:left="1701" w:hanging="1701"/>
      </w:pPr>
      <w:r>
        <w:rPr>
          <w:noProof/>
        </w:rPr>
        <mc:AlternateContent>
          <mc:Choice Requires="wps">
            <w:drawing>
              <wp:anchor distT="0" distB="0" distL="114300" distR="114300" simplePos="0" relativeHeight="251660288" behindDoc="0" locked="0" layoutInCell="1" allowOverlap="1" wp14:anchorId="0886FFED" wp14:editId="64E7A063">
                <wp:simplePos x="0" y="0"/>
                <wp:positionH relativeFrom="column">
                  <wp:posOffset>-407036</wp:posOffset>
                </wp:positionH>
                <wp:positionV relativeFrom="paragraph">
                  <wp:posOffset>290194</wp:posOffset>
                </wp:positionV>
                <wp:extent cx="22225" cy="1419225"/>
                <wp:effectExtent l="0" t="0" r="34925" b="28575"/>
                <wp:wrapNone/>
                <wp:docPr id="179691958" name="Rak koppling 10"/>
                <wp:cNvGraphicFramePr/>
                <a:graphic xmlns:a="http://schemas.openxmlformats.org/drawingml/2006/main">
                  <a:graphicData uri="http://schemas.microsoft.com/office/word/2010/wordprocessingShape">
                    <wps:wsp>
                      <wps:cNvCnPr/>
                      <wps:spPr>
                        <a:xfrm>
                          <a:off x="0" y="0"/>
                          <a:ext cx="22225" cy="14192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57E4EB" id="Rak koppling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05pt,22.85pt" to="-30.3pt,1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" strokecolor="#4579b8 [3044]"/>
            </w:pict>
          </mc:Fallback>
        </mc:AlternateContent>
      </w:r>
      <w:r w:rsidR="00AC7064" w:rsidRPr="00D36BB6">
        <w:rPr>
          <w:rStyle w:val="Strong1"/>
          <w:rFonts w:ascii="Arial" w:hAnsi="Arial" w:cs="Arial"/>
          <w:b w:val="0"/>
          <w:sz w:val="20"/>
        </w:rPr>
        <w:t>Chairman:</w:t>
      </w:r>
      <w:r w:rsidR="00AC7064" w:rsidRPr="00D36BB6">
        <w:rPr>
          <w:rFonts w:ascii="Arial" w:hAnsi="Arial" w:cs="Arial"/>
          <w:sz w:val="20"/>
        </w:rPr>
        <w:tab/>
      </w:r>
      <w:r w:rsidR="00AC7064" w:rsidRPr="00D36BB6">
        <w:rPr>
          <w:rStyle w:val="Strong1"/>
          <w:rFonts w:ascii="Arial" w:hAnsi="Arial" w:cs="Arial"/>
          <w:b w:val="0"/>
          <w:sz w:val="20"/>
        </w:rPr>
        <w:t xml:space="preserve">Jury President </w:t>
      </w:r>
    </w:p>
    <w:p w14:paraId="11B7301A" w14:textId="07075C09" w:rsidR="00F21804" w:rsidRPr="00D36BB6" w:rsidRDefault="00AC7064">
      <w:pPr>
        <w:tabs>
          <w:tab w:val="left" w:pos="1701"/>
        </w:tabs>
        <w:spacing w:before="57" w:after="57"/>
        <w:ind w:left="1701" w:hanging="1701"/>
      </w:pPr>
      <w:r w:rsidRPr="00D36BB6">
        <w:rPr>
          <w:rStyle w:val="Strong1"/>
          <w:rFonts w:ascii="Arial" w:hAnsi="Arial" w:cs="Arial"/>
          <w:b w:val="0"/>
          <w:sz w:val="20"/>
        </w:rPr>
        <w:t>Date &amp; Time:</w:t>
      </w:r>
      <w:r w:rsidRPr="00D36BB6">
        <w:rPr>
          <w:rFonts w:ascii="Arial" w:hAnsi="Arial" w:cs="Arial"/>
          <w:sz w:val="20"/>
        </w:rPr>
        <w:tab/>
      </w:r>
      <w:r w:rsidR="00040B56" w:rsidRPr="00D36BB6">
        <w:rPr>
          <w:rStyle w:val="Strong1"/>
          <w:rFonts w:ascii="Arial" w:hAnsi="Arial" w:cs="Arial"/>
          <w:b w:val="0"/>
          <w:sz w:val="20"/>
        </w:rPr>
        <w:t xml:space="preserve">The date, time and place of the Event Debriefing session </w:t>
      </w:r>
      <w:r w:rsidR="009A52FD" w:rsidRPr="0058605D">
        <w:rPr>
          <w:rStyle w:val="Strong1"/>
          <w:rFonts w:ascii="Arial" w:hAnsi="Arial" w:cs="Arial"/>
          <w:b w:val="0"/>
          <w:sz w:val="20"/>
        </w:rPr>
        <w:t>shall</w:t>
      </w:r>
      <w:r w:rsidR="009A52FD">
        <w:rPr>
          <w:rStyle w:val="Strong1"/>
          <w:rFonts w:ascii="Arial" w:hAnsi="Arial" w:cs="Arial"/>
          <w:b w:val="0"/>
          <w:sz w:val="20"/>
        </w:rPr>
        <w:t xml:space="preserve"> </w:t>
      </w:r>
      <w:r w:rsidR="00040B56" w:rsidRPr="00D36BB6">
        <w:rPr>
          <w:rStyle w:val="Strong1"/>
          <w:rFonts w:ascii="Arial" w:hAnsi="Arial" w:cs="Arial"/>
          <w:b w:val="0"/>
          <w:sz w:val="20"/>
        </w:rPr>
        <w:t>be published</w:t>
      </w:r>
      <w:r w:rsidR="00040B56">
        <w:rPr>
          <w:rStyle w:val="Strong1"/>
          <w:rFonts w:ascii="Arial" w:hAnsi="Arial" w:cs="Arial"/>
          <w:b w:val="0"/>
          <w:sz w:val="20"/>
        </w:rPr>
        <w:t xml:space="preserve"> by the Event Organizer</w:t>
      </w:r>
      <w:r w:rsidR="00040B56" w:rsidRPr="00D36BB6">
        <w:rPr>
          <w:rStyle w:val="Strong1"/>
          <w:rFonts w:ascii="Arial" w:hAnsi="Arial" w:cs="Arial"/>
          <w:b w:val="0"/>
          <w:sz w:val="20"/>
        </w:rPr>
        <w:t xml:space="preserve"> in the overall event schedule so competitors, officials and organizers can plan on attending</w:t>
      </w:r>
      <w:r w:rsidR="00040B56">
        <w:rPr>
          <w:rStyle w:val="Strong1"/>
          <w:rFonts w:ascii="Arial" w:hAnsi="Arial" w:cs="Arial"/>
          <w:b w:val="0"/>
          <w:sz w:val="20"/>
        </w:rPr>
        <w:t>.</w:t>
      </w:r>
      <w:r w:rsidR="00040B56" w:rsidRPr="00D36BB6">
        <w:rPr>
          <w:rStyle w:val="Strong1"/>
          <w:rFonts w:ascii="Arial" w:hAnsi="Arial" w:cs="Arial"/>
          <w:b w:val="0"/>
          <w:sz w:val="20"/>
        </w:rPr>
        <w:t xml:space="preserve"> </w:t>
      </w:r>
      <w:r w:rsidR="00040B56">
        <w:rPr>
          <w:rStyle w:val="Strong1"/>
          <w:rFonts w:ascii="Arial" w:hAnsi="Arial" w:cs="Arial"/>
          <w:b w:val="0"/>
          <w:sz w:val="20"/>
        </w:rPr>
        <w:t>It should be a</w:t>
      </w:r>
      <w:r w:rsidRPr="00D36BB6">
        <w:rPr>
          <w:rStyle w:val="Strong1"/>
          <w:rFonts w:ascii="Arial" w:hAnsi="Arial" w:cs="Arial"/>
          <w:b w:val="0"/>
          <w:sz w:val="20"/>
        </w:rPr>
        <w:t>fter the last competitive flight and before people start leaving the event</w:t>
      </w:r>
      <w:r w:rsidR="00040B56">
        <w:rPr>
          <w:rStyle w:val="Strong1"/>
          <w:rFonts w:ascii="Arial" w:hAnsi="Arial" w:cs="Arial"/>
          <w:b w:val="0"/>
          <w:sz w:val="20"/>
        </w:rPr>
        <w:t xml:space="preserve">, and </w:t>
      </w:r>
      <w:r w:rsidRPr="00D36BB6">
        <w:rPr>
          <w:rStyle w:val="Strong1"/>
          <w:rFonts w:ascii="Arial" w:hAnsi="Arial" w:cs="Arial"/>
          <w:b w:val="0"/>
          <w:sz w:val="20"/>
        </w:rPr>
        <w:t xml:space="preserve">not </w:t>
      </w:r>
      <w:r w:rsidR="00040B56">
        <w:rPr>
          <w:rStyle w:val="Strong1"/>
          <w:rFonts w:ascii="Arial" w:hAnsi="Arial" w:cs="Arial"/>
          <w:b w:val="0"/>
          <w:sz w:val="20"/>
        </w:rPr>
        <w:t>in</w:t>
      </w:r>
      <w:r w:rsidRPr="00D36BB6">
        <w:rPr>
          <w:rStyle w:val="Strong1"/>
          <w:rFonts w:ascii="Arial" w:hAnsi="Arial" w:cs="Arial"/>
          <w:b w:val="0"/>
          <w:sz w:val="20"/>
        </w:rPr>
        <w:t xml:space="preserve"> conflict with competition work or social events.</w:t>
      </w:r>
      <w:r w:rsidRPr="00D36BB6">
        <w:rPr>
          <w:rFonts w:ascii="Arial" w:hAnsi="Arial" w:cs="Arial"/>
          <w:sz w:val="20"/>
        </w:rPr>
        <w:t xml:space="preserve"> </w:t>
      </w:r>
    </w:p>
    <w:p w14:paraId="3BBD1642" w14:textId="15B34C61" w:rsidR="00F21804" w:rsidRPr="0058605D" w:rsidRDefault="00AC7064" w:rsidP="00513E8E">
      <w:pPr>
        <w:tabs>
          <w:tab w:val="left" w:pos="1701"/>
        </w:tabs>
        <w:spacing w:before="57" w:after="57"/>
        <w:ind w:left="1701" w:hanging="1701"/>
        <w:rPr>
          <w:rFonts w:ascii="Arial" w:hAnsi="Arial" w:cs="Arial"/>
          <w:sz w:val="20"/>
        </w:rPr>
      </w:pPr>
      <w:r w:rsidRPr="00D36BB6">
        <w:rPr>
          <w:rStyle w:val="Strong1"/>
          <w:rFonts w:ascii="Arial" w:hAnsi="Arial" w:cs="Arial"/>
          <w:b w:val="0"/>
          <w:sz w:val="20"/>
        </w:rPr>
        <w:t>Location:</w:t>
      </w:r>
      <w:r w:rsidRPr="00D36BB6">
        <w:rPr>
          <w:rFonts w:ascii="Arial" w:hAnsi="Arial" w:cs="Arial"/>
          <w:sz w:val="20"/>
        </w:rPr>
        <w:tab/>
      </w:r>
      <w:r w:rsidRPr="00D36BB6">
        <w:rPr>
          <w:rStyle w:val="Strong1"/>
          <w:rFonts w:ascii="Arial" w:hAnsi="Arial" w:cs="Arial"/>
          <w:b w:val="0"/>
          <w:sz w:val="20"/>
        </w:rPr>
        <w:t xml:space="preserve">In the briefing centre (competitors or </w:t>
      </w:r>
      <w:r w:rsidR="009A52FD" w:rsidRPr="00D36BB6">
        <w:rPr>
          <w:rStyle w:val="Strong1"/>
          <w:rFonts w:ascii="Arial" w:hAnsi="Arial" w:cs="Arial"/>
          <w:b w:val="0"/>
          <w:sz w:val="20"/>
        </w:rPr>
        <w:t>officials’</w:t>
      </w:r>
      <w:r w:rsidRPr="00D36BB6">
        <w:rPr>
          <w:rStyle w:val="Strong1"/>
          <w:rFonts w:ascii="Arial" w:hAnsi="Arial" w:cs="Arial"/>
          <w:b w:val="0"/>
          <w:sz w:val="20"/>
        </w:rPr>
        <w:t xml:space="preserve"> areas</w:t>
      </w:r>
      <w:r w:rsidRPr="0058605D">
        <w:rPr>
          <w:rStyle w:val="Strong1"/>
          <w:rFonts w:ascii="Arial" w:hAnsi="Arial" w:cs="Arial"/>
          <w:b w:val="0"/>
          <w:sz w:val="20"/>
        </w:rPr>
        <w:t>)</w:t>
      </w:r>
      <w:r w:rsidR="00AC6280" w:rsidRPr="0058605D">
        <w:rPr>
          <w:rFonts w:ascii="Arial" w:hAnsi="Arial" w:cs="Arial"/>
          <w:sz w:val="20"/>
        </w:rPr>
        <w:t>. It shall be a meeting room available to all participants including Competitors, Crew and Officials</w:t>
      </w:r>
      <w:r w:rsidR="00513E8E" w:rsidRPr="0058605D">
        <w:rPr>
          <w:rFonts w:ascii="Arial" w:hAnsi="Arial" w:cs="Arial"/>
          <w:sz w:val="20"/>
        </w:rPr>
        <w:t>, d</w:t>
      </w:r>
      <w:r w:rsidR="00AC6280" w:rsidRPr="0058605D">
        <w:rPr>
          <w:rFonts w:ascii="Arial" w:hAnsi="Arial" w:cs="Arial"/>
          <w:sz w:val="20"/>
        </w:rPr>
        <w:t>edicated to the Event Debriefing</w:t>
      </w:r>
      <w:r w:rsidR="00513E8E" w:rsidRPr="0058605D">
        <w:rPr>
          <w:rFonts w:ascii="Arial" w:hAnsi="Arial" w:cs="Arial"/>
          <w:sz w:val="20"/>
        </w:rPr>
        <w:t xml:space="preserve"> which shall </w:t>
      </w:r>
      <w:r w:rsidR="00AC6280" w:rsidRPr="0058605D">
        <w:rPr>
          <w:rFonts w:ascii="Arial" w:hAnsi="Arial" w:cs="Arial"/>
          <w:sz w:val="20"/>
        </w:rPr>
        <w:t xml:space="preserve">not be a part of a social event. </w:t>
      </w:r>
    </w:p>
    <w:p w14:paraId="600BC062" w14:textId="40627D3E" w:rsidR="00F21804" w:rsidRPr="00D36BB6" w:rsidRDefault="00AC7064">
      <w:pPr>
        <w:tabs>
          <w:tab w:val="left" w:pos="1701"/>
        </w:tabs>
        <w:spacing w:before="57" w:after="57"/>
        <w:ind w:left="1701" w:hanging="1701"/>
      </w:pPr>
      <w:r w:rsidRPr="00D36BB6">
        <w:rPr>
          <w:rStyle w:val="Strong1"/>
          <w:rFonts w:ascii="Arial" w:hAnsi="Arial" w:cs="Arial"/>
          <w:b w:val="0"/>
          <w:sz w:val="20"/>
        </w:rPr>
        <w:t>Notice of Meeting:</w:t>
      </w:r>
      <w:r w:rsidRPr="00D36BB6">
        <w:rPr>
          <w:rFonts w:ascii="Arial" w:hAnsi="Arial" w:cs="Arial"/>
          <w:sz w:val="20"/>
        </w:rPr>
        <w:tab/>
      </w:r>
      <w:r w:rsidRPr="00D36BB6">
        <w:rPr>
          <w:rStyle w:val="Strong1"/>
          <w:rFonts w:ascii="Arial" w:hAnsi="Arial" w:cs="Arial"/>
          <w:b w:val="0"/>
          <w:sz w:val="20"/>
        </w:rPr>
        <w:t xml:space="preserve">It is suggested that the Event Debriefing </w:t>
      </w:r>
      <w:r w:rsidR="00AC6280">
        <w:rPr>
          <w:rStyle w:val="Strong1"/>
          <w:rFonts w:ascii="Arial" w:hAnsi="Arial" w:cs="Arial"/>
          <w:b w:val="0"/>
          <w:sz w:val="20"/>
        </w:rPr>
        <w:t xml:space="preserve">also </w:t>
      </w:r>
      <w:r w:rsidRPr="00D36BB6">
        <w:rPr>
          <w:rStyle w:val="Strong1"/>
          <w:rFonts w:ascii="Arial" w:hAnsi="Arial" w:cs="Arial"/>
          <w:b w:val="0"/>
          <w:sz w:val="20"/>
        </w:rPr>
        <w:t>be announced at the last flight briefing and possibly on the last task sheet of the event.</w:t>
      </w:r>
    </w:p>
    <w:p w14:paraId="3DE06AB6" w14:textId="77777777" w:rsidR="00F21804" w:rsidRPr="00D36BB6" w:rsidRDefault="00AC7064">
      <w:pPr>
        <w:ind w:left="1701" w:hanging="1701"/>
      </w:pPr>
      <w:r w:rsidRPr="00D36BB6">
        <w:rPr>
          <w:rFonts w:ascii="Arial" w:hAnsi="Arial" w:cs="Arial"/>
          <w:sz w:val="20"/>
        </w:rPr>
        <w:t>Participation:</w:t>
      </w:r>
    </w:p>
    <w:p w14:paraId="656A8C4D" w14:textId="77777777" w:rsidR="00F21804" w:rsidRPr="00D36BB6" w:rsidRDefault="00AC7064">
      <w:pPr>
        <w:tabs>
          <w:tab w:val="left" w:pos="1701"/>
        </w:tabs>
      </w:pPr>
      <w:r w:rsidRPr="00D36BB6">
        <w:rPr>
          <w:rFonts w:ascii="Arial" w:hAnsi="Arial" w:cs="Arial"/>
          <w:i/>
          <w:iCs/>
          <w:sz w:val="20"/>
        </w:rPr>
        <w:t>Attendees:</w:t>
      </w:r>
      <w:r w:rsidRPr="00D36BB6">
        <w:rPr>
          <w:rFonts w:ascii="Arial" w:hAnsi="Arial" w:cs="Arial"/>
          <w:i/>
          <w:iCs/>
          <w:sz w:val="20"/>
        </w:rPr>
        <w:tab/>
        <w:t>Pilots</w:t>
      </w:r>
    </w:p>
    <w:p w14:paraId="43954B0D" w14:textId="77777777" w:rsidR="00F21804" w:rsidRPr="00D36BB6" w:rsidRDefault="00AC7064">
      <w:pPr>
        <w:ind w:left="1701"/>
      </w:pPr>
      <w:r w:rsidRPr="00D36BB6">
        <w:rPr>
          <w:rFonts w:ascii="Arial" w:hAnsi="Arial" w:cs="Arial"/>
          <w:i/>
          <w:iCs/>
          <w:sz w:val="20"/>
        </w:rPr>
        <w:t>Officials</w:t>
      </w:r>
    </w:p>
    <w:p w14:paraId="516D0CD6" w14:textId="77777777" w:rsidR="00F21804" w:rsidRPr="00D36BB6" w:rsidRDefault="00AC7064">
      <w:pPr>
        <w:ind w:left="1701"/>
      </w:pPr>
      <w:r w:rsidRPr="00D36BB6">
        <w:rPr>
          <w:rFonts w:ascii="Arial" w:hAnsi="Arial" w:cs="Arial"/>
          <w:i/>
          <w:iCs/>
          <w:sz w:val="20"/>
        </w:rPr>
        <w:t>Crew</w:t>
      </w:r>
    </w:p>
    <w:p w14:paraId="5F9242C9" w14:textId="77777777" w:rsidR="00F21804" w:rsidRPr="00D36BB6" w:rsidRDefault="00AC7064">
      <w:pPr>
        <w:ind w:left="1701"/>
      </w:pPr>
      <w:r w:rsidRPr="00D36BB6">
        <w:rPr>
          <w:rFonts w:ascii="Arial" w:hAnsi="Arial" w:cs="Arial"/>
          <w:i/>
          <w:iCs/>
          <w:sz w:val="20"/>
        </w:rPr>
        <w:t>Organizers</w:t>
      </w:r>
    </w:p>
    <w:p w14:paraId="0918F915" w14:textId="77777777" w:rsidR="00F21804" w:rsidRPr="00D36BB6" w:rsidRDefault="00AC7064">
      <w:pPr>
        <w:ind w:left="1701"/>
      </w:pPr>
      <w:r w:rsidRPr="00D36BB6">
        <w:rPr>
          <w:rFonts w:ascii="Arial" w:hAnsi="Arial" w:cs="Arial"/>
          <w:i/>
          <w:iCs/>
          <w:sz w:val="20"/>
        </w:rPr>
        <w:t>Others</w:t>
      </w:r>
    </w:p>
    <w:p w14:paraId="1E1848DD" w14:textId="77777777" w:rsidR="00F21804" w:rsidRPr="00D36BB6" w:rsidRDefault="00AC7064">
      <w:pPr>
        <w:ind w:left="1701"/>
      </w:pPr>
      <w:r w:rsidRPr="00D36BB6">
        <w:rPr>
          <w:rFonts w:ascii="Arial" w:hAnsi="Arial" w:cs="Arial"/>
          <w:i/>
          <w:iCs/>
          <w:sz w:val="20"/>
        </w:rPr>
        <w:t>(Count and/or List of Attendees)</w:t>
      </w:r>
    </w:p>
    <w:p w14:paraId="24AFFC89" w14:textId="77777777" w:rsidR="00F21804" w:rsidRPr="00D36BB6" w:rsidRDefault="00F21804">
      <w:pPr>
        <w:tabs>
          <w:tab w:val="left" w:pos="9359"/>
        </w:tabs>
        <w:ind w:left="1701" w:hanging="1701"/>
        <w:rPr>
          <w:rFonts w:ascii="Arial" w:hAnsi="Arial" w:cs="Arial"/>
          <w:b/>
          <w:bCs/>
          <w:sz w:val="20"/>
        </w:rPr>
      </w:pPr>
    </w:p>
    <w:p w14:paraId="0E77DABB" w14:textId="77777777" w:rsidR="00F21804" w:rsidRPr="00D36BB6" w:rsidRDefault="00AC7064">
      <w:pPr>
        <w:tabs>
          <w:tab w:val="left" w:pos="2268"/>
          <w:tab w:val="left" w:pos="4962"/>
        </w:tabs>
        <w:ind w:left="2268" w:hanging="2268"/>
      </w:pPr>
      <w:r w:rsidRPr="00D36BB6">
        <w:rPr>
          <w:rFonts w:ascii="Arial" w:hAnsi="Arial" w:cs="Arial"/>
          <w:bCs/>
          <w:sz w:val="20"/>
        </w:rPr>
        <w:t>Suggested topics:</w:t>
      </w:r>
      <w:r w:rsidRPr="00D36BB6">
        <w:rPr>
          <w:rFonts w:ascii="Arial" w:hAnsi="Arial" w:cs="Arial"/>
          <w:bCs/>
          <w:sz w:val="20"/>
        </w:rPr>
        <w:tab/>
      </w:r>
      <w:r w:rsidRPr="00D36BB6">
        <w:rPr>
          <w:rFonts w:ascii="Arial" w:hAnsi="Arial" w:cs="Arial"/>
          <w:sz w:val="20"/>
        </w:rPr>
        <w:t>General Comments</w:t>
      </w:r>
      <w:r w:rsidRPr="00D36BB6">
        <w:rPr>
          <w:rFonts w:ascii="Arial" w:hAnsi="Arial" w:cs="Arial"/>
          <w:sz w:val="20"/>
        </w:rPr>
        <w:tab/>
      </w:r>
      <w:r w:rsidRPr="00D36BB6">
        <w:rPr>
          <w:rFonts w:ascii="Arial" w:hAnsi="Arial" w:cs="Arial"/>
          <w:sz w:val="20"/>
        </w:rPr>
        <w:tab/>
        <w:t>Briefing Facilities</w:t>
      </w:r>
    </w:p>
    <w:p w14:paraId="270EEBF0" w14:textId="77777777" w:rsidR="00F21804" w:rsidRPr="00D36BB6" w:rsidRDefault="00AC7064">
      <w:pPr>
        <w:tabs>
          <w:tab w:val="left" w:pos="2268"/>
          <w:tab w:val="left" w:pos="3948"/>
          <w:tab w:val="left" w:pos="4962"/>
        </w:tabs>
        <w:ind w:left="2268" w:hanging="2268"/>
      </w:pPr>
      <w:r w:rsidRPr="00D36BB6">
        <w:rPr>
          <w:rFonts w:ascii="Arial" w:hAnsi="Arial" w:cs="Arial"/>
          <w:sz w:val="20"/>
        </w:rPr>
        <w:tab/>
        <w:t>Administration</w:t>
      </w:r>
      <w:r w:rsidRPr="00D36BB6">
        <w:rPr>
          <w:rFonts w:ascii="Arial" w:hAnsi="Arial" w:cs="Arial"/>
          <w:sz w:val="20"/>
        </w:rPr>
        <w:tab/>
      </w:r>
      <w:r w:rsidRPr="00D36BB6">
        <w:rPr>
          <w:rFonts w:ascii="Arial" w:hAnsi="Arial" w:cs="Arial"/>
          <w:sz w:val="20"/>
        </w:rPr>
        <w:tab/>
      </w:r>
      <w:r w:rsidRPr="00D36BB6">
        <w:rPr>
          <w:rFonts w:ascii="Arial" w:hAnsi="Arial" w:cs="Arial"/>
          <w:sz w:val="20"/>
        </w:rPr>
        <w:tab/>
        <w:t>Social</w:t>
      </w:r>
    </w:p>
    <w:p w14:paraId="027E0BEA" w14:textId="77777777" w:rsidR="00F21804" w:rsidRPr="00D36BB6" w:rsidRDefault="00AC7064">
      <w:pPr>
        <w:tabs>
          <w:tab w:val="left" w:pos="1116"/>
          <w:tab w:val="left" w:pos="2268"/>
          <w:tab w:val="left" w:pos="3948"/>
          <w:tab w:val="left" w:pos="4962"/>
        </w:tabs>
        <w:ind w:left="2268" w:hanging="2268"/>
      </w:pPr>
      <w:r w:rsidRPr="00D36BB6">
        <w:rPr>
          <w:rFonts w:ascii="Arial" w:hAnsi="Arial" w:cs="Arial"/>
          <w:sz w:val="20"/>
        </w:rPr>
        <w:tab/>
      </w:r>
      <w:r w:rsidRPr="00D36BB6">
        <w:rPr>
          <w:rFonts w:ascii="Arial" w:hAnsi="Arial" w:cs="Arial"/>
          <w:sz w:val="20"/>
        </w:rPr>
        <w:tab/>
        <w:t>Event Director</w:t>
      </w:r>
      <w:r w:rsidRPr="00D36BB6">
        <w:rPr>
          <w:rFonts w:ascii="Arial" w:hAnsi="Arial" w:cs="Arial"/>
          <w:sz w:val="20"/>
        </w:rPr>
        <w:tab/>
      </w:r>
      <w:r w:rsidRPr="00D36BB6">
        <w:rPr>
          <w:rFonts w:ascii="Arial" w:hAnsi="Arial" w:cs="Arial"/>
          <w:sz w:val="20"/>
        </w:rPr>
        <w:tab/>
      </w:r>
      <w:r w:rsidRPr="00D36BB6">
        <w:rPr>
          <w:rFonts w:ascii="Arial" w:hAnsi="Arial" w:cs="Arial"/>
          <w:sz w:val="20"/>
        </w:rPr>
        <w:tab/>
        <w:t>Costs</w:t>
      </w:r>
    </w:p>
    <w:p w14:paraId="389BCC8D" w14:textId="77777777" w:rsidR="00F21804" w:rsidRPr="00D36BB6" w:rsidRDefault="00AC7064">
      <w:pPr>
        <w:tabs>
          <w:tab w:val="left" w:pos="1116"/>
          <w:tab w:val="left" w:pos="2268"/>
          <w:tab w:val="left" w:pos="3948"/>
          <w:tab w:val="left" w:pos="4962"/>
        </w:tabs>
        <w:ind w:left="2268" w:hanging="2268"/>
      </w:pPr>
      <w:r w:rsidRPr="00D36BB6">
        <w:rPr>
          <w:rFonts w:ascii="Arial" w:hAnsi="Arial" w:cs="Arial"/>
          <w:sz w:val="20"/>
        </w:rPr>
        <w:tab/>
      </w:r>
      <w:r w:rsidRPr="00D36BB6">
        <w:rPr>
          <w:rFonts w:ascii="Arial" w:hAnsi="Arial" w:cs="Arial"/>
          <w:sz w:val="20"/>
        </w:rPr>
        <w:tab/>
        <w:t>Debriefing</w:t>
      </w:r>
      <w:r w:rsidRPr="00D36BB6">
        <w:rPr>
          <w:rFonts w:ascii="Arial" w:hAnsi="Arial" w:cs="Arial"/>
          <w:sz w:val="20"/>
        </w:rPr>
        <w:tab/>
      </w:r>
      <w:r w:rsidRPr="00D36BB6">
        <w:rPr>
          <w:rFonts w:ascii="Arial" w:hAnsi="Arial" w:cs="Arial"/>
          <w:sz w:val="20"/>
        </w:rPr>
        <w:tab/>
      </w:r>
      <w:r w:rsidRPr="00D36BB6">
        <w:rPr>
          <w:rFonts w:ascii="Arial" w:hAnsi="Arial" w:cs="Arial"/>
          <w:sz w:val="20"/>
        </w:rPr>
        <w:tab/>
        <w:t>Communication</w:t>
      </w:r>
    </w:p>
    <w:p w14:paraId="4C030E12" w14:textId="77777777" w:rsidR="00F21804" w:rsidRPr="00D36BB6" w:rsidRDefault="00AC7064">
      <w:pPr>
        <w:tabs>
          <w:tab w:val="left" w:pos="1116"/>
          <w:tab w:val="left" w:pos="2268"/>
          <w:tab w:val="left" w:pos="3948"/>
          <w:tab w:val="left" w:pos="4962"/>
        </w:tabs>
        <w:ind w:left="2268" w:hanging="2268"/>
      </w:pPr>
      <w:r w:rsidRPr="00D36BB6">
        <w:rPr>
          <w:rFonts w:ascii="Arial" w:hAnsi="Arial" w:cs="Arial"/>
          <w:sz w:val="20"/>
        </w:rPr>
        <w:lastRenderedPageBreak/>
        <w:tab/>
      </w:r>
      <w:r w:rsidRPr="00D36BB6">
        <w:rPr>
          <w:rFonts w:ascii="Arial" w:hAnsi="Arial" w:cs="Arial"/>
          <w:sz w:val="20"/>
        </w:rPr>
        <w:tab/>
        <w:t>Scoring</w:t>
      </w:r>
      <w:r w:rsidRPr="00D36BB6">
        <w:rPr>
          <w:rFonts w:ascii="Arial" w:hAnsi="Arial" w:cs="Arial"/>
          <w:sz w:val="20"/>
        </w:rPr>
        <w:tab/>
      </w:r>
      <w:r w:rsidRPr="00D36BB6">
        <w:rPr>
          <w:rFonts w:ascii="Arial" w:hAnsi="Arial" w:cs="Arial"/>
          <w:sz w:val="20"/>
        </w:rPr>
        <w:tab/>
      </w:r>
      <w:r w:rsidRPr="00D36BB6">
        <w:rPr>
          <w:rFonts w:ascii="Arial" w:hAnsi="Arial" w:cs="Arial"/>
          <w:sz w:val="20"/>
        </w:rPr>
        <w:tab/>
        <w:t>Loggers</w:t>
      </w:r>
    </w:p>
    <w:p w14:paraId="2C3FB902" w14:textId="77777777" w:rsidR="00F21804" w:rsidRPr="00D36BB6" w:rsidRDefault="00AC7064">
      <w:pPr>
        <w:tabs>
          <w:tab w:val="left" w:pos="1116"/>
          <w:tab w:val="left" w:pos="2268"/>
          <w:tab w:val="left" w:pos="3948"/>
          <w:tab w:val="left" w:pos="4962"/>
        </w:tabs>
        <w:ind w:left="2268" w:hanging="2268"/>
      </w:pPr>
      <w:r w:rsidRPr="00D36BB6">
        <w:rPr>
          <w:rFonts w:ascii="Arial" w:hAnsi="Arial" w:cs="Arial"/>
          <w:sz w:val="20"/>
        </w:rPr>
        <w:tab/>
      </w:r>
      <w:r w:rsidRPr="00D36BB6">
        <w:rPr>
          <w:rFonts w:ascii="Arial" w:hAnsi="Arial" w:cs="Arial"/>
          <w:sz w:val="20"/>
        </w:rPr>
        <w:tab/>
        <w:t>Flying Area</w:t>
      </w:r>
      <w:r w:rsidRPr="00D36BB6">
        <w:rPr>
          <w:rFonts w:ascii="Arial" w:hAnsi="Arial" w:cs="Arial"/>
          <w:sz w:val="20"/>
        </w:rPr>
        <w:tab/>
      </w:r>
      <w:r w:rsidRPr="00D36BB6">
        <w:rPr>
          <w:rFonts w:ascii="Arial" w:hAnsi="Arial" w:cs="Arial"/>
          <w:sz w:val="20"/>
        </w:rPr>
        <w:tab/>
      </w:r>
      <w:r w:rsidRPr="00D36BB6">
        <w:rPr>
          <w:rFonts w:ascii="Arial" w:hAnsi="Arial" w:cs="Arial"/>
          <w:sz w:val="20"/>
        </w:rPr>
        <w:tab/>
        <w:t>Maps</w:t>
      </w:r>
    </w:p>
    <w:p w14:paraId="23A94DDB" w14:textId="77777777" w:rsidR="00F21804" w:rsidRDefault="00AC7064">
      <w:pPr>
        <w:tabs>
          <w:tab w:val="left" w:pos="1116"/>
          <w:tab w:val="left" w:pos="2268"/>
          <w:tab w:val="left" w:pos="3948"/>
          <w:tab w:val="left" w:pos="4962"/>
        </w:tabs>
        <w:ind w:left="2268" w:hanging="2268"/>
        <w:rPr>
          <w:rFonts w:ascii="Arial" w:hAnsi="Arial" w:cs="Arial"/>
          <w:sz w:val="20"/>
        </w:rPr>
      </w:pPr>
      <w:r w:rsidRPr="00D36BB6">
        <w:rPr>
          <w:rFonts w:ascii="Arial" w:hAnsi="Arial" w:cs="Arial"/>
          <w:sz w:val="20"/>
        </w:rPr>
        <w:tab/>
      </w:r>
      <w:r w:rsidRPr="00D36BB6">
        <w:rPr>
          <w:rFonts w:ascii="Arial" w:hAnsi="Arial" w:cs="Arial"/>
          <w:sz w:val="20"/>
        </w:rPr>
        <w:tab/>
        <w:t>Safety</w:t>
      </w:r>
      <w:r w:rsidRPr="00D36BB6">
        <w:rPr>
          <w:rFonts w:ascii="Arial" w:hAnsi="Arial" w:cs="Arial"/>
          <w:sz w:val="20"/>
        </w:rPr>
        <w:tab/>
      </w:r>
      <w:r w:rsidRPr="00D36BB6">
        <w:rPr>
          <w:rFonts w:ascii="Arial" w:hAnsi="Arial" w:cs="Arial"/>
          <w:sz w:val="20"/>
        </w:rPr>
        <w:tab/>
      </w:r>
      <w:r w:rsidRPr="00D36BB6">
        <w:rPr>
          <w:rFonts w:ascii="Arial" w:hAnsi="Arial" w:cs="Arial"/>
          <w:sz w:val="20"/>
        </w:rPr>
        <w:tab/>
        <w:t>Refuelling</w:t>
      </w:r>
      <w:r w:rsidRPr="00D36BB6">
        <w:rPr>
          <w:rFonts w:ascii="Arial" w:hAnsi="Arial" w:cs="Arial"/>
          <w:sz w:val="20"/>
        </w:rPr>
        <w:tab/>
      </w:r>
      <w:r w:rsidRPr="00D36BB6">
        <w:rPr>
          <w:rFonts w:ascii="Arial" w:hAnsi="Arial" w:cs="Arial"/>
          <w:sz w:val="20"/>
        </w:rPr>
        <w:tab/>
      </w:r>
      <w:r w:rsidRPr="00D36BB6">
        <w:rPr>
          <w:rFonts w:ascii="Arial" w:hAnsi="Arial" w:cs="Arial"/>
          <w:sz w:val="20"/>
        </w:rPr>
        <w:tab/>
      </w:r>
      <w:r w:rsidRPr="00D36BB6">
        <w:rPr>
          <w:rFonts w:ascii="Arial" w:hAnsi="Arial" w:cs="Arial"/>
          <w:sz w:val="20"/>
        </w:rPr>
        <w:tab/>
        <w:t>(A2012)</w:t>
      </w:r>
    </w:p>
    <w:p w14:paraId="54C54A14" w14:textId="04729618" w:rsidR="00513E8E" w:rsidRPr="0058605D" w:rsidRDefault="00513E8E">
      <w:pPr>
        <w:tabs>
          <w:tab w:val="left" w:pos="1116"/>
          <w:tab w:val="left" w:pos="2268"/>
          <w:tab w:val="left" w:pos="3948"/>
          <w:tab w:val="left" w:pos="4962"/>
        </w:tabs>
        <w:ind w:left="2268" w:hanging="2268"/>
        <w:rPr>
          <w:rFonts w:ascii="Arial" w:hAnsi="Arial" w:cs="Arial"/>
          <w:sz w:val="20"/>
        </w:rPr>
      </w:pPr>
      <w:r w:rsidRPr="0058605D">
        <w:rPr>
          <w:noProof/>
        </w:rPr>
        <mc:AlternateContent>
          <mc:Choice Requires="wps">
            <w:drawing>
              <wp:anchor distT="0" distB="0" distL="114300" distR="114300" simplePos="0" relativeHeight="251688960" behindDoc="0" locked="0" layoutInCell="1" allowOverlap="1" wp14:anchorId="3AF4D9EE" wp14:editId="69B43ECD">
                <wp:simplePos x="0" y="0"/>
                <wp:positionH relativeFrom="column">
                  <wp:posOffset>-410210</wp:posOffset>
                </wp:positionH>
                <wp:positionV relativeFrom="paragraph">
                  <wp:posOffset>30480</wp:posOffset>
                </wp:positionV>
                <wp:extent cx="0" cy="2114550"/>
                <wp:effectExtent l="0" t="0" r="38100" b="19050"/>
                <wp:wrapNone/>
                <wp:docPr id="266925010" name="Rak koppling 10"/>
                <wp:cNvGraphicFramePr/>
                <a:graphic xmlns:a="http://schemas.openxmlformats.org/drawingml/2006/main">
                  <a:graphicData uri="http://schemas.microsoft.com/office/word/2010/wordprocessingShape">
                    <wps:wsp>
                      <wps:cNvCnPr/>
                      <wps:spPr>
                        <a:xfrm flipH="1">
                          <a:off x="0" y="0"/>
                          <a:ext cx="0" cy="21145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81AF1" id="Rak koppling 10"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3pt,2.4pt" to="-32.3pt,1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" strokecolor="#4579b8 [3044]"/>
            </w:pict>
          </mc:Fallback>
        </mc:AlternateContent>
      </w:r>
      <w:r w:rsidRPr="0058605D">
        <w:rPr>
          <w:rFonts w:ascii="Arial" w:hAnsi="Arial" w:cs="Arial"/>
          <w:sz w:val="20"/>
        </w:rPr>
        <w:t xml:space="preserve">To allow for additional comments from those unable to attend the in-person debrief session, an on-line </w:t>
      </w:r>
    </w:p>
    <w:p w14:paraId="1CD64D8F" w14:textId="00408CD2" w:rsidR="00513E8E" w:rsidRPr="0058605D" w:rsidRDefault="00513E8E" w:rsidP="009A52FD">
      <w:pPr>
        <w:tabs>
          <w:tab w:val="left" w:pos="1134"/>
          <w:tab w:val="left" w:pos="3948"/>
          <w:tab w:val="left" w:pos="4962"/>
        </w:tabs>
        <w:rPr>
          <w:rFonts w:ascii="Arial" w:hAnsi="Arial" w:cs="Arial"/>
          <w:sz w:val="20"/>
        </w:rPr>
      </w:pPr>
      <w:r w:rsidRPr="0058605D">
        <w:rPr>
          <w:rFonts w:ascii="Arial" w:hAnsi="Arial" w:cs="Arial"/>
          <w:sz w:val="20"/>
        </w:rPr>
        <w:t xml:space="preserve">survey may be utilized as well. Survey to be open for no more than two weeks after the conclusion of </w:t>
      </w:r>
      <w:r w:rsidR="009A52FD" w:rsidRPr="0058605D">
        <w:rPr>
          <w:rFonts w:ascii="Arial" w:hAnsi="Arial" w:cs="Arial"/>
          <w:sz w:val="20"/>
        </w:rPr>
        <w:t>t</w:t>
      </w:r>
      <w:r w:rsidRPr="0058605D">
        <w:rPr>
          <w:rFonts w:ascii="Arial" w:hAnsi="Arial" w:cs="Arial"/>
          <w:sz w:val="20"/>
        </w:rPr>
        <w:t xml:space="preserve">he </w:t>
      </w:r>
      <w:r w:rsidR="009A52FD" w:rsidRPr="0058605D">
        <w:rPr>
          <w:rFonts w:ascii="Arial" w:hAnsi="Arial" w:cs="Arial"/>
          <w:sz w:val="20"/>
        </w:rPr>
        <w:t>event.</w:t>
      </w:r>
      <w:r w:rsidRPr="0058605D">
        <w:rPr>
          <w:rFonts w:ascii="Arial" w:hAnsi="Arial" w:cs="Arial"/>
          <w:sz w:val="20"/>
        </w:rPr>
        <w:t xml:space="preserve"> </w:t>
      </w:r>
    </w:p>
    <w:p w14:paraId="55E9C427" w14:textId="77777777" w:rsidR="009A52FD" w:rsidRPr="0058605D" w:rsidRDefault="009A52FD" w:rsidP="009A52FD">
      <w:pPr>
        <w:tabs>
          <w:tab w:val="left" w:pos="1134"/>
          <w:tab w:val="left" w:pos="3948"/>
          <w:tab w:val="left" w:pos="4962"/>
        </w:tabs>
        <w:rPr>
          <w:rFonts w:ascii="Arial" w:hAnsi="Arial" w:cs="Arial"/>
          <w:sz w:val="20"/>
        </w:rPr>
      </w:pPr>
    </w:p>
    <w:p w14:paraId="2C36EEA2" w14:textId="39B20BA4" w:rsidR="00513E8E" w:rsidRPr="0058605D" w:rsidRDefault="00513E8E">
      <w:pPr>
        <w:tabs>
          <w:tab w:val="left" w:pos="1116"/>
          <w:tab w:val="left" w:pos="2268"/>
          <w:tab w:val="left" w:pos="3948"/>
          <w:tab w:val="left" w:pos="4962"/>
        </w:tabs>
        <w:ind w:left="2268" w:hanging="2268"/>
        <w:rPr>
          <w:rFonts w:ascii="Arial" w:hAnsi="Arial" w:cs="Arial"/>
          <w:sz w:val="20"/>
        </w:rPr>
      </w:pPr>
      <w:r w:rsidRPr="0058605D">
        <w:rPr>
          <w:rFonts w:ascii="Arial" w:hAnsi="Arial" w:cs="Arial"/>
          <w:sz w:val="20"/>
        </w:rPr>
        <w:t xml:space="preserve">Link to an On-line survey shall be shared with all participants via best means. </w:t>
      </w:r>
    </w:p>
    <w:p w14:paraId="7EE15C9E" w14:textId="77777777" w:rsidR="009A52FD" w:rsidRPr="0058605D" w:rsidRDefault="009A52FD">
      <w:pPr>
        <w:tabs>
          <w:tab w:val="left" w:pos="1116"/>
          <w:tab w:val="left" w:pos="2268"/>
          <w:tab w:val="left" w:pos="3948"/>
          <w:tab w:val="left" w:pos="4962"/>
        </w:tabs>
        <w:ind w:left="2268" w:hanging="2268"/>
        <w:rPr>
          <w:rFonts w:ascii="Arial" w:hAnsi="Arial" w:cs="Arial"/>
          <w:sz w:val="20"/>
        </w:rPr>
      </w:pPr>
    </w:p>
    <w:p w14:paraId="77D04D6E" w14:textId="0416EF27" w:rsidR="00513E8E" w:rsidRPr="0058605D" w:rsidRDefault="00513E8E">
      <w:pPr>
        <w:tabs>
          <w:tab w:val="left" w:pos="1116"/>
          <w:tab w:val="left" w:pos="2268"/>
          <w:tab w:val="left" w:pos="3948"/>
          <w:tab w:val="left" w:pos="4962"/>
        </w:tabs>
        <w:ind w:left="2268" w:hanging="2268"/>
        <w:rPr>
          <w:rFonts w:ascii="Arial" w:hAnsi="Arial" w:cs="Arial"/>
          <w:sz w:val="20"/>
        </w:rPr>
      </w:pPr>
      <w:r w:rsidRPr="0058605D">
        <w:rPr>
          <w:rFonts w:ascii="Arial" w:hAnsi="Arial" w:cs="Arial"/>
          <w:sz w:val="20"/>
        </w:rPr>
        <w:t>A s</w:t>
      </w:r>
      <w:r w:rsidR="009A52FD" w:rsidRPr="0058605D">
        <w:rPr>
          <w:rFonts w:ascii="Arial" w:hAnsi="Arial" w:cs="Arial"/>
          <w:sz w:val="20"/>
        </w:rPr>
        <w:t>a</w:t>
      </w:r>
      <w:r w:rsidRPr="0058605D">
        <w:rPr>
          <w:rFonts w:ascii="Arial" w:hAnsi="Arial" w:cs="Arial"/>
          <w:sz w:val="20"/>
        </w:rPr>
        <w:t>mple survey is available from the Jury Board.</w:t>
      </w:r>
    </w:p>
    <w:p w14:paraId="5FF00D06" w14:textId="77777777" w:rsidR="00513E8E" w:rsidRPr="0058605D" w:rsidRDefault="00513E8E">
      <w:pPr>
        <w:tabs>
          <w:tab w:val="left" w:pos="1116"/>
          <w:tab w:val="left" w:pos="2268"/>
          <w:tab w:val="left" w:pos="3948"/>
          <w:tab w:val="left" w:pos="4962"/>
        </w:tabs>
        <w:ind w:left="2268" w:hanging="2268"/>
        <w:rPr>
          <w:rFonts w:ascii="Arial" w:hAnsi="Arial" w:cs="Arial"/>
          <w:sz w:val="20"/>
        </w:rPr>
      </w:pPr>
    </w:p>
    <w:p w14:paraId="3E932D75" w14:textId="0B0E6005" w:rsidR="00513E8E" w:rsidRPr="0058605D" w:rsidRDefault="00513E8E" w:rsidP="009A52FD">
      <w:pPr>
        <w:tabs>
          <w:tab w:val="left" w:pos="1116"/>
          <w:tab w:val="left" w:pos="2268"/>
          <w:tab w:val="left" w:pos="3948"/>
          <w:tab w:val="left" w:pos="4962"/>
        </w:tabs>
        <w:rPr>
          <w:rFonts w:ascii="Arial" w:hAnsi="Arial" w:cs="Arial"/>
          <w:sz w:val="20"/>
        </w:rPr>
      </w:pPr>
      <w:r w:rsidRPr="0058605D">
        <w:rPr>
          <w:rFonts w:ascii="Arial" w:hAnsi="Arial" w:cs="Arial"/>
          <w:sz w:val="20"/>
        </w:rPr>
        <w:t xml:space="preserve">The Jury President shall compile the “Event Debriefing Report” based on in-person debrief session and, if applicable, an on-line survey. </w:t>
      </w:r>
    </w:p>
    <w:p w14:paraId="6BACD46F" w14:textId="77777777" w:rsidR="00884960" w:rsidRPr="0058605D" w:rsidRDefault="00884960">
      <w:pPr>
        <w:tabs>
          <w:tab w:val="left" w:pos="1116"/>
          <w:tab w:val="left" w:pos="2268"/>
          <w:tab w:val="left" w:pos="3948"/>
          <w:tab w:val="left" w:pos="4962"/>
        </w:tabs>
        <w:ind w:left="2268" w:hanging="2268"/>
        <w:rPr>
          <w:rFonts w:ascii="Arial" w:hAnsi="Arial" w:cs="Arial"/>
          <w:sz w:val="20"/>
        </w:rPr>
      </w:pPr>
    </w:p>
    <w:p w14:paraId="2349D60D" w14:textId="77777777" w:rsidR="0058605D" w:rsidRDefault="00884960" w:rsidP="0058605D">
      <w:pPr>
        <w:tabs>
          <w:tab w:val="left" w:pos="1116"/>
          <w:tab w:val="left" w:pos="1985"/>
          <w:tab w:val="left" w:pos="3948"/>
          <w:tab w:val="left" w:pos="4962"/>
        </w:tabs>
        <w:rPr>
          <w:rFonts w:ascii="Arial" w:hAnsi="Arial" w:cs="Arial"/>
          <w:sz w:val="20"/>
        </w:rPr>
      </w:pPr>
      <w:r w:rsidRPr="0058605D">
        <w:rPr>
          <w:rFonts w:ascii="Arial" w:hAnsi="Arial" w:cs="Arial"/>
          <w:sz w:val="20"/>
        </w:rPr>
        <w:t xml:space="preserve">Prio to the release of the Event Debriefing Report the Event Organizer and Event Director shall be given the opportunity to read the </w:t>
      </w:r>
      <w:r w:rsidR="009A52FD" w:rsidRPr="0058605D">
        <w:rPr>
          <w:rFonts w:ascii="Arial" w:hAnsi="Arial" w:cs="Arial"/>
          <w:sz w:val="20"/>
        </w:rPr>
        <w:t>report</w:t>
      </w:r>
      <w:r w:rsidRPr="0058605D">
        <w:rPr>
          <w:rFonts w:ascii="Arial" w:hAnsi="Arial" w:cs="Arial"/>
          <w:sz w:val="20"/>
        </w:rPr>
        <w:t xml:space="preserve">. If the Organizer or Director would like to add comments, they may address specific items in the Event Debriefing </w:t>
      </w:r>
      <w:r w:rsidR="00AA69C9" w:rsidRPr="0058605D">
        <w:rPr>
          <w:rFonts w:ascii="Arial" w:hAnsi="Arial" w:cs="Arial"/>
          <w:sz w:val="20"/>
        </w:rPr>
        <w:t>Report</w:t>
      </w:r>
      <w:r w:rsidRPr="0058605D">
        <w:rPr>
          <w:rFonts w:ascii="Arial" w:hAnsi="Arial" w:cs="Arial"/>
          <w:sz w:val="20"/>
        </w:rPr>
        <w:t xml:space="preserve">. However, they will </w:t>
      </w:r>
      <w:r w:rsidR="00AA69C9" w:rsidRPr="0058605D">
        <w:rPr>
          <w:rFonts w:ascii="Arial" w:hAnsi="Arial" w:cs="Arial"/>
          <w:sz w:val="20"/>
        </w:rPr>
        <w:t>n</w:t>
      </w:r>
      <w:r w:rsidRPr="0058605D">
        <w:rPr>
          <w:rFonts w:ascii="Arial" w:hAnsi="Arial" w:cs="Arial"/>
          <w:sz w:val="20"/>
        </w:rPr>
        <w:t xml:space="preserve">ot be able to edit the report. </w:t>
      </w:r>
    </w:p>
    <w:p w14:paraId="7DE7EB5C" w14:textId="77777777" w:rsidR="0058605D" w:rsidRDefault="0058605D" w:rsidP="0058605D">
      <w:pPr>
        <w:tabs>
          <w:tab w:val="left" w:pos="1116"/>
          <w:tab w:val="left" w:pos="1985"/>
          <w:tab w:val="left" w:pos="3948"/>
          <w:tab w:val="left" w:pos="4962"/>
        </w:tabs>
        <w:rPr>
          <w:rFonts w:ascii="Arial" w:hAnsi="Arial" w:cs="Arial"/>
          <w:sz w:val="20"/>
        </w:rPr>
      </w:pPr>
    </w:p>
    <w:p w14:paraId="3040CCBB" w14:textId="4F6B9217" w:rsidR="00F21804" w:rsidRPr="0058605D" w:rsidRDefault="00AC7064" w:rsidP="0058605D">
      <w:pPr>
        <w:tabs>
          <w:tab w:val="left" w:pos="1116"/>
          <w:tab w:val="left" w:pos="1985"/>
          <w:tab w:val="left" w:pos="3948"/>
          <w:tab w:val="left" w:pos="4962"/>
        </w:tabs>
        <w:ind w:left="1701" w:hanging="1701"/>
        <w:rPr>
          <w:i/>
          <w:iCs/>
        </w:rPr>
      </w:pPr>
      <w:r w:rsidRPr="0058605D">
        <w:rPr>
          <w:rStyle w:val="Strong1"/>
          <w:rFonts w:ascii="Arial" w:hAnsi="Arial" w:cs="Arial"/>
          <w:b w:val="0"/>
          <w:i/>
          <w:iCs/>
          <w:sz w:val="20"/>
        </w:rPr>
        <w:t>Notes:</w:t>
      </w:r>
      <w:r w:rsidRPr="0058605D">
        <w:rPr>
          <w:rFonts w:ascii="Arial" w:hAnsi="Arial" w:cs="Arial"/>
          <w:i/>
          <w:iCs/>
          <w:sz w:val="20"/>
        </w:rPr>
        <w:tab/>
      </w:r>
      <w:r w:rsidR="0058605D" w:rsidRPr="0058605D">
        <w:rPr>
          <w:rFonts w:ascii="Arial" w:hAnsi="Arial" w:cs="Arial"/>
          <w:i/>
          <w:iCs/>
          <w:sz w:val="20"/>
        </w:rPr>
        <w:tab/>
      </w:r>
      <w:r w:rsidRPr="0058605D">
        <w:rPr>
          <w:rStyle w:val="Strong1"/>
          <w:rFonts w:ascii="Arial" w:hAnsi="Arial" w:cs="Arial"/>
          <w:b w:val="0"/>
          <w:i/>
          <w:iCs/>
          <w:sz w:val="20"/>
        </w:rPr>
        <w:t xml:space="preserve">The Jury President should ask someone to take detail notes which the Jury President is responsible to finalize and send </w:t>
      </w:r>
      <w:proofErr w:type="gramStart"/>
      <w:r w:rsidRPr="0058605D">
        <w:rPr>
          <w:rStyle w:val="Strong1"/>
          <w:rFonts w:ascii="Arial" w:hAnsi="Arial" w:cs="Arial"/>
          <w:b w:val="0"/>
          <w:i/>
          <w:iCs/>
          <w:sz w:val="20"/>
        </w:rPr>
        <w:t>in to</w:t>
      </w:r>
      <w:proofErr w:type="gramEnd"/>
      <w:r w:rsidRPr="0058605D">
        <w:rPr>
          <w:rStyle w:val="Strong1"/>
          <w:rFonts w:ascii="Arial" w:hAnsi="Arial" w:cs="Arial"/>
          <w:b w:val="0"/>
          <w:i/>
          <w:iCs/>
          <w:sz w:val="20"/>
        </w:rPr>
        <w:t xml:space="preserve"> the EVENT DEVELOPMENT SERVICE SUBCOMMITTEE, THE CIA COMPETITORS SUBCOMMITTEE and the CIA JURY BOARD. The final document will be published on the EDS web site.</w:t>
      </w:r>
      <w:r w:rsidRPr="0058605D">
        <w:rPr>
          <w:rFonts w:ascii="Arial" w:hAnsi="Arial" w:cs="Arial"/>
          <w:i/>
          <w:iCs/>
          <w:sz w:val="20"/>
        </w:rPr>
        <w:t xml:space="preserve"> </w:t>
      </w:r>
    </w:p>
    <w:p w14:paraId="40FAF854" w14:textId="77777777" w:rsidR="00F21804" w:rsidRPr="00D36BB6" w:rsidRDefault="00F21804">
      <w:pPr>
        <w:tabs>
          <w:tab w:val="left" w:pos="1591"/>
          <w:tab w:val="left" w:pos="1701"/>
          <w:tab w:val="left" w:pos="9359"/>
        </w:tabs>
        <w:ind w:left="1701" w:hanging="1701"/>
        <w:rPr>
          <w:rFonts w:ascii="Arial" w:hAnsi="Arial" w:cs="Arial"/>
          <w:sz w:val="20"/>
        </w:rPr>
      </w:pPr>
    </w:p>
    <w:p w14:paraId="7715728C" w14:textId="6299F397" w:rsidR="00F21804" w:rsidRPr="00D36BB6" w:rsidRDefault="00AC7064">
      <w:pPr>
        <w:tabs>
          <w:tab w:val="left" w:pos="1701"/>
        </w:tabs>
        <w:ind w:left="1701" w:hanging="1701"/>
      </w:pPr>
      <w:r w:rsidRPr="00D36BB6">
        <w:rPr>
          <w:rStyle w:val="Strong1"/>
          <w:rFonts w:ascii="Arial" w:hAnsi="Arial" w:cs="Arial"/>
          <w:b w:val="0"/>
          <w:sz w:val="20"/>
        </w:rPr>
        <w:t>Suggestions:</w:t>
      </w:r>
      <w:r w:rsidRPr="00D36BB6">
        <w:rPr>
          <w:rFonts w:ascii="Arial" w:hAnsi="Arial" w:cs="Arial"/>
          <w:sz w:val="20"/>
        </w:rPr>
        <w:tab/>
      </w:r>
      <w:r w:rsidR="0058605D" w:rsidRPr="00D36BB6">
        <w:rPr>
          <w:rStyle w:val="Strong1"/>
          <w:rFonts w:ascii="Arial" w:hAnsi="Arial" w:cs="Arial"/>
          <w:b w:val="0"/>
          <w:sz w:val="20"/>
        </w:rPr>
        <w:t>Generally,</w:t>
      </w:r>
      <w:r w:rsidRPr="00D36BB6">
        <w:rPr>
          <w:rStyle w:val="Strong1"/>
          <w:rFonts w:ascii="Arial" w:hAnsi="Arial" w:cs="Arial"/>
          <w:b w:val="0"/>
          <w:sz w:val="20"/>
        </w:rPr>
        <w:t xml:space="preserve"> the Jury President may need to start the discussion by asking some questions but afterwards the topics and discussion will flow from the competitors and officials in attendance. </w:t>
      </w:r>
    </w:p>
    <w:p w14:paraId="0CD8625E" w14:textId="77777777" w:rsidR="00F21804" w:rsidRPr="00D36BB6" w:rsidRDefault="00AC7064">
      <w:pPr>
        <w:tabs>
          <w:tab w:val="left" w:pos="1701"/>
        </w:tabs>
        <w:ind w:left="1701" w:hanging="1701"/>
      </w:pPr>
      <w:r w:rsidRPr="00D36BB6">
        <w:rPr>
          <w:rStyle w:val="Strong1"/>
          <w:rFonts w:ascii="Arial" w:hAnsi="Arial" w:cs="Arial"/>
          <w:b w:val="0"/>
          <w:sz w:val="20"/>
        </w:rPr>
        <w:tab/>
        <w:t>Efforts should be made not to make this just a complaint session but a productive one with individuals coming up with suggestions or alternatives.</w:t>
      </w:r>
    </w:p>
    <w:p w14:paraId="64426D37" w14:textId="77777777" w:rsidR="00F21804" w:rsidRDefault="00AC7064" w:rsidP="004D3E99">
      <w:pPr>
        <w:tabs>
          <w:tab w:val="left" w:pos="1701"/>
          <w:tab w:val="right" w:pos="9525"/>
        </w:tabs>
        <w:ind w:left="1701" w:hanging="1701"/>
        <w:rPr>
          <w:rStyle w:val="Strong1"/>
          <w:rFonts w:ascii="Arial" w:hAnsi="Arial" w:cs="Arial"/>
          <w:b w:val="0"/>
          <w:bCs/>
          <w:sz w:val="20"/>
        </w:rPr>
      </w:pPr>
      <w:r w:rsidRPr="00D36BB6">
        <w:rPr>
          <w:rStyle w:val="Strong1"/>
          <w:rFonts w:ascii="Arial" w:hAnsi="Arial" w:cs="Arial"/>
          <w:b w:val="0"/>
          <w:sz w:val="20"/>
        </w:rPr>
        <w:tab/>
        <w:t>Check previous Debriefing Meeting notes in Jury Reports on the CIA Web page for additional suggestions. See CIA Documents – Officials – Jury.</w:t>
      </w:r>
      <w:r w:rsidRPr="00D36BB6">
        <w:rPr>
          <w:rStyle w:val="Strong1"/>
          <w:rFonts w:ascii="Arial" w:hAnsi="Arial" w:cs="Arial"/>
          <w:b w:val="0"/>
          <w:sz w:val="20"/>
        </w:rPr>
        <w:tab/>
      </w:r>
      <w:r w:rsidRPr="00D36BB6">
        <w:rPr>
          <w:rStyle w:val="Strong1"/>
          <w:rFonts w:ascii="Arial" w:hAnsi="Arial" w:cs="Arial"/>
          <w:b w:val="0"/>
          <w:bCs/>
          <w:sz w:val="20"/>
        </w:rPr>
        <w:t>(A2017)</w:t>
      </w:r>
    </w:p>
    <w:p w14:paraId="1C4119CF" w14:textId="77777777" w:rsidR="00AC6280" w:rsidRDefault="00AC6280" w:rsidP="004D3E99">
      <w:pPr>
        <w:tabs>
          <w:tab w:val="left" w:pos="1701"/>
          <w:tab w:val="right" w:pos="9525"/>
        </w:tabs>
        <w:ind w:left="1701" w:hanging="1701"/>
        <w:rPr>
          <w:rStyle w:val="Strong1"/>
          <w:rFonts w:ascii="Arial" w:hAnsi="Arial" w:cs="Arial"/>
          <w:b w:val="0"/>
          <w:bCs/>
          <w:sz w:val="20"/>
        </w:rPr>
      </w:pPr>
    </w:p>
    <w:p w14:paraId="6364B23E" w14:textId="77777777" w:rsidR="00F21804" w:rsidRPr="00D36BB6" w:rsidRDefault="00F21804">
      <w:pPr>
        <w:tabs>
          <w:tab w:val="left" w:pos="1701"/>
        </w:tabs>
        <w:ind w:left="1701" w:hanging="1701"/>
      </w:pPr>
    </w:p>
    <w:p w14:paraId="2916D781" w14:textId="77777777" w:rsidR="00F21804" w:rsidRPr="00D36BB6" w:rsidRDefault="00AC7064">
      <w:pPr>
        <w:jc w:val="both"/>
      </w:pPr>
      <w:r w:rsidRPr="00D36BB6">
        <w:rPr>
          <w:rFonts w:ascii="Arial" w:hAnsi="Arial" w:cs="Arial"/>
          <w:b/>
          <w:color w:val="000000"/>
          <w:spacing w:val="-2"/>
          <w:sz w:val="20"/>
          <w:u w:val="single"/>
        </w:rPr>
        <w:t>2. REPORTS</w:t>
      </w:r>
    </w:p>
    <w:p w14:paraId="6C5647AD" w14:textId="77777777" w:rsidR="00F21804" w:rsidRPr="00D36BB6" w:rsidRDefault="00AC7064">
      <w:pPr>
        <w:spacing w:before="170" w:after="57"/>
      </w:pPr>
      <w:r w:rsidRPr="00D36BB6">
        <w:rPr>
          <w:rFonts w:ascii="Arial" w:hAnsi="Arial" w:cs="Arial"/>
          <w:b/>
          <w:color w:val="000000"/>
          <w:sz w:val="20"/>
        </w:rPr>
        <w:t>2.1. J</w:t>
      </w:r>
      <w:r w:rsidRPr="00D36BB6">
        <w:rPr>
          <w:rFonts w:ascii="Arial" w:hAnsi="Arial" w:cs="Arial"/>
          <w:b/>
          <w:sz w:val="20"/>
        </w:rPr>
        <w:t>URY FINAL REPORT FORM, See appendix D</w:t>
      </w:r>
    </w:p>
    <w:p w14:paraId="4508B38E" w14:textId="12FA0623" w:rsidR="00F21804" w:rsidRPr="00D36BB6" w:rsidRDefault="00AC7064">
      <w:pPr>
        <w:ind w:left="1958" w:hanging="1958"/>
        <w:jc w:val="both"/>
      </w:pPr>
      <w:r w:rsidRPr="00D36BB6">
        <w:rPr>
          <w:rFonts w:ascii="Arial" w:hAnsi="Arial" w:cs="Arial"/>
          <w:spacing w:val="-2"/>
          <w:sz w:val="20"/>
        </w:rPr>
        <w:t xml:space="preserve">This report </w:t>
      </w:r>
      <w:r w:rsidR="0058605D" w:rsidRPr="00D36BB6">
        <w:rPr>
          <w:rFonts w:ascii="Arial" w:hAnsi="Arial" w:cs="Arial"/>
          <w:spacing w:val="-2"/>
          <w:sz w:val="20"/>
        </w:rPr>
        <w:t>must</w:t>
      </w:r>
      <w:r w:rsidRPr="00D36BB6">
        <w:rPr>
          <w:rFonts w:ascii="Arial" w:hAnsi="Arial" w:cs="Arial"/>
          <w:spacing w:val="-2"/>
          <w:sz w:val="20"/>
        </w:rPr>
        <w:t xml:space="preserve"> be presented to the Event Director at the conclusion of the event.</w:t>
      </w:r>
    </w:p>
    <w:p w14:paraId="79DD243A" w14:textId="11F4EF1B" w:rsidR="00F21804" w:rsidRPr="00D36BB6" w:rsidRDefault="00AC7064" w:rsidP="004D3E99">
      <w:pPr>
        <w:pStyle w:val="Frformateradtext"/>
        <w:tabs>
          <w:tab w:val="left" w:pos="1701"/>
          <w:tab w:val="right" w:pos="9528"/>
        </w:tabs>
        <w:spacing w:before="170" w:after="57"/>
        <w:ind w:firstLine="12"/>
      </w:pPr>
      <w:r w:rsidRPr="00D36BB6">
        <w:rPr>
          <w:rFonts w:ascii="Arial" w:hAnsi="Arial" w:cs="Arial"/>
          <w:b/>
          <w:bCs/>
        </w:rPr>
        <w:t xml:space="preserve">2.2. Results, Entry list and photos. See </w:t>
      </w:r>
      <w:r w:rsidR="006B2D4B">
        <w:rPr>
          <w:rFonts w:ascii="Arial" w:hAnsi="Arial" w:cs="Arial"/>
          <w:b/>
          <w:bCs/>
        </w:rPr>
        <w:t xml:space="preserve">SC </w:t>
      </w:r>
      <w:r w:rsidRPr="00D36BB6">
        <w:rPr>
          <w:rFonts w:ascii="Arial" w:hAnsi="Arial" w:cs="Arial"/>
          <w:color w:val="000000"/>
        </w:rPr>
        <w:t>GS and Organiser Agreement</w:t>
      </w:r>
      <w:r w:rsidRPr="00D36BB6">
        <w:rPr>
          <w:rFonts w:ascii="Arial" w:hAnsi="Arial" w:cs="Arial"/>
          <w:color w:val="000000"/>
        </w:rPr>
        <w:tab/>
      </w:r>
      <w:r w:rsidRPr="00D36BB6">
        <w:rPr>
          <w:rFonts w:ascii="Arial" w:hAnsi="Arial" w:cs="Arial"/>
          <w:bCs/>
          <w:color w:val="000000"/>
        </w:rPr>
        <w:t>(A20</w:t>
      </w:r>
      <w:r w:rsidR="00233648">
        <w:rPr>
          <w:rFonts w:ascii="Arial" w:hAnsi="Arial" w:cs="Arial"/>
          <w:bCs/>
          <w:color w:val="000000"/>
        </w:rPr>
        <w:t>24</w:t>
      </w:r>
      <w:r w:rsidRPr="00D36BB6">
        <w:rPr>
          <w:rFonts w:ascii="Arial" w:hAnsi="Arial" w:cs="Arial"/>
          <w:bCs/>
          <w:color w:val="000000"/>
        </w:rPr>
        <w:t>)</w:t>
      </w:r>
    </w:p>
    <w:p w14:paraId="33C3B683" w14:textId="77777777" w:rsidR="00F21804" w:rsidRPr="00D36BB6" w:rsidRDefault="00AC7064">
      <w:pPr>
        <w:pStyle w:val="Frformateradtext"/>
        <w:pBdr>
          <w:top w:val="none" w:sz="0" w:space="0" w:color="000000"/>
          <w:left w:val="none" w:sz="0" w:space="0" w:color="000000"/>
          <w:bottom w:val="none" w:sz="0" w:space="0" w:color="000000"/>
          <w:right w:val="none" w:sz="0" w:space="0" w:color="000000"/>
        </w:pBdr>
        <w:tabs>
          <w:tab w:val="left" w:pos="1701"/>
          <w:tab w:val="right" w:pos="9638"/>
        </w:tabs>
        <w:ind w:firstLine="12"/>
      </w:pPr>
      <w:r w:rsidRPr="00D36BB6">
        <w:rPr>
          <w:rFonts w:ascii="Arial" w:hAnsi="Arial" w:cs="Arial"/>
        </w:rPr>
        <w:t>As soon as possible (not later than 24 hours) after the prize giving, the Jury President must ensure that the official entry list, the official results and at least two pictures have been sent, electronically, to the FAI Secretary General. The pictures should be of the prize giving ceremony and include photographs of the medal winners.</w:t>
      </w:r>
      <w:r w:rsidRPr="00D36BB6">
        <w:rPr>
          <w:rFonts w:ascii="Arial" w:hAnsi="Arial" w:cs="Arial"/>
          <w:b/>
          <w:color w:val="000000"/>
        </w:rPr>
        <w:tab/>
      </w:r>
      <w:r w:rsidRPr="00D36BB6">
        <w:rPr>
          <w:rFonts w:ascii="Arial" w:hAnsi="Arial" w:cs="Arial"/>
          <w:b/>
          <w:color w:val="000000"/>
        </w:rPr>
        <w:tab/>
      </w:r>
      <w:r w:rsidRPr="00D36BB6">
        <w:rPr>
          <w:rFonts w:ascii="Arial" w:hAnsi="Arial" w:cs="Arial"/>
          <w:color w:val="000000"/>
        </w:rPr>
        <w:t>(A2015)</w:t>
      </w:r>
    </w:p>
    <w:p w14:paraId="763D99BA" w14:textId="60C10F2A" w:rsidR="00F21804" w:rsidRPr="00D36BB6" w:rsidRDefault="00AC7064">
      <w:pPr>
        <w:spacing w:before="170" w:after="57"/>
      </w:pPr>
      <w:r w:rsidRPr="00D36BB6">
        <w:rPr>
          <w:rFonts w:ascii="Arial" w:hAnsi="Arial" w:cs="Arial"/>
          <w:b/>
          <w:color w:val="000000"/>
          <w:sz w:val="20"/>
        </w:rPr>
        <w:t xml:space="preserve">2.3. </w:t>
      </w:r>
      <w:r w:rsidRPr="00D36BB6">
        <w:rPr>
          <w:rFonts w:ascii="Arial" w:hAnsi="Arial" w:cs="Arial"/>
          <w:b/>
          <w:sz w:val="20"/>
        </w:rPr>
        <w:t>REPORT OF THE JURY PRESIDENT TO THE FAI, See appendix E/2</w:t>
      </w:r>
    </w:p>
    <w:p w14:paraId="343F621E" w14:textId="77777777" w:rsidR="00F21804" w:rsidRPr="00D36BB6" w:rsidRDefault="00AC7064">
      <w:pPr>
        <w:jc w:val="both"/>
      </w:pPr>
      <w:r w:rsidRPr="00D36BB6">
        <w:rPr>
          <w:rFonts w:ascii="Arial" w:hAnsi="Arial" w:cs="Arial"/>
          <w:spacing w:val="-2"/>
          <w:sz w:val="20"/>
        </w:rPr>
        <w:t xml:space="preserve">This Report, together with details of all protests, and a signed copy of the event results, </w:t>
      </w:r>
      <w:proofErr w:type="gramStart"/>
      <w:r w:rsidRPr="00D36BB6">
        <w:rPr>
          <w:rFonts w:ascii="Arial" w:hAnsi="Arial" w:cs="Arial"/>
          <w:spacing w:val="-2"/>
          <w:sz w:val="20"/>
        </w:rPr>
        <w:t>has to</w:t>
      </w:r>
      <w:proofErr w:type="gramEnd"/>
      <w:r w:rsidRPr="00D36BB6">
        <w:rPr>
          <w:rFonts w:ascii="Arial" w:hAnsi="Arial" w:cs="Arial"/>
          <w:spacing w:val="-2"/>
          <w:sz w:val="20"/>
        </w:rPr>
        <w:t xml:space="preserve"> be sent by the Jury President to the FAI Secretary General within 8 days of the conclusion of the event and to the chairman of the CIA Jury Board.</w:t>
      </w:r>
    </w:p>
    <w:p w14:paraId="7EA3E1F3" w14:textId="282159C2" w:rsidR="00F21804" w:rsidRPr="00D36BB6" w:rsidRDefault="00AC7064">
      <w:pPr>
        <w:tabs>
          <w:tab w:val="right" w:pos="9639"/>
        </w:tabs>
        <w:jc w:val="both"/>
      </w:pPr>
      <w:r w:rsidRPr="00D36BB6">
        <w:rPr>
          <w:rFonts w:ascii="Arial" w:hAnsi="Arial" w:cs="Arial"/>
          <w:spacing w:val="-2"/>
          <w:sz w:val="20"/>
        </w:rPr>
        <w:t>Arrange for transfer of any non-refunded protest fees to FAI within 28 days.</w:t>
      </w:r>
      <w:r w:rsidRPr="00D36BB6">
        <w:rPr>
          <w:rFonts w:ascii="Arial" w:hAnsi="Arial" w:cs="Arial"/>
          <w:spacing w:val="-2"/>
          <w:sz w:val="20"/>
        </w:rPr>
        <w:tab/>
        <w:t>(A2010)</w:t>
      </w:r>
    </w:p>
    <w:p w14:paraId="70202B4C" w14:textId="77777777" w:rsidR="00F21804" w:rsidRPr="00D36BB6" w:rsidRDefault="00F21804">
      <w:pPr>
        <w:rPr>
          <w:rFonts w:ascii="Arial" w:hAnsi="Arial" w:cs="Arial"/>
          <w:spacing w:val="-2"/>
          <w:sz w:val="20"/>
        </w:rPr>
      </w:pPr>
    </w:p>
    <w:p w14:paraId="1D2A04EA" w14:textId="77777777" w:rsidR="00F21804" w:rsidRPr="00D36BB6" w:rsidRDefault="00AC7064">
      <w:r w:rsidRPr="00D36BB6">
        <w:rPr>
          <w:rFonts w:ascii="Arial" w:hAnsi="Arial" w:cs="Arial"/>
          <w:b/>
          <w:bCs/>
          <w:spacing w:val="-2"/>
          <w:sz w:val="20"/>
        </w:rPr>
        <w:t>Suggested report structure</w:t>
      </w:r>
    </w:p>
    <w:p w14:paraId="700B33AF" w14:textId="77777777" w:rsidR="00F21804" w:rsidRPr="00D36BB6" w:rsidRDefault="00AC7064">
      <w:pPr>
        <w:ind w:left="567"/>
      </w:pPr>
      <w:r w:rsidRPr="00D36BB6">
        <w:rPr>
          <w:rFonts w:ascii="Arial" w:hAnsi="Arial" w:cs="Arial"/>
          <w:sz w:val="20"/>
        </w:rPr>
        <w:t>Recommendations (Rules, procedures etc)</w:t>
      </w:r>
    </w:p>
    <w:p w14:paraId="78CAC6FE" w14:textId="77777777" w:rsidR="00F21804" w:rsidRPr="00D36BB6" w:rsidRDefault="00AC7064">
      <w:pPr>
        <w:ind w:left="567"/>
      </w:pPr>
      <w:r w:rsidRPr="00D36BB6">
        <w:rPr>
          <w:rFonts w:ascii="Arial" w:hAnsi="Arial" w:cs="Arial"/>
          <w:sz w:val="20"/>
        </w:rPr>
        <w:t>Summary</w:t>
      </w:r>
    </w:p>
    <w:p w14:paraId="1640F962" w14:textId="77777777" w:rsidR="00F21804" w:rsidRPr="00D36BB6" w:rsidRDefault="00AC7064">
      <w:pPr>
        <w:tabs>
          <w:tab w:val="left" w:pos="0"/>
          <w:tab w:val="left" w:pos="1134"/>
        </w:tabs>
        <w:ind w:left="567"/>
      </w:pPr>
      <w:r w:rsidRPr="00D36BB6">
        <w:rPr>
          <w:rFonts w:ascii="Arial" w:hAnsi="Arial" w:cs="Arial"/>
          <w:sz w:val="20"/>
        </w:rPr>
        <w:t>FAI CIA Protocol. Opening / Closing Ceremonies</w:t>
      </w:r>
      <w:r w:rsidRPr="00D36BB6">
        <w:rPr>
          <w:rFonts w:ascii="Arial" w:hAnsi="Arial" w:cs="Arial"/>
          <w:sz w:val="20"/>
        </w:rPr>
        <w:tab/>
        <w:t>Invitation Process</w:t>
      </w:r>
    </w:p>
    <w:p w14:paraId="55ABE8DC" w14:textId="77777777" w:rsidR="00F21804" w:rsidRPr="00D36BB6" w:rsidRDefault="00AC7064">
      <w:pPr>
        <w:tabs>
          <w:tab w:val="left" w:pos="0"/>
          <w:tab w:val="left" w:pos="1134"/>
        </w:tabs>
        <w:ind w:left="567"/>
      </w:pPr>
      <w:r w:rsidRPr="00D36BB6">
        <w:rPr>
          <w:rFonts w:ascii="Arial" w:hAnsi="Arial" w:cs="Arial"/>
          <w:sz w:val="20"/>
        </w:rPr>
        <w:t>No Shows</w:t>
      </w:r>
    </w:p>
    <w:p w14:paraId="3F112BF8" w14:textId="77777777" w:rsidR="00F21804" w:rsidRPr="00D36BB6" w:rsidRDefault="00AC7064">
      <w:pPr>
        <w:tabs>
          <w:tab w:val="left" w:pos="0"/>
          <w:tab w:val="left" w:pos="1134"/>
        </w:tabs>
        <w:ind w:left="567"/>
      </w:pPr>
      <w:r w:rsidRPr="00D36BB6">
        <w:rPr>
          <w:rFonts w:ascii="Arial" w:hAnsi="Arial" w:cs="Arial"/>
          <w:sz w:val="20"/>
        </w:rPr>
        <w:t>Pre-Event Meeting</w:t>
      </w:r>
    </w:p>
    <w:p w14:paraId="10D0A017" w14:textId="77777777" w:rsidR="00F21804" w:rsidRPr="00D36BB6" w:rsidRDefault="00AC7064">
      <w:pPr>
        <w:tabs>
          <w:tab w:val="left" w:pos="0"/>
          <w:tab w:val="left" w:pos="1134"/>
        </w:tabs>
        <w:ind w:left="567"/>
      </w:pPr>
      <w:r w:rsidRPr="00D36BB6">
        <w:rPr>
          <w:rFonts w:ascii="Arial" w:hAnsi="Arial" w:cs="Arial"/>
          <w:sz w:val="20"/>
        </w:rPr>
        <w:t>General Briefing</w:t>
      </w:r>
    </w:p>
    <w:p w14:paraId="2E9A4169" w14:textId="77777777" w:rsidR="00F21804" w:rsidRPr="00D36BB6" w:rsidRDefault="00AC7064">
      <w:pPr>
        <w:tabs>
          <w:tab w:val="left" w:pos="0"/>
          <w:tab w:val="left" w:pos="1134"/>
        </w:tabs>
        <w:ind w:left="567"/>
      </w:pPr>
      <w:r w:rsidRPr="00D36BB6">
        <w:rPr>
          <w:rFonts w:ascii="Arial" w:hAnsi="Arial" w:cs="Arial"/>
          <w:sz w:val="20"/>
        </w:rPr>
        <w:t>Competition</w:t>
      </w:r>
    </w:p>
    <w:p w14:paraId="6ECC35AE" w14:textId="77777777" w:rsidR="00F21804" w:rsidRPr="00D36BB6" w:rsidRDefault="00AC7064">
      <w:pPr>
        <w:tabs>
          <w:tab w:val="left" w:pos="0"/>
          <w:tab w:val="left" w:pos="1134"/>
        </w:tabs>
        <w:ind w:left="567"/>
      </w:pPr>
      <w:r w:rsidRPr="00D36BB6">
        <w:rPr>
          <w:rFonts w:ascii="Arial" w:hAnsi="Arial" w:cs="Arial"/>
          <w:sz w:val="20"/>
        </w:rPr>
        <w:t>Rules</w:t>
      </w:r>
    </w:p>
    <w:p w14:paraId="2B343A91" w14:textId="77777777" w:rsidR="00F21804" w:rsidRPr="00D36BB6" w:rsidRDefault="00AC7064">
      <w:pPr>
        <w:tabs>
          <w:tab w:val="left" w:pos="0"/>
          <w:tab w:val="left" w:pos="1134"/>
        </w:tabs>
        <w:ind w:left="567"/>
      </w:pPr>
      <w:r w:rsidRPr="00D36BB6">
        <w:rPr>
          <w:rFonts w:ascii="Arial" w:hAnsi="Arial" w:cs="Arial"/>
          <w:sz w:val="20"/>
        </w:rPr>
        <w:t>Event Debrief</w:t>
      </w:r>
    </w:p>
    <w:p w14:paraId="0DB784F3" w14:textId="77777777" w:rsidR="00F21804" w:rsidRPr="00D36BB6" w:rsidRDefault="00AC7064">
      <w:pPr>
        <w:ind w:firstLine="567"/>
      </w:pPr>
      <w:r w:rsidRPr="00D36BB6">
        <w:rPr>
          <w:rFonts w:ascii="Arial" w:hAnsi="Arial" w:cs="Arial"/>
          <w:spacing w:val="-2"/>
          <w:sz w:val="18"/>
          <w:szCs w:val="18"/>
        </w:rPr>
        <w:t>- Simple statement that debriefing was held / not held and reference to actual Event Debrief document.</w:t>
      </w:r>
    </w:p>
    <w:p w14:paraId="54742190" w14:textId="77777777" w:rsidR="00F21804" w:rsidRPr="00D36BB6" w:rsidRDefault="00AC7064">
      <w:pPr>
        <w:tabs>
          <w:tab w:val="right" w:pos="9516"/>
        </w:tabs>
      </w:pPr>
      <w:r w:rsidRPr="00D36BB6">
        <w:rPr>
          <w:rFonts w:ascii="Arial" w:hAnsi="Arial" w:cs="Arial"/>
          <w:spacing w:val="-2"/>
          <w:sz w:val="20"/>
        </w:rPr>
        <w:tab/>
        <w:t>(A2012)</w:t>
      </w:r>
    </w:p>
    <w:p w14:paraId="06386F80" w14:textId="77777777" w:rsidR="00F21804" w:rsidRPr="00D36BB6" w:rsidRDefault="00AC7064">
      <w:pPr>
        <w:spacing w:before="170" w:after="57"/>
      </w:pPr>
      <w:r w:rsidRPr="00D36BB6">
        <w:rPr>
          <w:rFonts w:ascii="Arial" w:hAnsi="Arial" w:cs="Arial"/>
          <w:b/>
          <w:color w:val="000000"/>
          <w:sz w:val="20"/>
        </w:rPr>
        <w:lastRenderedPageBreak/>
        <w:t>2.4. EVENT DEBRIEFING REPORT, See Checklist, item D</w:t>
      </w:r>
    </w:p>
    <w:p w14:paraId="3E1A4157" w14:textId="77777777" w:rsidR="00F21804" w:rsidRPr="00D36BB6" w:rsidRDefault="00AC7064">
      <w:pPr>
        <w:tabs>
          <w:tab w:val="right" w:pos="9516"/>
        </w:tabs>
        <w:jc w:val="both"/>
      </w:pPr>
      <w:r w:rsidRPr="00D36BB6">
        <w:rPr>
          <w:rFonts w:ascii="Arial" w:hAnsi="Arial" w:cs="Arial"/>
          <w:color w:val="000000"/>
          <w:spacing w:val="-2"/>
          <w:sz w:val="20"/>
        </w:rPr>
        <w:t xml:space="preserve">This report shall be sent to the EVENT </w:t>
      </w:r>
      <w:r w:rsidRPr="00D36BB6">
        <w:rPr>
          <w:rStyle w:val="Strong1"/>
          <w:rFonts w:ascii="Arial" w:hAnsi="Arial" w:cs="Arial"/>
          <w:b w:val="0"/>
          <w:color w:val="000000"/>
          <w:sz w:val="20"/>
        </w:rPr>
        <w:t>DEVELOPMENT SERVICE SUBCOMMITTEE</w:t>
      </w:r>
      <w:r w:rsidRPr="00D36BB6">
        <w:rPr>
          <w:rFonts w:ascii="Arial" w:hAnsi="Arial" w:cs="Arial"/>
          <w:color w:val="000000"/>
          <w:spacing w:val="-2"/>
          <w:sz w:val="20"/>
        </w:rPr>
        <w:t>, THE CIA COMPETITORS SUBCOMMITTEE and the CIA JURY BOARD.</w:t>
      </w:r>
      <w:r w:rsidRPr="00D36BB6">
        <w:rPr>
          <w:rFonts w:ascii="Arial" w:hAnsi="Arial" w:cs="Arial"/>
          <w:color w:val="000000"/>
          <w:sz w:val="20"/>
        </w:rPr>
        <w:tab/>
        <w:t>(A2001)</w:t>
      </w:r>
    </w:p>
    <w:p w14:paraId="10497728" w14:textId="77777777" w:rsidR="00F21804" w:rsidRPr="00D36BB6" w:rsidRDefault="00AC7064">
      <w:pPr>
        <w:pBdr>
          <w:top w:val="none" w:sz="0" w:space="0" w:color="000000"/>
          <w:left w:val="none" w:sz="0" w:space="0" w:color="000000"/>
          <w:bottom w:val="none" w:sz="0" w:space="0" w:color="000000"/>
          <w:right w:val="none" w:sz="0" w:space="0" w:color="000000"/>
        </w:pBdr>
        <w:tabs>
          <w:tab w:val="left" w:pos="7452"/>
        </w:tabs>
        <w:spacing w:before="170" w:after="57"/>
      </w:pPr>
      <w:r w:rsidRPr="00D36BB6">
        <w:rPr>
          <w:rFonts w:ascii="Arial" w:hAnsi="Arial" w:cs="Arial"/>
          <w:b/>
          <w:color w:val="000000"/>
          <w:sz w:val="20"/>
        </w:rPr>
        <w:t xml:space="preserve">2.5. EVENT </w:t>
      </w:r>
      <w:r w:rsidRPr="00D36BB6">
        <w:rPr>
          <w:rFonts w:ascii="Arial" w:hAnsi="Arial" w:cs="Arial"/>
          <w:b/>
          <w:caps/>
          <w:color w:val="000000"/>
          <w:sz w:val="20"/>
        </w:rPr>
        <w:t>Performance Bond Release Recommendation &amp; REPORT</w:t>
      </w:r>
    </w:p>
    <w:p w14:paraId="6D6CF71F" w14:textId="77777777" w:rsidR="00F21804" w:rsidRPr="00D36BB6" w:rsidRDefault="00AC7064">
      <w:pPr>
        <w:pBdr>
          <w:top w:val="none" w:sz="0" w:space="0" w:color="000000"/>
          <w:left w:val="none" w:sz="0" w:space="0" w:color="000000"/>
          <w:bottom w:val="none" w:sz="0" w:space="0" w:color="000000"/>
          <w:right w:val="none" w:sz="0" w:space="0" w:color="000000"/>
        </w:pBdr>
        <w:tabs>
          <w:tab w:val="right" w:pos="9516"/>
        </w:tabs>
        <w:jc w:val="both"/>
      </w:pPr>
      <w:r w:rsidRPr="00D36BB6">
        <w:rPr>
          <w:rFonts w:ascii="Arial" w:hAnsi="Arial" w:cs="Arial"/>
          <w:color w:val="000000"/>
          <w:spacing w:val="-2"/>
          <w:sz w:val="20"/>
        </w:rPr>
        <w:t>A Recommendation and Report shall be sent to the CIA President within 8 days of the conclusion of the event. The recommendation may be to release all or part of the Performance Bond.</w:t>
      </w:r>
    </w:p>
    <w:p w14:paraId="085145F1" w14:textId="77777777" w:rsidR="00F21804" w:rsidRPr="00D36BB6" w:rsidRDefault="00AC7064">
      <w:pPr>
        <w:pBdr>
          <w:top w:val="none" w:sz="0" w:space="0" w:color="000000"/>
          <w:left w:val="none" w:sz="0" w:space="0" w:color="000000"/>
          <w:bottom w:val="none" w:sz="0" w:space="0" w:color="000000"/>
          <w:right w:val="none" w:sz="0" w:space="0" w:color="000000"/>
        </w:pBdr>
        <w:tabs>
          <w:tab w:val="right" w:pos="9525"/>
        </w:tabs>
        <w:spacing w:before="170" w:after="57"/>
      </w:pPr>
      <w:r w:rsidRPr="00D36BB6">
        <w:rPr>
          <w:rFonts w:ascii="Arial" w:hAnsi="Arial" w:cs="Arial"/>
          <w:b/>
          <w:bCs/>
          <w:color w:val="000000"/>
          <w:sz w:val="20"/>
        </w:rPr>
        <w:t>PROCEDURES FOR THE RELEASE OF EVENT PERFORMANCE BONDS</w:t>
      </w:r>
      <w:r w:rsidRPr="00D36BB6">
        <w:rPr>
          <w:rFonts w:ascii="Arial" w:hAnsi="Arial" w:cs="Arial"/>
          <w:b/>
          <w:bCs/>
          <w:color w:val="000000"/>
          <w:sz w:val="20"/>
        </w:rPr>
        <w:br/>
      </w:r>
      <w:r w:rsidRPr="00D36BB6">
        <w:rPr>
          <w:rFonts w:ascii="Arial" w:hAnsi="Arial" w:cs="Arial"/>
          <w:color w:val="000000"/>
          <w:sz w:val="20"/>
        </w:rPr>
        <w:t>See Organiser Agreement item 14.2 below.</w:t>
      </w:r>
      <w:r w:rsidRPr="00D36BB6">
        <w:rPr>
          <w:rFonts w:ascii="Arial" w:hAnsi="Arial" w:cs="Arial"/>
          <w:color w:val="000000"/>
          <w:sz w:val="20"/>
        </w:rPr>
        <w:tab/>
        <w:t>(A2018)</w:t>
      </w:r>
    </w:p>
    <w:p w14:paraId="30F4F4C3" w14:textId="77777777" w:rsidR="00F21804" w:rsidRPr="00D36BB6" w:rsidRDefault="00F21804">
      <w:pPr>
        <w:pBdr>
          <w:top w:val="none" w:sz="0" w:space="0" w:color="000000"/>
          <w:left w:val="none" w:sz="0" w:space="0" w:color="000000"/>
          <w:bottom w:val="none" w:sz="0" w:space="0" w:color="000000"/>
          <w:right w:val="none" w:sz="0" w:space="0" w:color="000000"/>
        </w:pBdr>
        <w:tabs>
          <w:tab w:val="right" w:pos="9525"/>
        </w:tabs>
        <w:spacing w:before="170" w:after="57"/>
      </w:pPr>
    </w:p>
    <w:p w14:paraId="31F058B4" w14:textId="77777777" w:rsidR="00582299" w:rsidRDefault="00582299">
      <w:pPr>
        <w:suppressAutoHyphens w:val="0"/>
        <w:rPr>
          <w:rFonts w:ascii="Arial" w:hAnsi="Arial" w:cs="Arial"/>
          <w:b/>
          <w:sz w:val="28"/>
          <w:szCs w:val="28"/>
        </w:rPr>
      </w:pPr>
      <w:r>
        <w:rPr>
          <w:rFonts w:ascii="Arial" w:hAnsi="Arial" w:cs="Arial"/>
          <w:sz w:val="28"/>
          <w:szCs w:val="28"/>
        </w:rPr>
        <w:br w:type="page"/>
      </w:r>
    </w:p>
    <w:p w14:paraId="07F5980A" w14:textId="1F238D4C" w:rsidR="00F21804" w:rsidRPr="00D36BB6" w:rsidRDefault="00582299">
      <w:pPr>
        <w:pStyle w:val="Heading1"/>
        <w:spacing w:before="113" w:after="57"/>
      </w:pPr>
      <w:r>
        <w:rPr>
          <w:rFonts w:ascii="Arial" w:hAnsi="Arial" w:cs="Arial"/>
          <w:sz w:val="28"/>
          <w:szCs w:val="28"/>
        </w:rPr>
        <w:lastRenderedPageBreak/>
        <w:t>C</w:t>
      </w:r>
      <w:r w:rsidR="00AC7064" w:rsidRPr="00D36BB6">
        <w:rPr>
          <w:rFonts w:ascii="Arial" w:hAnsi="Arial" w:cs="Arial"/>
          <w:sz w:val="28"/>
          <w:szCs w:val="28"/>
        </w:rPr>
        <w:t>IA OA Annex A: Financial Agreements</w:t>
      </w:r>
    </w:p>
    <w:p w14:paraId="73D6706D" w14:textId="77777777" w:rsidR="00F21804" w:rsidRPr="00582299" w:rsidRDefault="00AC7064">
      <w:pPr>
        <w:pStyle w:val="Heading4"/>
        <w:rPr>
          <w:rFonts w:ascii="Arial" w:hAnsi="Arial" w:cs="Arial"/>
        </w:rPr>
      </w:pPr>
      <w:r w:rsidRPr="00582299">
        <w:rPr>
          <w:rFonts w:ascii="Arial" w:hAnsi="Arial" w:cs="Arial"/>
          <w:bCs/>
          <w:kern w:val="1"/>
        </w:rPr>
        <w:t>14.1</w:t>
      </w:r>
      <w:r w:rsidRPr="00582299">
        <w:rPr>
          <w:rFonts w:ascii="Arial" w:hAnsi="Arial" w:cs="Arial"/>
        </w:rPr>
        <w:tab/>
        <w:t>FAI / CIA EVENT SANCTION FEE</w:t>
      </w:r>
    </w:p>
    <w:p w14:paraId="04A3F9AA" w14:textId="0218F21C" w:rsidR="00F21804" w:rsidRPr="00582299" w:rsidRDefault="00AC7064">
      <w:pPr>
        <w:rPr>
          <w:rFonts w:ascii="Arial" w:hAnsi="Arial" w:cs="Arial"/>
          <w:sz w:val="20"/>
        </w:rPr>
      </w:pPr>
      <w:r w:rsidRPr="00582299">
        <w:rPr>
          <w:rFonts w:ascii="Arial" w:hAnsi="Arial" w:cs="Arial"/>
          <w:sz w:val="20"/>
          <w:lang w:val="en-US" w:eastAsia="en-US"/>
        </w:rPr>
        <w:t xml:space="preserve">The Organiser warrants and undertakes to </w:t>
      </w:r>
      <w:r w:rsidR="005271B1" w:rsidRPr="00582299">
        <w:rPr>
          <w:rFonts w:ascii="Arial" w:hAnsi="Arial" w:cs="Arial"/>
          <w:sz w:val="20"/>
          <w:lang w:val="en-US" w:eastAsia="en-US"/>
        </w:rPr>
        <w:t>pay</w:t>
      </w:r>
      <w:r w:rsidRPr="00582299">
        <w:rPr>
          <w:rFonts w:ascii="Arial" w:hAnsi="Arial" w:cs="Arial"/>
          <w:sz w:val="20"/>
          <w:lang w:val="en-US" w:eastAsia="en-US"/>
        </w:rPr>
        <w:t xml:space="preserve"> FAI, in a manner acceptable to FAI and on the day the BID is approved by the CIA, the sum of CHF (check Sanction Fee table) by way of Sanction Fee (the Sanction Fee).</w:t>
      </w:r>
    </w:p>
    <w:p w14:paraId="21ADB02C" w14:textId="77777777" w:rsidR="00F21804" w:rsidRPr="00582299" w:rsidRDefault="00AC7064">
      <w:pPr>
        <w:rPr>
          <w:rFonts w:ascii="Arial" w:hAnsi="Arial" w:cs="Arial"/>
          <w:sz w:val="20"/>
        </w:rPr>
      </w:pPr>
      <w:r w:rsidRPr="00582299">
        <w:rPr>
          <w:rFonts w:ascii="Arial" w:hAnsi="Arial" w:cs="Arial"/>
          <w:sz w:val="20"/>
          <w:lang w:val="en-US" w:eastAsia="en-US"/>
        </w:rPr>
        <w:t xml:space="preserve">The Sanction fee will be 50 CHF multiplied </w:t>
      </w:r>
      <w:proofErr w:type="gramStart"/>
      <w:r w:rsidRPr="00582299">
        <w:rPr>
          <w:rFonts w:ascii="Arial" w:hAnsi="Arial" w:cs="Arial"/>
          <w:sz w:val="20"/>
          <w:lang w:val="en-US" w:eastAsia="en-US"/>
        </w:rPr>
        <w:t>for</w:t>
      </w:r>
      <w:proofErr w:type="gramEnd"/>
      <w:r w:rsidRPr="00582299">
        <w:rPr>
          <w:rFonts w:ascii="Arial" w:hAnsi="Arial" w:cs="Arial"/>
          <w:sz w:val="20"/>
          <w:lang w:val="en-US" w:eastAsia="en-US"/>
        </w:rPr>
        <w:t xml:space="preserve"> the maximum number of entrants declared in the Bid Document approved by the Plenary.</w:t>
      </w:r>
    </w:p>
    <w:p w14:paraId="1F4C516B" w14:textId="77777777" w:rsidR="00F21804" w:rsidRPr="00582299" w:rsidRDefault="00AC7064">
      <w:pPr>
        <w:rPr>
          <w:rFonts w:ascii="Arial" w:hAnsi="Arial" w:cs="Arial"/>
          <w:sz w:val="20"/>
        </w:rPr>
      </w:pPr>
      <w:r w:rsidRPr="00582299">
        <w:rPr>
          <w:rFonts w:ascii="Arial" w:hAnsi="Arial" w:cs="Arial"/>
          <w:sz w:val="20"/>
          <w:lang w:val="en-US" w:eastAsia="en-US"/>
        </w:rPr>
        <w:t>In case the number of entrants in the event is higher than the number declared in the Bid Document then the Sanction Fee will be adjusted to the final number of participants and the debit will be taken from the Performance Bond.</w:t>
      </w:r>
    </w:p>
    <w:p w14:paraId="4DDC29A5" w14:textId="77777777" w:rsidR="00F21804" w:rsidRPr="00582299" w:rsidRDefault="00AC7064">
      <w:pPr>
        <w:pStyle w:val="Heading4"/>
        <w:rPr>
          <w:rFonts w:ascii="Arial" w:hAnsi="Arial" w:cs="Arial"/>
        </w:rPr>
      </w:pPr>
      <w:r w:rsidRPr="00582299">
        <w:rPr>
          <w:rFonts w:ascii="Arial" w:hAnsi="Arial" w:cs="Arial"/>
        </w:rPr>
        <w:t>14.2</w:t>
      </w:r>
      <w:r w:rsidRPr="00582299">
        <w:rPr>
          <w:rFonts w:ascii="Arial" w:hAnsi="Arial" w:cs="Arial"/>
        </w:rPr>
        <w:tab/>
        <w:t>FAI / CIA EVENT PERFORMANCE BOND</w:t>
      </w:r>
    </w:p>
    <w:p w14:paraId="12368C7D" w14:textId="77777777" w:rsidR="00F21804" w:rsidRPr="00582299" w:rsidRDefault="00AC7064">
      <w:pPr>
        <w:rPr>
          <w:rFonts w:ascii="Arial" w:hAnsi="Arial" w:cs="Arial"/>
          <w:sz w:val="20"/>
        </w:rPr>
      </w:pPr>
      <w:r w:rsidRPr="00582299">
        <w:rPr>
          <w:rFonts w:ascii="Arial" w:hAnsi="Arial" w:cs="Arial"/>
          <w:sz w:val="20"/>
          <w:lang w:val="en-US" w:eastAsia="en-US"/>
        </w:rPr>
        <w:t xml:space="preserve">The Organiser warrants and undertakes to pay to FAI, in a manner acceptable to FAI before the invitation process date as approved in the Bid Document, the sum of CHF (check Performance Bond table) by way of a Performance Bond. If provided by some form of guarantee, this Performance Bond shall remain valid until at least 90 days after the EVENT. The invitation process will not start unless the Performance Bond has been received by the FAI. Failing to abide may lead to the cancellation of the event. </w:t>
      </w:r>
    </w:p>
    <w:p w14:paraId="51B86051" w14:textId="77777777" w:rsidR="00F21804" w:rsidRPr="00582299" w:rsidRDefault="00AC7064">
      <w:pPr>
        <w:pStyle w:val="ListParagraph"/>
        <w:numPr>
          <w:ilvl w:val="0"/>
          <w:numId w:val="6"/>
        </w:numPr>
        <w:spacing w:before="113" w:after="113" w:line="240" w:lineRule="auto"/>
        <w:ind w:left="680" w:hanging="340"/>
        <w:rPr>
          <w:rFonts w:ascii="Arial" w:hAnsi="Arial" w:cs="Arial"/>
          <w:sz w:val="20"/>
          <w:szCs w:val="20"/>
        </w:rPr>
      </w:pPr>
      <w:r w:rsidRPr="00582299">
        <w:rPr>
          <w:rFonts w:ascii="Arial" w:hAnsi="Arial" w:cs="Arial"/>
          <w:b/>
          <w:bCs/>
          <w:sz w:val="20"/>
          <w:szCs w:val="20"/>
          <w:u w:val="single"/>
          <w:lang w:val="en-US" w:eastAsia="en-US"/>
        </w:rPr>
        <w:t>Refund Conditions</w:t>
      </w:r>
    </w:p>
    <w:p w14:paraId="2953D327" w14:textId="77777777" w:rsidR="00F21804" w:rsidRPr="00582299" w:rsidRDefault="00AC7064">
      <w:pPr>
        <w:rPr>
          <w:rFonts w:ascii="Arial" w:hAnsi="Arial" w:cs="Arial"/>
          <w:sz w:val="20"/>
        </w:rPr>
      </w:pPr>
      <w:r w:rsidRPr="00582299">
        <w:rPr>
          <w:rFonts w:ascii="Arial" w:hAnsi="Arial" w:cs="Arial"/>
          <w:sz w:val="20"/>
          <w:lang w:val="en-US" w:eastAsia="en-US"/>
        </w:rPr>
        <w:t>In the event of any circumstances set forth below, the FAI may retain all or part of the Performance Bond, as follows:</w:t>
      </w:r>
    </w:p>
    <w:p w14:paraId="0BD94016" w14:textId="43B1BE98" w:rsidR="003479C2" w:rsidRPr="003479C2" w:rsidRDefault="003479C2" w:rsidP="00F0047A">
      <w:pPr>
        <w:numPr>
          <w:ilvl w:val="0"/>
          <w:numId w:val="7"/>
        </w:numPr>
        <w:pBdr>
          <w:right w:val="single" w:sz="18" w:space="4" w:color="auto"/>
        </w:pBdr>
        <w:tabs>
          <w:tab w:val="right" w:pos="9588"/>
        </w:tabs>
        <w:spacing w:before="170" w:after="113"/>
        <w:rPr>
          <w:rFonts w:ascii="Arial" w:eastAsia="Calibri" w:hAnsi="Arial" w:cs="Arial"/>
          <w:sz w:val="20"/>
          <w:lang w:val="en-CA" w:eastAsia="en-US"/>
        </w:rPr>
      </w:pPr>
      <w:r w:rsidRPr="003479C2">
        <w:rPr>
          <w:rFonts w:ascii="Arial" w:eastAsia="Calibri" w:hAnsi="Arial" w:cs="Arial"/>
          <w:sz w:val="20"/>
          <w:lang w:val="en-US" w:eastAsia="en-US"/>
        </w:rPr>
        <w:t>If the CIA President decides to terminate the Sporting Event in accordance with the provisions of FAI SC GS, thus invalidating the Event, 100% of the Performance Bond shall be retained.</w:t>
      </w:r>
    </w:p>
    <w:p w14:paraId="287C42EB" w14:textId="77777777" w:rsidR="003479C2" w:rsidRPr="003479C2" w:rsidRDefault="003479C2" w:rsidP="00F0047A">
      <w:pPr>
        <w:numPr>
          <w:ilvl w:val="0"/>
          <w:numId w:val="7"/>
        </w:numPr>
        <w:pBdr>
          <w:right w:val="single" w:sz="18" w:space="4" w:color="auto"/>
        </w:pBdr>
        <w:tabs>
          <w:tab w:val="right" w:pos="9588"/>
        </w:tabs>
        <w:spacing w:before="170" w:after="113"/>
        <w:rPr>
          <w:rFonts w:ascii="Arial" w:eastAsia="Calibri" w:hAnsi="Arial" w:cs="Arial"/>
          <w:sz w:val="20"/>
          <w:lang w:val="en-CA" w:eastAsia="en-US"/>
        </w:rPr>
      </w:pPr>
      <w:r w:rsidRPr="003479C2">
        <w:rPr>
          <w:rFonts w:ascii="Arial" w:eastAsia="Calibri" w:hAnsi="Arial" w:cs="Arial"/>
          <w:sz w:val="20"/>
          <w:lang w:val="en-US" w:eastAsia="en-US"/>
        </w:rPr>
        <w:t>If the President of the International Jury decides to interrupt the Sporting Event in accordance with the provisions of FAI SC GS, in order to allow the Jury to consider the Organiser’s failure to abide by the FAI regulations, and if the EVENT is restarted, then 20% of the Performance Bond shall be retained for each full day or part thereof lost due to interruption, but the amount retained may not exceed 75% of the Performance Bond. For this purpose, a “part” of a day is a period including one flight opportunity.</w:t>
      </w:r>
      <w:r w:rsidRPr="003479C2">
        <w:rPr>
          <w:rFonts w:ascii="Arial" w:eastAsia="Calibri" w:hAnsi="Arial" w:cs="Arial"/>
          <w:sz w:val="20"/>
          <w:lang w:val="en-US" w:eastAsia="en-US"/>
        </w:rPr>
        <w:tab/>
        <w:t>(2024)</w:t>
      </w:r>
    </w:p>
    <w:p w14:paraId="421FEA51" w14:textId="357400EB" w:rsidR="003479C2" w:rsidRPr="003479C2" w:rsidRDefault="003479C2" w:rsidP="00F0047A">
      <w:pPr>
        <w:numPr>
          <w:ilvl w:val="0"/>
          <w:numId w:val="7"/>
        </w:numPr>
        <w:pBdr>
          <w:right w:val="single" w:sz="18" w:space="4" w:color="auto"/>
        </w:pBdr>
        <w:tabs>
          <w:tab w:val="right" w:pos="9588"/>
        </w:tabs>
        <w:spacing w:before="170" w:after="113"/>
        <w:rPr>
          <w:rFonts w:ascii="Arial" w:eastAsia="Calibri" w:hAnsi="Arial" w:cs="Arial"/>
          <w:sz w:val="20"/>
          <w:lang w:val="en-CA" w:eastAsia="en-US"/>
        </w:rPr>
      </w:pPr>
      <w:r w:rsidRPr="003479C2">
        <w:rPr>
          <w:rFonts w:ascii="Arial" w:eastAsia="Calibri" w:hAnsi="Arial" w:cs="Arial"/>
          <w:sz w:val="20"/>
          <w:lang w:val="en-US" w:eastAsia="en-US"/>
        </w:rPr>
        <w:t>If the report from the Jury (ref CIA Jury Handbook Chapter 3, paragraph 3.3) confirms that, although the provisions of FAI SC GS were not invoked, the Organiser was in breach of a Contractual Commitment, then 20% of the Performance Bond shall be retained for each separate such breach, but the amount retained may not exceed 75% of the Performance Bond.</w:t>
      </w:r>
      <w:r w:rsidRPr="003479C2">
        <w:rPr>
          <w:rFonts w:ascii="Arial" w:eastAsia="Calibri" w:hAnsi="Arial" w:cs="Arial"/>
          <w:sz w:val="20"/>
          <w:lang w:val="en-US" w:eastAsia="en-US"/>
        </w:rPr>
        <w:tab/>
      </w:r>
    </w:p>
    <w:p w14:paraId="5D6D0110" w14:textId="77777777" w:rsidR="003479C2" w:rsidRPr="003479C2" w:rsidRDefault="003479C2" w:rsidP="00F0047A">
      <w:pPr>
        <w:numPr>
          <w:ilvl w:val="0"/>
          <w:numId w:val="7"/>
        </w:numPr>
        <w:pBdr>
          <w:right w:val="single" w:sz="18" w:space="4" w:color="auto"/>
        </w:pBdr>
        <w:tabs>
          <w:tab w:val="right" w:pos="9588"/>
        </w:tabs>
        <w:spacing w:before="170" w:after="113"/>
        <w:rPr>
          <w:rFonts w:ascii="Arial" w:eastAsia="Calibri" w:hAnsi="Arial" w:cs="Arial"/>
          <w:sz w:val="20"/>
          <w:lang w:val="en-CA" w:eastAsia="en-US"/>
        </w:rPr>
      </w:pPr>
      <w:r w:rsidRPr="003479C2">
        <w:rPr>
          <w:rFonts w:ascii="Arial" w:eastAsia="Calibri" w:hAnsi="Arial" w:cs="Arial"/>
          <w:sz w:val="20"/>
          <w:lang w:val="en-US" w:eastAsia="en-US"/>
        </w:rPr>
        <w:t>If the International Jury decides the Organiser has not met the full obligations to Officials or CIA and FAI representatives, as agreed upon in the Sanction Application or formal agreements with individuals, the FAI may retain the outstanding amount. The full amount retained will be forwarded to the individuals involved.</w:t>
      </w:r>
    </w:p>
    <w:p w14:paraId="39CEA246" w14:textId="77777777" w:rsidR="003479C2" w:rsidRPr="003479C2" w:rsidRDefault="003479C2" w:rsidP="00F0047A">
      <w:pPr>
        <w:numPr>
          <w:ilvl w:val="0"/>
          <w:numId w:val="7"/>
        </w:numPr>
        <w:pBdr>
          <w:right w:val="single" w:sz="18" w:space="4" w:color="auto"/>
        </w:pBdr>
        <w:tabs>
          <w:tab w:val="right" w:pos="9588"/>
        </w:tabs>
        <w:spacing w:before="170" w:after="113"/>
        <w:rPr>
          <w:rFonts w:ascii="Arial" w:eastAsia="Calibri" w:hAnsi="Arial" w:cs="Arial"/>
          <w:sz w:val="20"/>
          <w:lang w:val="en-CA" w:eastAsia="en-US"/>
        </w:rPr>
      </w:pPr>
      <w:r w:rsidRPr="003479C2">
        <w:rPr>
          <w:rFonts w:ascii="Arial" w:eastAsia="Calibri" w:hAnsi="Arial" w:cs="Arial"/>
          <w:sz w:val="20"/>
          <w:lang w:val="en-US" w:eastAsia="en-US"/>
        </w:rPr>
        <w:t xml:space="preserve">If the International Jury decides the </w:t>
      </w:r>
      <w:proofErr w:type="gramStart"/>
      <w:r w:rsidRPr="003479C2">
        <w:rPr>
          <w:rFonts w:ascii="Arial" w:eastAsia="Calibri" w:hAnsi="Arial" w:cs="Arial"/>
          <w:sz w:val="20"/>
          <w:lang w:val="en-US" w:eastAsia="en-US"/>
        </w:rPr>
        <w:t>Organiser either</w:t>
      </w:r>
      <w:proofErr w:type="gramEnd"/>
      <w:r w:rsidRPr="003479C2">
        <w:rPr>
          <w:rFonts w:ascii="Arial" w:eastAsia="Calibri" w:hAnsi="Arial" w:cs="Arial"/>
          <w:sz w:val="20"/>
          <w:lang w:val="en-US" w:eastAsia="en-US"/>
        </w:rPr>
        <w:t xml:space="preserve"> has not met the full obligations to Competitors or prevents one or more Competitors to fly part or all of the event, the FAI may retain </w:t>
      </w:r>
      <w:proofErr w:type="gramStart"/>
      <w:r w:rsidRPr="003479C2">
        <w:rPr>
          <w:rFonts w:ascii="Arial" w:eastAsia="Calibri" w:hAnsi="Arial" w:cs="Arial"/>
          <w:sz w:val="20"/>
          <w:lang w:val="en-US" w:eastAsia="en-US"/>
        </w:rPr>
        <w:t>part</w:t>
      </w:r>
      <w:proofErr w:type="gramEnd"/>
      <w:r w:rsidRPr="003479C2">
        <w:rPr>
          <w:rFonts w:ascii="Arial" w:eastAsia="Calibri" w:hAnsi="Arial" w:cs="Arial"/>
          <w:sz w:val="20"/>
          <w:lang w:val="en-US" w:eastAsia="en-US"/>
        </w:rPr>
        <w:t xml:space="preserve"> or all the Performance Bond and the amount referred to the entry fee paid by the Competitors will be forwarded to the individuals involved.  </w:t>
      </w:r>
    </w:p>
    <w:p w14:paraId="47341AA4" w14:textId="77777777" w:rsidR="003479C2" w:rsidRPr="003479C2" w:rsidRDefault="003479C2" w:rsidP="00F0047A">
      <w:pPr>
        <w:numPr>
          <w:ilvl w:val="0"/>
          <w:numId w:val="7"/>
        </w:numPr>
        <w:pBdr>
          <w:right w:val="single" w:sz="18" w:space="4" w:color="auto"/>
        </w:pBdr>
        <w:tabs>
          <w:tab w:val="right" w:pos="9588"/>
        </w:tabs>
        <w:spacing w:before="170" w:after="113"/>
        <w:rPr>
          <w:rFonts w:ascii="Arial" w:eastAsia="Calibri" w:hAnsi="Arial" w:cs="Arial"/>
          <w:sz w:val="20"/>
          <w:lang w:val="en-CA" w:eastAsia="en-US"/>
        </w:rPr>
      </w:pPr>
      <w:r w:rsidRPr="003479C2">
        <w:rPr>
          <w:rFonts w:ascii="Arial" w:eastAsia="Calibri" w:hAnsi="Arial" w:cs="Arial"/>
          <w:sz w:val="20"/>
          <w:lang w:val="en-US" w:eastAsia="en-US"/>
        </w:rPr>
        <w:t xml:space="preserve">In the </w:t>
      </w:r>
      <w:proofErr w:type="gramStart"/>
      <w:r w:rsidRPr="003479C2">
        <w:rPr>
          <w:rFonts w:ascii="Arial" w:eastAsia="Calibri" w:hAnsi="Arial" w:cs="Arial"/>
          <w:sz w:val="20"/>
          <w:lang w:val="en-US" w:eastAsia="en-US"/>
        </w:rPr>
        <w:t>case</w:t>
      </w:r>
      <w:proofErr w:type="gramEnd"/>
      <w:r w:rsidRPr="003479C2">
        <w:rPr>
          <w:rFonts w:ascii="Arial" w:eastAsia="Calibri" w:hAnsi="Arial" w:cs="Arial"/>
          <w:sz w:val="20"/>
          <w:lang w:val="en-US" w:eastAsia="en-US"/>
        </w:rPr>
        <w:t xml:space="preserve"> that the Organiser does not meet deadlines established and published in the event Bid Document an appropriate penalty may be applied. The key deadlines are:</w:t>
      </w:r>
    </w:p>
    <w:p w14:paraId="34EEDCCC" w14:textId="77777777" w:rsidR="003479C2" w:rsidRPr="003479C2" w:rsidRDefault="003479C2" w:rsidP="00F0047A">
      <w:pPr>
        <w:numPr>
          <w:ilvl w:val="1"/>
          <w:numId w:val="8"/>
        </w:numPr>
        <w:pBdr>
          <w:right w:val="single" w:sz="18" w:space="4" w:color="auto"/>
        </w:pBdr>
        <w:tabs>
          <w:tab w:val="right" w:pos="9588"/>
        </w:tabs>
        <w:spacing w:before="170" w:after="113"/>
        <w:rPr>
          <w:rFonts w:ascii="Arial" w:eastAsia="Calibri" w:hAnsi="Arial" w:cs="Arial"/>
          <w:sz w:val="20"/>
          <w:lang w:val="en-CA" w:eastAsia="en-US"/>
        </w:rPr>
      </w:pPr>
      <w:r w:rsidRPr="003479C2">
        <w:rPr>
          <w:rFonts w:ascii="Arial" w:eastAsia="Calibri" w:hAnsi="Arial" w:cs="Arial"/>
          <w:sz w:val="20"/>
          <w:lang w:val="en-US" w:eastAsia="en-US"/>
        </w:rPr>
        <w:t xml:space="preserve">Invitation process. The penalty is 10 CHF per day if the start day as defined in the Sanction Application is delayed. </w:t>
      </w:r>
    </w:p>
    <w:p w14:paraId="4A994212" w14:textId="77777777" w:rsidR="003479C2" w:rsidRPr="003479C2" w:rsidRDefault="003479C2" w:rsidP="00F0047A">
      <w:pPr>
        <w:numPr>
          <w:ilvl w:val="1"/>
          <w:numId w:val="8"/>
        </w:numPr>
        <w:pBdr>
          <w:right w:val="single" w:sz="18" w:space="4" w:color="auto"/>
        </w:pBdr>
        <w:tabs>
          <w:tab w:val="right" w:pos="9588"/>
        </w:tabs>
        <w:spacing w:before="170" w:after="113"/>
        <w:rPr>
          <w:rFonts w:ascii="Arial" w:eastAsia="Calibri" w:hAnsi="Arial" w:cs="Arial"/>
          <w:sz w:val="20"/>
          <w:lang w:val="en-CA" w:eastAsia="en-US"/>
        </w:rPr>
      </w:pPr>
      <w:r w:rsidRPr="003479C2">
        <w:rPr>
          <w:rFonts w:ascii="Arial" w:eastAsia="Calibri" w:hAnsi="Arial" w:cs="Arial"/>
          <w:sz w:val="20"/>
          <w:lang w:val="en-US" w:eastAsia="en-US"/>
        </w:rPr>
        <w:lastRenderedPageBreak/>
        <w:t xml:space="preserve">Submission of championship rules to the CIA Rules Sub-Committee for review 60 days prior to the CIA meeting the year of the event. </w:t>
      </w:r>
      <w:proofErr w:type="gramStart"/>
      <w:r w:rsidRPr="003479C2">
        <w:rPr>
          <w:rFonts w:ascii="Arial" w:eastAsia="Calibri" w:hAnsi="Arial" w:cs="Arial"/>
          <w:sz w:val="20"/>
          <w:lang w:val="en-US" w:eastAsia="en-US"/>
        </w:rPr>
        <w:t>Late</w:t>
      </w:r>
      <w:proofErr w:type="gramEnd"/>
      <w:r w:rsidRPr="003479C2">
        <w:rPr>
          <w:rFonts w:ascii="Arial" w:eastAsia="Calibri" w:hAnsi="Arial" w:cs="Arial"/>
          <w:sz w:val="20"/>
          <w:lang w:val="en-US" w:eastAsia="en-US"/>
        </w:rPr>
        <w:t xml:space="preserve"> penalty is 10 CHF per day.</w:t>
      </w:r>
    </w:p>
    <w:p w14:paraId="74887CB6" w14:textId="77777777" w:rsidR="003479C2" w:rsidRPr="003479C2" w:rsidRDefault="003479C2" w:rsidP="00F0047A">
      <w:pPr>
        <w:numPr>
          <w:ilvl w:val="1"/>
          <w:numId w:val="8"/>
        </w:numPr>
        <w:pBdr>
          <w:right w:val="single" w:sz="18" w:space="4" w:color="auto"/>
        </w:pBdr>
        <w:tabs>
          <w:tab w:val="right" w:pos="9588"/>
        </w:tabs>
        <w:spacing w:before="170" w:after="113"/>
        <w:rPr>
          <w:rFonts w:ascii="Arial" w:eastAsia="Calibri" w:hAnsi="Arial" w:cs="Arial"/>
          <w:sz w:val="20"/>
          <w:lang w:val="en-CA" w:eastAsia="en-US"/>
        </w:rPr>
      </w:pPr>
      <w:r w:rsidRPr="003479C2">
        <w:rPr>
          <w:rFonts w:ascii="Arial" w:eastAsia="Calibri" w:hAnsi="Arial" w:cs="Arial"/>
          <w:sz w:val="20"/>
          <w:lang w:val="en-US" w:eastAsia="en-US"/>
        </w:rPr>
        <w:t xml:space="preserve">Creation and maintaining an event website containing current information for competitors, officials, sponsors, media and the public starting 1 year before the start of the event or 30 days after the sanction is granted for Events being held at the same year of the sanctioning. </w:t>
      </w:r>
      <w:proofErr w:type="gramStart"/>
      <w:r w:rsidRPr="003479C2">
        <w:rPr>
          <w:rFonts w:ascii="Arial" w:eastAsia="Calibri" w:hAnsi="Arial" w:cs="Arial"/>
          <w:sz w:val="20"/>
          <w:lang w:val="en-US" w:eastAsia="en-US"/>
        </w:rPr>
        <w:t>Late</w:t>
      </w:r>
      <w:proofErr w:type="gramEnd"/>
      <w:r w:rsidRPr="003479C2">
        <w:rPr>
          <w:rFonts w:ascii="Arial" w:eastAsia="Calibri" w:hAnsi="Arial" w:cs="Arial"/>
          <w:sz w:val="20"/>
          <w:lang w:val="en-US" w:eastAsia="en-US"/>
        </w:rPr>
        <w:t xml:space="preserve"> penalty is 10 CHF per day.</w:t>
      </w:r>
    </w:p>
    <w:p w14:paraId="33253998" w14:textId="77777777" w:rsidR="003479C2" w:rsidRPr="003479C2" w:rsidRDefault="003479C2" w:rsidP="00F0047A">
      <w:pPr>
        <w:numPr>
          <w:ilvl w:val="1"/>
          <w:numId w:val="8"/>
        </w:numPr>
        <w:pBdr>
          <w:right w:val="single" w:sz="18" w:space="4" w:color="auto"/>
        </w:pBdr>
        <w:tabs>
          <w:tab w:val="right" w:pos="9588"/>
        </w:tabs>
        <w:spacing w:before="170" w:after="113"/>
        <w:rPr>
          <w:rFonts w:ascii="Arial" w:eastAsia="Calibri" w:hAnsi="Arial" w:cs="Arial"/>
          <w:sz w:val="20"/>
          <w:lang w:val="en-CA" w:eastAsia="en-US"/>
        </w:rPr>
      </w:pPr>
      <w:r w:rsidRPr="003479C2">
        <w:rPr>
          <w:rFonts w:ascii="Arial" w:eastAsia="Calibri" w:hAnsi="Arial" w:cs="Arial"/>
          <w:sz w:val="20"/>
          <w:lang w:val="en-US" w:eastAsia="en-US"/>
        </w:rPr>
        <w:t xml:space="preserve">Sending results and at least 3 pictures to FAI within 24 hours of the closing ceremony. </w:t>
      </w:r>
      <w:r w:rsidRPr="003479C2">
        <w:rPr>
          <w:rFonts w:ascii="Arial" w:eastAsia="Calibri" w:hAnsi="Arial" w:cs="Arial"/>
          <w:sz w:val="20"/>
          <w:lang w:val="en-CA" w:eastAsia="en-US"/>
        </w:rPr>
        <w:t>Late penalty is 100 CHF per day.</w:t>
      </w:r>
    </w:p>
    <w:p w14:paraId="361F5037" w14:textId="77777777" w:rsidR="003479C2" w:rsidRPr="003479C2" w:rsidRDefault="003479C2" w:rsidP="00F0047A">
      <w:pPr>
        <w:pBdr>
          <w:right w:val="single" w:sz="18" w:space="4" w:color="auto"/>
        </w:pBdr>
        <w:tabs>
          <w:tab w:val="right" w:pos="9588"/>
        </w:tabs>
        <w:spacing w:before="170" w:after="113"/>
        <w:rPr>
          <w:rFonts w:ascii="Arial" w:eastAsia="Calibri" w:hAnsi="Arial" w:cs="Arial"/>
          <w:sz w:val="20"/>
          <w:lang w:val="en-CA" w:eastAsia="en-US"/>
        </w:rPr>
      </w:pPr>
      <w:r w:rsidRPr="003479C2">
        <w:rPr>
          <w:rFonts w:ascii="Arial" w:eastAsia="Calibri" w:hAnsi="Arial" w:cs="Arial"/>
          <w:b/>
          <w:bCs/>
          <w:sz w:val="20"/>
          <w:u w:val="single"/>
          <w:lang w:val="en-CA" w:eastAsia="en-US"/>
        </w:rPr>
        <w:t>Evaluation Criteria</w:t>
      </w:r>
    </w:p>
    <w:p w14:paraId="6A551935" w14:textId="77777777" w:rsidR="003479C2" w:rsidRPr="003479C2" w:rsidRDefault="003479C2" w:rsidP="00F0047A">
      <w:pPr>
        <w:pBdr>
          <w:right w:val="single" w:sz="18" w:space="4" w:color="auto"/>
        </w:pBdr>
        <w:tabs>
          <w:tab w:val="right" w:pos="9588"/>
        </w:tabs>
        <w:spacing w:before="170" w:after="113"/>
        <w:rPr>
          <w:rFonts w:ascii="Arial" w:eastAsia="Calibri" w:hAnsi="Arial" w:cs="Arial"/>
          <w:sz w:val="20"/>
          <w:lang w:val="en-US" w:eastAsia="en-US"/>
        </w:rPr>
      </w:pPr>
      <w:r w:rsidRPr="003479C2">
        <w:rPr>
          <w:rFonts w:ascii="Arial" w:eastAsia="Calibri" w:hAnsi="Arial" w:cs="Arial"/>
          <w:sz w:val="20"/>
          <w:lang w:val="en-US" w:eastAsia="en-US"/>
        </w:rPr>
        <w:t>FAI and CIA documents, which are in effect at the time of the signing of the Organiser Agreement, will be used to as the basis for evaluation of the event and to determine if there will be any penalty applied to the Performance Bond. They include:</w:t>
      </w:r>
    </w:p>
    <w:p w14:paraId="01223215" w14:textId="77777777" w:rsidR="003479C2" w:rsidRPr="003479C2" w:rsidRDefault="003479C2" w:rsidP="00F0047A">
      <w:pPr>
        <w:pBdr>
          <w:right w:val="single" w:sz="18" w:space="4" w:color="auto"/>
        </w:pBdr>
        <w:tabs>
          <w:tab w:val="right" w:pos="9588"/>
        </w:tabs>
        <w:spacing w:after="113"/>
        <w:ind w:left="720"/>
        <w:rPr>
          <w:rFonts w:ascii="Arial" w:eastAsia="Calibri" w:hAnsi="Arial" w:cs="Arial"/>
          <w:sz w:val="20"/>
          <w:lang w:val="en-IE" w:eastAsia="en-US"/>
        </w:rPr>
      </w:pPr>
      <w:r w:rsidRPr="003479C2">
        <w:rPr>
          <w:rFonts w:ascii="Arial" w:eastAsia="Calibri" w:hAnsi="Arial" w:cs="Arial"/>
          <w:sz w:val="20"/>
          <w:lang w:val="en-IE" w:eastAsia="en-US"/>
        </w:rPr>
        <w:t>• The FAI Constitution (Statutes, By-Laws)</w:t>
      </w:r>
    </w:p>
    <w:p w14:paraId="17E7FB2A" w14:textId="77777777" w:rsidR="003479C2" w:rsidRPr="003479C2" w:rsidRDefault="003479C2" w:rsidP="00F0047A">
      <w:pPr>
        <w:pBdr>
          <w:right w:val="single" w:sz="18" w:space="4" w:color="auto"/>
        </w:pBdr>
        <w:tabs>
          <w:tab w:val="right" w:pos="9588"/>
        </w:tabs>
        <w:spacing w:after="113"/>
        <w:ind w:left="720"/>
        <w:rPr>
          <w:rFonts w:ascii="Arial" w:eastAsia="Calibri" w:hAnsi="Arial" w:cs="Arial"/>
          <w:sz w:val="20"/>
          <w:lang w:val="en-IE" w:eastAsia="en-US"/>
        </w:rPr>
      </w:pPr>
      <w:r w:rsidRPr="003479C2">
        <w:rPr>
          <w:rFonts w:ascii="Arial" w:eastAsia="Calibri" w:hAnsi="Arial" w:cs="Arial"/>
          <w:sz w:val="20"/>
          <w:lang w:val="en-IE" w:eastAsia="en-US"/>
        </w:rPr>
        <w:t>• The FAI Sporting Code - General Section</w:t>
      </w:r>
    </w:p>
    <w:p w14:paraId="399B4231" w14:textId="77777777" w:rsidR="003479C2" w:rsidRPr="003479C2" w:rsidRDefault="003479C2" w:rsidP="00F0047A">
      <w:pPr>
        <w:pBdr>
          <w:right w:val="single" w:sz="18" w:space="4" w:color="auto"/>
        </w:pBdr>
        <w:tabs>
          <w:tab w:val="right" w:pos="9588"/>
        </w:tabs>
        <w:spacing w:after="113"/>
        <w:ind w:left="720"/>
        <w:rPr>
          <w:rFonts w:ascii="Arial" w:eastAsia="Calibri" w:hAnsi="Arial" w:cs="Arial"/>
          <w:sz w:val="20"/>
          <w:lang w:val="en-IE" w:eastAsia="en-US"/>
        </w:rPr>
      </w:pPr>
      <w:r w:rsidRPr="003479C2">
        <w:rPr>
          <w:rFonts w:ascii="Arial" w:eastAsia="Calibri" w:hAnsi="Arial" w:cs="Arial"/>
          <w:sz w:val="20"/>
          <w:lang w:val="en-IE" w:eastAsia="en-US"/>
        </w:rPr>
        <w:t>• The FAI Sporting Code of the relevant Air Sport discipline(s)</w:t>
      </w:r>
    </w:p>
    <w:p w14:paraId="14471F2B" w14:textId="77777777" w:rsidR="003479C2" w:rsidRPr="003479C2" w:rsidRDefault="003479C2" w:rsidP="00F0047A">
      <w:pPr>
        <w:pBdr>
          <w:right w:val="single" w:sz="18" w:space="4" w:color="auto"/>
        </w:pBdr>
        <w:tabs>
          <w:tab w:val="right" w:pos="9588"/>
        </w:tabs>
        <w:spacing w:after="113"/>
        <w:ind w:left="720"/>
        <w:rPr>
          <w:rFonts w:ascii="Arial" w:eastAsia="Calibri" w:hAnsi="Arial" w:cs="Arial"/>
          <w:sz w:val="20"/>
          <w:lang w:val="en-IE" w:eastAsia="en-US"/>
        </w:rPr>
      </w:pPr>
      <w:r w:rsidRPr="003479C2">
        <w:rPr>
          <w:rFonts w:ascii="Arial" w:eastAsia="Calibri" w:hAnsi="Arial" w:cs="Arial"/>
          <w:sz w:val="20"/>
          <w:lang w:val="en-IE" w:eastAsia="en-US"/>
        </w:rPr>
        <w:t>• The FAI ASC Competition Rules</w:t>
      </w:r>
    </w:p>
    <w:p w14:paraId="078369D3" w14:textId="77777777" w:rsidR="003479C2" w:rsidRPr="003479C2" w:rsidRDefault="003479C2" w:rsidP="00F0047A">
      <w:pPr>
        <w:pBdr>
          <w:right w:val="single" w:sz="18" w:space="4" w:color="auto"/>
        </w:pBdr>
        <w:tabs>
          <w:tab w:val="right" w:pos="9588"/>
        </w:tabs>
        <w:spacing w:after="113"/>
        <w:ind w:left="720"/>
        <w:rPr>
          <w:rFonts w:ascii="Arial" w:eastAsia="Calibri" w:hAnsi="Arial" w:cs="Arial"/>
          <w:sz w:val="20"/>
          <w:lang w:val="en-IE" w:eastAsia="en-US"/>
        </w:rPr>
      </w:pPr>
      <w:r w:rsidRPr="003479C2">
        <w:rPr>
          <w:rFonts w:ascii="Arial" w:eastAsia="Calibri" w:hAnsi="Arial" w:cs="Arial"/>
          <w:sz w:val="20"/>
          <w:lang w:val="en-IE" w:eastAsia="en-US"/>
        </w:rPr>
        <w:t>• The FAI Anti-Doping Program (Rules and Procedures)</w:t>
      </w:r>
    </w:p>
    <w:p w14:paraId="577F75C7" w14:textId="77777777" w:rsidR="003479C2" w:rsidRPr="003479C2" w:rsidRDefault="003479C2" w:rsidP="00F0047A">
      <w:pPr>
        <w:pBdr>
          <w:right w:val="single" w:sz="18" w:space="4" w:color="auto"/>
        </w:pBdr>
        <w:tabs>
          <w:tab w:val="right" w:pos="9588"/>
        </w:tabs>
        <w:spacing w:after="113"/>
        <w:ind w:left="720"/>
        <w:rPr>
          <w:rFonts w:ascii="Arial" w:eastAsia="Calibri" w:hAnsi="Arial" w:cs="Arial"/>
          <w:sz w:val="20"/>
          <w:lang w:val="en-IE" w:eastAsia="en-US"/>
        </w:rPr>
      </w:pPr>
      <w:r w:rsidRPr="003479C2">
        <w:rPr>
          <w:rFonts w:ascii="Arial" w:eastAsia="Calibri" w:hAnsi="Arial" w:cs="Arial"/>
          <w:sz w:val="20"/>
          <w:lang w:val="en-IE" w:eastAsia="en-US"/>
        </w:rPr>
        <w:t>• The FAI Environmental Code of Conduct</w:t>
      </w:r>
    </w:p>
    <w:p w14:paraId="4FD640FD" w14:textId="77777777" w:rsidR="003479C2" w:rsidRPr="003479C2" w:rsidRDefault="003479C2" w:rsidP="00F0047A">
      <w:pPr>
        <w:pBdr>
          <w:right w:val="single" w:sz="18" w:space="4" w:color="auto"/>
        </w:pBdr>
        <w:tabs>
          <w:tab w:val="right" w:pos="9588"/>
        </w:tabs>
        <w:spacing w:after="113"/>
        <w:ind w:left="720"/>
        <w:rPr>
          <w:rFonts w:ascii="Arial" w:eastAsia="Calibri" w:hAnsi="Arial" w:cs="Arial"/>
          <w:sz w:val="20"/>
          <w:lang w:val="en-IE" w:eastAsia="en-US"/>
        </w:rPr>
      </w:pPr>
      <w:r w:rsidRPr="003479C2">
        <w:rPr>
          <w:rFonts w:ascii="Arial" w:eastAsia="Calibri" w:hAnsi="Arial" w:cs="Arial"/>
          <w:sz w:val="20"/>
          <w:lang w:val="en-IE" w:eastAsia="en-US"/>
        </w:rPr>
        <w:t>• The FAI Code of Ethics</w:t>
      </w:r>
    </w:p>
    <w:p w14:paraId="698800C0" w14:textId="77777777" w:rsidR="003479C2" w:rsidRPr="003479C2" w:rsidRDefault="003479C2" w:rsidP="00F0047A">
      <w:pPr>
        <w:pBdr>
          <w:right w:val="single" w:sz="18" w:space="4" w:color="auto"/>
        </w:pBdr>
        <w:tabs>
          <w:tab w:val="right" w:pos="9588"/>
        </w:tabs>
        <w:spacing w:after="113"/>
        <w:ind w:left="720"/>
        <w:rPr>
          <w:rFonts w:ascii="Arial" w:eastAsia="Calibri" w:hAnsi="Arial" w:cs="Arial"/>
          <w:sz w:val="20"/>
          <w:lang w:val="en-IE" w:eastAsia="en-US"/>
        </w:rPr>
      </w:pPr>
      <w:r w:rsidRPr="003479C2">
        <w:rPr>
          <w:rFonts w:ascii="Arial" w:eastAsia="Calibri" w:hAnsi="Arial" w:cs="Arial"/>
          <w:sz w:val="20"/>
          <w:lang w:val="en-IE" w:eastAsia="en-US"/>
        </w:rPr>
        <w:t>• The FAI Disciplinary Code</w:t>
      </w:r>
    </w:p>
    <w:p w14:paraId="2191B399" w14:textId="77777777" w:rsidR="003479C2" w:rsidRPr="003479C2" w:rsidRDefault="003479C2" w:rsidP="00F0047A">
      <w:pPr>
        <w:pBdr>
          <w:right w:val="single" w:sz="18" w:space="4" w:color="auto"/>
        </w:pBdr>
        <w:tabs>
          <w:tab w:val="right" w:pos="9588"/>
        </w:tabs>
        <w:spacing w:after="113"/>
        <w:ind w:left="720"/>
        <w:rPr>
          <w:rFonts w:ascii="Arial" w:eastAsia="Calibri" w:hAnsi="Arial" w:cs="Arial"/>
          <w:sz w:val="20"/>
          <w:lang w:val="en-IE" w:eastAsia="en-US"/>
        </w:rPr>
      </w:pPr>
      <w:r w:rsidRPr="003479C2">
        <w:rPr>
          <w:rFonts w:ascii="Arial" w:eastAsia="Calibri" w:hAnsi="Arial" w:cs="Arial"/>
          <w:sz w:val="20"/>
          <w:lang w:val="en-IE" w:eastAsia="en-US"/>
        </w:rPr>
        <w:t>• The FAI Protocol for Ceremonies</w:t>
      </w:r>
    </w:p>
    <w:p w14:paraId="6DA3B2FF" w14:textId="77777777" w:rsidR="003479C2" w:rsidRPr="003479C2" w:rsidRDefault="003479C2" w:rsidP="00F0047A">
      <w:pPr>
        <w:pBdr>
          <w:right w:val="single" w:sz="18" w:space="4" w:color="auto"/>
        </w:pBdr>
        <w:tabs>
          <w:tab w:val="right" w:pos="9588"/>
        </w:tabs>
        <w:spacing w:after="113"/>
        <w:ind w:left="720"/>
        <w:rPr>
          <w:rFonts w:ascii="Arial" w:eastAsia="Calibri" w:hAnsi="Arial" w:cs="Arial"/>
          <w:sz w:val="20"/>
          <w:lang w:val="en-IE" w:eastAsia="en-US"/>
        </w:rPr>
      </w:pPr>
      <w:r w:rsidRPr="003479C2">
        <w:rPr>
          <w:rFonts w:ascii="Arial" w:eastAsia="Calibri" w:hAnsi="Arial" w:cs="Arial"/>
          <w:sz w:val="20"/>
          <w:lang w:val="en-IE" w:eastAsia="en-US"/>
        </w:rPr>
        <w:t>• The FAI Casualty Guidelines</w:t>
      </w:r>
    </w:p>
    <w:p w14:paraId="3C16C63D" w14:textId="77777777" w:rsidR="003479C2" w:rsidRPr="003479C2" w:rsidRDefault="003479C2" w:rsidP="00F0047A">
      <w:pPr>
        <w:pBdr>
          <w:right w:val="single" w:sz="18" w:space="4" w:color="auto"/>
        </w:pBdr>
        <w:tabs>
          <w:tab w:val="right" w:pos="9588"/>
        </w:tabs>
        <w:spacing w:after="113"/>
        <w:ind w:left="720"/>
        <w:rPr>
          <w:rFonts w:ascii="Arial" w:eastAsia="Calibri" w:hAnsi="Arial" w:cs="Arial"/>
          <w:sz w:val="20"/>
          <w:lang w:val="en-IE" w:eastAsia="en-US"/>
        </w:rPr>
      </w:pPr>
      <w:r w:rsidRPr="003479C2">
        <w:rPr>
          <w:rFonts w:ascii="Arial" w:eastAsia="Calibri" w:hAnsi="Arial" w:cs="Arial"/>
          <w:sz w:val="20"/>
          <w:lang w:val="en-IE" w:eastAsia="en-US"/>
        </w:rPr>
        <w:t>• The FAI Rules on Advertising for FAI Air Sport Events</w:t>
      </w:r>
    </w:p>
    <w:p w14:paraId="50BFF7B0" w14:textId="77777777" w:rsidR="003479C2" w:rsidRPr="003479C2" w:rsidRDefault="003479C2" w:rsidP="00F0047A">
      <w:pPr>
        <w:pBdr>
          <w:right w:val="single" w:sz="18" w:space="4" w:color="auto"/>
        </w:pBdr>
        <w:tabs>
          <w:tab w:val="right" w:pos="9588"/>
        </w:tabs>
        <w:spacing w:after="113"/>
        <w:ind w:left="720"/>
        <w:rPr>
          <w:rFonts w:ascii="Arial" w:eastAsia="Calibri" w:hAnsi="Arial" w:cs="Arial"/>
          <w:sz w:val="20"/>
          <w:lang w:val="en-IE" w:eastAsia="en-US"/>
        </w:rPr>
      </w:pPr>
      <w:r w:rsidRPr="003479C2">
        <w:rPr>
          <w:rFonts w:ascii="Arial" w:eastAsia="Calibri" w:hAnsi="Arial" w:cs="Arial"/>
          <w:sz w:val="20"/>
          <w:lang w:val="en-IE" w:eastAsia="en-US"/>
        </w:rPr>
        <w:t>• The FAI Branding (</w:t>
      </w:r>
      <w:proofErr w:type="spellStart"/>
      <w:r w:rsidRPr="003479C2">
        <w:rPr>
          <w:rFonts w:ascii="Arial" w:eastAsia="Calibri" w:hAnsi="Arial" w:cs="Arial"/>
          <w:sz w:val="20"/>
          <w:lang w:val="en-IE" w:eastAsia="en-US"/>
        </w:rPr>
        <w:t>Styleguide</w:t>
      </w:r>
      <w:proofErr w:type="spellEnd"/>
      <w:r w:rsidRPr="003479C2">
        <w:rPr>
          <w:rFonts w:ascii="Arial" w:eastAsia="Calibri" w:hAnsi="Arial" w:cs="Arial"/>
          <w:sz w:val="20"/>
          <w:lang w:val="en-IE" w:eastAsia="en-US"/>
        </w:rPr>
        <w:t>, Logos, Rules on advertising)</w:t>
      </w:r>
    </w:p>
    <w:p w14:paraId="6F8DF97F" w14:textId="77777777" w:rsidR="003479C2" w:rsidRPr="003479C2" w:rsidRDefault="003479C2" w:rsidP="00F0047A">
      <w:pPr>
        <w:pBdr>
          <w:right w:val="single" w:sz="18" w:space="4" w:color="auto"/>
        </w:pBdr>
        <w:tabs>
          <w:tab w:val="right" w:pos="9588"/>
        </w:tabs>
        <w:spacing w:after="113"/>
        <w:ind w:left="720"/>
        <w:rPr>
          <w:rFonts w:ascii="Arial" w:eastAsia="Calibri" w:hAnsi="Arial" w:cs="Arial"/>
          <w:sz w:val="20"/>
          <w:lang w:val="en-IE" w:eastAsia="en-US"/>
        </w:rPr>
      </w:pPr>
      <w:r w:rsidRPr="003479C2">
        <w:rPr>
          <w:rFonts w:ascii="Arial" w:eastAsia="Calibri" w:hAnsi="Arial" w:cs="Arial"/>
          <w:sz w:val="20"/>
          <w:lang w:val="en-IE" w:eastAsia="en-US"/>
        </w:rPr>
        <w:t>• FAI Media and Social Media Policy</w:t>
      </w:r>
    </w:p>
    <w:p w14:paraId="60CDB74E" w14:textId="77777777" w:rsidR="003479C2" w:rsidRPr="003479C2" w:rsidRDefault="003479C2" w:rsidP="00F0047A">
      <w:pPr>
        <w:pBdr>
          <w:right w:val="single" w:sz="18" w:space="4" w:color="auto"/>
        </w:pBdr>
        <w:tabs>
          <w:tab w:val="right" w:pos="9588"/>
        </w:tabs>
        <w:spacing w:before="170" w:after="113"/>
        <w:rPr>
          <w:rFonts w:ascii="Arial" w:eastAsia="Calibri" w:hAnsi="Arial" w:cs="Arial"/>
          <w:sz w:val="20"/>
          <w:lang w:val="en-CA" w:eastAsia="en-US"/>
        </w:rPr>
      </w:pPr>
      <w:r w:rsidRPr="003479C2">
        <w:rPr>
          <w:rFonts w:ascii="Arial" w:eastAsia="Calibri" w:hAnsi="Arial" w:cs="Arial"/>
          <w:b/>
          <w:bCs/>
          <w:sz w:val="20"/>
          <w:u w:val="single"/>
          <w:lang w:val="en-US" w:eastAsia="en-US"/>
        </w:rPr>
        <w:t>Invalid Event / Breach of Agreement</w:t>
      </w:r>
    </w:p>
    <w:p w14:paraId="4EFE1822" w14:textId="77777777" w:rsidR="003479C2" w:rsidRPr="003479C2" w:rsidRDefault="003479C2" w:rsidP="00F0047A">
      <w:pPr>
        <w:pBdr>
          <w:right w:val="single" w:sz="18" w:space="4" w:color="auto"/>
        </w:pBdr>
        <w:tabs>
          <w:tab w:val="right" w:pos="9588"/>
        </w:tabs>
        <w:spacing w:before="170" w:after="113"/>
        <w:rPr>
          <w:rFonts w:ascii="Arial" w:eastAsia="Calibri" w:hAnsi="Arial" w:cs="Arial"/>
          <w:sz w:val="20"/>
          <w:lang w:val="en-US" w:eastAsia="en-US"/>
        </w:rPr>
      </w:pPr>
      <w:r w:rsidRPr="003479C2">
        <w:rPr>
          <w:rFonts w:ascii="Arial" w:eastAsia="Calibri" w:hAnsi="Arial" w:cs="Arial"/>
          <w:sz w:val="20"/>
          <w:lang w:val="en-US" w:eastAsia="en-US"/>
        </w:rPr>
        <w:t>All or part of the Performance Bond may be retained by FAI in the event of the Sporting Event being declared invalid or in the event of any unremedied breach of agreement.</w:t>
      </w:r>
    </w:p>
    <w:p w14:paraId="1E427C8C" w14:textId="77777777" w:rsidR="003479C2" w:rsidRPr="003479C2" w:rsidRDefault="003479C2" w:rsidP="00F0047A">
      <w:pPr>
        <w:pBdr>
          <w:right w:val="single" w:sz="18" w:space="4" w:color="auto"/>
        </w:pBdr>
        <w:tabs>
          <w:tab w:val="right" w:pos="9588"/>
        </w:tabs>
        <w:spacing w:before="170" w:after="113"/>
        <w:rPr>
          <w:rFonts w:ascii="Arial" w:eastAsia="Calibri" w:hAnsi="Arial" w:cs="Arial"/>
          <w:sz w:val="20"/>
          <w:lang w:val="en-CA" w:eastAsia="en-US"/>
        </w:rPr>
      </w:pPr>
      <w:r w:rsidRPr="003479C2">
        <w:rPr>
          <w:rFonts w:ascii="Arial" w:eastAsia="Calibri" w:hAnsi="Arial" w:cs="Arial"/>
          <w:b/>
          <w:bCs/>
          <w:sz w:val="20"/>
          <w:u w:val="single"/>
          <w:lang w:val="en-US" w:eastAsia="en-US"/>
        </w:rPr>
        <w:t>Retention of Performance Bond Process</w:t>
      </w:r>
    </w:p>
    <w:p w14:paraId="77B0C0C7" w14:textId="77777777" w:rsidR="003479C2" w:rsidRPr="003479C2" w:rsidRDefault="003479C2" w:rsidP="00F0047A">
      <w:pPr>
        <w:pBdr>
          <w:right w:val="single" w:sz="18" w:space="4" w:color="auto"/>
        </w:pBdr>
        <w:tabs>
          <w:tab w:val="right" w:pos="9588"/>
        </w:tabs>
        <w:spacing w:before="170" w:after="113"/>
        <w:rPr>
          <w:rFonts w:ascii="Arial" w:eastAsia="Calibri" w:hAnsi="Arial" w:cs="Arial"/>
          <w:sz w:val="20"/>
          <w:lang w:val="en-US" w:eastAsia="en-US"/>
        </w:rPr>
      </w:pPr>
      <w:r w:rsidRPr="003479C2">
        <w:rPr>
          <w:rFonts w:ascii="Arial" w:eastAsia="Calibri" w:hAnsi="Arial" w:cs="Arial"/>
          <w:sz w:val="20"/>
          <w:lang w:val="en-IE" w:eastAsia="en-US"/>
        </w:rPr>
        <w:t xml:space="preserve">Conditions and dates by which a return of deposits/performance bonds must be initiated are to be shared in writing by the Air Sport Commission providing the recipient’s name and bank details with </w:t>
      </w:r>
      <w:hyperlink r:id="rId29" w:history="1">
        <w:r w:rsidRPr="003479C2">
          <w:rPr>
            <w:rStyle w:val="Hyperlink"/>
            <w:rFonts w:ascii="Arial" w:eastAsia="Calibri" w:hAnsi="Arial" w:cs="Arial"/>
            <w:sz w:val="20"/>
            <w:lang w:val="en-IE" w:eastAsia="en-US"/>
          </w:rPr>
          <w:t>finance@fai.org</w:t>
        </w:r>
      </w:hyperlink>
      <w:r w:rsidRPr="003479C2">
        <w:rPr>
          <w:rFonts w:ascii="Arial" w:eastAsia="Calibri" w:hAnsi="Arial" w:cs="Arial"/>
          <w:sz w:val="20"/>
          <w:lang w:val="en-IE" w:eastAsia="en-US"/>
        </w:rPr>
        <w:t xml:space="preserve"> .</w:t>
      </w:r>
    </w:p>
    <w:p w14:paraId="25FBB916" w14:textId="77777777" w:rsidR="00FC6296" w:rsidRDefault="003479C2" w:rsidP="00F0047A">
      <w:pPr>
        <w:pBdr>
          <w:right w:val="single" w:sz="18" w:space="4" w:color="auto"/>
        </w:pBdr>
        <w:tabs>
          <w:tab w:val="right" w:pos="9588"/>
        </w:tabs>
        <w:spacing w:before="170" w:after="113"/>
        <w:rPr>
          <w:rFonts w:ascii="Arial" w:eastAsia="Calibri" w:hAnsi="Arial" w:cs="Arial"/>
          <w:sz w:val="20"/>
          <w:lang w:val="en-US" w:eastAsia="en-US"/>
        </w:rPr>
      </w:pPr>
      <w:r w:rsidRPr="003479C2">
        <w:rPr>
          <w:rFonts w:ascii="Arial" w:eastAsia="Calibri" w:hAnsi="Arial" w:cs="Arial"/>
          <w:sz w:val="20"/>
          <w:lang w:val="en-US" w:eastAsia="en-US"/>
        </w:rPr>
        <w:t>The Organiser will be informed in writing by the CIA President of the retention of any specific amount in application of the above provisions within 20 days of the receipt of the report from the Jury President.</w:t>
      </w:r>
    </w:p>
    <w:p w14:paraId="08F9EAFF" w14:textId="4FE2CBFB" w:rsidR="003479C2" w:rsidRPr="003479C2" w:rsidRDefault="003479C2" w:rsidP="00F0047A">
      <w:pPr>
        <w:pBdr>
          <w:right w:val="single" w:sz="18" w:space="4" w:color="auto"/>
        </w:pBdr>
        <w:tabs>
          <w:tab w:val="right" w:pos="9588"/>
        </w:tabs>
        <w:spacing w:before="170" w:after="113"/>
        <w:rPr>
          <w:rFonts w:ascii="Arial" w:eastAsia="Calibri" w:hAnsi="Arial" w:cs="Arial"/>
          <w:sz w:val="20"/>
          <w:lang w:eastAsia="en-US"/>
        </w:rPr>
      </w:pPr>
      <w:r w:rsidRPr="003479C2">
        <w:rPr>
          <w:rFonts w:ascii="Arial" w:eastAsia="Calibri" w:hAnsi="Arial" w:cs="Arial"/>
          <w:sz w:val="20"/>
          <w:lang w:val="en-US" w:eastAsia="en-US"/>
        </w:rPr>
        <w:t>The Organiser may submit a written request, to be received by the FAI or the CIA President within 30 days of receipt of the written notification of the retention from the CIA President, to have the CIA Plenary, at its next meeting, review the application of the above provisions. The CIA Plenary may decide to confirm or reduce, as circumstances dictate, the amount retained. In no circumstances may the amount retained exceed the amounts outlined above. If the reports to the CIA President from the International Jury indicate that there will not be any retention of the deposit, the process to return the funds through the FAI, will be started as soon as possible. Normally this is within 30 days of the end of the event.</w:t>
      </w:r>
      <w:r w:rsidR="00F0047A">
        <w:rPr>
          <w:rFonts w:ascii="Arial" w:eastAsia="Calibri" w:hAnsi="Arial" w:cs="Arial"/>
          <w:sz w:val="20"/>
          <w:lang w:val="en-US" w:eastAsia="en-US"/>
        </w:rPr>
        <w:tab/>
      </w:r>
      <w:r w:rsidR="00AC51FD">
        <w:rPr>
          <w:rFonts w:ascii="Arial" w:eastAsia="Calibri" w:hAnsi="Arial" w:cs="Arial"/>
          <w:sz w:val="20"/>
          <w:lang w:val="en-US" w:eastAsia="en-US"/>
        </w:rPr>
        <w:t>(A2025)</w:t>
      </w:r>
    </w:p>
    <w:p w14:paraId="76B900B7" w14:textId="77777777" w:rsidR="003479C2" w:rsidRPr="003479C2" w:rsidRDefault="003479C2" w:rsidP="003479C2">
      <w:pPr>
        <w:tabs>
          <w:tab w:val="right" w:pos="9588"/>
        </w:tabs>
        <w:spacing w:before="170" w:after="113"/>
        <w:rPr>
          <w:rFonts w:ascii="Arial" w:eastAsia="Calibri" w:hAnsi="Arial" w:cs="Arial"/>
          <w:bCs/>
          <w:sz w:val="20"/>
          <w:lang w:val="en-US" w:eastAsia="en-US"/>
        </w:rPr>
      </w:pPr>
    </w:p>
    <w:p w14:paraId="325D62A5" w14:textId="09334AF1" w:rsidR="003479C2" w:rsidRPr="003479C2" w:rsidRDefault="003479C2" w:rsidP="00790999">
      <w:pPr>
        <w:tabs>
          <w:tab w:val="right" w:pos="9588"/>
        </w:tabs>
        <w:spacing w:before="170" w:after="113"/>
        <w:jc w:val="center"/>
        <w:rPr>
          <w:rFonts w:ascii="Arial" w:eastAsia="Calibri" w:hAnsi="Arial" w:cs="Arial"/>
          <w:b/>
          <w:sz w:val="20"/>
          <w:u w:val="single"/>
          <w:lang w:val="en-US" w:eastAsia="en-US"/>
        </w:rPr>
      </w:pPr>
      <w:r w:rsidRPr="003479C2">
        <w:rPr>
          <w:rFonts w:ascii="Arial" w:eastAsia="Calibri" w:hAnsi="Arial" w:cs="Arial"/>
          <w:b/>
          <w:sz w:val="20"/>
          <w:u w:val="single"/>
          <w:lang w:val="en-US" w:eastAsia="en-US"/>
        </w:rPr>
        <w:t xml:space="preserve">SUMMARY OF AMOUNTS TO BE RETAINED FROM </w:t>
      </w:r>
      <w:r w:rsidR="007425EF" w:rsidRPr="003479C2">
        <w:rPr>
          <w:rFonts w:ascii="Arial" w:eastAsia="Calibri" w:hAnsi="Arial" w:cs="Arial"/>
          <w:b/>
          <w:sz w:val="20"/>
          <w:u w:val="single"/>
          <w:lang w:val="en-US" w:eastAsia="en-US"/>
        </w:rPr>
        <w:t>THE PERFORMANCE</w:t>
      </w:r>
      <w:r w:rsidRPr="003479C2">
        <w:rPr>
          <w:rFonts w:ascii="Arial" w:eastAsia="Calibri" w:hAnsi="Arial" w:cs="Arial"/>
          <w:b/>
          <w:sz w:val="20"/>
          <w:u w:val="single"/>
          <w:lang w:val="en-US" w:eastAsia="en-US"/>
        </w:rPr>
        <w:t xml:space="preserve"> BOND (PB)</w:t>
      </w:r>
    </w:p>
    <w:p w14:paraId="439E18A7" w14:textId="77777777" w:rsidR="003479C2" w:rsidRPr="003479C2" w:rsidRDefault="003479C2" w:rsidP="003479C2">
      <w:pPr>
        <w:tabs>
          <w:tab w:val="right" w:pos="9588"/>
        </w:tabs>
        <w:spacing w:before="170" w:after="113"/>
        <w:rPr>
          <w:rFonts w:ascii="Arial" w:eastAsia="Calibri" w:hAnsi="Arial" w:cs="Arial"/>
          <w:b/>
          <w:sz w:val="20"/>
          <w:lang w:eastAsia="en-US"/>
        </w:rPr>
      </w:pPr>
    </w:p>
    <w:tbl>
      <w:tblPr>
        <w:tblW w:w="0" w:type="auto"/>
        <w:tblInd w:w="1271" w:type="dxa"/>
        <w:tblBorders>
          <w:top w:val="single" w:sz="4" w:space="0" w:color="auto"/>
          <w:left w:val="single" w:sz="4" w:space="0" w:color="auto"/>
          <w:bottom w:val="single" w:sz="4" w:space="0" w:color="auto"/>
          <w:right w:val="single" w:sz="18" w:space="0" w:color="auto"/>
          <w:insideH w:val="single" w:sz="4" w:space="0" w:color="auto"/>
          <w:insideV w:val="single" w:sz="4" w:space="0" w:color="auto"/>
        </w:tblBorders>
        <w:tblLayout w:type="fixed"/>
        <w:tblCellMar>
          <w:left w:w="103" w:type="dxa"/>
        </w:tblCellMar>
        <w:tblLook w:val="0000" w:firstRow="0" w:lastRow="0" w:firstColumn="0" w:lastColumn="0" w:noHBand="0" w:noVBand="0"/>
      </w:tblPr>
      <w:tblGrid>
        <w:gridCol w:w="3119"/>
        <w:gridCol w:w="3685"/>
      </w:tblGrid>
      <w:tr w:rsidR="003479C2" w:rsidRPr="003479C2" w14:paraId="35D00754" w14:textId="77777777" w:rsidTr="00AC51FD">
        <w:trPr>
          <w:trHeight w:val="737"/>
        </w:trPr>
        <w:tc>
          <w:tcPr>
            <w:tcW w:w="3119" w:type="dxa"/>
            <w:shd w:val="clear" w:color="auto" w:fill="auto"/>
            <w:vAlign w:val="center"/>
          </w:tcPr>
          <w:p w14:paraId="232487CD" w14:textId="77777777" w:rsidR="003479C2" w:rsidRPr="003479C2" w:rsidRDefault="003479C2" w:rsidP="002D79C5">
            <w:pPr>
              <w:tabs>
                <w:tab w:val="right" w:pos="9588"/>
              </w:tabs>
              <w:spacing w:before="170" w:after="113"/>
              <w:jc w:val="center"/>
              <w:rPr>
                <w:rFonts w:ascii="Arial" w:eastAsia="Calibri" w:hAnsi="Arial" w:cs="Arial"/>
                <w:b/>
                <w:sz w:val="20"/>
                <w:lang w:eastAsia="en-US"/>
              </w:rPr>
            </w:pPr>
            <w:r w:rsidRPr="003479C2">
              <w:rPr>
                <w:rFonts w:ascii="Arial" w:eastAsia="Calibri" w:hAnsi="Arial" w:cs="Arial"/>
                <w:b/>
                <w:sz w:val="20"/>
                <w:lang w:val="en-US" w:eastAsia="en-US"/>
              </w:rPr>
              <w:t>Item</w:t>
            </w:r>
          </w:p>
        </w:tc>
        <w:tc>
          <w:tcPr>
            <w:tcW w:w="3685" w:type="dxa"/>
            <w:shd w:val="clear" w:color="auto" w:fill="auto"/>
            <w:vAlign w:val="center"/>
          </w:tcPr>
          <w:p w14:paraId="4B7A81BD" w14:textId="77777777" w:rsidR="003479C2" w:rsidRPr="003479C2" w:rsidRDefault="003479C2" w:rsidP="002D79C5">
            <w:pPr>
              <w:tabs>
                <w:tab w:val="right" w:pos="9588"/>
              </w:tabs>
              <w:spacing w:before="170" w:after="113"/>
              <w:jc w:val="center"/>
              <w:rPr>
                <w:rFonts w:ascii="Arial" w:eastAsia="Calibri" w:hAnsi="Arial" w:cs="Arial"/>
                <w:b/>
                <w:sz w:val="20"/>
                <w:lang w:eastAsia="en-US"/>
              </w:rPr>
            </w:pPr>
            <w:r w:rsidRPr="003479C2">
              <w:rPr>
                <w:rFonts w:ascii="Arial" w:eastAsia="Calibri" w:hAnsi="Arial" w:cs="Arial"/>
                <w:b/>
                <w:sz w:val="20"/>
                <w:lang w:val="en-US" w:eastAsia="en-US"/>
              </w:rPr>
              <w:t>Penalty</w:t>
            </w:r>
          </w:p>
        </w:tc>
      </w:tr>
      <w:tr w:rsidR="003479C2" w:rsidRPr="003479C2" w14:paraId="5F845538" w14:textId="77777777" w:rsidTr="00AC51FD">
        <w:trPr>
          <w:trHeight w:val="567"/>
        </w:trPr>
        <w:tc>
          <w:tcPr>
            <w:tcW w:w="3119" w:type="dxa"/>
            <w:shd w:val="clear" w:color="auto" w:fill="auto"/>
            <w:vAlign w:val="center"/>
          </w:tcPr>
          <w:p w14:paraId="08B5E8ED"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Sanction fee payment</w:t>
            </w:r>
          </w:p>
        </w:tc>
        <w:tc>
          <w:tcPr>
            <w:tcW w:w="3685" w:type="dxa"/>
            <w:shd w:val="clear" w:color="auto" w:fill="auto"/>
            <w:vAlign w:val="center"/>
          </w:tcPr>
          <w:p w14:paraId="45B5838B"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10 CHF / day, max 10% of PB</w:t>
            </w:r>
          </w:p>
        </w:tc>
      </w:tr>
      <w:tr w:rsidR="003479C2" w:rsidRPr="003479C2" w14:paraId="73023157" w14:textId="77777777" w:rsidTr="00AC51FD">
        <w:trPr>
          <w:trHeight w:val="567"/>
        </w:trPr>
        <w:tc>
          <w:tcPr>
            <w:tcW w:w="3119" w:type="dxa"/>
            <w:shd w:val="clear" w:color="auto" w:fill="auto"/>
            <w:vAlign w:val="center"/>
          </w:tcPr>
          <w:p w14:paraId="72C62A7F"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Performance Bond payment</w:t>
            </w:r>
          </w:p>
        </w:tc>
        <w:tc>
          <w:tcPr>
            <w:tcW w:w="3685" w:type="dxa"/>
            <w:shd w:val="clear" w:color="auto" w:fill="auto"/>
            <w:vAlign w:val="center"/>
          </w:tcPr>
          <w:p w14:paraId="37592C38"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10 CHF / day, max 10% of PB</w:t>
            </w:r>
          </w:p>
        </w:tc>
      </w:tr>
      <w:tr w:rsidR="003479C2" w:rsidRPr="003479C2" w14:paraId="763D1E97" w14:textId="77777777" w:rsidTr="00AC51FD">
        <w:trPr>
          <w:trHeight w:val="567"/>
        </w:trPr>
        <w:tc>
          <w:tcPr>
            <w:tcW w:w="3119" w:type="dxa"/>
            <w:shd w:val="clear" w:color="auto" w:fill="auto"/>
            <w:vAlign w:val="center"/>
          </w:tcPr>
          <w:p w14:paraId="362BBE02"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Event terminated</w:t>
            </w:r>
          </w:p>
        </w:tc>
        <w:tc>
          <w:tcPr>
            <w:tcW w:w="3685" w:type="dxa"/>
            <w:shd w:val="clear" w:color="auto" w:fill="auto"/>
            <w:vAlign w:val="center"/>
          </w:tcPr>
          <w:p w14:paraId="47251FAE"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100% of PB</w:t>
            </w:r>
          </w:p>
        </w:tc>
      </w:tr>
      <w:tr w:rsidR="003479C2" w:rsidRPr="003479C2" w14:paraId="292E347B" w14:textId="77777777" w:rsidTr="00AC51FD">
        <w:trPr>
          <w:trHeight w:val="567"/>
        </w:trPr>
        <w:tc>
          <w:tcPr>
            <w:tcW w:w="3119" w:type="dxa"/>
            <w:shd w:val="clear" w:color="auto" w:fill="auto"/>
            <w:vAlign w:val="center"/>
          </w:tcPr>
          <w:p w14:paraId="21CB7288"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Event interrupted</w:t>
            </w:r>
          </w:p>
        </w:tc>
        <w:tc>
          <w:tcPr>
            <w:tcW w:w="3685" w:type="dxa"/>
            <w:shd w:val="clear" w:color="auto" w:fill="auto"/>
            <w:vAlign w:val="center"/>
          </w:tcPr>
          <w:p w14:paraId="14F57FA2"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20% / day, max 75% of PB</w:t>
            </w:r>
          </w:p>
        </w:tc>
      </w:tr>
      <w:tr w:rsidR="003479C2" w:rsidRPr="003479C2" w14:paraId="42563D0C" w14:textId="77777777" w:rsidTr="00AC51FD">
        <w:trPr>
          <w:trHeight w:val="567"/>
        </w:trPr>
        <w:tc>
          <w:tcPr>
            <w:tcW w:w="3119" w:type="dxa"/>
            <w:shd w:val="clear" w:color="auto" w:fill="auto"/>
            <w:vAlign w:val="center"/>
          </w:tcPr>
          <w:p w14:paraId="6CA02939"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Breach of contract commit.</w:t>
            </w:r>
          </w:p>
        </w:tc>
        <w:tc>
          <w:tcPr>
            <w:tcW w:w="3685" w:type="dxa"/>
            <w:shd w:val="clear" w:color="auto" w:fill="auto"/>
            <w:vAlign w:val="center"/>
          </w:tcPr>
          <w:p w14:paraId="575A680A"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20% / breach, max 75% of PB</w:t>
            </w:r>
          </w:p>
        </w:tc>
      </w:tr>
      <w:tr w:rsidR="003479C2" w:rsidRPr="003479C2" w14:paraId="6C70B595" w14:textId="77777777" w:rsidTr="00AC51FD">
        <w:trPr>
          <w:trHeight w:val="567"/>
        </w:trPr>
        <w:tc>
          <w:tcPr>
            <w:tcW w:w="3119" w:type="dxa"/>
            <w:shd w:val="clear" w:color="auto" w:fill="auto"/>
            <w:vAlign w:val="center"/>
          </w:tcPr>
          <w:p w14:paraId="0170C10B"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Rules submitted</w:t>
            </w:r>
          </w:p>
        </w:tc>
        <w:tc>
          <w:tcPr>
            <w:tcW w:w="3685" w:type="dxa"/>
            <w:shd w:val="clear" w:color="auto" w:fill="auto"/>
            <w:vAlign w:val="center"/>
          </w:tcPr>
          <w:p w14:paraId="5DAA61A4"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10 CHF / day</w:t>
            </w:r>
          </w:p>
        </w:tc>
      </w:tr>
      <w:tr w:rsidR="003479C2" w:rsidRPr="003479C2" w14:paraId="47351F2C" w14:textId="77777777" w:rsidTr="00AC51FD">
        <w:trPr>
          <w:trHeight w:val="567"/>
        </w:trPr>
        <w:tc>
          <w:tcPr>
            <w:tcW w:w="3119" w:type="dxa"/>
            <w:shd w:val="clear" w:color="auto" w:fill="auto"/>
            <w:vAlign w:val="center"/>
          </w:tcPr>
          <w:p w14:paraId="3AF2F4BD"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Rules published</w:t>
            </w:r>
          </w:p>
        </w:tc>
        <w:tc>
          <w:tcPr>
            <w:tcW w:w="3685" w:type="dxa"/>
            <w:shd w:val="clear" w:color="auto" w:fill="auto"/>
            <w:vAlign w:val="center"/>
          </w:tcPr>
          <w:p w14:paraId="15A3C7CF"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10 CHF / day</w:t>
            </w:r>
          </w:p>
        </w:tc>
      </w:tr>
      <w:tr w:rsidR="003479C2" w:rsidRPr="003479C2" w14:paraId="03137066" w14:textId="77777777" w:rsidTr="00AC51FD">
        <w:trPr>
          <w:trHeight w:val="567"/>
        </w:trPr>
        <w:tc>
          <w:tcPr>
            <w:tcW w:w="3119" w:type="dxa"/>
            <w:shd w:val="clear" w:color="auto" w:fill="auto"/>
            <w:vAlign w:val="center"/>
          </w:tcPr>
          <w:p w14:paraId="5BF9C60E"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Invitation process</w:t>
            </w:r>
          </w:p>
        </w:tc>
        <w:tc>
          <w:tcPr>
            <w:tcW w:w="3685" w:type="dxa"/>
            <w:shd w:val="clear" w:color="auto" w:fill="auto"/>
            <w:vAlign w:val="center"/>
          </w:tcPr>
          <w:p w14:paraId="182FF695"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10 CHF / day</w:t>
            </w:r>
          </w:p>
        </w:tc>
      </w:tr>
      <w:tr w:rsidR="003479C2" w:rsidRPr="003479C2" w14:paraId="6A9D83D4" w14:textId="77777777" w:rsidTr="00AC51FD">
        <w:trPr>
          <w:trHeight w:val="567"/>
        </w:trPr>
        <w:tc>
          <w:tcPr>
            <w:tcW w:w="3119" w:type="dxa"/>
            <w:shd w:val="clear" w:color="auto" w:fill="auto"/>
            <w:vAlign w:val="center"/>
          </w:tcPr>
          <w:p w14:paraId="1BCBAA5C"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Web site</w:t>
            </w:r>
          </w:p>
        </w:tc>
        <w:tc>
          <w:tcPr>
            <w:tcW w:w="3685" w:type="dxa"/>
            <w:shd w:val="clear" w:color="auto" w:fill="auto"/>
            <w:vAlign w:val="center"/>
          </w:tcPr>
          <w:p w14:paraId="6F5352D4"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10 CHF / day</w:t>
            </w:r>
          </w:p>
        </w:tc>
      </w:tr>
      <w:tr w:rsidR="003479C2" w:rsidRPr="003479C2" w14:paraId="274392C4" w14:textId="77777777" w:rsidTr="00AC51FD">
        <w:trPr>
          <w:trHeight w:val="567"/>
        </w:trPr>
        <w:tc>
          <w:tcPr>
            <w:tcW w:w="3119" w:type="dxa"/>
            <w:shd w:val="clear" w:color="auto" w:fill="auto"/>
            <w:vAlign w:val="center"/>
          </w:tcPr>
          <w:p w14:paraId="37D73CC0"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Facilities</w:t>
            </w:r>
          </w:p>
        </w:tc>
        <w:tc>
          <w:tcPr>
            <w:tcW w:w="3685" w:type="dxa"/>
            <w:shd w:val="clear" w:color="auto" w:fill="auto"/>
            <w:vAlign w:val="center"/>
          </w:tcPr>
          <w:p w14:paraId="57425855"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20% / breach, max 75% of PB</w:t>
            </w:r>
          </w:p>
        </w:tc>
      </w:tr>
      <w:tr w:rsidR="003479C2" w:rsidRPr="003479C2" w14:paraId="55BFB024" w14:textId="77777777" w:rsidTr="00AC51FD">
        <w:trPr>
          <w:trHeight w:val="567"/>
        </w:trPr>
        <w:tc>
          <w:tcPr>
            <w:tcW w:w="3119" w:type="dxa"/>
            <w:shd w:val="clear" w:color="auto" w:fill="auto"/>
            <w:vAlign w:val="center"/>
          </w:tcPr>
          <w:p w14:paraId="66623388"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FAI/CIA logos</w:t>
            </w:r>
          </w:p>
        </w:tc>
        <w:tc>
          <w:tcPr>
            <w:tcW w:w="3685" w:type="dxa"/>
            <w:shd w:val="clear" w:color="auto" w:fill="auto"/>
            <w:vAlign w:val="center"/>
          </w:tcPr>
          <w:p w14:paraId="605FC970"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20% / breach, max 75% of PB</w:t>
            </w:r>
          </w:p>
        </w:tc>
      </w:tr>
      <w:tr w:rsidR="003479C2" w:rsidRPr="003479C2" w14:paraId="215A008F" w14:textId="77777777" w:rsidTr="00AC51FD">
        <w:trPr>
          <w:trHeight w:val="567"/>
        </w:trPr>
        <w:tc>
          <w:tcPr>
            <w:tcW w:w="3119" w:type="dxa"/>
            <w:shd w:val="clear" w:color="auto" w:fill="auto"/>
            <w:vAlign w:val="center"/>
          </w:tcPr>
          <w:p w14:paraId="35D548D8"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Protocol</w:t>
            </w:r>
          </w:p>
        </w:tc>
        <w:tc>
          <w:tcPr>
            <w:tcW w:w="3685" w:type="dxa"/>
            <w:shd w:val="clear" w:color="auto" w:fill="auto"/>
            <w:vAlign w:val="center"/>
          </w:tcPr>
          <w:p w14:paraId="5258524C"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20% / breach, max 75% of PB</w:t>
            </w:r>
          </w:p>
        </w:tc>
      </w:tr>
      <w:tr w:rsidR="003479C2" w:rsidRPr="003479C2" w14:paraId="2B1D6631" w14:textId="77777777" w:rsidTr="00AC51FD">
        <w:trPr>
          <w:trHeight w:val="567"/>
        </w:trPr>
        <w:tc>
          <w:tcPr>
            <w:tcW w:w="3119" w:type="dxa"/>
            <w:shd w:val="clear" w:color="auto" w:fill="auto"/>
            <w:vAlign w:val="center"/>
          </w:tcPr>
          <w:p w14:paraId="14D4245A"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Obligations to Competitors</w:t>
            </w:r>
          </w:p>
        </w:tc>
        <w:tc>
          <w:tcPr>
            <w:tcW w:w="3685" w:type="dxa"/>
            <w:shd w:val="clear" w:color="auto" w:fill="auto"/>
            <w:vAlign w:val="center"/>
          </w:tcPr>
          <w:p w14:paraId="29833F3A"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Amounts due</w:t>
            </w:r>
          </w:p>
        </w:tc>
      </w:tr>
      <w:tr w:rsidR="003479C2" w:rsidRPr="003479C2" w14:paraId="5AF52444" w14:textId="77777777" w:rsidTr="00AC51FD">
        <w:trPr>
          <w:trHeight w:val="567"/>
        </w:trPr>
        <w:tc>
          <w:tcPr>
            <w:tcW w:w="3119" w:type="dxa"/>
            <w:shd w:val="clear" w:color="auto" w:fill="auto"/>
            <w:vAlign w:val="center"/>
          </w:tcPr>
          <w:p w14:paraId="21E642A4"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Obligations to Officials</w:t>
            </w:r>
          </w:p>
        </w:tc>
        <w:tc>
          <w:tcPr>
            <w:tcW w:w="3685" w:type="dxa"/>
            <w:shd w:val="clear" w:color="auto" w:fill="auto"/>
            <w:vAlign w:val="center"/>
          </w:tcPr>
          <w:p w14:paraId="19974314"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Amounts due</w:t>
            </w:r>
          </w:p>
        </w:tc>
      </w:tr>
      <w:tr w:rsidR="003479C2" w:rsidRPr="003479C2" w14:paraId="0BB3C418" w14:textId="77777777" w:rsidTr="00AC51FD">
        <w:trPr>
          <w:trHeight w:val="567"/>
        </w:trPr>
        <w:tc>
          <w:tcPr>
            <w:tcW w:w="3119" w:type="dxa"/>
            <w:shd w:val="clear" w:color="auto" w:fill="auto"/>
            <w:vAlign w:val="center"/>
          </w:tcPr>
          <w:p w14:paraId="097D21EB"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Results &amp; pictures</w:t>
            </w:r>
          </w:p>
        </w:tc>
        <w:tc>
          <w:tcPr>
            <w:tcW w:w="3685" w:type="dxa"/>
            <w:shd w:val="clear" w:color="auto" w:fill="auto"/>
            <w:vAlign w:val="center"/>
          </w:tcPr>
          <w:p w14:paraId="208AE65A" w14:textId="77777777" w:rsidR="003479C2" w:rsidRPr="003479C2" w:rsidRDefault="003479C2" w:rsidP="003479C2">
            <w:pPr>
              <w:tabs>
                <w:tab w:val="right" w:pos="9588"/>
              </w:tabs>
              <w:spacing w:before="170" w:after="113"/>
              <w:rPr>
                <w:rFonts w:ascii="Arial" w:eastAsia="Calibri" w:hAnsi="Arial" w:cs="Arial"/>
                <w:bCs/>
                <w:sz w:val="20"/>
                <w:lang w:eastAsia="en-US"/>
              </w:rPr>
            </w:pPr>
            <w:r w:rsidRPr="003479C2">
              <w:rPr>
                <w:rFonts w:ascii="Arial" w:eastAsia="Calibri" w:hAnsi="Arial" w:cs="Arial"/>
                <w:bCs/>
                <w:sz w:val="20"/>
                <w:lang w:val="en-US" w:eastAsia="en-US"/>
              </w:rPr>
              <w:t>100 CHF / day</w:t>
            </w:r>
          </w:p>
        </w:tc>
      </w:tr>
    </w:tbl>
    <w:p w14:paraId="109B3AF5" w14:textId="577B6F91" w:rsidR="00F21804" w:rsidRPr="00D36BB6" w:rsidRDefault="00AC7064" w:rsidP="00026931">
      <w:pPr>
        <w:tabs>
          <w:tab w:val="right" w:pos="9588"/>
        </w:tabs>
        <w:spacing w:before="170" w:after="113"/>
      </w:pPr>
      <w:r w:rsidRPr="00D36BB6">
        <w:rPr>
          <w:rFonts w:ascii="Arial" w:hAnsi="Arial" w:cs="Arial"/>
          <w:sz w:val="20"/>
        </w:rPr>
        <w:tab/>
      </w:r>
      <w:r w:rsidRPr="00D36BB6">
        <w:rPr>
          <w:rFonts w:ascii="Arial" w:hAnsi="Arial" w:cs="Arial"/>
          <w:bCs/>
          <w:sz w:val="20"/>
        </w:rPr>
        <w:t>(A20</w:t>
      </w:r>
      <w:r w:rsidR="00CA794D">
        <w:rPr>
          <w:rFonts w:ascii="Arial" w:hAnsi="Arial" w:cs="Arial"/>
          <w:bCs/>
          <w:sz w:val="20"/>
        </w:rPr>
        <w:t>25</w:t>
      </w:r>
      <w:r w:rsidRPr="00D36BB6">
        <w:rPr>
          <w:rFonts w:ascii="Arial" w:hAnsi="Arial" w:cs="Arial"/>
          <w:bCs/>
          <w:sz w:val="20"/>
        </w:rPr>
        <w:t>)</w:t>
      </w:r>
    </w:p>
    <w:p w14:paraId="2E319176" w14:textId="77777777" w:rsidR="00F21804" w:rsidRPr="00D36BB6" w:rsidRDefault="00F21804">
      <w:pPr>
        <w:pBdr>
          <w:top w:val="none" w:sz="0" w:space="0" w:color="000000"/>
          <w:left w:val="none" w:sz="0" w:space="0" w:color="000000"/>
          <w:bottom w:val="none" w:sz="0" w:space="0" w:color="000000"/>
          <w:right w:val="none" w:sz="0" w:space="0" w:color="000000"/>
        </w:pBdr>
        <w:spacing w:before="170" w:after="113"/>
        <w:jc w:val="center"/>
        <w:rPr>
          <w:rFonts w:ascii="Arial" w:hAnsi="Arial" w:cs="Arial"/>
          <w:sz w:val="20"/>
        </w:rPr>
      </w:pPr>
    </w:p>
    <w:p w14:paraId="3EA62825" w14:textId="77777777" w:rsidR="00F21804" w:rsidRPr="00D36BB6" w:rsidRDefault="00AC7064">
      <w:pPr>
        <w:jc w:val="center"/>
      </w:pPr>
      <w:r w:rsidRPr="00D36BB6">
        <w:rPr>
          <w:rFonts w:ascii="Wingdings" w:eastAsia="Wingdings" w:hAnsi="Wingdings" w:cs="Wingdings"/>
          <w:sz w:val="20"/>
        </w:rPr>
        <w:t></w:t>
      </w:r>
      <w:r w:rsidRPr="00D36BB6">
        <w:rPr>
          <w:rFonts w:ascii="Univers" w:eastAsia="Univers" w:hAnsi="Univers" w:cs="Univers"/>
          <w:sz w:val="20"/>
        </w:rPr>
        <w:t xml:space="preserve"> </w:t>
      </w:r>
      <w:r w:rsidRPr="00D36BB6">
        <w:rPr>
          <w:rFonts w:ascii="Wingdings" w:eastAsia="Wingdings" w:hAnsi="Wingdings" w:cs="Wingdings"/>
          <w:sz w:val="20"/>
        </w:rPr>
        <w:t></w:t>
      </w:r>
      <w:r w:rsidRPr="00D36BB6">
        <w:rPr>
          <w:rFonts w:ascii="Univers" w:eastAsia="Univers" w:hAnsi="Univers" w:cs="Univers"/>
          <w:sz w:val="20"/>
        </w:rPr>
        <w:t xml:space="preserve"> </w:t>
      </w:r>
      <w:r w:rsidRPr="00D36BB6">
        <w:rPr>
          <w:rFonts w:ascii="Wingdings" w:eastAsia="Wingdings" w:hAnsi="Wingdings" w:cs="Wingdings"/>
          <w:sz w:val="20"/>
        </w:rPr>
        <w:t></w:t>
      </w:r>
    </w:p>
    <w:p w14:paraId="075EE9D6" w14:textId="79014A63" w:rsidR="00F21804" w:rsidRPr="00582299" w:rsidRDefault="00AC7064" w:rsidP="00582299">
      <w:pPr>
        <w:pageBreakBefore/>
        <w:tabs>
          <w:tab w:val="left" w:pos="1848"/>
        </w:tabs>
        <w:sectPr w:rsidR="00F21804" w:rsidRPr="00582299" w:rsidSect="009B06BD">
          <w:headerReference w:type="even" r:id="rId30"/>
          <w:headerReference w:type="default" r:id="rId31"/>
          <w:footerReference w:type="even" r:id="rId32"/>
          <w:footerReference w:type="default" r:id="rId33"/>
          <w:headerReference w:type="first" r:id="rId34"/>
          <w:footerReference w:type="first" r:id="rId35"/>
          <w:type w:val="continuous"/>
          <w:pgSz w:w="11906" w:h="16838"/>
          <w:pgMar w:top="737" w:right="1133" w:bottom="794" w:left="1701" w:header="567" w:footer="155" w:gutter="0"/>
          <w:cols w:space="720"/>
          <w:docGrid w:linePitch="600" w:charSpace="32768"/>
        </w:sectPr>
      </w:pPr>
      <w:r w:rsidRPr="00582299">
        <w:rPr>
          <w:rFonts w:ascii="Arial" w:hAnsi="Arial" w:cs="Arial"/>
          <w:b/>
          <w:spacing w:val="-3"/>
        </w:rPr>
        <w:lastRenderedPageBreak/>
        <w:t>APPENDIX H</w:t>
      </w:r>
      <w:r w:rsidRPr="00582299">
        <w:rPr>
          <w:rFonts w:ascii="Arial" w:hAnsi="Arial" w:cs="Arial"/>
          <w:b/>
          <w:spacing w:val="-3"/>
        </w:rPr>
        <w:tab/>
      </w:r>
      <w:r w:rsidRPr="00582299">
        <w:rPr>
          <w:rFonts w:ascii="Arial" w:hAnsi="Arial" w:cs="Arial"/>
          <w:b/>
          <w:spacing w:val="-2"/>
          <w:sz w:val="21"/>
          <w:szCs w:val="21"/>
          <w:u w:val="single"/>
        </w:rPr>
        <w:t>CIA JURY BOARD - JUROR APPLICATION/REGRADING FORM</w:t>
      </w:r>
      <w:r w:rsidR="00582299">
        <w:rPr>
          <w:rFonts w:ascii="Arial" w:hAnsi="Arial" w:cs="Arial"/>
          <w:b/>
          <w:spacing w:val="-2"/>
          <w:sz w:val="21"/>
          <w:szCs w:val="21"/>
        </w:rPr>
        <w:t xml:space="preserve">     P</w:t>
      </w:r>
      <w:r w:rsidRPr="00582299">
        <w:rPr>
          <w:rFonts w:ascii="Arial" w:hAnsi="Arial" w:cs="Arial"/>
          <w:b/>
          <w:spacing w:val="-2"/>
          <w:sz w:val="21"/>
          <w:szCs w:val="21"/>
        </w:rPr>
        <w:t>AGE 1</w:t>
      </w:r>
    </w:p>
    <w:p w14:paraId="5F3D7AC7" w14:textId="77777777" w:rsidR="00F21804" w:rsidRPr="00D36BB6" w:rsidRDefault="00AC7064">
      <w:pPr>
        <w:spacing w:before="227" w:after="227"/>
        <w:jc w:val="center"/>
      </w:pPr>
      <w:r w:rsidRPr="00D36BB6">
        <w:rPr>
          <w:rFonts w:ascii="Arial" w:hAnsi="Arial" w:cs="Arial"/>
          <w:b/>
          <w:sz w:val="28"/>
          <w:szCs w:val="28"/>
        </w:rPr>
        <w:t>CIA JURY BOARD, INTERNATIONAL JURORS</w:t>
      </w:r>
    </w:p>
    <w:tbl>
      <w:tblPr>
        <w:tblW w:w="0" w:type="auto"/>
        <w:tblInd w:w="1221" w:type="dxa"/>
        <w:tblLayout w:type="fixed"/>
        <w:tblCellMar>
          <w:left w:w="70" w:type="dxa"/>
          <w:right w:w="70" w:type="dxa"/>
        </w:tblCellMar>
        <w:tblLook w:val="0000" w:firstRow="0" w:lastRow="0" w:firstColumn="0" w:lastColumn="0" w:noHBand="0" w:noVBand="0"/>
      </w:tblPr>
      <w:tblGrid>
        <w:gridCol w:w="3827"/>
        <w:gridCol w:w="4220"/>
      </w:tblGrid>
      <w:tr w:rsidR="00F21804" w:rsidRPr="00D36BB6" w14:paraId="32654B82" w14:textId="77777777">
        <w:tc>
          <w:tcPr>
            <w:tcW w:w="3827" w:type="dxa"/>
            <w:tcBorders>
              <w:top w:val="double" w:sz="1" w:space="0" w:color="000000"/>
              <w:left w:val="double" w:sz="1" w:space="0" w:color="000000"/>
              <w:bottom w:val="double" w:sz="1" w:space="0" w:color="000000"/>
            </w:tcBorders>
            <w:shd w:val="clear" w:color="auto" w:fill="auto"/>
          </w:tcPr>
          <w:p w14:paraId="549BFB6F" w14:textId="77777777" w:rsidR="00F21804" w:rsidRPr="00D36BB6" w:rsidRDefault="00AC7064">
            <w:pPr>
              <w:snapToGrid w:val="0"/>
              <w:spacing w:before="90" w:after="54"/>
              <w:jc w:val="center"/>
            </w:pPr>
            <w:r w:rsidRPr="00D36BB6">
              <w:rPr>
                <w:rFonts w:ascii="Univers Bold" w:hAnsi="Univers Bold" w:cs="Univers Bold"/>
                <w:b/>
                <w:spacing w:val="-2"/>
                <w:sz w:val="20"/>
                <w:u w:val="single"/>
              </w:rPr>
              <w:t>FIRST APPLICATION</w:t>
            </w:r>
          </w:p>
        </w:tc>
        <w:tc>
          <w:tcPr>
            <w:tcW w:w="4220" w:type="dxa"/>
            <w:tcBorders>
              <w:top w:val="double" w:sz="1" w:space="0" w:color="000000"/>
              <w:left w:val="double" w:sz="1" w:space="0" w:color="000000"/>
              <w:bottom w:val="double" w:sz="1" w:space="0" w:color="000000"/>
              <w:right w:val="double" w:sz="1" w:space="0" w:color="000000"/>
            </w:tcBorders>
            <w:shd w:val="clear" w:color="auto" w:fill="auto"/>
          </w:tcPr>
          <w:p w14:paraId="7F09B4AD" w14:textId="77777777" w:rsidR="00F21804" w:rsidRPr="00D36BB6" w:rsidRDefault="00AC7064">
            <w:pPr>
              <w:snapToGrid w:val="0"/>
              <w:spacing w:before="90" w:after="54"/>
              <w:jc w:val="center"/>
            </w:pPr>
            <w:r w:rsidRPr="00D36BB6">
              <w:rPr>
                <w:rFonts w:ascii="Univers Bold" w:hAnsi="Univers Bold" w:cs="Univers Bold"/>
                <w:b/>
                <w:spacing w:val="-2"/>
                <w:sz w:val="20"/>
                <w:u w:val="single"/>
              </w:rPr>
              <w:t>REGRADING APPLICATION</w:t>
            </w:r>
          </w:p>
        </w:tc>
      </w:tr>
    </w:tbl>
    <w:p w14:paraId="730E7B09" w14:textId="77777777" w:rsidR="00F21804" w:rsidRPr="00D36BB6" w:rsidRDefault="00AC7064">
      <w:pPr>
        <w:jc w:val="center"/>
      </w:pPr>
      <w:r w:rsidRPr="00D36BB6">
        <w:rPr>
          <w:rFonts w:ascii="Univers" w:hAnsi="Univers" w:cs="Univers"/>
          <w:sz w:val="16"/>
        </w:rPr>
        <w:t>Please indicate above if this is your initial or your regrading application</w:t>
      </w:r>
    </w:p>
    <w:p w14:paraId="0D930D0C" w14:textId="77777777" w:rsidR="00F21804" w:rsidRPr="00D36BB6" w:rsidRDefault="00F21804">
      <w:pPr>
        <w:rPr>
          <w:rFonts w:ascii="Univers" w:hAnsi="Univers" w:cs="Univers"/>
          <w:spacing w:val="-2"/>
          <w:sz w:val="20"/>
        </w:rPr>
      </w:pPr>
    </w:p>
    <w:p w14:paraId="5D6833BD" w14:textId="77777777" w:rsidR="00F21804" w:rsidRPr="00D36BB6" w:rsidRDefault="00F21804">
      <w:pPr>
        <w:jc w:val="both"/>
        <w:rPr>
          <w:rFonts w:ascii="Univers" w:hAnsi="Univers" w:cs="Univers"/>
          <w:spacing w:val="-2"/>
          <w:sz w:val="20"/>
        </w:rPr>
      </w:pPr>
    </w:p>
    <w:tbl>
      <w:tblPr>
        <w:tblW w:w="9658" w:type="dxa"/>
        <w:tblInd w:w="120" w:type="dxa"/>
        <w:tblLayout w:type="fixed"/>
        <w:tblCellMar>
          <w:left w:w="120" w:type="dxa"/>
          <w:right w:w="120" w:type="dxa"/>
        </w:tblCellMar>
        <w:tblLook w:val="0000" w:firstRow="0" w:lastRow="0" w:firstColumn="0" w:lastColumn="0" w:noHBand="0" w:noVBand="0"/>
      </w:tblPr>
      <w:tblGrid>
        <w:gridCol w:w="3119"/>
        <w:gridCol w:w="3197"/>
        <w:gridCol w:w="3342"/>
      </w:tblGrid>
      <w:tr w:rsidR="00F21804" w:rsidRPr="00D36BB6" w14:paraId="244FA5C8" w14:textId="77777777" w:rsidTr="00582299">
        <w:tc>
          <w:tcPr>
            <w:tcW w:w="3119" w:type="dxa"/>
            <w:tcBorders>
              <w:top w:val="double" w:sz="1" w:space="0" w:color="000000"/>
              <w:left w:val="double" w:sz="1" w:space="0" w:color="000000"/>
              <w:bottom w:val="double" w:sz="1" w:space="0" w:color="000000"/>
            </w:tcBorders>
            <w:shd w:val="clear" w:color="auto" w:fill="auto"/>
          </w:tcPr>
          <w:p w14:paraId="0195C436" w14:textId="77777777" w:rsidR="00F21804" w:rsidRPr="00D36BB6" w:rsidRDefault="00AC7064">
            <w:pPr>
              <w:tabs>
                <w:tab w:val="left" w:pos="0"/>
                <w:tab w:val="left" w:pos="529"/>
                <w:tab w:val="left" w:pos="1142"/>
                <w:tab w:val="left" w:pos="1411"/>
                <w:tab w:val="left" w:pos="1714"/>
                <w:tab w:val="left" w:pos="2260"/>
                <w:tab w:val="left" w:pos="2856"/>
                <w:tab w:val="left" w:pos="3133"/>
                <w:tab w:val="left" w:pos="3427"/>
                <w:tab w:val="left" w:pos="3956"/>
                <w:tab w:val="left" w:pos="4544"/>
                <w:tab w:val="left" w:pos="5040"/>
                <w:tab w:val="left" w:pos="5351"/>
                <w:tab w:val="left" w:pos="5712"/>
                <w:tab w:val="left" w:pos="5939"/>
                <w:tab w:val="left" w:pos="6527"/>
                <w:tab w:val="left" w:pos="6762"/>
                <w:tab w:val="left" w:pos="7350"/>
                <w:tab w:val="left" w:pos="7644"/>
                <w:tab w:val="left" w:pos="7938"/>
                <w:tab w:val="left" w:pos="9139"/>
                <w:tab w:val="left" w:pos="11995"/>
                <w:tab w:val="left" w:pos="12566"/>
                <w:tab w:val="left" w:pos="13138"/>
                <w:tab w:val="left" w:pos="13680"/>
                <w:tab w:val="left" w:pos="14280"/>
                <w:tab w:val="left" w:pos="14851"/>
                <w:tab w:val="left" w:pos="15422"/>
                <w:tab w:val="left" w:pos="15994"/>
                <w:tab w:val="left" w:pos="16422"/>
                <w:tab w:val="left" w:pos="16993"/>
                <w:tab w:val="left" w:pos="17564"/>
                <w:tab w:val="left" w:pos="18136"/>
                <w:tab w:val="left" w:pos="18707"/>
                <w:tab w:val="left" w:pos="19278"/>
                <w:tab w:val="left" w:pos="19849"/>
                <w:tab w:val="left" w:pos="20420"/>
              </w:tabs>
              <w:snapToGrid w:val="0"/>
              <w:spacing w:before="90" w:after="54"/>
              <w:jc w:val="center"/>
            </w:pPr>
            <w:r w:rsidRPr="00D36BB6">
              <w:rPr>
                <w:rFonts w:ascii="Arial" w:hAnsi="Arial" w:cs="Arial"/>
                <w:spacing w:val="-2"/>
                <w:sz w:val="20"/>
              </w:rPr>
              <w:t>ENTRY LEVEL</w:t>
            </w:r>
          </w:p>
        </w:tc>
        <w:tc>
          <w:tcPr>
            <w:tcW w:w="3197" w:type="dxa"/>
            <w:tcBorders>
              <w:top w:val="double" w:sz="1" w:space="0" w:color="000000"/>
              <w:left w:val="single" w:sz="4" w:space="0" w:color="000000"/>
              <w:bottom w:val="double" w:sz="1" w:space="0" w:color="000000"/>
            </w:tcBorders>
            <w:shd w:val="clear" w:color="auto" w:fill="auto"/>
          </w:tcPr>
          <w:p w14:paraId="69950A54" w14:textId="77777777" w:rsidR="00F21804" w:rsidRPr="00D36BB6" w:rsidRDefault="00AC7064">
            <w:pPr>
              <w:tabs>
                <w:tab w:val="left" w:pos="0"/>
                <w:tab w:val="left" w:pos="529"/>
                <w:tab w:val="left" w:pos="1142"/>
                <w:tab w:val="left" w:pos="1411"/>
                <w:tab w:val="left" w:pos="1714"/>
                <w:tab w:val="left" w:pos="2260"/>
                <w:tab w:val="left" w:pos="2856"/>
                <w:tab w:val="left" w:pos="3133"/>
                <w:tab w:val="left" w:pos="3427"/>
                <w:tab w:val="left" w:pos="3956"/>
                <w:tab w:val="left" w:pos="4544"/>
                <w:tab w:val="left" w:pos="5040"/>
                <w:tab w:val="left" w:pos="5351"/>
                <w:tab w:val="left" w:pos="5712"/>
                <w:tab w:val="left" w:pos="5939"/>
                <w:tab w:val="left" w:pos="6527"/>
                <w:tab w:val="left" w:pos="6762"/>
                <w:tab w:val="left" w:pos="7350"/>
                <w:tab w:val="left" w:pos="7644"/>
                <w:tab w:val="left" w:pos="7938"/>
                <w:tab w:val="left" w:pos="9139"/>
                <w:tab w:val="left" w:pos="11995"/>
                <w:tab w:val="left" w:pos="12566"/>
                <w:tab w:val="left" w:pos="13138"/>
                <w:tab w:val="left" w:pos="13680"/>
                <w:tab w:val="left" w:pos="14280"/>
                <w:tab w:val="left" w:pos="14851"/>
                <w:tab w:val="left" w:pos="15422"/>
                <w:tab w:val="left" w:pos="15994"/>
                <w:tab w:val="left" w:pos="16422"/>
                <w:tab w:val="left" w:pos="16993"/>
                <w:tab w:val="left" w:pos="17564"/>
                <w:tab w:val="left" w:pos="18136"/>
                <w:tab w:val="left" w:pos="18707"/>
                <w:tab w:val="left" w:pos="19278"/>
                <w:tab w:val="left" w:pos="19849"/>
                <w:tab w:val="left" w:pos="20420"/>
              </w:tabs>
              <w:snapToGrid w:val="0"/>
              <w:spacing w:before="90" w:after="54"/>
              <w:jc w:val="center"/>
            </w:pPr>
            <w:r w:rsidRPr="00D36BB6">
              <w:rPr>
                <w:rFonts w:ascii="Arial" w:hAnsi="Arial" w:cs="Arial"/>
                <w:spacing w:val="-2"/>
                <w:sz w:val="20"/>
              </w:rPr>
              <w:t>INTERMEDIATE LEVEL</w:t>
            </w:r>
          </w:p>
        </w:tc>
        <w:tc>
          <w:tcPr>
            <w:tcW w:w="3342" w:type="dxa"/>
            <w:tcBorders>
              <w:top w:val="double" w:sz="1" w:space="0" w:color="000000"/>
              <w:left w:val="single" w:sz="4" w:space="0" w:color="000000"/>
              <w:bottom w:val="double" w:sz="1" w:space="0" w:color="000000"/>
              <w:right w:val="double" w:sz="1" w:space="0" w:color="000000"/>
            </w:tcBorders>
            <w:shd w:val="clear" w:color="auto" w:fill="auto"/>
          </w:tcPr>
          <w:p w14:paraId="15BA39FF" w14:textId="77777777" w:rsidR="00F21804" w:rsidRPr="00D36BB6" w:rsidRDefault="00AC7064">
            <w:pPr>
              <w:tabs>
                <w:tab w:val="left" w:pos="0"/>
                <w:tab w:val="left" w:pos="529"/>
                <w:tab w:val="left" w:pos="1142"/>
                <w:tab w:val="left" w:pos="1411"/>
                <w:tab w:val="left" w:pos="1714"/>
                <w:tab w:val="left" w:pos="2260"/>
                <w:tab w:val="left" w:pos="2856"/>
                <w:tab w:val="left" w:pos="3133"/>
                <w:tab w:val="left" w:pos="3427"/>
                <w:tab w:val="left" w:pos="3956"/>
                <w:tab w:val="left" w:pos="4544"/>
                <w:tab w:val="left" w:pos="5040"/>
                <w:tab w:val="left" w:pos="5351"/>
                <w:tab w:val="left" w:pos="5712"/>
                <w:tab w:val="left" w:pos="5939"/>
                <w:tab w:val="left" w:pos="6527"/>
                <w:tab w:val="left" w:pos="6762"/>
                <w:tab w:val="left" w:pos="7350"/>
                <w:tab w:val="left" w:pos="7644"/>
                <w:tab w:val="left" w:pos="7938"/>
                <w:tab w:val="left" w:pos="9139"/>
                <w:tab w:val="left" w:pos="11995"/>
                <w:tab w:val="left" w:pos="12566"/>
                <w:tab w:val="left" w:pos="13138"/>
                <w:tab w:val="left" w:pos="13680"/>
                <w:tab w:val="left" w:pos="14280"/>
                <w:tab w:val="left" w:pos="14851"/>
                <w:tab w:val="left" w:pos="15422"/>
                <w:tab w:val="left" w:pos="15994"/>
                <w:tab w:val="left" w:pos="16422"/>
                <w:tab w:val="left" w:pos="16993"/>
                <w:tab w:val="left" w:pos="17564"/>
                <w:tab w:val="left" w:pos="18136"/>
                <w:tab w:val="left" w:pos="18707"/>
                <w:tab w:val="left" w:pos="19278"/>
                <w:tab w:val="left" w:pos="19849"/>
                <w:tab w:val="left" w:pos="20420"/>
              </w:tabs>
              <w:snapToGrid w:val="0"/>
              <w:spacing w:before="90" w:after="54"/>
              <w:jc w:val="center"/>
            </w:pPr>
            <w:r w:rsidRPr="00D36BB6">
              <w:rPr>
                <w:rFonts w:ascii="Arial" w:hAnsi="Arial" w:cs="Arial"/>
                <w:spacing w:val="-2"/>
                <w:sz w:val="20"/>
              </w:rPr>
              <w:t>SENIOR LEVEL</w:t>
            </w:r>
          </w:p>
        </w:tc>
      </w:tr>
    </w:tbl>
    <w:p w14:paraId="1E97C1B3" w14:textId="77777777" w:rsidR="00F21804" w:rsidRPr="00D36BB6" w:rsidRDefault="00AC7064">
      <w:pPr>
        <w:jc w:val="center"/>
      </w:pPr>
      <w:r w:rsidRPr="00D36BB6">
        <w:rPr>
          <w:rFonts w:ascii="Arial" w:hAnsi="Arial" w:cs="Arial"/>
          <w:sz w:val="16"/>
        </w:rPr>
        <w:t>Please indicate above for which Level you wish to apply</w:t>
      </w:r>
    </w:p>
    <w:p w14:paraId="3EEEB3EA" w14:textId="77777777" w:rsidR="00F21804" w:rsidRPr="00D36BB6" w:rsidRDefault="00F21804">
      <w:pPr>
        <w:tabs>
          <w:tab w:val="left" w:pos="0"/>
          <w:tab w:val="left" w:pos="529"/>
          <w:tab w:val="left" w:pos="1142"/>
          <w:tab w:val="left" w:pos="1411"/>
          <w:tab w:val="left" w:pos="1714"/>
          <w:tab w:val="left" w:pos="2260"/>
          <w:tab w:val="left" w:pos="2856"/>
          <w:tab w:val="left" w:pos="3133"/>
          <w:tab w:val="left" w:pos="3427"/>
          <w:tab w:val="left" w:pos="3956"/>
          <w:tab w:val="left" w:pos="4544"/>
          <w:tab w:val="left" w:pos="5040"/>
          <w:tab w:val="left" w:pos="5351"/>
          <w:tab w:val="left" w:pos="5712"/>
          <w:tab w:val="left" w:pos="5939"/>
          <w:tab w:val="left" w:pos="6527"/>
          <w:tab w:val="left" w:pos="6762"/>
          <w:tab w:val="left" w:pos="7350"/>
          <w:tab w:val="left" w:pos="7644"/>
          <w:tab w:val="left" w:pos="7938"/>
          <w:tab w:val="left" w:pos="9139"/>
          <w:tab w:val="left" w:pos="11995"/>
          <w:tab w:val="left" w:pos="12566"/>
          <w:tab w:val="left" w:pos="13138"/>
          <w:tab w:val="left" w:pos="13680"/>
          <w:tab w:val="left" w:pos="14280"/>
          <w:tab w:val="left" w:pos="14851"/>
          <w:tab w:val="left" w:pos="15422"/>
          <w:tab w:val="left" w:pos="15994"/>
          <w:tab w:val="left" w:pos="16422"/>
          <w:tab w:val="left" w:pos="16993"/>
          <w:tab w:val="left" w:pos="17564"/>
          <w:tab w:val="left" w:pos="18136"/>
          <w:tab w:val="left" w:pos="18707"/>
          <w:tab w:val="left" w:pos="19278"/>
          <w:tab w:val="left" w:pos="19849"/>
          <w:tab w:val="left" w:pos="20420"/>
        </w:tabs>
        <w:jc w:val="both"/>
        <w:rPr>
          <w:rFonts w:ascii="Arial" w:hAnsi="Arial" w:cs="Arial"/>
          <w:spacing w:val="-2"/>
          <w:sz w:val="20"/>
        </w:rPr>
      </w:pPr>
    </w:p>
    <w:p w14:paraId="6678E136" w14:textId="77777777" w:rsidR="00F21804" w:rsidRPr="00D36BB6" w:rsidRDefault="00AC7064">
      <w:pPr>
        <w:tabs>
          <w:tab w:val="left" w:pos="0"/>
          <w:tab w:val="left" w:pos="529"/>
          <w:tab w:val="left" w:pos="1142"/>
          <w:tab w:val="left" w:pos="1411"/>
          <w:tab w:val="left" w:pos="1714"/>
          <w:tab w:val="left" w:pos="2260"/>
          <w:tab w:val="left" w:pos="2856"/>
          <w:tab w:val="left" w:pos="3133"/>
          <w:tab w:val="left" w:pos="3427"/>
          <w:tab w:val="left" w:pos="3956"/>
          <w:tab w:val="left" w:pos="4544"/>
          <w:tab w:val="left" w:pos="5040"/>
          <w:tab w:val="left" w:pos="5351"/>
          <w:tab w:val="left" w:pos="5712"/>
          <w:tab w:val="left" w:pos="5939"/>
          <w:tab w:val="left" w:pos="6527"/>
          <w:tab w:val="left" w:pos="6762"/>
          <w:tab w:val="left" w:pos="7350"/>
          <w:tab w:val="left" w:pos="7644"/>
          <w:tab w:val="left" w:pos="7938"/>
          <w:tab w:val="left" w:pos="9139"/>
          <w:tab w:val="left" w:pos="11995"/>
          <w:tab w:val="left" w:pos="12566"/>
          <w:tab w:val="left" w:pos="13138"/>
          <w:tab w:val="left" w:pos="13680"/>
          <w:tab w:val="left" w:pos="14280"/>
          <w:tab w:val="left" w:pos="14851"/>
          <w:tab w:val="left" w:pos="15422"/>
          <w:tab w:val="left" w:pos="15994"/>
          <w:tab w:val="left" w:pos="16422"/>
          <w:tab w:val="left" w:pos="16993"/>
          <w:tab w:val="left" w:pos="17564"/>
          <w:tab w:val="left" w:pos="18136"/>
          <w:tab w:val="left" w:pos="18707"/>
          <w:tab w:val="left" w:pos="19278"/>
          <w:tab w:val="left" w:pos="19849"/>
          <w:tab w:val="left" w:pos="20420"/>
        </w:tabs>
        <w:jc w:val="both"/>
      </w:pPr>
      <w:r w:rsidRPr="00D36BB6">
        <w:rPr>
          <w:rFonts w:ascii="Arial" w:hAnsi="Arial" w:cs="Arial"/>
          <w:b/>
          <w:spacing w:val="-3"/>
          <w:u w:val="single"/>
        </w:rPr>
        <w:t>1. APPLICANT'S IDENTIFICATION</w:t>
      </w:r>
    </w:p>
    <w:p w14:paraId="4664C037" w14:textId="77777777" w:rsidR="00F21804" w:rsidRPr="00D36BB6" w:rsidRDefault="00F21804">
      <w:pPr>
        <w:tabs>
          <w:tab w:val="left" w:pos="0"/>
          <w:tab w:val="left" w:pos="529"/>
          <w:tab w:val="left" w:pos="1142"/>
          <w:tab w:val="left" w:pos="1411"/>
          <w:tab w:val="left" w:pos="1714"/>
          <w:tab w:val="left" w:pos="2260"/>
          <w:tab w:val="left" w:pos="2856"/>
          <w:tab w:val="left" w:pos="3133"/>
          <w:tab w:val="left" w:pos="3427"/>
          <w:tab w:val="left" w:pos="3956"/>
          <w:tab w:val="left" w:pos="4544"/>
          <w:tab w:val="left" w:pos="5040"/>
          <w:tab w:val="left" w:pos="5351"/>
          <w:tab w:val="left" w:pos="5712"/>
          <w:tab w:val="left" w:pos="5939"/>
          <w:tab w:val="left" w:pos="6527"/>
          <w:tab w:val="left" w:pos="6762"/>
          <w:tab w:val="left" w:pos="7350"/>
          <w:tab w:val="left" w:pos="7644"/>
          <w:tab w:val="left" w:pos="7938"/>
          <w:tab w:val="left" w:pos="9139"/>
          <w:tab w:val="left" w:pos="11995"/>
          <w:tab w:val="left" w:pos="12566"/>
          <w:tab w:val="left" w:pos="13138"/>
          <w:tab w:val="left" w:pos="13680"/>
          <w:tab w:val="left" w:pos="14280"/>
          <w:tab w:val="left" w:pos="14851"/>
          <w:tab w:val="left" w:pos="15422"/>
          <w:tab w:val="left" w:pos="15994"/>
          <w:tab w:val="left" w:pos="16422"/>
          <w:tab w:val="left" w:pos="16993"/>
          <w:tab w:val="left" w:pos="17564"/>
          <w:tab w:val="left" w:pos="18136"/>
          <w:tab w:val="left" w:pos="18707"/>
          <w:tab w:val="left" w:pos="19278"/>
          <w:tab w:val="left" w:pos="19849"/>
          <w:tab w:val="left" w:pos="20420"/>
        </w:tabs>
        <w:jc w:val="both"/>
        <w:rPr>
          <w:rFonts w:ascii="Arial" w:hAnsi="Arial" w:cs="Arial"/>
          <w:spacing w:val="-2"/>
          <w:sz w:val="20"/>
        </w:rPr>
      </w:pPr>
    </w:p>
    <w:tbl>
      <w:tblPr>
        <w:tblW w:w="9658" w:type="dxa"/>
        <w:tblInd w:w="120" w:type="dxa"/>
        <w:tblLayout w:type="fixed"/>
        <w:tblCellMar>
          <w:left w:w="120" w:type="dxa"/>
          <w:right w:w="120" w:type="dxa"/>
        </w:tblCellMar>
        <w:tblLook w:val="0000" w:firstRow="0" w:lastRow="0" w:firstColumn="0" w:lastColumn="0" w:noHBand="0" w:noVBand="0"/>
      </w:tblPr>
      <w:tblGrid>
        <w:gridCol w:w="3324"/>
        <w:gridCol w:w="1638"/>
        <w:gridCol w:w="1686"/>
        <w:gridCol w:w="3010"/>
      </w:tblGrid>
      <w:tr w:rsidR="00F21804" w:rsidRPr="00D36BB6" w14:paraId="3EBF31BF" w14:textId="77777777" w:rsidTr="00582299">
        <w:tc>
          <w:tcPr>
            <w:tcW w:w="3324" w:type="dxa"/>
            <w:tcBorders>
              <w:top w:val="double" w:sz="1" w:space="0" w:color="000000"/>
              <w:left w:val="double" w:sz="1" w:space="0" w:color="000000"/>
            </w:tcBorders>
            <w:shd w:val="clear" w:color="auto" w:fill="auto"/>
          </w:tcPr>
          <w:p w14:paraId="222ED187" w14:textId="77777777" w:rsidR="00F21804" w:rsidRPr="00D36BB6" w:rsidRDefault="00AC7064">
            <w:pPr>
              <w:snapToGrid w:val="0"/>
              <w:spacing w:before="360" w:after="54"/>
            </w:pPr>
            <w:r w:rsidRPr="00D36BB6">
              <w:rPr>
                <w:rFonts w:ascii="Arial" w:hAnsi="Arial" w:cs="Arial"/>
                <w:spacing w:val="-2"/>
                <w:sz w:val="20"/>
              </w:rPr>
              <w:t>LAST NAME:</w:t>
            </w:r>
          </w:p>
        </w:tc>
        <w:tc>
          <w:tcPr>
            <w:tcW w:w="3324" w:type="dxa"/>
            <w:gridSpan w:val="2"/>
            <w:tcBorders>
              <w:top w:val="double" w:sz="1" w:space="0" w:color="000000"/>
            </w:tcBorders>
            <w:shd w:val="clear" w:color="auto" w:fill="auto"/>
          </w:tcPr>
          <w:p w14:paraId="7928EFD2" w14:textId="77777777" w:rsidR="00F21804" w:rsidRPr="00D36BB6" w:rsidRDefault="00AC7064">
            <w:pPr>
              <w:snapToGrid w:val="0"/>
              <w:spacing w:before="360" w:after="54"/>
              <w:jc w:val="right"/>
            </w:pPr>
            <w:r w:rsidRPr="00D36BB6">
              <w:rPr>
                <w:rFonts w:ascii="Arial" w:hAnsi="Arial" w:cs="Arial"/>
                <w:spacing w:val="-2"/>
                <w:sz w:val="20"/>
              </w:rPr>
              <w:t>FIRST NAME:</w:t>
            </w:r>
          </w:p>
        </w:tc>
        <w:tc>
          <w:tcPr>
            <w:tcW w:w="3010" w:type="dxa"/>
            <w:tcBorders>
              <w:top w:val="double" w:sz="1" w:space="0" w:color="000000"/>
              <w:right w:val="double" w:sz="1" w:space="0" w:color="000000"/>
            </w:tcBorders>
            <w:shd w:val="clear" w:color="auto" w:fill="auto"/>
          </w:tcPr>
          <w:p w14:paraId="32854BF1" w14:textId="77777777" w:rsidR="00F21804" w:rsidRPr="00D36BB6" w:rsidRDefault="00F21804">
            <w:pPr>
              <w:snapToGrid w:val="0"/>
              <w:spacing w:before="360" w:after="54"/>
            </w:pPr>
          </w:p>
        </w:tc>
      </w:tr>
      <w:tr w:rsidR="00F21804" w:rsidRPr="00D36BB6" w14:paraId="0CDDC977" w14:textId="77777777" w:rsidTr="00582299">
        <w:tc>
          <w:tcPr>
            <w:tcW w:w="3324" w:type="dxa"/>
            <w:tcBorders>
              <w:top w:val="single" w:sz="4" w:space="0" w:color="000000"/>
              <w:left w:val="double" w:sz="1" w:space="0" w:color="000000"/>
            </w:tcBorders>
            <w:shd w:val="clear" w:color="auto" w:fill="auto"/>
          </w:tcPr>
          <w:p w14:paraId="47E43405" w14:textId="77777777" w:rsidR="00F21804" w:rsidRPr="00D36BB6" w:rsidRDefault="00AC7064">
            <w:pPr>
              <w:snapToGrid w:val="0"/>
              <w:spacing w:before="360" w:after="54"/>
            </w:pPr>
            <w:r w:rsidRPr="00D36BB6">
              <w:rPr>
                <w:rFonts w:ascii="Arial" w:hAnsi="Arial" w:cs="Arial"/>
                <w:spacing w:val="-2"/>
                <w:sz w:val="20"/>
              </w:rPr>
              <w:t>NATIONALITY:</w:t>
            </w:r>
          </w:p>
        </w:tc>
        <w:tc>
          <w:tcPr>
            <w:tcW w:w="3324" w:type="dxa"/>
            <w:gridSpan w:val="2"/>
            <w:tcBorders>
              <w:top w:val="single" w:sz="4" w:space="0" w:color="000000"/>
            </w:tcBorders>
            <w:shd w:val="clear" w:color="auto" w:fill="auto"/>
          </w:tcPr>
          <w:p w14:paraId="18AC702C" w14:textId="77777777" w:rsidR="00F21804" w:rsidRPr="00D36BB6" w:rsidRDefault="00AC7064">
            <w:pPr>
              <w:snapToGrid w:val="0"/>
              <w:spacing w:before="360" w:after="54"/>
              <w:jc w:val="right"/>
            </w:pPr>
            <w:r w:rsidRPr="00D36BB6">
              <w:rPr>
                <w:rFonts w:ascii="Arial" w:hAnsi="Arial" w:cs="Arial"/>
                <w:spacing w:val="-2"/>
                <w:sz w:val="20"/>
              </w:rPr>
              <w:t>DATE OF BIRTH:</w:t>
            </w:r>
          </w:p>
        </w:tc>
        <w:tc>
          <w:tcPr>
            <w:tcW w:w="3010" w:type="dxa"/>
            <w:tcBorders>
              <w:top w:val="single" w:sz="4" w:space="0" w:color="000000"/>
              <w:right w:val="double" w:sz="1" w:space="0" w:color="000000"/>
            </w:tcBorders>
            <w:shd w:val="clear" w:color="auto" w:fill="auto"/>
          </w:tcPr>
          <w:p w14:paraId="2A57FEFC" w14:textId="77777777" w:rsidR="00F21804" w:rsidRPr="00D36BB6" w:rsidRDefault="00F21804">
            <w:pPr>
              <w:snapToGrid w:val="0"/>
              <w:spacing w:before="360" w:after="54"/>
            </w:pPr>
          </w:p>
        </w:tc>
      </w:tr>
      <w:tr w:rsidR="00F21804" w:rsidRPr="00D36BB6" w14:paraId="5874B1D9" w14:textId="77777777" w:rsidTr="00582299">
        <w:tc>
          <w:tcPr>
            <w:tcW w:w="3324" w:type="dxa"/>
            <w:tcBorders>
              <w:top w:val="single" w:sz="4" w:space="0" w:color="000000"/>
              <w:left w:val="double" w:sz="1" w:space="0" w:color="000000"/>
            </w:tcBorders>
            <w:shd w:val="clear" w:color="auto" w:fill="auto"/>
          </w:tcPr>
          <w:p w14:paraId="33868B62" w14:textId="77777777" w:rsidR="00F21804" w:rsidRPr="00D36BB6" w:rsidRDefault="00AC7064">
            <w:pPr>
              <w:snapToGrid w:val="0"/>
              <w:spacing w:before="360" w:after="54"/>
            </w:pPr>
            <w:r w:rsidRPr="00D36BB6">
              <w:rPr>
                <w:rFonts w:ascii="Arial" w:hAnsi="Arial" w:cs="Arial"/>
                <w:spacing w:val="-2"/>
                <w:sz w:val="20"/>
              </w:rPr>
              <w:t>PROFESSION:</w:t>
            </w:r>
          </w:p>
        </w:tc>
        <w:tc>
          <w:tcPr>
            <w:tcW w:w="3324" w:type="dxa"/>
            <w:gridSpan w:val="2"/>
            <w:tcBorders>
              <w:top w:val="single" w:sz="4" w:space="0" w:color="000000"/>
            </w:tcBorders>
            <w:shd w:val="clear" w:color="auto" w:fill="auto"/>
          </w:tcPr>
          <w:p w14:paraId="4B9E0E6F" w14:textId="77777777" w:rsidR="00F21804" w:rsidRPr="00D36BB6" w:rsidRDefault="00F21804">
            <w:pPr>
              <w:snapToGrid w:val="0"/>
              <w:spacing w:before="360" w:after="54"/>
            </w:pPr>
          </w:p>
        </w:tc>
        <w:tc>
          <w:tcPr>
            <w:tcW w:w="3010" w:type="dxa"/>
            <w:tcBorders>
              <w:top w:val="single" w:sz="4" w:space="0" w:color="000000"/>
              <w:right w:val="double" w:sz="1" w:space="0" w:color="000000"/>
            </w:tcBorders>
            <w:shd w:val="clear" w:color="auto" w:fill="auto"/>
          </w:tcPr>
          <w:p w14:paraId="099C9E61" w14:textId="77777777" w:rsidR="00F21804" w:rsidRPr="00D36BB6" w:rsidRDefault="00F21804">
            <w:pPr>
              <w:snapToGrid w:val="0"/>
              <w:spacing w:before="360" w:after="54"/>
            </w:pPr>
          </w:p>
        </w:tc>
      </w:tr>
      <w:tr w:rsidR="00F21804" w:rsidRPr="00D36BB6" w14:paraId="5A4EB7A3" w14:textId="77777777" w:rsidTr="00582299">
        <w:tc>
          <w:tcPr>
            <w:tcW w:w="3324" w:type="dxa"/>
            <w:tcBorders>
              <w:top w:val="single" w:sz="4" w:space="0" w:color="000000"/>
              <w:left w:val="double" w:sz="1" w:space="0" w:color="000000"/>
            </w:tcBorders>
            <w:shd w:val="clear" w:color="auto" w:fill="auto"/>
          </w:tcPr>
          <w:p w14:paraId="0FD7BE08" w14:textId="77777777" w:rsidR="00F21804" w:rsidRPr="00D36BB6" w:rsidRDefault="00AC7064">
            <w:pPr>
              <w:snapToGrid w:val="0"/>
              <w:spacing w:before="360" w:after="54"/>
            </w:pPr>
            <w:r w:rsidRPr="00D36BB6">
              <w:rPr>
                <w:rFonts w:ascii="Arial" w:hAnsi="Arial" w:cs="Arial"/>
                <w:spacing w:val="-2"/>
                <w:sz w:val="20"/>
              </w:rPr>
              <w:t>ADDRESS:</w:t>
            </w:r>
          </w:p>
        </w:tc>
        <w:tc>
          <w:tcPr>
            <w:tcW w:w="3324" w:type="dxa"/>
            <w:gridSpan w:val="2"/>
            <w:tcBorders>
              <w:top w:val="single" w:sz="4" w:space="0" w:color="000000"/>
            </w:tcBorders>
            <w:shd w:val="clear" w:color="auto" w:fill="auto"/>
          </w:tcPr>
          <w:p w14:paraId="62A1F778" w14:textId="77777777" w:rsidR="00F21804" w:rsidRPr="00D36BB6" w:rsidRDefault="00F21804">
            <w:pPr>
              <w:snapToGrid w:val="0"/>
              <w:spacing w:before="360" w:after="54"/>
            </w:pPr>
          </w:p>
        </w:tc>
        <w:tc>
          <w:tcPr>
            <w:tcW w:w="3010" w:type="dxa"/>
            <w:tcBorders>
              <w:top w:val="single" w:sz="4" w:space="0" w:color="000000"/>
              <w:right w:val="double" w:sz="1" w:space="0" w:color="000000"/>
            </w:tcBorders>
            <w:shd w:val="clear" w:color="auto" w:fill="auto"/>
          </w:tcPr>
          <w:p w14:paraId="7A9FAA21" w14:textId="77777777" w:rsidR="00F21804" w:rsidRPr="00D36BB6" w:rsidRDefault="00F21804">
            <w:pPr>
              <w:snapToGrid w:val="0"/>
              <w:spacing w:before="360" w:after="54"/>
            </w:pPr>
          </w:p>
        </w:tc>
      </w:tr>
      <w:tr w:rsidR="00F21804" w:rsidRPr="00D36BB6" w14:paraId="6FE824E0" w14:textId="77777777" w:rsidTr="00582299">
        <w:tc>
          <w:tcPr>
            <w:tcW w:w="3324" w:type="dxa"/>
            <w:tcBorders>
              <w:top w:val="single" w:sz="4" w:space="0" w:color="000000"/>
              <w:left w:val="double" w:sz="1" w:space="0" w:color="000000"/>
            </w:tcBorders>
            <w:shd w:val="clear" w:color="auto" w:fill="auto"/>
          </w:tcPr>
          <w:p w14:paraId="18E7C79A" w14:textId="77777777" w:rsidR="00F21804" w:rsidRPr="00D36BB6" w:rsidRDefault="00AC7064">
            <w:pPr>
              <w:snapToGrid w:val="0"/>
              <w:spacing w:before="360"/>
            </w:pPr>
            <w:r w:rsidRPr="00D36BB6">
              <w:rPr>
                <w:rFonts w:ascii="Arial" w:hAnsi="Arial" w:cs="Arial"/>
                <w:spacing w:val="-2"/>
                <w:sz w:val="20"/>
              </w:rPr>
              <w:t>POST CODE:</w:t>
            </w:r>
          </w:p>
        </w:tc>
        <w:tc>
          <w:tcPr>
            <w:tcW w:w="3324" w:type="dxa"/>
            <w:gridSpan w:val="2"/>
            <w:tcBorders>
              <w:top w:val="single" w:sz="4" w:space="0" w:color="000000"/>
            </w:tcBorders>
            <w:shd w:val="clear" w:color="auto" w:fill="auto"/>
          </w:tcPr>
          <w:p w14:paraId="0EE11B31" w14:textId="77777777" w:rsidR="00F21804" w:rsidRPr="00D36BB6" w:rsidRDefault="00AC7064">
            <w:pPr>
              <w:snapToGrid w:val="0"/>
              <w:spacing w:before="360"/>
            </w:pPr>
            <w:r w:rsidRPr="00D36BB6">
              <w:rPr>
                <w:rFonts w:ascii="Arial" w:hAnsi="Arial" w:cs="Arial"/>
                <w:spacing w:val="-2"/>
                <w:sz w:val="20"/>
              </w:rPr>
              <w:t>CITY:</w:t>
            </w:r>
          </w:p>
        </w:tc>
        <w:tc>
          <w:tcPr>
            <w:tcW w:w="3010" w:type="dxa"/>
            <w:tcBorders>
              <w:top w:val="single" w:sz="4" w:space="0" w:color="000000"/>
              <w:right w:val="double" w:sz="1" w:space="0" w:color="000000"/>
            </w:tcBorders>
            <w:shd w:val="clear" w:color="auto" w:fill="auto"/>
          </w:tcPr>
          <w:p w14:paraId="6CDCDBC6" w14:textId="77777777" w:rsidR="00F21804" w:rsidRPr="00D36BB6" w:rsidRDefault="00AC7064">
            <w:pPr>
              <w:snapToGrid w:val="0"/>
              <w:spacing w:before="360"/>
            </w:pPr>
            <w:r w:rsidRPr="00D36BB6">
              <w:rPr>
                <w:rFonts w:ascii="Arial" w:hAnsi="Arial" w:cs="Arial"/>
                <w:spacing w:val="-2"/>
                <w:sz w:val="20"/>
              </w:rPr>
              <w:t>COUNTRY:</w:t>
            </w:r>
          </w:p>
        </w:tc>
      </w:tr>
      <w:tr w:rsidR="00F21804" w:rsidRPr="00D36BB6" w14:paraId="51F59AB2" w14:textId="77777777" w:rsidTr="00582299">
        <w:tc>
          <w:tcPr>
            <w:tcW w:w="4962" w:type="dxa"/>
            <w:gridSpan w:val="2"/>
            <w:tcBorders>
              <w:top w:val="single" w:sz="4" w:space="0" w:color="000000"/>
              <w:left w:val="double" w:sz="1" w:space="0" w:color="000000"/>
            </w:tcBorders>
            <w:shd w:val="clear" w:color="auto" w:fill="auto"/>
          </w:tcPr>
          <w:p w14:paraId="37DB9F95" w14:textId="77777777" w:rsidR="00F21804" w:rsidRPr="00D36BB6" w:rsidRDefault="00AC7064">
            <w:pPr>
              <w:snapToGrid w:val="0"/>
              <w:spacing w:before="360" w:after="54"/>
            </w:pPr>
            <w:r w:rsidRPr="00D36BB6">
              <w:rPr>
                <w:rFonts w:ascii="Arial" w:hAnsi="Arial" w:cs="Arial"/>
                <w:spacing w:val="-2"/>
                <w:sz w:val="20"/>
              </w:rPr>
              <w:t>TEL. HOME:</w:t>
            </w:r>
          </w:p>
        </w:tc>
        <w:tc>
          <w:tcPr>
            <w:tcW w:w="4696" w:type="dxa"/>
            <w:gridSpan w:val="2"/>
            <w:tcBorders>
              <w:top w:val="single" w:sz="4" w:space="0" w:color="000000"/>
              <w:right w:val="double" w:sz="1" w:space="0" w:color="000000"/>
            </w:tcBorders>
            <w:shd w:val="clear" w:color="auto" w:fill="auto"/>
          </w:tcPr>
          <w:p w14:paraId="7F85FADB" w14:textId="77777777" w:rsidR="00F21804" w:rsidRPr="00D36BB6" w:rsidRDefault="00AC7064">
            <w:pPr>
              <w:snapToGrid w:val="0"/>
              <w:spacing w:before="360" w:after="54"/>
            </w:pPr>
            <w:r w:rsidRPr="00D36BB6">
              <w:rPr>
                <w:rFonts w:ascii="Arial" w:hAnsi="Arial" w:cs="Arial"/>
                <w:spacing w:val="-2"/>
                <w:sz w:val="20"/>
              </w:rPr>
              <w:t>FAX HOME:</w:t>
            </w:r>
          </w:p>
        </w:tc>
      </w:tr>
      <w:tr w:rsidR="00F21804" w:rsidRPr="00D36BB6" w14:paraId="431DB1A8" w14:textId="77777777" w:rsidTr="00582299">
        <w:tc>
          <w:tcPr>
            <w:tcW w:w="4962" w:type="dxa"/>
            <w:gridSpan w:val="2"/>
            <w:tcBorders>
              <w:top w:val="single" w:sz="4" w:space="0" w:color="000000"/>
              <w:left w:val="double" w:sz="1" w:space="0" w:color="000000"/>
              <w:bottom w:val="single" w:sz="4" w:space="0" w:color="000000"/>
            </w:tcBorders>
            <w:shd w:val="clear" w:color="auto" w:fill="auto"/>
          </w:tcPr>
          <w:p w14:paraId="563C714F" w14:textId="77777777" w:rsidR="00F21804" w:rsidRPr="00D36BB6" w:rsidRDefault="00AC7064">
            <w:pPr>
              <w:snapToGrid w:val="0"/>
              <w:spacing w:before="360" w:after="54"/>
            </w:pPr>
            <w:r w:rsidRPr="00D36BB6">
              <w:rPr>
                <w:rFonts w:ascii="Arial" w:hAnsi="Arial" w:cs="Arial"/>
                <w:spacing w:val="-2"/>
                <w:sz w:val="20"/>
              </w:rPr>
              <w:t>TEL OFFICE:</w:t>
            </w:r>
          </w:p>
        </w:tc>
        <w:tc>
          <w:tcPr>
            <w:tcW w:w="4696" w:type="dxa"/>
            <w:gridSpan w:val="2"/>
            <w:tcBorders>
              <w:top w:val="single" w:sz="4" w:space="0" w:color="000000"/>
              <w:bottom w:val="single" w:sz="4" w:space="0" w:color="000000"/>
              <w:right w:val="double" w:sz="1" w:space="0" w:color="000000"/>
            </w:tcBorders>
            <w:shd w:val="clear" w:color="auto" w:fill="auto"/>
          </w:tcPr>
          <w:p w14:paraId="67D3CAF3" w14:textId="77777777" w:rsidR="00F21804" w:rsidRPr="00D36BB6" w:rsidRDefault="00AC7064">
            <w:pPr>
              <w:snapToGrid w:val="0"/>
              <w:spacing w:before="360" w:after="54"/>
            </w:pPr>
            <w:r w:rsidRPr="00D36BB6">
              <w:rPr>
                <w:rFonts w:ascii="Arial" w:hAnsi="Arial" w:cs="Arial"/>
                <w:spacing w:val="-2"/>
                <w:sz w:val="20"/>
              </w:rPr>
              <w:t>FAX OFFICE:</w:t>
            </w:r>
          </w:p>
        </w:tc>
      </w:tr>
      <w:tr w:rsidR="00F21804" w:rsidRPr="00D36BB6" w14:paraId="1E2B296A" w14:textId="77777777" w:rsidTr="00582299">
        <w:tc>
          <w:tcPr>
            <w:tcW w:w="4962" w:type="dxa"/>
            <w:gridSpan w:val="2"/>
            <w:tcBorders>
              <w:left w:val="double" w:sz="1" w:space="0" w:color="000000"/>
              <w:bottom w:val="double" w:sz="1" w:space="0" w:color="000000"/>
            </w:tcBorders>
            <w:shd w:val="clear" w:color="auto" w:fill="auto"/>
          </w:tcPr>
          <w:p w14:paraId="65354AA7" w14:textId="77777777" w:rsidR="00F21804" w:rsidRPr="00D36BB6" w:rsidRDefault="00AC7064">
            <w:pPr>
              <w:snapToGrid w:val="0"/>
              <w:spacing w:before="360" w:after="54"/>
            </w:pPr>
            <w:r w:rsidRPr="00D36BB6">
              <w:rPr>
                <w:rFonts w:ascii="Arial" w:hAnsi="Arial" w:cs="Arial"/>
                <w:spacing w:val="-2"/>
                <w:sz w:val="20"/>
              </w:rPr>
              <w:t>EMAIL:</w:t>
            </w:r>
          </w:p>
        </w:tc>
        <w:tc>
          <w:tcPr>
            <w:tcW w:w="4696" w:type="dxa"/>
            <w:gridSpan w:val="2"/>
            <w:tcBorders>
              <w:bottom w:val="double" w:sz="1" w:space="0" w:color="000000"/>
              <w:right w:val="double" w:sz="1" w:space="0" w:color="000000"/>
            </w:tcBorders>
            <w:shd w:val="clear" w:color="auto" w:fill="auto"/>
          </w:tcPr>
          <w:p w14:paraId="487DD397" w14:textId="77777777" w:rsidR="00F21804" w:rsidRPr="00D36BB6" w:rsidRDefault="00AC7064">
            <w:pPr>
              <w:snapToGrid w:val="0"/>
              <w:spacing w:before="360" w:after="54"/>
              <w:ind w:left="1518" w:hanging="1518"/>
            </w:pPr>
            <w:r w:rsidRPr="00D36BB6">
              <w:rPr>
                <w:rFonts w:ascii="Arial" w:hAnsi="Arial" w:cs="Arial"/>
                <w:spacing w:val="-2"/>
                <w:sz w:val="20"/>
              </w:rPr>
              <w:t>MOBILE:</w:t>
            </w:r>
          </w:p>
        </w:tc>
      </w:tr>
    </w:tbl>
    <w:p w14:paraId="78E08E03" w14:textId="77777777" w:rsidR="00F21804" w:rsidRPr="00D36BB6" w:rsidRDefault="00F21804">
      <w:pPr>
        <w:jc w:val="both"/>
      </w:pPr>
    </w:p>
    <w:p w14:paraId="59B5065E" w14:textId="77777777" w:rsidR="00F21804" w:rsidRPr="00D36BB6" w:rsidRDefault="00F21804">
      <w:pPr>
        <w:jc w:val="both"/>
        <w:rPr>
          <w:rFonts w:ascii="Arial" w:hAnsi="Arial" w:cs="Arial"/>
          <w:spacing w:val="-2"/>
          <w:sz w:val="20"/>
        </w:rPr>
      </w:pPr>
    </w:p>
    <w:p w14:paraId="10C238F7" w14:textId="77777777" w:rsidR="00F21804" w:rsidRPr="00D36BB6" w:rsidRDefault="00AC7064">
      <w:pPr>
        <w:jc w:val="both"/>
      </w:pPr>
      <w:r w:rsidRPr="00D36BB6">
        <w:rPr>
          <w:rFonts w:ascii="Arial" w:hAnsi="Arial" w:cs="Arial"/>
          <w:b/>
          <w:spacing w:val="-3"/>
          <w:u w:val="single"/>
        </w:rPr>
        <w:t>2. FAI SPORTING LICENSE AND NAC APPROVAL</w:t>
      </w:r>
    </w:p>
    <w:p w14:paraId="06101607" w14:textId="77777777" w:rsidR="00F21804" w:rsidRPr="00D36BB6" w:rsidRDefault="00F21804">
      <w:pPr>
        <w:jc w:val="both"/>
        <w:rPr>
          <w:rFonts w:ascii="Arial" w:hAnsi="Arial" w:cs="Arial"/>
          <w:spacing w:val="-2"/>
          <w:sz w:val="20"/>
        </w:rPr>
      </w:pPr>
    </w:p>
    <w:p w14:paraId="3229CA29" w14:textId="77777777" w:rsidR="00F21804" w:rsidRPr="00D36BB6" w:rsidRDefault="00AC7064">
      <w:pPr>
        <w:ind w:left="1411" w:hanging="1411"/>
        <w:jc w:val="both"/>
      </w:pPr>
      <w:r w:rsidRPr="00D36BB6">
        <w:rPr>
          <w:rFonts w:ascii="Arial" w:hAnsi="Arial" w:cs="Arial"/>
          <w:spacing w:val="-2"/>
          <w:sz w:val="20"/>
          <w:u w:val="single"/>
        </w:rPr>
        <w:t>IMPORTANT:</w:t>
      </w:r>
      <w:r w:rsidRPr="00D36BB6">
        <w:rPr>
          <w:rFonts w:ascii="Arial" w:hAnsi="Arial" w:cs="Arial"/>
          <w:spacing w:val="-2"/>
          <w:sz w:val="20"/>
        </w:rPr>
        <w:tab/>
        <w:t xml:space="preserve">To be approved by the CIA you must hold a </w:t>
      </w:r>
      <w:r w:rsidRPr="00D36BB6">
        <w:rPr>
          <w:rFonts w:ascii="Arial" w:hAnsi="Arial" w:cs="Arial"/>
          <w:b/>
          <w:spacing w:val="-3"/>
        </w:rPr>
        <w:t>valid FAI Sporting License</w:t>
      </w:r>
      <w:r w:rsidRPr="00D36BB6">
        <w:rPr>
          <w:rFonts w:ascii="Arial" w:hAnsi="Arial" w:cs="Arial"/>
          <w:spacing w:val="-2"/>
          <w:sz w:val="20"/>
        </w:rPr>
        <w:t xml:space="preserve"> in Aerostation, and your application must have been signed by your NAC (the NAC you are allowed to represent in FAI International Sporting Events) or by the CIA Delegate of this NAC, </w:t>
      </w:r>
      <w:r w:rsidRPr="00D36BB6">
        <w:rPr>
          <w:rFonts w:ascii="Arial" w:hAnsi="Arial" w:cs="Arial"/>
          <w:b/>
          <w:spacing w:val="-2"/>
          <w:sz w:val="20"/>
        </w:rPr>
        <w:t>to certify that you are a member in good standing of this NAC.</w:t>
      </w:r>
    </w:p>
    <w:p w14:paraId="083D428B" w14:textId="77777777" w:rsidR="00F21804" w:rsidRPr="00D36BB6" w:rsidRDefault="00F21804">
      <w:pPr>
        <w:jc w:val="both"/>
        <w:rPr>
          <w:rFonts w:ascii="Arial" w:hAnsi="Arial" w:cs="Arial"/>
          <w:spacing w:val="-2"/>
          <w:sz w:val="20"/>
        </w:rPr>
      </w:pPr>
    </w:p>
    <w:tbl>
      <w:tblPr>
        <w:tblW w:w="0" w:type="auto"/>
        <w:tblInd w:w="137" w:type="dxa"/>
        <w:tblLayout w:type="fixed"/>
        <w:tblCellMar>
          <w:left w:w="120" w:type="dxa"/>
          <w:right w:w="120" w:type="dxa"/>
        </w:tblCellMar>
        <w:tblLook w:val="0000" w:firstRow="0" w:lastRow="0" w:firstColumn="0" w:lastColumn="0" w:noHBand="0" w:noVBand="0"/>
      </w:tblPr>
      <w:tblGrid>
        <w:gridCol w:w="4678"/>
        <w:gridCol w:w="4904"/>
      </w:tblGrid>
      <w:tr w:rsidR="00F21804" w:rsidRPr="00D36BB6" w14:paraId="14053FC2" w14:textId="77777777">
        <w:tc>
          <w:tcPr>
            <w:tcW w:w="4678" w:type="dxa"/>
            <w:tcBorders>
              <w:top w:val="double" w:sz="1" w:space="0" w:color="000000"/>
              <w:left w:val="double" w:sz="1" w:space="0" w:color="000000"/>
            </w:tcBorders>
            <w:shd w:val="clear" w:color="auto" w:fill="auto"/>
          </w:tcPr>
          <w:p w14:paraId="312E7217" w14:textId="77777777" w:rsidR="00F21804" w:rsidRPr="00D36BB6" w:rsidRDefault="00AC7064">
            <w:pPr>
              <w:snapToGrid w:val="0"/>
              <w:spacing w:before="90"/>
            </w:pPr>
            <w:r w:rsidRPr="00D36BB6">
              <w:rPr>
                <w:rFonts w:ascii="Arial" w:hAnsi="Arial" w:cs="Arial"/>
                <w:spacing w:val="-2"/>
                <w:sz w:val="20"/>
              </w:rPr>
              <w:t>No OF FAI SPORTING LICENSE:</w:t>
            </w:r>
          </w:p>
          <w:p w14:paraId="5DDB9A8B" w14:textId="77777777" w:rsidR="00F21804" w:rsidRPr="00D36BB6" w:rsidRDefault="00AC7064">
            <w:pPr>
              <w:spacing w:after="54"/>
            </w:pPr>
            <w:r w:rsidRPr="00D36BB6">
              <w:rPr>
                <w:rFonts w:ascii="Arial" w:hAnsi="Arial" w:cs="Arial"/>
                <w:spacing w:val="-2"/>
                <w:sz w:val="16"/>
              </w:rPr>
              <w:t>(please enclose photocopy)</w:t>
            </w:r>
          </w:p>
        </w:tc>
        <w:tc>
          <w:tcPr>
            <w:tcW w:w="4904" w:type="dxa"/>
            <w:tcBorders>
              <w:top w:val="double" w:sz="1" w:space="0" w:color="000000"/>
              <w:right w:val="double" w:sz="1" w:space="0" w:color="000000"/>
            </w:tcBorders>
            <w:shd w:val="clear" w:color="auto" w:fill="auto"/>
          </w:tcPr>
          <w:p w14:paraId="4CC4BD8F" w14:textId="77777777" w:rsidR="00F21804" w:rsidRPr="00D36BB6" w:rsidRDefault="00F21804">
            <w:pPr>
              <w:snapToGrid w:val="0"/>
              <w:spacing w:before="90"/>
              <w:rPr>
                <w:rFonts w:ascii="Arial" w:hAnsi="Arial" w:cs="Arial"/>
                <w:spacing w:val="-2"/>
                <w:sz w:val="20"/>
              </w:rPr>
            </w:pPr>
          </w:p>
          <w:p w14:paraId="32A8E27A" w14:textId="77777777" w:rsidR="00F21804" w:rsidRPr="00D36BB6" w:rsidRDefault="00AC7064">
            <w:pPr>
              <w:spacing w:after="54"/>
            </w:pPr>
            <w:r w:rsidRPr="00D36BB6">
              <w:rPr>
                <w:rFonts w:ascii="Arial" w:hAnsi="Arial" w:cs="Arial"/>
                <w:spacing w:val="-2"/>
                <w:sz w:val="20"/>
              </w:rPr>
              <w:t>ISSUED BY NAC OF:</w:t>
            </w:r>
          </w:p>
        </w:tc>
      </w:tr>
      <w:tr w:rsidR="00F21804" w:rsidRPr="00D36BB6" w14:paraId="43974CE2" w14:textId="77777777">
        <w:tc>
          <w:tcPr>
            <w:tcW w:w="4678" w:type="dxa"/>
            <w:tcBorders>
              <w:top w:val="single" w:sz="4" w:space="0" w:color="000000"/>
              <w:left w:val="double" w:sz="1" w:space="0" w:color="000000"/>
            </w:tcBorders>
            <w:shd w:val="clear" w:color="auto" w:fill="auto"/>
          </w:tcPr>
          <w:p w14:paraId="286BBC5C" w14:textId="77777777" w:rsidR="00F21804" w:rsidRPr="00D36BB6" w:rsidRDefault="00AC7064" w:rsidP="00AA69C9">
            <w:pPr>
              <w:snapToGrid w:val="0"/>
              <w:spacing w:before="90"/>
              <w:jc w:val="both"/>
            </w:pPr>
            <w:r w:rsidRPr="00D36BB6">
              <w:rPr>
                <w:rFonts w:ascii="Arial" w:hAnsi="Arial" w:cs="Arial"/>
                <w:spacing w:val="-2"/>
                <w:sz w:val="20"/>
              </w:rPr>
              <w:t>NAME OF NAC OFFICIAL OR CIA DELEGATE</w:t>
            </w:r>
          </w:p>
          <w:p w14:paraId="4825E8D1" w14:textId="77777777" w:rsidR="00F21804" w:rsidRPr="00D36BB6" w:rsidRDefault="00AC7064" w:rsidP="00AA69C9">
            <w:pPr>
              <w:spacing w:after="54"/>
              <w:jc w:val="both"/>
            </w:pPr>
            <w:r w:rsidRPr="00D36BB6">
              <w:rPr>
                <w:rFonts w:ascii="Arial" w:eastAsia="Arial" w:hAnsi="Arial" w:cs="Arial"/>
                <w:spacing w:val="-2"/>
                <w:sz w:val="20"/>
              </w:rPr>
              <w:t xml:space="preserve">          </w:t>
            </w:r>
            <w:r w:rsidRPr="00D36BB6">
              <w:rPr>
                <w:rFonts w:ascii="Arial" w:hAnsi="Arial" w:cs="Arial"/>
                <w:spacing w:val="-2"/>
                <w:sz w:val="20"/>
              </w:rPr>
              <w:t>SIGNING THIS APPLICATION:</w:t>
            </w:r>
          </w:p>
        </w:tc>
        <w:tc>
          <w:tcPr>
            <w:tcW w:w="4904" w:type="dxa"/>
            <w:tcBorders>
              <w:top w:val="single" w:sz="4" w:space="0" w:color="000000"/>
              <w:right w:val="double" w:sz="1" w:space="0" w:color="000000"/>
            </w:tcBorders>
            <w:shd w:val="clear" w:color="auto" w:fill="auto"/>
          </w:tcPr>
          <w:p w14:paraId="71617A22" w14:textId="77777777" w:rsidR="00F21804" w:rsidRPr="00D36BB6" w:rsidRDefault="00F21804">
            <w:pPr>
              <w:snapToGrid w:val="0"/>
              <w:spacing w:before="90" w:after="54"/>
            </w:pPr>
          </w:p>
        </w:tc>
      </w:tr>
      <w:tr w:rsidR="00F21804" w:rsidRPr="00D36BB6" w14:paraId="42A599F8" w14:textId="77777777">
        <w:tc>
          <w:tcPr>
            <w:tcW w:w="4678" w:type="dxa"/>
            <w:tcBorders>
              <w:top w:val="single" w:sz="4" w:space="0" w:color="000000"/>
              <w:left w:val="double" w:sz="1" w:space="0" w:color="000000"/>
            </w:tcBorders>
            <w:shd w:val="clear" w:color="auto" w:fill="auto"/>
          </w:tcPr>
          <w:p w14:paraId="1E6D4E8C" w14:textId="77777777" w:rsidR="00F21804" w:rsidRPr="00D36BB6" w:rsidRDefault="00AC7064">
            <w:pPr>
              <w:snapToGrid w:val="0"/>
              <w:spacing w:before="240" w:after="54"/>
            </w:pPr>
            <w:r w:rsidRPr="00D36BB6">
              <w:rPr>
                <w:rFonts w:ascii="Arial" w:hAnsi="Arial" w:cs="Arial"/>
                <w:spacing w:val="-2"/>
                <w:sz w:val="20"/>
              </w:rPr>
              <w:t>NAC OFFICIAL'S POSITION:</w:t>
            </w:r>
          </w:p>
        </w:tc>
        <w:tc>
          <w:tcPr>
            <w:tcW w:w="4904" w:type="dxa"/>
            <w:tcBorders>
              <w:top w:val="single" w:sz="4" w:space="0" w:color="000000"/>
              <w:right w:val="double" w:sz="1" w:space="0" w:color="000000"/>
            </w:tcBorders>
            <w:shd w:val="clear" w:color="auto" w:fill="auto"/>
          </w:tcPr>
          <w:p w14:paraId="626B1F88" w14:textId="77777777" w:rsidR="00F21804" w:rsidRPr="00D36BB6" w:rsidRDefault="00F21804">
            <w:pPr>
              <w:snapToGrid w:val="0"/>
              <w:spacing w:before="240" w:after="54"/>
            </w:pPr>
          </w:p>
        </w:tc>
      </w:tr>
      <w:tr w:rsidR="00F21804" w:rsidRPr="00D36BB6" w14:paraId="3442D5DB" w14:textId="77777777">
        <w:tc>
          <w:tcPr>
            <w:tcW w:w="4678" w:type="dxa"/>
            <w:tcBorders>
              <w:top w:val="single" w:sz="4" w:space="0" w:color="000000"/>
              <w:left w:val="double" w:sz="1" w:space="0" w:color="000000"/>
              <w:bottom w:val="double" w:sz="1" w:space="0" w:color="000000"/>
            </w:tcBorders>
            <w:shd w:val="clear" w:color="auto" w:fill="auto"/>
          </w:tcPr>
          <w:p w14:paraId="661098B5" w14:textId="77777777" w:rsidR="00F21804" w:rsidRPr="00D36BB6" w:rsidRDefault="00AC7064">
            <w:pPr>
              <w:snapToGrid w:val="0"/>
              <w:spacing w:before="240" w:after="54"/>
            </w:pPr>
            <w:r w:rsidRPr="00D36BB6">
              <w:rPr>
                <w:rFonts w:ascii="Arial" w:hAnsi="Arial" w:cs="Arial"/>
                <w:spacing w:val="-2"/>
                <w:sz w:val="20"/>
              </w:rPr>
              <w:t xml:space="preserve">DATE: </w:t>
            </w:r>
          </w:p>
        </w:tc>
        <w:tc>
          <w:tcPr>
            <w:tcW w:w="4904" w:type="dxa"/>
            <w:tcBorders>
              <w:top w:val="single" w:sz="4" w:space="0" w:color="000000"/>
              <w:bottom w:val="double" w:sz="1" w:space="0" w:color="000000"/>
              <w:right w:val="double" w:sz="1" w:space="0" w:color="000000"/>
            </w:tcBorders>
            <w:shd w:val="clear" w:color="auto" w:fill="auto"/>
          </w:tcPr>
          <w:p w14:paraId="25BF3AE3" w14:textId="77777777" w:rsidR="00F21804" w:rsidRPr="00D36BB6" w:rsidRDefault="00AC7064">
            <w:pPr>
              <w:snapToGrid w:val="0"/>
              <w:spacing w:before="240" w:after="54"/>
            </w:pPr>
            <w:r w:rsidRPr="00D36BB6">
              <w:rPr>
                <w:rFonts w:ascii="Arial" w:hAnsi="Arial" w:cs="Arial"/>
                <w:spacing w:val="-2"/>
                <w:sz w:val="20"/>
              </w:rPr>
              <w:t xml:space="preserve">SIGNATURE: </w:t>
            </w:r>
          </w:p>
        </w:tc>
      </w:tr>
    </w:tbl>
    <w:p w14:paraId="0312FFAA" w14:textId="77777777" w:rsidR="00F21804" w:rsidRPr="00D36BB6" w:rsidRDefault="00F21804">
      <w:pPr>
        <w:jc w:val="both"/>
      </w:pPr>
    </w:p>
    <w:p w14:paraId="0AE6CCB7" w14:textId="77777777" w:rsidR="00F21804" w:rsidRPr="00D36BB6" w:rsidRDefault="00F21804">
      <w:pPr>
        <w:jc w:val="both"/>
        <w:rPr>
          <w:rFonts w:ascii="Arial" w:hAnsi="Arial" w:cs="Arial"/>
          <w:spacing w:val="-2"/>
          <w:sz w:val="20"/>
          <w:u w:val="single"/>
        </w:rPr>
      </w:pPr>
    </w:p>
    <w:p w14:paraId="5348458C" w14:textId="77777777" w:rsidR="00F21804" w:rsidRPr="00D36BB6" w:rsidRDefault="00AC7064">
      <w:pPr>
        <w:pageBreakBefore/>
        <w:tabs>
          <w:tab w:val="center" w:pos="4836"/>
          <w:tab w:val="right" w:pos="9348"/>
        </w:tabs>
      </w:pPr>
      <w:r w:rsidRPr="00D36BB6">
        <w:rPr>
          <w:rFonts w:ascii="Arial" w:hAnsi="Arial" w:cs="Arial"/>
          <w:b/>
          <w:bCs/>
          <w:spacing w:val="-2"/>
          <w:sz w:val="21"/>
          <w:szCs w:val="21"/>
        </w:rPr>
        <w:lastRenderedPageBreak/>
        <w:tab/>
      </w:r>
      <w:r w:rsidRPr="00D36BB6">
        <w:rPr>
          <w:rFonts w:ascii="Arial" w:hAnsi="Arial" w:cs="Arial"/>
          <w:b/>
          <w:bCs/>
          <w:spacing w:val="-2"/>
          <w:sz w:val="21"/>
          <w:szCs w:val="21"/>
          <w:u w:val="single"/>
        </w:rPr>
        <w:t>CIA JURY BOARD - JUROR APPLICATION/REGRADING FORM</w:t>
      </w:r>
      <w:r w:rsidRPr="00D36BB6">
        <w:rPr>
          <w:rFonts w:ascii="Arial" w:hAnsi="Arial" w:cs="Arial"/>
          <w:b/>
          <w:bCs/>
          <w:spacing w:val="-2"/>
          <w:sz w:val="21"/>
          <w:szCs w:val="21"/>
        </w:rPr>
        <w:tab/>
        <w:t>PAGE 2</w:t>
      </w:r>
    </w:p>
    <w:p w14:paraId="16A0FE1E" w14:textId="77777777" w:rsidR="00F21804" w:rsidRPr="00D36BB6" w:rsidRDefault="00F21804">
      <w:pPr>
        <w:jc w:val="both"/>
        <w:rPr>
          <w:rFonts w:ascii="Arial" w:hAnsi="Arial" w:cs="Arial"/>
          <w:b/>
          <w:bCs/>
          <w:spacing w:val="-2"/>
          <w:sz w:val="20"/>
          <w:u w:val="single"/>
        </w:rPr>
      </w:pPr>
    </w:p>
    <w:p w14:paraId="39418F87" w14:textId="77777777" w:rsidR="00F21804" w:rsidRPr="00D36BB6" w:rsidRDefault="00F21804">
      <w:pPr>
        <w:jc w:val="both"/>
        <w:rPr>
          <w:rFonts w:ascii="Arial" w:hAnsi="Arial" w:cs="Arial"/>
          <w:b/>
          <w:bCs/>
          <w:spacing w:val="-2"/>
          <w:sz w:val="20"/>
          <w:u w:val="single"/>
        </w:rPr>
      </w:pPr>
    </w:p>
    <w:p w14:paraId="232C0496" w14:textId="77777777" w:rsidR="00F21804" w:rsidRPr="00D36BB6" w:rsidRDefault="00AC7064">
      <w:pPr>
        <w:jc w:val="both"/>
      </w:pPr>
      <w:r w:rsidRPr="00D36BB6">
        <w:rPr>
          <w:rFonts w:ascii="Arial" w:hAnsi="Arial" w:cs="Arial"/>
          <w:b/>
          <w:spacing w:val="-3"/>
          <w:u w:val="single"/>
        </w:rPr>
        <w:t>3. BALLOONING EXPERIENCE</w:t>
      </w:r>
    </w:p>
    <w:p w14:paraId="6AB8C076" w14:textId="77777777" w:rsidR="00F21804" w:rsidRPr="00D36BB6" w:rsidRDefault="00F21804">
      <w:pPr>
        <w:jc w:val="both"/>
        <w:rPr>
          <w:rFonts w:ascii="Arial" w:hAnsi="Arial" w:cs="Arial"/>
          <w:spacing w:val="-2"/>
          <w:sz w:val="20"/>
        </w:rPr>
      </w:pPr>
    </w:p>
    <w:tbl>
      <w:tblPr>
        <w:tblW w:w="0" w:type="auto"/>
        <w:tblInd w:w="120" w:type="dxa"/>
        <w:tblLayout w:type="fixed"/>
        <w:tblCellMar>
          <w:left w:w="120" w:type="dxa"/>
          <w:right w:w="120" w:type="dxa"/>
        </w:tblCellMar>
        <w:tblLook w:val="0000" w:firstRow="0" w:lastRow="0" w:firstColumn="0" w:lastColumn="0" w:noHBand="0" w:noVBand="0"/>
      </w:tblPr>
      <w:tblGrid>
        <w:gridCol w:w="2977"/>
        <w:gridCol w:w="1843"/>
        <w:gridCol w:w="1276"/>
        <w:gridCol w:w="1701"/>
        <w:gridCol w:w="1668"/>
      </w:tblGrid>
      <w:tr w:rsidR="00F21804" w:rsidRPr="00D36BB6" w14:paraId="7D904237" w14:textId="77777777">
        <w:tc>
          <w:tcPr>
            <w:tcW w:w="2977" w:type="dxa"/>
            <w:tcBorders>
              <w:top w:val="double" w:sz="1" w:space="0" w:color="000000"/>
              <w:left w:val="double" w:sz="1" w:space="0" w:color="000000"/>
              <w:bottom w:val="double" w:sz="1" w:space="0" w:color="000000"/>
            </w:tcBorders>
            <w:shd w:val="clear" w:color="auto" w:fill="auto"/>
          </w:tcPr>
          <w:p w14:paraId="4CBC6421" w14:textId="77777777" w:rsidR="00F21804" w:rsidRPr="00D36BB6" w:rsidRDefault="00AC7064">
            <w:pPr>
              <w:snapToGrid w:val="0"/>
              <w:spacing w:before="90" w:after="54"/>
              <w:jc w:val="center"/>
            </w:pPr>
            <w:r w:rsidRPr="00D36BB6">
              <w:rPr>
                <w:rFonts w:ascii="Arial" w:hAnsi="Arial" w:cs="Arial"/>
                <w:spacing w:val="-2"/>
                <w:sz w:val="20"/>
              </w:rPr>
              <w:t>TYPE OF LICENSE HELD</w:t>
            </w:r>
          </w:p>
        </w:tc>
        <w:tc>
          <w:tcPr>
            <w:tcW w:w="1843" w:type="dxa"/>
            <w:tcBorders>
              <w:top w:val="double" w:sz="1" w:space="0" w:color="000000"/>
              <w:left w:val="single" w:sz="4" w:space="0" w:color="000000"/>
              <w:bottom w:val="double" w:sz="1" w:space="0" w:color="000000"/>
            </w:tcBorders>
            <w:shd w:val="clear" w:color="auto" w:fill="auto"/>
          </w:tcPr>
          <w:p w14:paraId="725A2A17" w14:textId="77777777" w:rsidR="00F21804" w:rsidRPr="00D36BB6" w:rsidRDefault="00AC7064">
            <w:pPr>
              <w:snapToGrid w:val="0"/>
              <w:spacing w:before="90" w:after="54"/>
              <w:jc w:val="center"/>
            </w:pPr>
            <w:r w:rsidRPr="00D36BB6">
              <w:rPr>
                <w:rFonts w:ascii="Arial" w:hAnsi="Arial" w:cs="Arial"/>
                <w:spacing w:val="-2"/>
                <w:sz w:val="20"/>
              </w:rPr>
              <w:t>YEAR QUALIFIED</w:t>
            </w:r>
          </w:p>
        </w:tc>
        <w:tc>
          <w:tcPr>
            <w:tcW w:w="1276" w:type="dxa"/>
            <w:tcBorders>
              <w:top w:val="double" w:sz="1" w:space="0" w:color="000000"/>
              <w:left w:val="single" w:sz="4" w:space="0" w:color="000000"/>
              <w:bottom w:val="double" w:sz="1" w:space="0" w:color="000000"/>
            </w:tcBorders>
            <w:shd w:val="clear" w:color="auto" w:fill="auto"/>
          </w:tcPr>
          <w:p w14:paraId="080DA7F9" w14:textId="77777777" w:rsidR="00F21804" w:rsidRPr="00D36BB6" w:rsidRDefault="00AC7064">
            <w:pPr>
              <w:snapToGrid w:val="0"/>
              <w:spacing w:before="90" w:after="54"/>
              <w:jc w:val="center"/>
            </w:pPr>
            <w:r w:rsidRPr="00D36BB6">
              <w:rPr>
                <w:rFonts w:ascii="Arial" w:hAnsi="Arial" w:cs="Arial"/>
                <w:spacing w:val="-2"/>
                <w:sz w:val="20"/>
              </w:rPr>
              <w:t>CURRENT</w:t>
            </w:r>
          </w:p>
        </w:tc>
        <w:tc>
          <w:tcPr>
            <w:tcW w:w="1701" w:type="dxa"/>
            <w:tcBorders>
              <w:top w:val="double" w:sz="1" w:space="0" w:color="000000"/>
              <w:left w:val="single" w:sz="4" w:space="0" w:color="000000"/>
              <w:bottom w:val="double" w:sz="1" w:space="0" w:color="000000"/>
            </w:tcBorders>
            <w:shd w:val="clear" w:color="auto" w:fill="auto"/>
          </w:tcPr>
          <w:p w14:paraId="0EF1B96D" w14:textId="77777777" w:rsidR="00F21804" w:rsidRPr="00D36BB6" w:rsidRDefault="00AC7064">
            <w:pPr>
              <w:snapToGrid w:val="0"/>
              <w:spacing w:before="90" w:after="54"/>
              <w:jc w:val="center"/>
            </w:pPr>
            <w:r w:rsidRPr="00D36BB6">
              <w:rPr>
                <w:rFonts w:ascii="Arial" w:hAnsi="Arial" w:cs="Arial"/>
                <w:spacing w:val="-2"/>
                <w:sz w:val="20"/>
              </w:rPr>
              <w:t>VALID UNTIL</w:t>
            </w:r>
          </w:p>
        </w:tc>
        <w:tc>
          <w:tcPr>
            <w:tcW w:w="1668" w:type="dxa"/>
            <w:tcBorders>
              <w:top w:val="double" w:sz="1" w:space="0" w:color="000000"/>
              <w:left w:val="single" w:sz="4" w:space="0" w:color="000000"/>
              <w:bottom w:val="double" w:sz="1" w:space="0" w:color="000000"/>
              <w:right w:val="double" w:sz="1" w:space="0" w:color="000000"/>
            </w:tcBorders>
            <w:shd w:val="clear" w:color="auto" w:fill="auto"/>
          </w:tcPr>
          <w:p w14:paraId="6A634663" w14:textId="77777777" w:rsidR="00F21804" w:rsidRPr="00D36BB6" w:rsidRDefault="00AC7064">
            <w:pPr>
              <w:snapToGrid w:val="0"/>
              <w:spacing w:before="90" w:after="54"/>
              <w:jc w:val="center"/>
            </w:pPr>
            <w:r w:rsidRPr="00D36BB6">
              <w:rPr>
                <w:rFonts w:ascii="Arial" w:hAnsi="Arial" w:cs="Arial"/>
                <w:spacing w:val="-2"/>
                <w:sz w:val="20"/>
              </w:rPr>
              <w:t>HOURS P1</w:t>
            </w:r>
          </w:p>
        </w:tc>
      </w:tr>
      <w:tr w:rsidR="00F21804" w:rsidRPr="00D36BB6" w14:paraId="3114F036" w14:textId="77777777">
        <w:tc>
          <w:tcPr>
            <w:tcW w:w="2977" w:type="dxa"/>
            <w:tcBorders>
              <w:top w:val="single" w:sz="20" w:space="0" w:color="000000"/>
              <w:left w:val="double" w:sz="1" w:space="0" w:color="000000"/>
            </w:tcBorders>
            <w:shd w:val="clear" w:color="auto" w:fill="auto"/>
          </w:tcPr>
          <w:p w14:paraId="22493AA8" w14:textId="20E2C223" w:rsidR="00F21804" w:rsidRPr="00D36BB6" w:rsidRDefault="00AC7064">
            <w:pPr>
              <w:snapToGrid w:val="0"/>
              <w:spacing w:before="90" w:after="54"/>
              <w:jc w:val="right"/>
            </w:pPr>
            <w:r w:rsidRPr="00D36BB6">
              <w:rPr>
                <w:rFonts w:ascii="Arial" w:hAnsi="Arial" w:cs="Arial"/>
                <w:spacing w:val="-2"/>
                <w:sz w:val="20"/>
              </w:rPr>
              <w:t xml:space="preserve">HOT AIR </w:t>
            </w:r>
            <w:r w:rsidR="00AB606B" w:rsidRPr="00D36BB6">
              <w:rPr>
                <w:rFonts w:ascii="Arial" w:hAnsi="Arial" w:cs="Arial"/>
                <w:spacing w:val="-2"/>
                <w:sz w:val="20"/>
              </w:rPr>
              <w:t>BALLOON:</w:t>
            </w:r>
            <w:r w:rsidRPr="00D36BB6">
              <w:rPr>
                <w:rFonts w:ascii="Arial" w:hAnsi="Arial" w:cs="Arial"/>
                <w:spacing w:val="-2"/>
                <w:sz w:val="20"/>
              </w:rPr>
              <w:t xml:space="preserve">  YES/NO</w:t>
            </w:r>
          </w:p>
        </w:tc>
        <w:tc>
          <w:tcPr>
            <w:tcW w:w="1843" w:type="dxa"/>
            <w:tcBorders>
              <w:top w:val="single" w:sz="20" w:space="0" w:color="000000"/>
              <w:left w:val="single" w:sz="4" w:space="0" w:color="000000"/>
            </w:tcBorders>
            <w:shd w:val="clear" w:color="auto" w:fill="auto"/>
          </w:tcPr>
          <w:p w14:paraId="6E5C107A" w14:textId="77777777" w:rsidR="00F21804" w:rsidRPr="00D36BB6" w:rsidRDefault="00F21804">
            <w:pPr>
              <w:snapToGrid w:val="0"/>
              <w:spacing w:before="90" w:after="54"/>
            </w:pPr>
          </w:p>
        </w:tc>
        <w:tc>
          <w:tcPr>
            <w:tcW w:w="1276" w:type="dxa"/>
            <w:tcBorders>
              <w:top w:val="single" w:sz="20" w:space="0" w:color="000000"/>
              <w:left w:val="single" w:sz="4" w:space="0" w:color="000000"/>
            </w:tcBorders>
            <w:shd w:val="clear" w:color="auto" w:fill="auto"/>
          </w:tcPr>
          <w:p w14:paraId="5CF1032B" w14:textId="77777777" w:rsidR="00F21804" w:rsidRPr="00D36BB6" w:rsidRDefault="00AC7064">
            <w:pPr>
              <w:snapToGrid w:val="0"/>
              <w:spacing w:before="90" w:after="54"/>
              <w:jc w:val="center"/>
            </w:pPr>
            <w:r w:rsidRPr="00D36BB6">
              <w:rPr>
                <w:rFonts w:ascii="Arial" w:hAnsi="Arial" w:cs="Arial"/>
                <w:spacing w:val="-2"/>
                <w:sz w:val="20"/>
              </w:rPr>
              <w:t>YES/NO</w:t>
            </w:r>
          </w:p>
        </w:tc>
        <w:tc>
          <w:tcPr>
            <w:tcW w:w="1701" w:type="dxa"/>
            <w:tcBorders>
              <w:top w:val="single" w:sz="20" w:space="0" w:color="000000"/>
              <w:left w:val="single" w:sz="4" w:space="0" w:color="000000"/>
            </w:tcBorders>
            <w:shd w:val="clear" w:color="auto" w:fill="auto"/>
          </w:tcPr>
          <w:p w14:paraId="2513635C" w14:textId="77777777" w:rsidR="00F21804" w:rsidRPr="00D36BB6" w:rsidRDefault="00F21804">
            <w:pPr>
              <w:snapToGrid w:val="0"/>
              <w:spacing w:before="90" w:after="54"/>
            </w:pPr>
          </w:p>
        </w:tc>
        <w:tc>
          <w:tcPr>
            <w:tcW w:w="1668" w:type="dxa"/>
            <w:tcBorders>
              <w:top w:val="single" w:sz="20" w:space="0" w:color="000000"/>
              <w:left w:val="single" w:sz="4" w:space="0" w:color="000000"/>
              <w:right w:val="double" w:sz="1" w:space="0" w:color="000000"/>
            </w:tcBorders>
            <w:shd w:val="clear" w:color="auto" w:fill="auto"/>
          </w:tcPr>
          <w:p w14:paraId="73D798FC" w14:textId="77777777" w:rsidR="00F21804" w:rsidRPr="00D36BB6" w:rsidRDefault="00F21804">
            <w:pPr>
              <w:snapToGrid w:val="0"/>
              <w:spacing w:before="90" w:after="54"/>
            </w:pPr>
          </w:p>
        </w:tc>
      </w:tr>
      <w:tr w:rsidR="00F21804" w:rsidRPr="00D36BB6" w14:paraId="0C16491F" w14:textId="77777777">
        <w:tc>
          <w:tcPr>
            <w:tcW w:w="2977" w:type="dxa"/>
            <w:tcBorders>
              <w:top w:val="single" w:sz="4" w:space="0" w:color="000000"/>
              <w:left w:val="double" w:sz="1" w:space="0" w:color="000000"/>
            </w:tcBorders>
            <w:shd w:val="clear" w:color="auto" w:fill="auto"/>
          </w:tcPr>
          <w:p w14:paraId="0B501A6B" w14:textId="6BCAF4BE" w:rsidR="00F21804" w:rsidRPr="00D36BB6" w:rsidRDefault="00AC7064">
            <w:pPr>
              <w:snapToGrid w:val="0"/>
              <w:spacing w:before="90" w:after="54"/>
              <w:jc w:val="right"/>
            </w:pPr>
            <w:r w:rsidRPr="00D36BB6">
              <w:rPr>
                <w:rFonts w:ascii="Arial" w:hAnsi="Arial" w:cs="Arial"/>
                <w:spacing w:val="-2"/>
                <w:sz w:val="20"/>
              </w:rPr>
              <w:t xml:space="preserve">GAS </w:t>
            </w:r>
            <w:r w:rsidR="00AB606B" w:rsidRPr="00D36BB6">
              <w:rPr>
                <w:rFonts w:ascii="Arial" w:hAnsi="Arial" w:cs="Arial"/>
                <w:spacing w:val="-2"/>
                <w:sz w:val="20"/>
              </w:rPr>
              <w:t>BALLOON:</w:t>
            </w:r>
            <w:r w:rsidRPr="00D36BB6">
              <w:rPr>
                <w:rFonts w:ascii="Arial" w:hAnsi="Arial" w:cs="Arial"/>
                <w:spacing w:val="-2"/>
                <w:sz w:val="20"/>
              </w:rPr>
              <w:t xml:space="preserve">  YES/NO</w:t>
            </w:r>
          </w:p>
        </w:tc>
        <w:tc>
          <w:tcPr>
            <w:tcW w:w="1843" w:type="dxa"/>
            <w:tcBorders>
              <w:top w:val="single" w:sz="4" w:space="0" w:color="000000"/>
              <w:left w:val="single" w:sz="4" w:space="0" w:color="000000"/>
            </w:tcBorders>
            <w:shd w:val="clear" w:color="auto" w:fill="auto"/>
          </w:tcPr>
          <w:p w14:paraId="1B122356" w14:textId="77777777" w:rsidR="00F21804" w:rsidRPr="00D36BB6" w:rsidRDefault="00F21804">
            <w:pPr>
              <w:snapToGrid w:val="0"/>
              <w:spacing w:before="90" w:after="54"/>
            </w:pPr>
          </w:p>
        </w:tc>
        <w:tc>
          <w:tcPr>
            <w:tcW w:w="1276" w:type="dxa"/>
            <w:tcBorders>
              <w:top w:val="single" w:sz="4" w:space="0" w:color="000000"/>
              <w:left w:val="single" w:sz="4" w:space="0" w:color="000000"/>
            </w:tcBorders>
            <w:shd w:val="clear" w:color="auto" w:fill="auto"/>
          </w:tcPr>
          <w:p w14:paraId="21E25104" w14:textId="77777777" w:rsidR="00F21804" w:rsidRPr="00D36BB6" w:rsidRDefault="00AC7064">
            <w:pPr>
              <w:snapToGrid w:val="0"/>
              <w:spacing w:before="90" w:after="54"/>
              <w:jc w:val="center"/>
            </w:pPr>
            <w:r w:rsidRPr="00D36BB6">
              <w:rPr>
                <w:rFonts w:ascii="Arial" w:hAnsi="Arial" w:cs="Arial"/>
                <w:spacing w:val="-2"/>
                <w:sz w:val="20"/>
              </w:rPr>
              <w:t>YES/NO</w:t>
            </w:r>
          </w:p>
        </w:tc>
        <w:tc>
          <w:tcPr>
            <w:tcW w:w="1701" w:type="dxa"/>
            <w:tcBorders>
              <w:top w:val="single" w:sz="4" w:space="0" w:color="000000"/>
              <w:left w:val="single" w:sz="4" w:space="0" w:color="000000"/>
            </w:tcBorders>
            <w:shd w:val="clear" w:color="auto" w:fill="auto"/>
          </w:tcPr>
          <w:p w14:paraId="024AD7D4" w14:textId="77777777" w:rsidR="00F21804" w:rsidRPr="00D36BB6" w:rsidRDefault="00F21804">
            <w:pPr>
              <w:snapToGrid w:val="0"/>
              <w:spacing w:before="90" w:after="54"/>
            </w:pPr>
          </w:p>
        </w:tc>
        <w:tc>
          <w:tcPr>
            <w:tcW w:w="1668" w:type="dxa"/>
            <w:tcBorders>
              <w:top w:val="single" w:sz="4" w:space="0" w:color="000000"/>
              <w:left w:val="single" w:sz="4" w:space="0" w:color="000000"/>
              <w:right w:val="double" w:sz="1" w:space="0" w:color="000000"/>
            </w:tcBorders>
            <w:shd w:val="clear" w:color="auto" w:fill="auto"/>
          </w:tcPr>
          <w:p w14:paraId="0C469D89" w14:textId="77777777" w:rsidR="00F21804" w:rsidRPr="00D36BB6" w:rsidRDefault="00F21804">
            <w:pPr>
              <w:snapToGrid w:val="0"/>
              <w:spacing w:before="90" w:after="54"/>
            </w:pPr>
          </w:p>
        </w:tc>
      </w:tr>
      <w:tr w:rsidR="00F21804" w:rsidRPr="00D36BB6" w14:paraId="42B81445" w14:textId="77777777">
        <w:tc>
          <w:tcPr>
            <w:tcW w:w="2977" w:type="dxa"/>
            <w:tcBorders>
              <w:top w:val="single" w:sz="4" w:space="0" w:color="000000"/>
              <w:left w:val="double" w:sz="1" w:space="0" w:color="000000"/>
            </w:tcBorders>
            <w:shd w:val="clear" w:color="auto" w:fill="auto"/>
          </w:tcPr>
          <w:p w14:paraId="4DFFE525" w14:textId="156FF277" w:rsidR="00F21804" w:rsidRPr="00D36BB6" w:rsidRDefault="00AC7064">
            <w:pPr>
              <w:snapToGrid w:val="0"/>
              <w:spacing w:before="90" w:after="54"/>
              <w:jc w:val="right"/>
            </w:pPr>
            <w:r w:rsidRPr="00D36BB6">
              <w:rPr>
                <w:rFonts w:ascii="Arial" w:hAnsi="Arial" w:cs="Arial"/>
                <w:spacing w:val="-2"/>
                <w:sz w:val="20"/>
              </w:rPr>
              <w:t xml:space="preserve">HOT AIR </w:t>
            </w:r>
            <w:r w:rsidR="00AB606B" w:rsidRPr="00D36BB6">
              <w:rPr>
                <w:rFonts w:ascii="Arial" w:hAnsi="Arial" w:cs="Arial"/>
                <w:spacing w:val="-2"/>
                <w:sz w:val="20"/>
              </w:rPr>
              <w:t>AIRSHIP:</w:t>
            </w:r>
            <w:r w:rsidRPr="00D36BB6">
              <w:rPr>
                <w:rFonts w:ascii="Arial" w:hAnsi="Arial" w:cs="Arial"/>
                <w:spacing w:val="-2"/>
                <w:sz w:val="20"/>
              </w:rPr>
              <w:t xml:space="preserve">  YES/NO</w:t>
            </w:r>
          </w:p>
        </w:tc>
        <w:tc>
          <w:tcPr>
            <w:tcW w:w="1843" w:type="dxa"/>
            <w:tcBorders>
              <w:top w:val="single" w:sz="4" w:space="0" w:color="000000"/>
              <w:left w:val="single" w:sz="4" w:space="0" w:color="000000"/>
            </w:tcBorders>
            <w:shd w:val="clear" w:color="auto" w:fill="auto"/>
          </w:tcPr>
          <w:p w14:paraId="6D06A48B" w14:textId="77777777" w:rsidR="00F21804" w:rsidRPr="00D36BB6" w:rsidRDefault="00F21804">
            <w:pPr>
              <w:snapToGrid w:val="0"/>
              <w:spacing w:before="90" w:after="54"/>
            </w:pPr>
          </w:p>
        </w:tc>
        <w:tc>
          <w:tcPr>
            <w:tcW w:w="1276" w:type="dxa"/>
            <w:tcBorders>
              <w:top w:val="single" w:sz="4" w:space="0" w:color="000000"/>
              <w:left w:val="single" w:sz="4" w:space="0" w:color="000000"/>
            </w:tcBorders>
            <w:shd w:val="clear" w:color="auto" w:fill="auto"/>
          </w:tcPr>
          <w:p w14:paraId="32E35538" w14:textId="77777777" w:rsidR="00F21804" w:rsidRPr="00D36BB6" w:rsidRDefault="00AC7064">
            <w:pPr>
              <w:snapToGrid w:val="0"/>
              <w:spacing w:before="90" w:after="54"/>
              <w:jc w:val="center"/>
            </w:pPr>
            <w:r w:rsidRPr="00D36BB6">
              <w:rPr>
                <w:rFonts w:ascii="Arial" w:hAnsi="Arial" w:cs="Arial"/>
                <w:spacing w:val="-2"/>
                <w:sz w:val="20"/>
              </w:rPr>
              <w:t>YES/NO</w:t>
            </w:r>
          </w:p>
        </w:tc>
        <w:tc>
          <w:tcPr>
            <w:tcW w:w="1701" w:type="dxa"/>
            <w:tcBorders>
              <w:top w:val="single" w:sz="4" w:space="0" w:color="000000"/>
              <w:left w:val="single" w:sz="4" w:space="0" w:color="000000"/>
            </w:tcBorders>
            <w:shd w:val="clear" w:color="auto" w:fill="auto"/>
          </w:tcPr>
          <w:p w14:paraId="56490E66" w14:textId="77777777" w:rsidR="00F21804" w:rsidRPr="00D36BB6" w:rsidRDefault="00F21804">
            <w:pPr>
              <w:snapToGrid w:val="0"/>
              <w:spacing w:before="90" w:after="54"/>
            </w:pPr>
          </w:p>
        </w:tc>
        <w:tc>
          <w:tcPr>
            <w:tcW w:w="1668" w:type="dxa"/>
            <w:tcBorders>
              <w:top w:val="single" w:sz="4" w:space="0" w:color="000000"/>
              <w:left w:val="single" w:sz="4" w:space="0" w:color="000000"/>
              <w:right w:val="double" w:sz="1" w:space="0" w:color="000000"/>
            </w:tcBorders>
            <w:shd w:val="clear" w:color="auto" w:fill="auto"/>
          </w:tcPr>
          <w:p w14:paraId="4BBA3CB7" w14:textId="77777777" w:rsidR="00F21804" w:rsidRPr="00D36BB6" w:rsidRDefault="00F21804">
            <w:pPr>
              <w:snapToGrid w:val="0"/>
              <w:spacing w:before="90" w:after="54"/>
            </w:pPr>
          </w:p>
        </w:tc>
      </w:tr>
      <w:tr w:rsidR="00F21804" w:rsidRPr="00D36BB6" w14:paraId="1B64F646" w14:textId="77777777">
        <w:tc>
          <w:tcPr>
            <w:tcW w:w="2977" w:type="dxa"/>
            <w:tcBorders>
              <w:top w:val="single" w:sz="4" w:space="0" w:color="000000"/>
              <w:left w:val="double" w:sz="1" w:space="0" w:color="000000"/>
            </w:tcBorders>
            <w:shd w:val="clear" w:color="auto" w:fill="auto"/>
          </w:tcPr>
          <w:p w14:paraId="2AEE621A" w14:textId="0720AE5E" w:rsidR="00F21804" w:rsidRPr="00D36BB6" w:rsidRDefault="00AC7064">
            <w:pPr>
              <w:snapToGrid w:val="0"/>
              <w:spacing w:before="90" w:after="54"/>
              <w:jc w:val="right"/>
            </w:pPr>
            <w:r w:rsidRPr="00D36BB6">
              <w:rPr>
                <w:rFonts w:ascii="Arial" w:hAnsi="Arial" w:cs="Arial"/>
                <w:spacing w:val="-2"/>
                <w:sz w:val="20"/>
              </w:rPr>
              <w:t xml:space="preserve">GAS </w:t>
            </w:r>
            <w:r w:rsidR="00AB606B" w:rsidRPr="00D36BB6">
              <w:rPr>
                <w:rFonts w:ascii="Arial" w:hAnsi="Arial" w:cs="Arial"/>
                <w:spacing w:val="-2"/>
                <w:sz w:val="20"/>
              </w:rPr>
              <w:t>AIRSHIP:</w:t>
            </w:r>
            <w:r w:rsidRPr="00D36BB6">
              <w:rPr>
                <w:rFonts w:ascii="Arial" w:hAnsi="Arial" w:cs="Arial"/>
                <w:spacing w:val="-2"/>
                <w:sz w:val="20"/>
              </w:rPr>
              <w:t xml:space="preserve">  YES/NO</w:t>
            </w:r>
          </w:p>
        </w:tc>
        <w:tc>
          <w:tcPr>
            <w:tcW w:w="1843" w:type="dxa"/>
            <w:tcBorders>
              <w:top w:val="single" w:sz="4" w:space="0" w:color="000000"/>
              <w:left w:val="single" w:sz="4" w:space="0" w:color="000000"/>
            </w:tcBorders>
            <w:shd w:val="clear" w:color="auto" w:fill="auto"/>
          </w:tcPr>
          <w:p w14:paraId="16363A6B" w14:textId="77777777" w:rsidR="00F21804" w:rsidRPr="00D36BB6" w:rsidRDefault="00F21804">
            <w:pPr>
              <w:snapToGrid w:val="0"/>
              <w:spacing w:before="90" w:after="54"/>
            </w:pPr>
          </w:p>
        </w:tc>
        <w:tc>
          <w:tcPr>
            <w:tcW w:w="1276" w:type="dxa"/>
            <w:tcBorders>
              <w:top w:val="single" w:sz="4" w:space="0" w:color="000000"/>
              <w:left w:val="single" w:sz="4" w:space="0" w:color="000000"/>
            </w:tcBorders>
            <w:shd w:val="clear" w:color="auto" w:fill="auto"/>
          </w:tcPr>
          <w:p w14:paraId="396BCC79" w14:textId="77777777" w:rsidR="00F21804" w:rsidRPr="00D36BB6" w:rsidRDefault="00AC7064">
            <w:pPr>
              <w:snapToGrid w:val="0"/>
              <w:spacing w:before="90" w:after="54"/>
              <w:jc w:val="center"/>
            </w:pPr>
            <w:r w:rsidRPr="00D36BB6">
              <w:rPr>
                <w:rFonts w:ascii="Arial" w:hAnsi="Arial" w:cs="Arial"/>
                <w:spacing w:val="-2"/>
                <w:sz w:val="20"/>
              </w:rPr>
              <w:t>YES/NO</w:t>
            </w:r>
          </w:p>
        </w:tc>
        <w:tc>
          <w:tcPr>
            <w:tcW w:w="1701" w:type="dxa"/>
            <w:tcBorders>
              <w:top w:val="single" w:sz="4" w:space="0" w:color="000000"/>
              <w:left w:val="single" w:sz="4" w:space="0" w:color="000000"/>
            </w:tcBorders>
            <w:shd w:val="clear" w:color="auto" w:fill="auto"/>
          </w:tcPr>
          <w:p w14:paraId="7790213C" w14:textId="77777777" w:rsidR="00F21804" w:rsidRPr="00D36BB6" w:rsidRDefault="00F21804">
            <w:pPr>
              <w:snapToGrid w:val="0"/>
              <w:spacing w:before="90" w:after="54"/>
            </w:pPr>
          </w:p>
        </w:tc>
        <w:tc>
          <w:tcPr>
            <w:tcW w:w="1668" w:type="dxa"/>
            <w:tcBorders>
              <w:top w:val="single" w:sz="4" w:space="0" w:color="000000"/>
              <w:left w:val="single" w:sz="4" w:space="0" w:color="000000"/>
              <w:right w:val="double" w:sz="1" w:space="0" w:color="000000"/>
            </w:tcBorders>
            <w:shd w:val="clear" w:color="auto" w:fill="auto"/>
          </w:tcPr>
          <w:p w14:paraId="6F57EE7C" w14:textId="77777777" w:rsidR="00F21804" w:rsidRPr="00D36BB6" w:rsidRDefault="00F21804">
            <w:pPr>
              <w:snapToGrid w:val="0"/>
              <w:spacing w:before="90" w:after="54"/>
            </w:pPr>
          </w:p>
        </w:tc>
      </w:tr>
      <w:tr w:rsidR="00F21804" w:rsidRPr="00D36BB6" w14:paraId="620FA30B" w14:textId="77777777">
        <w:tc>
          <w:tcPr>
            <w:tcW w:w="2977" w:type="dxa"/>
            <w:tcBorders>
              <w:top w:val="single" w:sz="4" w:space="0" w:color="000000"/>
              <w:left w:val="double" w:sz="1" w:space="0" w:color="000000"/>
              <w:bottom w:val="double" w:sz="1" w:space="0" w:color="000000"/>
            </w:tcBorders>
            <w:shd w:val="clear" w:color="auto" w:fill="auto"/>
          </w:tcPr>
          <w:p w14:paraId="0B488C36" w14:textId="79A09C9B" w:rsidR="00F21804" w:rsidRPr="00D36BB6" w:rsidRDefault="00AC7064">
            <w:pPr>
              <w:snapToGrid w:val="0"/>
              <w:spacing w:before="90" w:after="54"/>
              <w:jc w:val="right"/>
            </w:pPr>
            <w:r w:rsidRPr="00D36BB6">
              <w:rPr>
                <w:rFonts w:ascii="Arial" w:hAnsi="Arial" w:cs="Arial"/>
                <w:spacing w:val="-2"/>
                <w:sz w:val="20"/>
              </w:rPr>
              <w:t xml:space="preserve">OTHER </w:t>
            </w:r>
            <w:r w:rsidR="00AB606B" w:rsidRPr="00D36BB6">
              <w:rPr>
                <w:rFonts w:ascii="Arial" w:hAnsi="Arial" w:cs="Arial"/>
                <w:spacing w:val="-2"/>
                <w:sz w:val="20"/>
              </w:rPr>
              <w:t>AEROSTAT:</w:t>
            </w:r>
            <w:r w:rsidRPr="00D36BB6">
              <w:rPr>
                <w:rFonts w:ascii="Arial" w:hAnsi="Arial" w:cs="Arial"/>
                <w:spacing w:val="-2"/>
                <w:sz w:val="20"/>
              </w:rPr>
              <w:t xml:space="preserve">  YES/NO</w:t>
            </w:r>
          </w:p>
        </w:tc>
        <w:tc>
          <w:tcPr>
            <w:tcW w:w="1843" w:type="dxa"/>
            <w:tcBorders>
              <w:top w:val="single" w:sz="4" w:space="0" w:color="000000"/>
              <w:left w:val="single" w:sz="4" w:space="0" w:color="000000"/>
              <w:bottom w:val="double" w:sz="1" w:space="0" w:color="000000"/>
            </w:tcBorders>
            <w:shd w:val="clear" w:color="auto" w:fill="auto"/>
          </w:tcPr>
          <w:p w14:paraId="7937B09B" w14:textId="77777777" w:rsidR="00F21804" w:rsidRPr="00D36BB6" w:rsidRDefault="00F21804">
            <w:pPr>
              <w:snapToGrid w:val="0"/>
              <w:spacing w:before="90" w:after="54"/>
            </w:pPr>
          </w:p>
        </w:tc>
        <w:tc>
          <w:tcPr>
            <w:tcW w:w="1276" w:type="dxa"/>
            <w:tcBorders>
              <w:top w:val="single" w:sz="4" w:space="0" w:color="000000"/>
              <w:left w:val="single" w:sz="4" w:space="0" w:color="000000"/>
              <w:bottom w:val="double" w:sz="1" w:space="0" w:color="000000"/>
            </w:tcBorders>
            <w:shd w:val="clear" w:color="auto" w:fill="auto"/>
          </w:tcPr>
          <w:p w14:paraId="687F24F7" w14:textId="77777777" w:rsidR="00F21804" w:rsidRPr="00D36BB6" w:rsidRDefault="00AC7064">
            <w:pPr>
              <w:snapToGrid w:val="0"/>
              <w:spacing w:before="90" w:after="54"/>
              <w:jc w:val="center"/>
            </w:pPr>
            <w:r w:rsidRPr="00D36BB6">
              <w:rPr>
                <w:rFonts w:ascii="Arial" w:hAnsi="Arial" w:cs="Arial"/>
                <w:spacing w:val="-2"/>
                <w:sz w:val="20"/>
              </w:rPr>
              <w:t>YES/NO</w:t>
            </w:r>
          </w:p>
        </w:tc>
        <w:tc>
          <w:tcPr>
            <w:tcW w:w="1701" w:type="dxa"/>
            <w:tcBorders>
              <w:top w:val="single" w:sz="4" w:space="0" w:color="000000"/>
              <w:left w:val="single" w:sz="4" w:space="0" w:color="000000"/>
              <w:bottom w:val="double" w:sz="1" w:space="0" w:color="000000"/>
            </w:tcBorders>
            <w:shd w:val="clear" w:color="auto" w:fill="auto"/>
          </w:tcPr>
          <w:p w14:paraId="70B9FEE7" w14:textId="77777777" w:rsidR="00F21804" w:rsidRPr="00D36BB6" w:rsidRDefault="00F21804">
            <w:pPr>
              <w:snapToGrid w:val="0"/>
              <w:spacing w:before="90" w:after="54"/>
            </w:pPr>
          </w:p>
        </w:tc>
        <w:tc>
          <w:tcPr>
            <w:tcW w:w="1668" w:type="dxa"/>
            <w:tcBorders>
              <w:top w:val="single" w:sz="4" w:space="0" w:color="000000"/>
              <w:left w:val="single" w:sz="4" w:space="0" w:color="000000"/>
              <w:bottom w:val="double" w:sz="1" w:space="0" w:color="000000"/>
              <w:right w:val="double" w:sz="1" w:space="0" w:color="000000"/>
            </w:tcBorders>
            <w:shd w:val="clear" w:color="auto" w:fill="auto"/>
          </w:tcPr>
          <w:p w14:paraId="2A74E8B1" w14:textId="77777777" w:rsidR="00F21804" w:rsidRPr="00D36BB6" w:rsidRDefault="00F21804">
            <w:pPr>
              <w:snapToGrid w:val="0"/>
              <w:spacing w:before="90" w:after="54"/>
            </w:pPr>
          </w:p>
        </w:tc>
      </w:tr>
    </w:tbl>
    <w:p w14:paraId="0CEEC78C" w14:textId="77777777" w:rsidR="00F21804" w:rsidRPr="00D36BB6" w:rsidRDefault="00F21804">
      <w:pPr>
        <w:jc w:val="both"/>
      </w:pPr>
    </w:p>
    <w:p w14:paraId="3F6A0493" w14:textId="77777777" w:rsidR="00F21804" w:rsidRPr="00D36BB6" w:rsidRDefault="00AC7064">
      <w:pPr>
        <w:jc w:val="both"/>
      </w:pPr>
      <w:r w:rsidRPr="00D36BB6">
        <w:rPr>
          <w:rFonts w:ascii="Arial" w:hAnsi="Arial" w:cs="Arial"/>
          <w:b/>
          <w:spacing w:val="-3"/>
          <w:u w:val="single"/>
        </w:rPr>
        <w:t>4. EXPERIENCE AS A JURY MEMBER</w:t>
      </w:r>
    </w:p>
    <w:p w14:paraId="613E5683" w14:textId="77777777" w:rsidR="00F21804" w:rsidRPr="00D36BB6" w:rsidRDefault="00AC7064">
      <w:pPr>
        <w:tabs>
          <w:tab w:val="left" w:pos="567"/>
        </w:tabs>
        <w:spacing w:before="113" w:after="113"/>
        <w:ind w:left="563" w:hanging="563"/>
        <w:jc w:val="both"/>
      </w:pPr>
      <w:r w:rsidRPr="00D36BB6">
        <w:rPr>
          <w:rFonts w:ascii="Arial" w:hAnsi="Arial" w:cs="Arial"/>
          <w:spacing w:val="-2"/>
          <w:sz w:val="20"/>
        </w:rPr>
        <w:tab/>
        <w:t>List every event with a status of National Championship or higher you have attended as a member of the Jury. Give dates and names of events, indicate category and if you were Jury President by ticking the appropriate boxes below.</w:t>
      </w:r>
    </w:p>
    <w:tbl>
      <w:tblPr>
        <w:tblW w:w="0" w:type="auto"/>
        <w:tblInd w:w="120" w:type="dxa"/>
        <w:tblLayout w:type="fixed"/>
        <w:tblCellMar>
          <w:left w:w="120" w:type="dxa"/>
          <w:right w:w="120" w:type="dxa"/>
        </w:tblCellMar>
        <w:tblLook w:val="0000" w:firstRow="0" w:lastRow="0" w:firstColumn="0" w:lastColumn="0" w:noHBand="0" w:noVBand="0"/>
      </w:tblPr>
      <w:tblGrid>
        <w:gridCol w:w="745"/>
        <w:gridCol w:w="2799"/>
        <w:gridCol w:w="784"/>
        <w:gridCol w:w="1316"/>
        <w:gridCol w:w="876"/>
        <w:gridCol w:w="918"/>
        <w:gridCol w:w="1081"/>
        <w:gridCol w:w="946"/>
      </w:tblGrid>
      <w:tr w:rsidR="00F21804" w:rsidRPr="00D36BB6" w14:paraId="73ED5807" w14:textId="77777777">
        <w:trPr>
          <w:trHeight w:val="488"/>
        </w:trPr>
        <w:tc>
          <w:tcPr>
            <w:tcW w:w="745" w:type="dxa"/>
            <w:tcBorders>
              <w:top w:val="double" w:sz="1" w:space="0" w:color="000000"/>
              <w:left w:val="double" w:sz="1" w:space="0" w:color="000000"/>
            </w:tcBorders>
            <w:shd w:val="clear" w:color="auto" w:fill="auto"/>
          </w:tcPr>
          <w:p w14:paraId="2F89DB00" w14:textId="77777777" w:rsidR="00F21804" w:rsidRPr="00D36BB6" w:rsidRDefault="00AC7064">
            <w:pPr>
              <w:snapToGrid w:val="0"/>
              <w:spacing w:before="90" w:after="54"/>
              <w:jc w:val="center"/>
            </w:pPr>
            <w:r w:rsidRPr="00D36BB6">
              <w:rPr>
                <w:rFonts w:ascii="Arial" w:hAnsi="Arial" w:cs="Arial"/>
                <w:spacing w:val="-2"/>
                <w:sz w:val="16"/>
              </w:rPr>
              <w:t>YEAR</w:t>
            </w:r>
          </w:p>
        </w:tc>
        <w:tc>
          <w:tcPr>
            <w:tcW w:w="2799" w:type="dxa"/>
            <w:tcBorders>
              <w:top w:val="double" w:sz="1" w:space="0" w:color="000000"/>
              <w:left w:val="single" w:sz="4" w:space="0" w:color="000000"/>
            </w:tcBorders>
            <w:shd w:val="clear" w:color="auto" w:fill="auto"/>
          </w:tcPr>
          <w:p w14:paraId="56A348B2" w14:textId="77777777" w:rsidR="00F21804" w:rsidRPr="00D36BB6" w:rsidRDefault="00AC7064">
            <w:pPr>
              <w:snapToGrid w:val="0"/>
              <w:spacing w:before="90" w:after="54"/>
              <w:jc w:val="center"/>
            </w:pPr>
            <w:r w:rsidRPr="00D36BB6">
              <w:rPr>
                <w:rFonts w:ascii="Arial" w:hAnsi="Arial" w:cs="Arial"/>
                <w:spacing w:val="-2"/>
                <w:sz w:val="16"/>
              </w:rPr>
              <w:t>NAME OF EVENT</w:t>
            </w:r>
          </w:p>
        </w:tc>
        <w:tc>
          <w:tcPr>
            <w:tcW w:w="784" w:type="dxa"/>
            <w:tcBorders>
              <w:top w:val="double" w:sz="1" w:space="0" w:color="000000"/>
              <w:left w:val="double" w:sz="1" w:space="0" w:color="000000"/>
            </w:tcBorders>
            <w:shd w:val="clear" w:color="auto" w:fill="auto"/>
          </w:tcPr>
          <w:p w14:paraId="5128A942" w14:textId="77777777" w:rsidR="00F21804" w:rsidRPr="00D36BB6" w:rsidRDefault="00AC7064">
            <w:pPr>
              <w:snapToGrid w:val="0"/>
              <w:spacing w:before="90" w:after="54"/>
              <w:jc w:val="center"/>
            </w:pPr>
            <w:r w:rsidRPr="00D36BB6">
              <w:rPr>
                <w:rFonts w:ascii="Arial" w:hAnsi="Arial" w:cs="Arial"/>
                <w:spacing w:val="-1"/>
                <w:sz w:val="13"/>
              </w:rPr>
              <w:t>WORLD</w:t>
            </w:r>
          </w:p>
        </w:tc>
        <w:tc>
          <w:tcPr>
            <w:tcW w:w="1316" w:type="dxa"/>
            <w:tcBorders>
              <w:top w:val="double" w:sz="1" w:space="0" w:color="000000"/>
              <w:left w:val="single" w:sz="4" w:space="0" w:color="000000"/>
            </w:tcBorders>
            <w:shd w:val="clear" w:color="auto" w:fill="auto"/>
          </w:tcPr>
          <w:p w14:paraId="1FF22597" w14:textId="77777777" w:rsidR="00F21804" w:rsidRPr="00D36BB6" w:rsidRDefault="00AC7064">
            <w:pPr>
              <w:snapToGrid w:val="0"/>
              <w:spacing w:before="90" w:after="54"/>
              <w:jc w:val="center"/>
            </w:pPr>
            <w:r w:rsidRPr="00D36BB6">
              <w:rPr>
                <w:rFonts w:ascii="Arial" w:hAnsi="Arial" w:cs="Arial"/>
                <w:spacing w:val="-1"/>
                <w:sz w:val="13"/>
              </w:rPr>
              <w:t>CONTINENTAL</w:t>
            </w:r>
          </w:p>
        </w:tc>
        <w:tc>
          <w:tcPr>
            <w:tcW w:w="876" w:type="dxa"/>
            <w:tcBorders>
              <w:top w:val="double" w:sz="1" w:space="0" w:color="000000"/>
              <w:left w:val="single" w:sz="4" w:space="0" w:color="000000"/>
            </w:tcBorders>
            <w:shd w:val="clear" w:color="auto" w:fill="auto"/>
          </w:tcPr>
          <w:p w14:paraId="2798D8D0" w14:textId="77777777" w:rsidR="00F21804" w:rsidRPr="00D36BB6" w:rsidRDefault="00AC7064">
            <w:pPr>
              <w:snapToGrid w:val="0"/>
              <w:spacing w:before="90" w:after="54"/>
              <w:jc w:val="center"/>
            </w:pPr>
            <w:r w:rsidRPr="00D36BB6">
              <w:rPr>
                <w:rFonts w:ascii="Arial" w:hAnsi="Arial" w:cs="Arial"/>
                <w:spacing w:val="-1"/>
                <w:sz w:val="13"/>
              </w:rPr>
              <w:t>FAI CAT 1</w:t>
            </w:r>
          </w:p>
        </w:tc>
        <w:tc>
          <w:tcPr>
            <w:tcW w:w="918" w:type="dxa"/>
            <w:tcBorders>
              <w:top w:val="double" w:sz="1" w:space="0" w:color="000000"/>
              <w:left w:val="single" w:sz="4" w:space="0" w:color="000000"/>
            </w:tcBorders>
            <w:shd w:val="clear" w:color="auto" w:fill="auto"/>
          </w:tcPr>
          <w:p w14:paraId="2DC27DED" w14:textId="77777777" w:rsidR="00F21804" w:rsidRPr="00D36BB6" w:rsidRDefault="00AC7064">
            <w:pPr>
              <w:snapToGrid w:val="0"/>
              <w:spacing w:before="90" w:after="54"/>
              <w:jc w:val="center"/>
            </w:pPr>
            <w:r w:rsidRPr="00D36BB6">
              <w:rPr>
                <w:rFonts w:ascii="Arial" w:hAnsi="Arial" w:cs="Arial"/>
                <w:spacing w:val="-1"/>
                <w:sz w:val="13"/>
              </w:rPr>
              <w:t xml:space="preserve">NATIONAL </w:t>
            </w:r>
            <w:proofErr w:type="gramStart"/>
            <w:r w:rsidRPr="00D36BB6">
              <w:rPr>
                <w:rFonts w:ascii="Arial" w:hAnsi="Arial" w:cs="Arial"/>
                <w:spacing w:val="-1"/>
                <w:sz w:val="13"/>
              </w:rPr>
              <w:t>Champion-ship</w:t>
            </w:r>
            <w:proofErr w:type="gramEnd"/>
          </w:p>
        </w:tc>
        <w:tc>
          <w:tcPr>
            <w:tcW w:w="1081" w:type="dxa"/>
            <w:tcBorders>
              <w:top w:val="double" w:sz="1" w:space="0" w:color="000000"/>
              <w:left w:val="single" w:sz="4" w:space="0" w:color="000000"/>
            </w:tcBorders>
            <w:shd w:val="clear" w:color="auto" w:fill="auto"/>
          </w:tcPr>
          <w:p w14:paraId="1965C930" w14:textId="77777777" w:rsidR="00F21804" w:rsidRPr="00D36BB6" w:rsidRDefault="00AC7064">
            <w:pPr>
              <w:snapToGrid w:val="0"/>
              <w:spacing w:before="90" w:after="54"/>
              <w:jc w:val="center"/>
            </w:pPr>
            <w:r w:rsidRPr="00D36BB6">
              <w:rPr>
                <w:rFonts w:ascii="Arial" w:hAnsi="Arial" w:cs="Arial"/>
                <w:spacing w:val="-1"/>
                <w:sz w:val="13"/>
              </w:rPr>
              <w:t>NUMBER OF PROTESTS</w:t>
            </w:r>
          </w:p>
        </w:tc>
        <w:tc>
          <w:tcPr>
            <w:tcW w:w="946" w:type="dxa"/>
            <w:tcBorders>
              <w:top w:val="double" w:sz="1" w:space="0" w:color="000000"/>
              <w:left w:val="single" w:sz="4" w:space="0" w:color="000000"/>
              <w:right w:val="double" w:sz="1" w:space="0" w:color="000000"/>
            </w:tcBorders>
            <w:shd w:val="clear" w:color="auto" w:fill="auto"/>
          </w:tcPr>
          <w:p w14:paraId="70E3F2FA" w14:textId="77777777" w:rsidR="00F21804" w:rsidRPr="00D36BB6" w:rsidRDefault="00AC7064">
            <w:pPr>
              <w:snapToGrid w:val="0"/>
              <w:spacing w:before="90" w:after="54"/>
              <w:jc w:val="center"/>
            </w:pPr>
            <w:r w:rsidRPr="00D36BB6">
              <w:rPr>
                <w:rFonts w:ascii="Arial" w:hAnsi="Arial" w:cs="Arial"/>
                <w:spacing w:val="-1"/>
                <w:sz w:val="13"/>
              </w:rPr>
              <w:t>PRESI-DENT</w:t>
            </w:r>
          </w:p>
        </w:tc>
      </w:tr>
      <w:tr w:rsidR="00F21804" w:rsidRPr="00D36BB6" w14:paraId="58440156" w14:textId="77777777">
        <w:trPr>
          <w:trHeight w:val="510"/>
        </w:trPr>
        <w:tc>
          <w:tcPr>
            <w:tcW w:w="745" w:type="dxa"/>
            <w:tcBorders>
              <w:top w:val="single" w:sz="4" w:space="0" w:color="000000"/>
              <w:left w:val="double" w:sz="1" w:space="0" w:color="000000"/>
            </w:tcBorders>
            <w:shd w:val="clear" w:color="auto" w:fill="auto"/>
          </w:tcPr>
          <w:p w14:paraId="73570471"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6C5265A6"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30128239"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511A945B"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03BA4420"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1BD423AB"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346918C2"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3EE7A8D0" w14:textId="77777777" w:rsidR="00F21804" w:rsidRPr="00D36BB6" w:rsidRDefault="00F21804">
            <w:pPr>
              <w:snapToGrid w:val="0"/>
              <w:spacing w:before="90" w:after="54"/>
            </w:pPr>
          </w:p>
        </w:tc>
      </w:tr>
      <w:tr w:rsidR="00F21804" w:rsidRPr="00D36BB6" w14:paraId="350BBFA2" w14:textId="77777777">
        <w:trPr>
          <w:trHeight w:val="510"/>
        </w:trPr>
        <w:tc>
          <w:tcPr>
            <w:tcW w:w="745" w:type="dxa"/>
            <w:tcBorders>
              <w:top w:val="single" w:sz="4" w:space="0" w:color="000000"/>
              <w:left w:val="double" w:sz="1" w:space="0" w:color="000000"/>
            </w:tcBorders>
            <w:shd w:val="clear" w:color="auto" w:fill="auto"/>
          </w:tcPr>
          <w:p w14:paraId="43F42EE9"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09B8855A"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06E085F8"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6E803E60"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48E5ED6C"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37D22E83"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154F2F1C"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19CEFEA5" w14:textId="77777777" w:rsidR="00F21804" w:rsidRPr="00D36BB6" w:rsidRDefault="00F21804">
            <w:pPr>
              <w:snapToGrid w:val="0"/>
              <w:spacing w:before="90" w:after="54"/>
            </w:pPr>
          </w:p>
        </w:tc>
      </w:tr>
      <w:tr w:rsidR="00F21804" w:rsidRPr="00D36BB6" w14:paraId="6FE8E600" w14:textId="77777777">
        <w:trPr>
          <w:trHeight w:val="510"/>
        </w:trPr>
        <w:tc>
          <w:tcPr>
            <w:tcW w:w="745" w:type="dxa"/>
            <w:tcBorders>
              <w:top w:val="single" w:sz="4" w:space="0" w:color="000000"/>
              <w:left w:val="double" w:sz="1" w:space="0" w:color="000000"/>
            </w:tcBorders>
            <w:shd w:val="clear" w:color="auto" w:fill="auto"/>
          </w:tcPr>
          <w:p w14:paraId="1EC36C77"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4A24D710"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025B65BF"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075AF734"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47CA3CD1"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348BEDDE"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773120EE"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32C94F03" w14:textId="77777777" w:rsidR="00F21804" w:rsidRPr="00D36BB6" w:rsidRDefault="00F21804">
            <w:pPr>
              <w:snapToGrid w:val="0"/>
              <w:spacing w:before="90" w:after="54"/>
            </w:pPr>
          </w:p>
        </w:tc>
      </w:tr>
      <w:tr w:rsidR="00F21804" w:rsidRPr="00D36BB6" w14:paraId="23803F66" w14:textId="77777777">
        <w:trPr>
          <w:trHeight w:val="510"/>
        </w:trPr>
        <w:tc>
          <w:tcPr>
            <w:tcW w:w="745" w:type="dxa"/>
            <w:tcBorders>
              <w:top w:val="single" w:sz="4" w:space="0" w:color="000000"/>
              <w:left w:val="double" w:sz="1" w:space="0" w:color="000000"/>
            </w:tcBorders>
            <w:shd w:val="clear" w:color="auto" w:fill="auto"/>
          </w:tcPr>
          <w:p w14:paraId="54CC8BE1"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461F1692"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31B1C518"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0BE2EC55"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1B913EB7"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2E1FB10C"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10D7E68A"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45B3F30E" w14:textId="77777777" w:rsidR="00F21804" w:rsidRPr="00D36BB6" w:rsidRDefault="00F21804">
            <w:pPr>
              <w:snapToGrid w:val="0"/>
              <w:spacing w:before="90" w:after="54"/>
            </w:pPr>
          </w:p>
        </w:tc>
      </w:tr>
      <w:tr w:rsidR="00F21804" w:rsidRPr="00D36BB6" w14:paraId="0CCF0518" w14:textId="77777777">
        <w:trPr>
          <w:trHeight w:val="510"/>
        </w:trPr>
        <w:tc>
          <w:tcPr>
            <w:tcW w:w="745" w:type="dxa"/>
            <w:tcBorders>
              <w:top w:val="single" w:sz="4" w:space="0" w:color="000000"/>
              <w:left w:val="double" w:sz="1" w:space="0" w:color="000000"/>
            </w:tcBorders>
            <w:shd w:val="clear" w:color="auto" w:fill="auto"/>
          </w:tcPr>
          <w:p w14:paraId="0A0CE155"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2B2D32FA"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00096409"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034F5E20"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16DAB597"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5F751952"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2A5940AA"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3D129446" w14:textId="77777777" w:rsidR="00F21804" w:rsidRPr="00D36BB6" w:rsidRDefault="00F21804">
            <w:pPr>
              <w:snapToGrid w:val="0"/>
              <w:spacing w:before="90" w:after="54"/>
            </w:pPr>
          </w:p>
        </w:tc>
      </w:tr>
      <w:tr w:rsidR="00F21804" w:rsidRPr="00D36BB6" w14:paraId="3182F373" w14:textId="77777777">
        <w:trPr>
          <w:trHeight w:val="510"/>
        </w:trPr>
        <w:tc>
          <w:tcPr>
            <w:tcW w:w="745" w:type="dxa"/>
            <w:tcBorders>
              <w:top w:val="single" w:sz="4" w:space="0" w:color="000000"/>
              <w:left w:val="double" w:sz="1" w:space="0" w:color="000000"/>
            </w:tcBorders>
            <w:shd w:val="clear" w:color="auto" w:fill="auto"/>
          </w:tcPr>
          <w:p w14:paraId="7D031E04"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7BA37769"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4928F001"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428C2FC1"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1710CD57"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7AA24E5B"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3FA4EB66"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34E78916" w14:textId="77777777" w:rsidR="00F21804" w:rsidRPr="00D36BB6" w:rsidRDefault="00F21804">
            <w:pPr>
              <w:snapToGrid w:val="0"/>
              <w:spacing w:before="90" w:after="54"/>
            </w:pPr>
          </w:p>
        </w:tc>
      </w:tr>
      <w:tr w:rsidR="00F21804" w:rsidRPr="00D36BB6" w14:paraId="5969A18E" w14:textId="77777777">
        <w:trPr>
          <w:trHeight w:val="510"/>
        </w:trPr>
        <w:tc>
          <w:tcPr>
            <w:tcW w:w="745" w:type="dxa"/>
            <w:tcBorders>
              <w:top w:val="single" w:sz="4" w:space="0" w:color="000000"/>
              <w:left w:val="double" w:sz="1" w:space="0" w:color="000000"/>
            </w:tcBorders>
            <w:shd w:val="clear" w:color="auto" w:fill="auto"/>
          </w:tcPr>
          <w:p w14:paraId="07C2502F"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448AC08A"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1A094115"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70127906"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0FB9D671"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676458E2"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0FB2B9E9"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5692D105" w14:textId="77777777" w:rsidR="00F21804" w:rsidRPr="00D36BB6" w:rsidRDefault="00F21804">
            <w:pPr>
              <w:snapToGrid w:val="0"/>
              <w:spacing w:before="90" w:after="54"/>
            </w:pPr>
          </w:p>
        </w:tc>
      </w:tr>
      <w:tr w:rsidR="00F21804" w:rsidRPr="00D36BB6" w14:paraId="6B90C1A0" w14:textId="77777777">
        <w:trPr>
          <w:trHeight w:val="510"/>
        </w:trPr>
        <w:tc>
          <w:tcPr>
            <w:tcW w:w="745" w:type="dxa"/>
            <w:tcBorders>
              <w:top w:val="single" w:sz="4" w:space="0" w:color="000000"/>
              <w:left w:val="double" w:sz="1" w:space="0" w:color="000000"/>
            </w:tcBorders>
            <w:shd w:val="clear" w:color="auto" w:fill="auto"/>
          </w:tcPr>
          <w:p w14:paraId="44679E46"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562FCD87"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02EC95AE"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4936DB53"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5888D1F3"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13EB3D1C"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429408E1"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442571EF" w14:textId="77777777" w:rsidR="00F21804" w:rsidRPr="00D36BB6" w:rsidRDefault="00F21804">
            <w:pPr>
              <w:snapToGrid w:val="0"/>
              <w:spacing w:before="90" w:after="54"/>
            </w:pPr>
          </w:p>
        </w:tc>
      </w:tr>
      <w:tr w:rsidR="00F21804" w:rsidRPr="00D36BB6" w14:paraId="0AE3DAD7" w14:textId="77777777">
        <w:trPr>
          <w:trHeight w:val="510"/>
        </w:trPr>
        <w:tc>
          <w:tcPr>
            <w:tcW w:w="745" w:type="dxa"/>
            <w:tcBorders>
              <w:top w:val="single" w:sz="4" w:space="0" w:color="000000"/>
              <w:left w:val="double" w:sz="1" w:space="0" w:color="000000"/>
            </w:tcBorders>
            <w:shd w:val="clear" w:color="auto" w:fill="auto"/>
          </w:tcPr>
          <w:p w14:paraId="2B61153B"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467846E2"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0F442CC3"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4575F474"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592FE825"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1DE9C3C3"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2C07CE08"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4277D99B" w14:textId="77777777" w:rsidR="00F21804" w:rsidRPr="00D36BB6" w:rsidRDefault="00F21804">
            <w:pPr>
              <w:snapToGrid w:val="0"/>
              <w:spacing w:before="90" w:after="54"/>
            </w:pPr>
          </w:p>
        </w:tc>
      </w:tr>
      <w:tr w:rsidR="00F21804" w:rsidRPr="00D36BB6" w14:paraId="4489E114" w14:textId="77777777">
        <w:trPr>
          <w:trHeight w:val="510"/>
        </w:trPr>
        <w:tc>
          <w:tcPr>
            <w:tcW w:w="745" w:type="dxa"/>
            <w:tcBorders>
              <w:top w:val="single" w:sz="4" w:space="0" w:color="000000"/>
              <w:left w:val="double" w:sz="1" w:space="0" w:color="000000"/>
            </w:tcBorders>
            <w:shd w:val="clear" w:color="auto" w:fill="auto"/>
          </w:tcPr>
          <w:p w14:paraId="624F212D"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10B8A899"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1728A29E"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0CF3413F"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6B1ACA0D"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7DC64F74"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3BE3035C"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0F04C1C2" w14:textId="77777777" w:rsidR="00F21804" w:rsidRPr="00D36BB6" w:rsidRDefault="00F21804">
            <w:pPr>
              <w:snapToGrid w:val="0"/>
              <w:spacing w:before="90" w:after="54"/>
            </w:pPr>
          </w:p>
        </w:tc>
      </w:tr>
      <w:tr w:rsidR="00F21804" w:rsidRPr="00D36BB6" w14:paraId="4F380DEE" w14:textId="77777777">
        <w:trPr>
          <w:trHeight w:val="510"/>
        </w:trPr>
        <w:tc>
          <w:tcPr>
            <w:tcW w:w="745" w:type="dxa"/>
            <w:tcBorders>
              <w:top w:val="single" w:sz="4" w:space="0" w:color="000000"/>
              <w:left w:val="double" w:sz="1" w:space="0" w:color="000000"/>
            </w:tcBorders>
            <w:shd w:val="clear" w:color="auto" w:fill="auto"/>
          </w:tcPr>
          <w:p w14:paraId="788C9F8B" w14:textId="77777777" w:rsidR="00F21804" w:rsidRPr="00D36BB6" w:rsidRDefault="00F21804">
            <w:pPr>
              <w:snapToGrid w:val="0"/>
              <w:spacing w:before="90" w:after="54"/>
            </w:pPr>
          </w:p>
        </w:tc>
        <w:tc>
          <w:tcPr>
            <w:tcW w:w="2799" w:type="dxa"/>
            <w:tcBorders>
              <w:top w:val="single" w:sz="4" w:space="0" w:color="000000"/>
              <w:left w:val="single" w:sz="4" w:space="0" w:color="000000"/>
            </w:tcBorders>
            <w:shd w:val="clear" w:color="auto" w:fill="auto"/>
          </w:tcPr>
          <w:p w14:paraId="45D18B2F" w14:textId="77777777" w:rsidR="00F21804" w:rsidRPr="00D36BB6" w:rsidRDefault="00F21804">
            <w:pPr>
              <w:snapToGrid w:val="0"/>
              <w:spacing w:before="90" w:after="54"/>
            </w:pPr>
          </w:p>
        </w:tc>
        <w:tc>
          <w:tcPr>
            <w:tcW w:w="784" w:type="dxa"/>
            <w:tcBorders>
              <w:top w:val="single" w:sz="4" w:space="0" w:color="000000"/>
              <w:left w:val="double" w:sz="1" w:space="0" w:color="000000"/>
            </w:tcBorders>
            <w:shd w:val="clear" w:color="auto" w:fill="auto"/>
          </w:tcPr>
          <w:p w14:paraId="12D5754D" w14:textId="77777777" w:rsidR="00F21804" w:rsidRPr="00D36BB6" w:rsidRDefault="00F21804">
            <w:pPr>
              <w:snapToGrid w:val="0"/>
              <w:spacing w:before="90" w:after="54"/>
            </w:pPr>
          </w:p>
        </w:tc>
        <w:tc>
          <w:tcPr>
            <w:tcW w:w="1316" w:type="dxa"/>
            <w:tcBorders>
              <w:top w:val="single" w:sz="4" w:space="0" w:color="000000"/>
              <w:left w:val="single" w:sz="4" w:space="0" w:color="000000"/>
            </w:tcBorders>
            <w:shd w:val="clear" w:color="auto" w:fill="auto"/>
          </w:tcPr>
          <w:p w14:paraId="2201BBAE" w14:textId="77777777" w:rsidR="00F21804" w:rsidRPr="00D36BB6" w:rsidRDefault="00F21804">
            <w:pPr>
              <w:snapToGrid w:val="0"/>
              <w:spacing w:before="90" w:after="54"/>
            </w:pPr>
          </w:p>
        </w:tc>
        <w:tc>
          <w:tcPr>
            <w:tcW w:w="876" w:type="dxa"/>
            <w:tcBorders>
              <w:top w:val="single" w:sz="4" w:space="0" w:color="000000"/>
              <w:left w:val="single" w:sz="4" w:space="0" w:color="000000"/>
            </w:tcBorders>
            <w:shd w:val="clear" w:color="auto" w:fill="auto"/>
          </w:tcPr>
          <w:p w14:paraId="3789B83C" w14:textId="77777777" w:rsidR="00F21804" w:rsidRPr="00D36BB6" w:rsidRDefault="00F21804">
            <w:pPr>
              <w:snapToGrid w:val="0"/>
              <w:spacing w:before="90" w:after="54"/>
            </w:pPr>
          </w:p>
        </w:tc>
        <w:tc>
          <w:tcPr>
            <w:tcW w:w="918" w:type="dxa"/>
            <w:tcBorders>
              <w:top w:val="single" w:sz="4" w:space="0" w:color="000000"/>
              <w:left w:val="single" w:sz="4" w:space="0" w:color="000000"/>
            </w:tcBorders>
            <w:shd w:val="clear" w:color="auto" w:fill="auto"/>
          </w:tcPr>
          <w:p w14:paraId="396DAE37" w14:textId="77777777" w:rsidR="00F21804" w:rsidRPr="00D36BB6" w:rsidRDefault="00F21804">
            <w:pPr>
              <w:snapToGrid w:val="0"/>
              <w:spacing w:before="90" w:after="54"/>
            </w:pPr>
          </w:p>
        </w:tc>
        <w:tc>
          <w:tcPr>
            <w:tcW w:w="1081" w:type="dxa"/>
            <w:tcBorders>
              <w:top w:val="single" w:sz="4" w:space="0" w:color="000000"/>
              <w:left w:val="single" w:sz="4" w:space="0" w:color="000000"/>
            </w:tcBorders>
            <w:shd w:val="clear" w:color="auto" w:fill="auto"/>
          </w:tcPr>
          <w:p w14:paraId="3FC13458" w14:textId="77777777" w:rsidR="00F21804" w:rsidRPr="00D36BB6" w:rsidRDefault="00F21804">
            <w:pPr>
              <w:snapToGrid w:val="0"/>
              <w:spacing w:before="90" w:after="54"/>
            </w:pPr>
          </w:p>
        </w:tc>
        <w:tc>
          <w:tcPr>
            <w:tcW w:w="946" w:type="dxa"/>
            <w:tcBorders>
              <w:top w:val="single" w:sz="4" w:space="0" w:color="000000"/>
              <w:left w:val="single" w:sz="4" w:space="0" w:color="000000"/>
              <w:right w:val="double" w:sz="1" w:space="0" w:color="000000"/>
            </w:tcBorders>
            <w:shd w:val="clear" w:color="auto" w:fill="auto"/>
          </w:tcPr>
          <w:p w14:paraId="7201EEEE" w14:textId="77777777" w:rsidR="00F21804" w:rsidRPr="00D36BB6" w:rsidRDefault="00F21804">
            <w:pPr>
              <w:snapToGrid w:val="0"/>
              <w:spacing w:before="90" w:after="54"/>
            </w:pPr>
          </w:p>
        </w:tc>
      </w:tr>
      <w:tr w:rsidR="00F21804" w:rsidRPr="00D36BB6" w14:paraId="4CD6B19C" w14:textId="77777777">
        <w:trPr>
          <w:trHeight w:val="510"/>
        </w:trPr>
        <w:tc>
          <w:tcPr>
            <w:tcW w:w="745" w:type="dxa"/>
            <w:tcBorders>
              <w:top w:val="single" w:sz="4" w:space="0" w:color="000000"/>
              <w:left w:val="double" w:sz="1" w:space="0" w:color="000000"/>
              <w:bottom w:val="double" w:sz="1" w:space="0" w:color="000000"/>
            </w:tcBorders>
            <w:shd w:val="clear" w:color="auto" w:fill="auto"/>
          </w:tcPr>
          <w:p w14:paraId="347B4BD6" w14:textId="77777777" w:rsidR="00F21804" w:rsidRPr="00D36BB6" w:rsidRDefault="00F21804">
            <w:pPr>
              <w:snapToGrid w:val="0"/>
              <w:spacing w:before="90" w:after="54"/>
            </w:pPr>
          </w:p>
        </w:tc>
        <w:tc>
          <w:tcPr>
            <w:tcW w:w="2799" w:type="dxa"/>
            <w:tcBorders>
              <w:top w:val="single" w:sz="4" w:space="0" w:color="000000"/>
              <w:left w:val="single" w:sz="4" w:space="0" w:color="000000"/>
              <w:bottom w:val="double" w:sz="1" w:space="0" w:color="000000"/>
            </w:tcBorders>
            <w:shd w:val="clear" w:color="auto" w:fill="auto"/>
          </w:tcPr>
          <w:p w14:paraId="79192B8D" w14:textId="77777777" w:rsidR="00F21804" w:rsidRPr="00D36BB6" w:rsidRDefault="00F21804">
            <w:pPr>
              <w:snapToGrid w:val="0"/>
              <w:spacing w:before="90" w:after="54"/>
            </w:pPr>
          </w:p>
        </w:tc>
        <w:tc>
          <w:tcPr>
            <w:tcW w:w="784" w:type="dxa"/>
            <w:tcBorders>
              <w:top w:val="single" w:sz="4" w:space="0" w:color="000000"/>
              <w:left w:val="double" w:sz="1" w:space="0" w:color="000000"/>
              <w:bottom w:val="double" w:sz="1" w:space="0" w:color="000000"/>
            </w:tcBorders>
            <w:shd w:val="clear" w:color="auto" w:fill="auto"/>
          </w:tcPr>
          <w:p w14:paraId="55A8C61E" w14:textId="77777777" w:rsidR="00F21804" w:rsidRPr="00D36BB6" w:rsidRDefault="00F21804">
            <w:pPr>
              <w:snapToGrid w:val="0"/>
              <w:spacing w:before="90" w:after="54"/>
            </w:pPr>
          </w:p>
        </w:tc>
        <w:tc>
          <w:tcPr>
            <w:tcW w:w="1316" w:type="dxa"/>
            <w:tcBorders>
              <w:top w:val="single" w:sz="4" w:space="0" w:color="000000"/>
              <w:left w:val="single" w:sz="4" w:space="0" w:color="000000"/>
              <w:bottom w:val="double" w:sz="1" w:space="0" w:color="000000"/>
            </w:tcBorders>
            <w:shd w:val="clear" w:color="auto" w:fill="auto"/>
          </w:tcPr>
          <w:p w14:paraId="46C55D84" w14:textId="77777777" w:rsidR="00F21804" w:rsidRPr="00D36BB6" w:rsidRDefault="00F21804">
            <w:pPr>
              <w:snapToGrid w:val="0"/>
              <w:spacing w:before="90" w:after="54"/>
            </w:pPr>
          </w:p>
        </w:tc>
        <w:tc>
          <w:tcPr>
            <w:tcW w:w="876" w:type="dxa"/>
            <w:tcBorders>
              <w:top w:val="single" w:sz="4" w:space="0" w:color="000000"/>
              <w:left w:val="single" w:sz="4" w:space="0" w:color="000000"/>
              <w:bottom w:val="double" w:sz="1" w:space="0" w:color="000000"/>
            </w:tcBorders>
            <w:shd w:val="clear" w:color="auto" w:fill="auto"/>
          </w:tcPr>
          <w:p w14:paraId="1CA16B05" w14:textId="77777777" w:rsidR="00F21804" w:rsidRPr="00D36BB6" w:rsidRDefault="00F21804">
            <w:pPr>
              <w:snapToGrid w:val="0"/>
              <w:spacing w:before="90" w:after="54"/>
            </w:pPr>
          </w:p>
        </w:tc>
        <w:tc>
          <w:tcPr>
            <w:tcW w:w="918" w:type="dxa"/>
            <w:tcBorders>
              <w:top w:val="single" w:sz="4" w:space="0" w:color="000000"/>
              <w:left w:val="single" w:sz="4" w:space="0" w:color="000000"/>
              <w:bottom w:val="double" w:sz="1" w:space="0" w:color="000000"/>
            </w:tcBorders>
            <w:shd w:val="clear" w:color="auto" w:fill="auto"/>
          </w:tcPr>
          <w:p w14:paraId="77935F07" w14:textId="77777777" w:rsidR="00F21804" w:rsidRPr="00D36BB6" w:rsidRDefault="00F21804">
            <w:pPr>
              <w:snapToGrid w:val="0"/>
              <w:spacing w:before="90" w:after="54"/>
            </w:pPr>
          </w:p>
        </w:tc>
        <w:tc>
          <w:tcPr>
            <w:tcW w:w="1081" w:type="dxa"/>
            <w:tcBorders>
              <w:top w:val="single" w:sz="4" w:space="0" w:color="000000"/>
              <w:left w:val="single" w:sz="4" w:space="0" w:color="000000"/>
              <w:bottom w:val="double" w:sz="1" w:space="0" w:color="000000"/>
            </w:tcBorders>
            <w:shd w:val="clear" w:color="auto" w:fill="auto"/>
          </w:tcPr>
          <w:p w14:paraId="6BB182EE" w14:textId="77777777" w:rsidR="00F21804" w:rsidRPr="00D36BB6" w:rsidRDefault="00F21804">
            <w:pPr>
              <w:snapToGrid w:val="0"/>
              <w:spacing w:before="90" w:after="54"/>
            </w:pPr>
          </w:p>
        </w:tc>
        <w:tc>
          <w:tcPr>
            <w:tcW w:w="946" w:type="dxa"/>
            <w:tcBorders>
              <w:top w:val="single" w:sz="4" w:space="0" w:color="000000"/>
              <w:left w:val="single" w:sz="4" w:space="0" w:color="000000"/>
              <w:bottom w:val="double" w:sz="1" w:space="0" w:color="000000"/>
              <w:right w:val="double" w:sz="1" w:space="0" w:color="000000"/>
            </w:tcBorders>
            <w:shd w:val="clear" w:color="auto" w:fill="auto"/>
          </w:tcPr>
          <w:p w14:paraId="13F8DA2D" w14:textId="77777777" w:rsidR="00F21804" w:rsidRPr="00D36BB6" w:rsidRDefault="00F21804">
            <w:pPr>
              <w:snapToGrid w:val="0"/>
              <w:spacing w:before="90" w:after="54"/>
            </w:pPr>
          </w:p>
        </w:tc>
      </w:tr>
    </w:tbl>
    <w:p w14:paraId="63688F87" w14:textId="77777777" w:rsidR="00F21804" w:rsidRPr="00D36BB6" w:rsidRDefault="00AC7064">
      <w:pPr>
        <w:tabs>
          <w:tab w:val="left" w:pos="4524"/>
          <w:tab w:val="center" w:pos="8232"/>
        </w:tabs>
        <w:spacing w:before="170"/>
        <w:ind w:left="288" w:right="156"/>
        <w:jc w:val="both"/>
      </w:pPr>
      <w:r w:rsidRPr="00D36BB6">
        <w:rPr>
          <w:rFonts w:ascii="Arial" w:hAnsi="Arial" w:cs="Arial"/>
          <w:spacing w:val="-2"/>
          <w:sz w:val="20"/>
        </w:rPr>
        <w:t>Please indicate your overall GPS, computer and programming experience level on a scale from 1 to 5, where 1 is no or little experience and 5 is expert level, meaning that you have designed own scoring program or similar. At least one person in an event jury must have enough knowledge as much of the jury work is checking results and scoring programs.</w:t>
      </w:r>
    </w:p>
    <w:p w14:paraId="3D57106D" w14:textId="77777777" w:rsidR="00F21804" w:rsidRPr="00D36BB6" w:rsidRDefault="00AC7064">
      <w:pPr>
        <w:tabs>
          <w:tab w:val="center" w:pos="5076"/>
        </w:tabs>
        <w:ind w:left="288" w:right="156"/>
        <w:jc w:val="both"/>
      </w:pPr>
      <w:r w:rsidRPr="00D36BB6">
        <w:rPr>
          <w:rFonts w:ascii="Arial" w:hAnsi="Arial" w:cs="Arial"/>
          <w:b/>
          <w:bCs/>
          <w:spacing w:val="-2"/>
          <w:sz w:val="18"/>
          <w:szCs w:val="18"/>
        </w:rPr>
        <w:tab/>
      </w:r>
      <w:r w:rsidRPr="00D36BB6">
        <w:rPr>
          <w:rFonts w:ascii="Arial" w:hAnsi="Arial" w:cs="Arial"/>
          <w:spacing w:val="-2"/>
          <w:sz w:val="16"/>
          <w:szCs w:val="16"/>
        </w:rPr>
        <w:tab/>
      </w:r>
      <w:proofErr w:type="gramStart"/>
      <w:r w:rsidRPr="00D36BB6">
        <w:rPr>
          <w:rFonts w:ascii="Arial" w:hAnsi="Arial" w:cs="Arial"/>
          <w:b/>
          <w:bCs/>
          <w:spacing w:val="-2"/>
          <w:sz w:val="16"/>
          <w:szCs w:val="16"/>
        </w:rPr>
        <w:t>Computer  e</w:t>
      </w:r>
      <w:r w:rsidRPr="00D36BB6">
        <w:rPr>
          <w:rFonts w:ascii="Arial" w:hAnsi="Arial" w:cs="Arial"/>
          <w:b/>
          <w:bCs/>
          <w:spacing w:val="-2"/>
          <w:sz w:val="18"/>
          <w:szCs w:val="18"/>
        </w:rPr>
        <w:t>xperience</w:t>
      </w:r>
      <w:proofErr w:type="gramEnd"/>
      <w:r w:rsidRPr="00D36BB6">
        <w:rPr>
          <w:rFonts w:ascii="Arial" w:hAnsi="Arial" w:cs="Arial"/>
          <w:b/>
          <w:bCs/>
          <w:spacing w:val="-2"/>
          <w:sz w:val="18"/>
          <w:szCs w:val="18"/>
        </w:rPr>
        <w:t xml:space="preserve"> level</w:t>
      </w:r>
    </w:p>
    <w:tbl>
      <w:tblPr>
        <w:tblW w:w="0" w:type="auto"/>
        <w:tblInd w:w="6184" w:type="dxa"/>
        <w:tblLayout w:type="fixed"/>
        <w:tblCellMar>
          <w:top w:w="55" w:type="dxa"/>
          <w:left w:w="55" w:type="dxa"/>
          <w:bottom w:w="55" w:type="dxa"/>
          <w:right w:w="55" w:type="dxa"/>
        </w:tblCellMar>
        <w:tblLook w:val="0000" w:firstRow="0" w:lastRow="0" w:firstColumn="0" w:lastColumn="0" w:noHBand="0" w:noVBand="0"/>
      </w:tblPr>
      <w:tblGrid>
        <w:gridCol w:w="1481"/>
      </w:tblGrid>
      <w:tr w:rsidR="00F21804" w:rsidRPr="00D36BB6" w14:paraId="26F4BEDB" w14:textId="77777777">
        <w:tc>
          <w:tcPr>
            <w:tcW w:w="1481" w:type="dxa"/>
            <w:tcBorders>
              <w:top w:val="single" w:sz="8" w:space="0" w:color="000000"/>
              <w:left w:val="single" w:sz="8" w:space="0" w:color="000000"/>
              <w:bottom w:val="single" w:sz="8" w:space="0" w:color="000000"/>
              <w:right w:val="single" w:sz="8" w:space="0" w:color="000000"/>
            </w:tcBorders>
            <w:shd w:val="clear" w:color="auto" w:fill="auto"/>
          </w:tcPr>
          <w:p w14:paraId="501DEC08" w14:textId="77777777" w:rsidR="00F21804" w:rsidRPr="00D36BB6" w:rsidRDefault="00F21804">
            <w:pPr>
              <w:pStyle w:val="Tabellinnehll"/>
              <w:pBdr>
                <w:top w:val="none" w:sz="0" w:space="0" w:color="000000"/>
                <w:left w:val="none" w:sz="0" w:space="0" w:color="000000"/>
                <w:bottom w:val="none" w:sz="0" w:space="0" w:color="000000"/>
                <w:right w:val="none" w:sz="0" w:space="0" w:color="000000"/>
              </w:pBdr>
              <w:snapToGrid w:val="0"/>
              <w:ind w:left="425" w:right="581"/>
              <w:jc w:val="center"/>
            </w:pPr>
          </w:p>
        </w:tc>
      </w:tr>
    </w:tbl>
    <w:p w14:paraId="164AAA22" w14:textId="77777777" w:rsidR="00F21804" w:rsidRPr="00D36BB6" w:rsidRDefault="00AC7064" w:rsidP="004D3E99">
      <w:pPr>
        <w:tabs>
          <w:tab w:val="center" w:pos="6480"/>
          <w:tab w:val="right" w:pos="9468"/>
        </w:tabs>
        <w:ind w:left="708" w:right="48"/>
        <w:jc w:val="both"/>
        <w:rPr>
          <w:rFonts w:ascii="Arial" w:hAnsi="Arial" w:cs="Arial"/>
          <w:spacing w:val="-2"/>
          <w:sz w:val="20"/>
        </w:rPr>
      </w:pPr>
      <w:r w:rsidRPr="00D36BB6">
        <w:rPr>
          <w:rFonts w:ascii="Arial" w:hAnsi="Arial" w:cs="Arial"/>
          <w:spacing w:val="-2"/>
          <w:sz w:val="20"/>
        </w:rPr>
        <w:tab/>
      </w:r>
      <w:r w:rsidR="004D3E99" w:rsidRPr="00D36BB6">
        <w:rPr>
          <w:rFonts w:ascii="Arial" w:hAnsi="Arial" w:cs="Arial"/>
          <w:spacing w:val="-2"/>
          <w:sz w:val="20"/>
        </w:rPr>
        <w:t xml:space="preserve">             </w:t>
      </w:r>
      <w:r w:rsidRPr="00D36BB6">
        <w:rPr>
          <w:rFonts w:ascii="Arial" w:hAnsi="Arial" w:cs="Arial"/>
          <w:spacing w:val="-2"/>
          <w:sz w:val="20"/>
        </w:rPr>
        <w:t>Figure from 1 to 5</w:t>
      </w:r>
      <w:r w:rsidRPr="00D36BB6">
        <w:rPr>
          <w:rFonts w:ascii="Arial" w:hAnsi="Arial" w:cs="Arial"/>
          <w:spacing w:val="-2"/>
          <w:sz w:val="20"/>
        </w:rPr>
        <w:tab/>
        <w:t>(A2017)</w:t>
      </w:r>
    </w:p>
    <w:p w14:paraId="496D9445" w14:textId="77777777" w:rsidR="00F21804" w:rsidRPr="00D36BB6" w:rsidRDefault="00AC7064">
      <w:pPr>
        <w:pageBreakBefore/>
        <w:tabs>
          <w:tab w:val="center" w:pos="4836"/>
          <w:tab w:val="right" w:pos="9348"/>
        </w:tabs>
      </w:pPr>
      <w:r w:rsidRPr="00D36BB6">
        <w:rPr>
          <w:rFonts w:ascii="Arial" w:hAnsi="Arial" w:cs="Arial"/>
          <w:b/>
          <w:bCs/>
          <w:spacing w:val="-2"/>
          <w:sz w:val="21"/>
          <w:szCs w:val="21"/>
        </w:rPr>
        <w:lastRenderedPageBreak/>
        <w:tab/>
      </w:r>
      <w:r w:rsidRPr="00D36BB6">
        <w:rPr>
          <w:rFonts w:ascii="Arial" w:hAnsi="Arial" w:cs="Arial"/>
          <w:b/>
          <w:bCs/>
          <w:spacing w:val="-2"/>
          <w:sz w:val="21"/>
          <w:szCs w:val="21"/>
          <w:u w:val="single"/>
        </w:rPr>
        <w:t>CIA JURY BOARD - JUROR APPLICATION/REGRADING FORM</w:t>
      </w:r>
      <w:r w:rsidRPr="00D36BB6">
        <w:rPr>
          <w:rFonts w:ascii="Arial" w:hAnsi="Arial" w:cs="Arial"/>
          <w:b/>
          <w:bCs/>
          <w:spacing w:val="-2"/>
          <w:sz w:val="21"/>
          <w:szCs w:val="21"/>
        </w:rPr>
        <w:tab/>
        <w:t>PAGE 3</w:t>
      </w:r>
    </w:p>
    <w:p w14:paraId="0BDE0492" w14:textId="77777777" w:rsidR="00F21804" w:rsidRPr="00D36BB6" w:rsidRDefault="00F21804">
      <w:pPr>
        <w:jc w:val="both"/>
        <w:rPr>
          <w:rFonts w:ascii="Arial" w:hAnsi="Arial" w:cs="Arial"/>
          <w:spacing w:val="-2"/>
          <w:sz w:val="20"/>
        </w:rPr>
      </w:pPr>
    </w:p>
    <w:p w14:paraId="5F61FEEC" w14:textId="77777777" w:rsidR="00F21804" w:rsidRPr="00D36BB6" w:rsidRDefault="00AC7064">
      <w:pPr>
        <w:jc w:val="both"/>
      </w:pPr>
      <w:r w:rsidRPr="00D36BB6">
        <w:rPr>
          <w:rFonts w:ascii="Arial" w:hAnsi="Arial" w:cs="Arial"/>
          <w:b/>
          <w:spacing w:val="-3"/>
          <w:u w:val="single"/>
        </w:rPr>
        <w:t>5. COMPETITION EXPERIENCE</w:t>
      </w:r>
    </w:p>
    <w:p w14:paraId="4D7D922E" w14:textId="77777777" w:rsidR="00F21804" w:rsidRPr="00D36BB6" w:rsidRDefault="00F21804">
      <w:pPr>
        <w:jc w:val="both"/>
        <w:rPr>
          <w:rFonts w:ascii="Arial" w:hAnsi="Arial" w:cs="Arial"/>
          <w:spacing w:val="-2"/>
          <w:sz w:val="20"/>
        </w:rPr>
      </w:pPr>
    </w:p>
    <w:p w14:paraId="655DBE82" w14:textId="77777777" w:rsidR="00F21804" w:rsidRPr="00D36BB6" w:rsidRDefault="00AC7064">
      <w:pPr>
        <w:tabs>
          <w:tab w:val="left" w:pos="567"/>
        </w:tabs>
        <w:ind w:left="563" w:hanging="563"/>
        <w:jc w:val="both"/>
      </w:pPr>
      <w:r w:rsidRPr="00D36BB6">
        <w:rPr>
          <w:rFonts w:ascii="Arial" w:hAnsi="Arial" w:cs="Arial"/>
          <w:spacing w:val="-2"/>
          <w:sz w:val="20"/>
        </w:rPr>
        <w:tab/>
        <w:t>List all competitive events with a status of National Championship or higher at which you were a competitor.</w:t>
      </w:r>
    </w:p>
    <w:p w14:paraId="58626C39" w14:textId="77777777" w:rsidR="00F21804" w:rsidRPr="00D36BB6" w:rsidRDefault="00F21804">
      <w:pPr>
        <w:jc w:val="both"/>
        <w:rPr>
          <w:rFonts w:ascii="Arial" w:hAnsi="Arial" w:cs="Arial"/>
          <w:spacing w:val="-2"/>
          <w:sz w:val="20"/>
        </w:rPr>
      </w:pPr>
    </w:p>
    <w:tbl>
      <w:tblPr>
        <w:tblW w:w="0" w:type="auto"/>
        <w:tblInd w:w="137" w:type="dxa"/>
        <w:tblLayout w:type="fixed"/>
        <w:tblCellMar>
          <w:left w:w="120" w:type="dxa"/>
          <w:right w:w="120" w:type="dxa"/>
        </w:tblCellMar>
        <w:tblLook w:val="0000" w:firstRow="0" w:lastRow="0" w:firstColumn="0" w:lastColumn="0" w:noHBand="0" w:noVBand="0"/>
      </w:tblPr>
      <w:tblGrid>
        <w:gridCol w:w="1276"/>
        <w:gridCol w:w="6946"/>
        <w:gridCol w:w="1102"/>
      </w:tblGrid>
      <w:tr w:rsidR="00F21804" w:rsidRPr="00D36BB6" w14:paraId="4BC52614" w14:textId="77777777">
        <w:tc>
          <w:tcPr>
            <w:tcW w:w="1276" w:type="dxa"/>
            <w:tcBorders>
              <w:top w:val="double" w:sz="1" w:space="0" w:color="000000"/>
              <w:left w:val="double" w:sz="1" w:space="0" w:color="000000"/>
            </w:tcBorders>
            <w:shd w:val="clear" w:color="auto" w:fill="auto"/>
          </w:tcPr>
          <w:p w14:paraId="52DEAF3B" w14:textId="77777777" w:rsidR="00F21804" w:rsidRPr="00D36BB6" w:rsidRDefault="00AC7064">
            <w:pPr>
              <w:snapToGrid w:val="0"/>
              <w:spacing w:before="90" w:after="54"/>
              <w:ind w:left="-120"/>
              <w:jc w:val="center"/>
            </w:pPr>
            <w:r w:rsidRPr="00D36BB6">
              <w:rPr>
                <w:rFonts w:ascii="Arial" w:hAnsi="Arial" w:cs="Arial"/>
                <w:spacing w:val="-2"/>
                <w:sz w:val="20"/>
              </w:rPr>
              <w:t>YEAR</w:t>
            </w:r>
          </w:p>
        </w:tc>
        <w:tc>
          <w:tcPr>
            <w:tcW w:w="6946" w:type="dxa"/>
            <w:tcBorders>
              <w:top w:val="double" w:sz="1" w:space="0" w:color="000000"/>
              <w:left w:val="single" w:sz="4" w:space="0" w:color="000000"/>
            </w:tcBorders>
            <w:shd w:val="clear" w:color="auto" w:fill="auto"/>
          </w:tcPr>
          <w:p w14:paraId="43F5532F" w14:textId="77777777" w:rsidR="00F21804" w:rsidRPr="00D36BB6" w:rsidRDefault="00AC7064">
            <w:pPr>
              <w:snapToGrid w:val="0"/>
              <w:spacing w:before="90" w:after="54"/>
              <w:ind w:left="-120"/>
              <w:jc w:val="center"/>
            </w:pPr>
            <w:r w:rsidRPr="00D36BB6">
              <w:rPr>
                <w:rFonts w:ascii="Arial" w:hAnsi="Arial" w:cs="Arial"/>
                <w:spacing w:val="-2"/>
                <w:sz w:val="20"/>
              </w:rPr>
              <w:t>NAME OF EVENT</w:t>
            </w:r>
          </w:p>
        </w:tc>
        <w:tc>
          <w:tcPr>
            <w:tcW w:w="1102" w:type="dxa"/>
            <w:tcBorders>
              <w:top w:val="double" w:sz="1" w:space="0" w:color="000000"/>
              <w:left w:val="single" w:sz="4" w:space="0" w:color="000000"/>
              <w:right w:val="double" w:sz="1" w:space="0" w:color="000000"/>
            </w:tcBorders>
            <w:shd w:val="clear" w:color="auto" w:fill="auto"/>
          </w:tcPr>
          <w:p w14:paraId="3585095E" w14:textId="77777777" w:rsidR="00F21804" w:rsidRPr="00D36BB6" w:rsidRDefault="00AC7064">
            <w:pPr>
              <w:snapToGrid w:val="0"/>
              <w:spacing w:before="90" w:after="54"/>
              <w:ind w:left="-120"/>
              <w:jc w:val="center"/>
            </w:pPr>
            <w:r w:rsidRPr="00D36BB6">
              <w:rPr>
                <w:rFonts w:ascii="Arial" w:hAnsi="Arial" w:cs="Arial"/>
                <w:spacing w:val="-2"/>
                <w:sz w:val="20"/>
              </w:rPr>
              <w:t>RANK</w:t>
            </w:r>
          </w:p>
        </w:tc>
      </w:tr>
      <w:tr w:rsidR="00F21804" w:rsidRPr="00D36BB6" w14:paraId="03BEF1D3" w14:textId="77777777">
        <w:tc>
          <w:tcPr>
            <w:tcW w:w="1276" w:type="dxa"/>
            <w:tcBorders>
              <w:top w:val="double" w:sz="1" w:space="0" w:color="000000"/>
              <w:left w:val="double" w:sz="1" w:space="0" w:color="000000"/>
            </w:tcBorders>
            <w:shd w:val="clear" w:color="auto" w:fill="auto"/>
          </w:tcPr>
          <w:p w14:paraId="65529951" w14:textId="77777777" w:rsidR="00F21804" w:rsidRPr="00D36BB6" w:rsidRDefault="00F21804">
            <w:pPr>
              <w:snapToGrid w:val="0"/>
              <w:spacing w:before="90" w:after="54"/>
              <w:ind w:left="-120"/>
            </w:pPr>
          </w:p>
        </w:tc>
        <w:tc>
          <w:tcPr>
            <w:tcW w:w="6946" w:type="dxa"/>
            <w:tcBorders>
              <w:top w:val="double" w:sz="1" w:space="0" w:color="000000"/>
              <w:left w:val="single" w:sz="4" w:space="0" w:color="000000"/>
            </w:tcBorders>
            <w:shd w:val="clear" w:color="auto" w:fill="auto"/>
          </w:tcPr>
          <w:p w14:paraId="2CD0A047" w14:textId="77777777" w:rsidR="00F21804" w:rsidRPr="00D36BB6" w:rsidRDefault="00F21804">
            <w:pPr>
              <w:snapToGrid w:val="0"/>
              <w:spacing w:before="90" w:after="54"/>
              <w:ind w:left="-120"/>
            </w:pPr>
          </w:p>
        </w:tc>
        <w:tc>
          <w:tcPr>
            <w:tcW w:w="1102" w:type="dxa"/>
            <w:tcBorders>
              <w:top w:val="double" w:sz="1" w:space="0" w:color="000000"/>
              <w:left w:val="single" w:sz="4" w:space="0" w:color="000000"/>
              <w:right w:val="double" w:sz="1" w:space="0" w:color="000000"/>
            </w:tcBorders>
            <w:shd w:val="clear" w:color="auto" w:fill="auto"/>
          </w:tcPr>
          <w:p w14:paraId="5AA19431" w14:textId="77777777" w:rsidR="00F21804" w:rsidRPr="00D36BB6" w:rsidRDefault="00F21804">
            <w:pPr>
              <w:snapToGrid w:val="0"/>
              <w:spacing w:before="90" w:after="54"/>
              <w:ind w:left="-120"/>
            </w:pPr>
          </w:p>
        </w:tc>
      </w:tr>
      <w:tr w:rsidR="00F21804" w:rsidRPr="00D36BB6" w14:paraId="1884EDC6" w14:textId="77777777">
        <w:tc>
          <w:tcPr>
            <w:tcW w:w="1276" w:type="dxa"/>
            <w:tcBorders>
              <w:top w:val="single" w:sz="4" w:space="0" w:color="000000"/>
              <w:left w:val="double" w:sz="1" w:space="0" w:color="000000"/>
            </w:tcBorders>
            <w:shd w:val="clear" w:color="auto" w:fill="auto"/>
          </w:tcPr>
          <w:p w14:paraId="4F4FCCD8"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43726637"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16C82D77" w14:textId="77777777" w:rsidR="00F21804" w:rsidRPr="00D36BB6" w:rsidRDefault="00F21804">
            <w:pPr>
              <w:snapToGrid w:val="0"/>
              <w:spacing w:before="90" w:after="54"/>
              <w:ind w:left="-120"/>
            </w:pPr>
          </w:p>
        </w:tc>
      </w:tr>
      <w:tr w:rsidR="00F21804" w:rsidRPr="00D36BB6" w14:paraId="4FE7D8F3" w14:textId="77777777">
        <w:tc>
          <w:tcPr>
            <w:tcW w:w="1276" w:type="dxa"/>
            <w:tcBorders>
              <w:top w:val="single" w:sz="4" w:space="0" w:color="000000"/>
              <w:left w:val="double" w:sz="1" w:space="0" w:color="000000"/>
            </w:tcBorders>
            <w:shd w:val="clear" w:color="auto" w:fill="auto"/>
          </w:tcPr>
          <w:p w14:paraId="3EA2799B"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7A1FFD61"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38487CC8" w14:textId="77777777" w:rsidR="00F21804" w:rsidRPr="00D36BB6" w:rsidRDefault="00F21804">
            <w:pPr>
              <w:snapToGrid w:val="0"/>
              <w:spacing w:before="90" w:after="54"/>
              <w:ind w:left="-120"/>
            </w:pPr>
          </w:p>
        </w:tc>
      </w:tr>
      <w:tr w:rsidR="00F21804" w:rsidRPr="00D36BB6" w14:paraId="3407CC14" w14:textId="77777777">
        <w:tc>
          <w:tcPr>
            <w:tcW w:w="1276" w:type="dxa"/>
            <w:tcBorders>
              <w:top w:val="single" w:sz="4" w:space="0" w:color="000000"/>
              <w:left w:val="double" w:sz="1" w:space="0" w:color="000000"/>
            </w:tcBorders>
            <w:shd w:val="clear" w:color="auto" w:fill="auto"/>
          </w:tcPr>
          <w:p w14:paraId="0C7AC962"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5D8C65AE"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6E259D13" w14:textId="77777777" w:rsidR="00F21804" w:rsidRPr="00D36BB6" w:rsidRDefault="00F21804">
            <w:pPr>
              <w:snapToGrid w:val="0"/>
              <w:spacing w:before="90" w:after="54"/>
              <w:ind w:left="-120"/>
            </w:pPr>
          </w:p>
        </w:tc>
      </w:tr>
      <w:tr w:rsidR="00F21804" w:rsidRPr="00D36BB6" w14:paraId="0631BD76" w14:textId="77777777">
        <w:tc>
          <w:tcPr>
            <w:tcW w:w="1276" w:type="dxa"/>
            <w:tcBorders>
              <w:top w:val="single" w:sz="4" w:space="0" w:color="000000"/>
              <w:left w:val="double" w:sz="1" w:space="0" w:color="000000"/>
            </w:tcBorders>
            <w:shd w:val="clear" w:color="auto" w:fill="auto"/>
          </w:tcPr>
          <w:p w14:paraId="2A2CDD94"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163D4717"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47DD0C68" w14:textId="77777777" w:rsidR="00F21804" w:rsidRPr="00D36BB6" w:rsidRDefault="00F21804">
            <w:pPr>
              <w:snapToGrid w:val="0"/>
              <w:spacing w:before="90" w:after="54"/>
              <w:ind w:left="-120"/>
            </w:pPr>
          </w:p>
        </w:tc>
      </w:tr>
      <w:tr w:rsidR="00F21804" w:rsidRPr="00D36BB6" w14:paraId="7E8983C3" w14:textId="77777777">
        <w:tc>
          <w:tcPr>
            <w:tcW w:w="1276" w:type="dxa"/>
            <w:tcBorders>
              <w:top w:val="single" w:sz="4" w:space="0" w:color="000000"/>
              <w:left w:val="double" w:sz="1" w:space="0" w:color="000000"/>
            </w:tcBorders>
            <w:shd w:val="clear" w:color="auto" w:fill="auto"/>
          </w:tcPr>
          <w:p w14:paraId="3D3E1CE0"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12E6A262"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34F03762" w14:textId="77777777" w:rsidR="00F21804" w:rsidRPr="00D36BB6" w:rsidRDefault="00F21804">
            <w:pPr>
              <w:snapToGrid w:val="0"/>
              <w:spacing w:before="90" w:after="54"/>
              <w:ind w:left="-120"/>
            </w:pPr>
          </w:p>
        </w:tc>
      </w:tr>
      <w:tr w:rsidR="00F21804" w:rsidRPr="00D36BB6" w14:paraId="54249D64" w14:textId="77777777">
        <w:tc>
          <w:tcPr>
            <w:tcW w:w="1276" w:type="dxa"/>
            <w:tcBorders>
              <w:top w:val="single" w:sz="4" w:space="0" w:color="000000"/>
              <w:left w:val="double" w:sz="1" w:space="0" w:color="000000"/>
            </w:tcBorders>
            <w:shd w:val="clear" w:color="auto" w:fill="auto"/>
          </w:tcPr>
          <w:p w14:paraId="7C90D5E2"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5B6A3DA7"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15CC27EE" w14:textId="77777777" w:rsidR="00F21804" w:rsidRPr="00D36BB6" w:rsidRDefault="00F21804">
            <w:pPr>
              <w:snapToGrid w:val="0"/>
              <w:spacing w:before="90" w:after="54"/>
              <w:ind w:left="-120"/>
            </w:pPr>
          </w:p>
        </w:tc>
      </w:tr>
      <w:tr w:rsidR="00F21804" w:rsidRPr="00D36BB6" w14:paraId="2CC6565F" w14:textId="77777777">
        <w:tc>
          <w:tcPr>
            <w:tcW w:w="1276" w:type="dxa"/>
            <w:tcBorders>
              <w:top w:val="single" w:sz="4" w:space="0" w:color="000000"/>
              <w:left w:val="double" w:sz="1" w:space="0" w:color="000000"/>
            </w:tcBorders>
            <w:shd w:val="clear" w:color="auto" w:fill="auto"/>
          </w:tcPr>
          <w:p w14:paraId="1BB6ED8E"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53C42D76"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2810EFA5" w14:textId="77777777" w:rsidR="00F21804" w:rsidRPr="00D36BB6" w:rsidRDefault="00F21804">
            <w:pPr>
              <w:snapToGrid w:val="0"/>
              <w:spacing w:before="90" w:after="54"/>
              <w:ind w:left="-120"/>
            </w:pPr>
          </w:p>
        </w:tc>
      </w:tr>
      <w:tr w:rsidR="00F21804" w:rsidRPr="00D36BB6" w14:paraId="5310722B" w14:textId="77777777">
        <w:tc>
          <w:tcPr>
            <w:tcW w:w="1276" w:type="dxa"/>
            <w:tcBorders>
              <w:top w:val="single" w:sz="4" w:space="0" w:color="000000"/>
              <w:left w:val="double" w:sz="1" w:space="0" w:color="000000"/>
            </w:tcBorders>
            <w:shd w:val="clear" w:color="auto" w:fill="auto"/>
          </w:tcPr>
          <w:p w14:paraId="4FEC54A6"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387851DA"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7AE8E119" w14:textId="77777777" w:rsidR="00F21804" w:rsidRPr="00D36BB6" w:rsidRDefault="00F21804">
            <w:pPr>
              <w:snapToGrid w:val="0"/>
              <w:spacing w:before="90" w:after="54"/>
              <w:ind w:left="-120"/>
            </w:pPr>
          </w:p>
        </w:tc>
      </w:tr>
      <w:tr w:rsidR="00F21804" w:rsidRPr="00D36BB6" w14:paraId="1999927C" w14:textId="77777777">
        <w:tc>
          <w:tcPr>
            <w:tcW w:w="1276" w:type="dxa"/>
            <w:tcBorders>
              <w:top w:val="single" w:sz="4" w:space="0" w:color="000000"/>
              <w:left w:val="double" w:sz="1" w:space="0" w:color="000000"/>
            </w:tcBorders>
            <w:shd w:val="clear" w:color="auto" w:fill="auto"/>
          </w:tcPr>
          <w:p w14:paraId="38F8BFA7"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39DD2FF4"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758565A6" w14:textId="77777777" w:rsidR="00F21804" w:rsidRPr="00D36BB6" w:rsidRDefault="00F21804">
            <w:pPr>
              <w:snapToGrid w:val="0"/>
              <w:spacing w:before="90" w:after="54"/>
              <w:ind w:left="-120"/>
            </w:pPr>
          </w:p>
        </w:tc>
      </w:tr>
      <w:tr w:rsidR="00F21804" w:rsidRPr="00D36BB6" w14:paraId="47AA57A1" w14:textId="77777777">
        <w:tc>
          <w:tcPr>
            <w:tcW w:w="1276" w:type="dxa"/>
            <w:tcBorders>
              <w:top w:val="single" w:sz="4" w:space="0" w:color="000000"/>
              <w:left w:val="double" w:sz="1" w:space="0" w:color="000000"/>
            </w:tcBorders>
            <w:shd w:val="clear" w:color="auto" w:fill="auto"/>
          </w:tcPr>
          <w:p w14:paraId="33955838"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03662687"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00E0B5C8" w14:textId="77777777" w:rsidR="00F21804" w:rsidRPr="00D36BB6" w:rsidRDefault="00F21804">
            <w:pPr>
              <w:snapToGrid w:val="0"/>
              <w:spacing w:before="90" w:after="54"/>
              <w:ind w:left="-120"/>
            </w:pPr>
          </w:p>
        </w:tc>
      </w:tr>
      <w:tr w:rsidR="00F21804" w:rsidRPr="00D36BB6" w14:paraId="1366CBB3" w14:textId="77777777">
        <w:tc>
          <w:tcPr>
            <w:tcW w:w="1276" w:type="dxa"/>
            <w:tcBorders>
              <w:top w:val="single" w:sz="4" w:space="0" w:color="000000"/>
              <w:left w:val="double" w:sz="1" w:space="0" w:color="000000"/>
            </w:tcBorders>
            <w:shd w:val="clear" w:color="auto" w:fill="auto"/>
          </w:tcPr>
          <w:p w14:paraId="6CF08824" w14:textId="77777777" w:rsidR="00F21804" w:rsidRPr="00D36BB6" w:rsidRDefault="00F21804">
            <w:pPr>
              <w:snapToGrid w:val="0"/>
              <w:spacing w:before="90" w:after="54"/>
              <w:ind w:left="-120"/>
            </w:pPr>
          </w:p>
        </w:tc>
        <w:tc>
          <w:tcPr>
            <w:tcW w:w="6946" w:type="dxa"/>
            <w:tcBorders>
              <w:top w:val="single" w:sz="4" w:space="0" w:color="000000"/>
              <w:left w:val="single" w:sz="4" w:space="0" w:color="000000"/>
            </w:tcBorders>
            <w:shd w:val="clear" w:color="auto" w:fill="auto"/>
          </w:tcPr>
          <w:p w14:paraId="62A3AB69" w14:textId="77777777" w:rsidR="00F21804" w:rsidRPr="00D36BB6" w:rsidRDefault="00F21804">
            <w:pPr>
              <w:snapToGrid w:val="0"/>
              <w:spacing w:before="90" w:after="54"/>
              <w:ind w:left="-120"/>
            </w:pPr>
          </w:p>
        </w:tc>
        <w:tc>
          <w:tcPr>
            <w:tcW w:w="1102" w:type="dxa"/>
            <w:tcBorders>
              <w:top w:val="single" w:sz="4" w:space="0" w:color="000000"/>
              <w:left w:val="single" w:sz="4" w:space="0" w:color="000000"/>
              <w:right w:val="double" w:sz="1" w:space="0" w:color="000000"/>
            </w:tcBorders>
            <w:shd w:val="clear" w:color="auto" w:fill="auto"/>
          </w:tcPr>
          <w:p w14:paraId="3BF3CF5C" w14:textId="77777777" w:rsidR="00F21804" w:rsidRPr="00D36BB6" w:rsidRDefault="00F21804">
            <w:pPr>
              <w:snapToGrid w:val="0"/>
              <w:spacing w:before="90" w:after="54"/>
              <w:ind w:left="-120"/>
            </w:pPr>
          </w:p>
        </w:tc>
      </w:tr>
      <w:tr w:rsidR="00F21804" w:rsidRPr="00D36BB6" w14:paraId="62C79171" w14:textId="77777777">
        <w:tc>
          <w:tcPr>
            <w:tcW w:w="1276" w:type="dxa"/>
            <w:tcBorders>
              <w:top w:val="single" w:sz="4" w:space="0" w:color="000000"/>
              <w:left w:val="double" w:sz="1" w:space="0" w:color="000000"/>
              <w:bottom w:val="double" w:sz="1" w:space="0" w:color="000000"/>
            </w:tcBorders>
            <w:shd w:val="clear" w:color="auto" w:fill="auto"/>
          </w:tcPr>
          <w:p w14:paraId="69A14C3F" w14:textId="77777777" w:rsidR="00F21804" w:rsidRPr="00D36BB6" w:rsidRDefault="00F21804">
            <w:pPr>
              <w:snapToGrid w:val="0"/>
              <w:spacing w:before="90" w:after="54"/>
              <w:ind w:left="-120"/>
            </w:pPr>
          </w:p>
        </w:tc>
        <w:tc>
          <w:tcPr>
            <w:tcW w:w="6946" w:type="dxa"/>
            <w:tcBorders>
              <w:top w:val="single" w:sz="4" w:space="0" w:color="000000"/>
              <w:left w:val="single" w:sz="4" w:space="0" w:color="000000"/>
              <w:bottom w:val="double" w:sz="1" w:space="0" w:color="000000"/>
            </w:tcBorders>
            <w:shd w:val="clear" w:color="auto" w:fill="auto"/>
          </w:tcPr>
          <w:p w14:paraId="6BF6EBE5" w14:textId="77777777" w:rsidR="00F21804" w:rsidRPr="00D36BB6" w:rsidRDefault="00F21804">
            <w:pPr>
              <w:snapToGrid w:val="0"/>
              <w:spacing w:before="90" w:after="54"/>
              <w:ind w:left="-120"/>
            </w:pPr>
          </w:p>
        </w:tc>
        <w:tc>
          <w:tcPr>
            <w:tcW w:w="1102" w:type="dxa"/>
            <w:tcBorders>
              <w:top w:val="single" w:sz="4" w:space="0" w:color="000000"/>
              <w:left w:val="single" w:sz="4" w:space="0" w:color="000000"/>
              <w:bottom w:val="double" w:sz="1" w:space="0" w:color="000000"/>
              <w:right w:val="double" w:sz="1" w:space="0" w:color="000000"/>
            </w:tcBorders>
            <w:shd w:val="clear" w:color="auto" w:fill="auto"/>
          </w:tcPr>
          <w:p w14:paraId="7AC49651" w14:textId="77777777" w:rsidR="00F21804" w:rsidRPr="00D36BB6" w:rsidRDefault="00F21804">
            <w:pPr>
              <w:snapToGrid w:val="0"/>
              <w:spacing w:before="90" w:after="54"/>
              <w:ind w:left="-120"/>
            </w:pPr>
          </w:p>
        </w:tc>
      </w:tr>
    </w:tbl>
    <w:p w14:paraId="1D238B2C" w14:textId="77777777" w:rsidR="00F21804" w:rsidRPr="00D36BB6" w:rsidRDefault="00F21804">
      <w:pPr>
        <w:jc w:val="both"/>
      </w:pPr>
    </w:p>
    <w:p w14:paraId="779ED8C5" w14:textId="77777777" w:rsidR="00F21804" w:rsidRPr="00D36BB6" w:rsidRDefault="00F21804">
      <w:pPr>
        <w:jc w:val="both"/>
        <w:rPr>
          <w:rFonts w:ascii="Arial" w:hAnsi="Arial" w:cs="Arial"/>
          <w:spacing w:val="-2"/>
          <w:sz w:val="20"/>
        </w:rPr>
      </w:pPr>
    </w:p>
    <w:p w14:paraId="23EEE9D7" w14:textId="77777777" w:rsidR="00F21804" w:rsidRPr="00D36BB6" w:rsidRDefault="00AC7064">
      <w:pPr>
        <w:jc w:val="both"/>
      </w:pPr>
      <w:r w:rsidRPr="00D36BB6">
        <w:rPr>
          <w:rFonts w:ascii="Arial" w:hAnsi="Arial" w:cs="Arial"/>
          <w:b/>
          <w:spacing w:val="-3"/>
          <w:u w:val="single"/>
        </w:rPr>
        <w:t>6. COMPETITION OFFICIAL EXPERIENCE</w:t>
      </w:r>
    </w:p>
    <w:p w14:paraId="1F8DA2B7" w14:textId="77777777" w:rsidR="00F21804" w:rsidRPr="00D36BB6" w:rsidRDefault="00F21804">
      <w:pPr>
        <w:jc w:val="both"/>
        <w:rPr>
          <w:rFonts w:ascii="Arial" w:hAnsi="Arial" w:cs="Arial"/>
          <w:spacing w:val="-2"/>
          <w:sz w:val="20"/>
        </w:rPr>
      </w:pPr>
    </w:p>
    <w:p w14:paraId="17A81682" w14:textId="77777777" w:rsidR="00F21804" w:rsidRPr="00D36BB6" w:rsidRDefault="00AC7064">
      <w:pPr>
        <w:tabs>
          <w:tab w:val="left" w:pos="567"/>
        </w:tabs>
        <w:ind w:left="563" w:hanging="563"/>
        <w:jc w:val="both"/>
      </w:pPr>
      <w:r w:rsidRPr="00D36BB6">
        <w:rPr>
          <w:rFonts w:ascii="Arial" w:hAnsi="Arial" w:cs="Arial"/>
          <w:spacing w:val="-2"/>
          <w:sz w:val="20"/>
        </w:rPr>
        <w:tab/>
        <w:t>List events with a status of National Championship or higher at which you worked as an Official (other than Jury Member listed under 4)</w:t>
      </w:r>
    </w:p>
    <w:p w14:paraId="26742C68" w14:textId="77777777" w:rsidR="00F21804" w:rsidRPr="00D36BB6" w:rsidRDefault="00F21804">
      <w:pPr>
        <w:jc w:val="both"/>
        <w:rPr>
          <w:rFonts w:ascii="Arial" w:hAnsi="Arial" w:cs="Arial"/>
          <w:spacing w:val="-2"/>
          <w:sz w:val="20"/>
        </w:rPr>
      </w:pPr>
    </w:p>
    <w:tbl>
      <w:tblPr>
        <w:tblW w:w="0" w:type="auto"/>
        <w:tblInd w:w="137" w:type="dxa"/>
        <w:tblLayout w:type="fixed"/>
        <w:tblCellMar>
          <w:left w:w="120" w:type="dxa"/>
          <w:right w:w="120" w:type="dxa"/>
        </w:tblCellMar>
        <w:tblLook w:val="0000" w:firstRow="0" w:lastRow="0" w:firstColumn="0" w:lastColumn="0" w:noHBand="0" w:noVBand="0"/>
      </w:tblPr>
      <w:tblGrid>
        <w:gridCol w:w="1044"/>
        <w:gridCol w:w="5193"/>
        <w:gridCol w:w="3228"/>
      </w:tblGrid>
      <w:tr w:rsidR="00F21804" w:rsidRPr="00D36BB6" w14:paraId="7925DC2C" w14:textId="77777777">
        <w:tc>
          <w:tcPr>
            <w:tcW w:w="1044" w:type="dxa"/>
            <w:tcBorders>
              <w:top w:val="double" w:sz="1" w:space="0" w:color="000000"/>
              <w:left w:val="double" w:sz="1" w:space="0" w:color="000000"/>
            </w:tcBorders>
            <w:shd w:val="clear" w:color="auto" w:fill="auto"/>
          </w:tcPr>
          <w:p w14:paraId="51D84794" w14:textId="77777777" w:rsidR="00F21804" w:rsidRPr="00D36BB6" w:rsidRDefault="00AC7064">
            <w:pPr>
              <w:snapToGrid w:val="0"/>
              <w:spacing w:before="90" w:after="54"/>
              <w:jc w:val="center"/>
            </w:pPr>
            <w:r w:rsidRPr="00D36BB6">
              <w:rPr>
                <w:rFonts w:ascii="Arial" w:hAnsi="Arial" w:cs="Arial"/>
                <w:spacing w:val="-2"/>
                <w:sz w:val="20"/>
              </w:rPr>
              <w:t>YEAR</w:t>
            </w:r>
          </w:p>
        </w:tc>
        <w:tc>
          <w:tcPr>
            <w:tcW w:w="5193" w:type="dxa"/>
            <w:tcBorders>
              <w:top w:val="double" w:sz="1" w:space="0" w:color="000000"/>
              <w:left w:val="single" w:sz="4" w:space="0" w:color="000000"/>
            </w:tcBorders>
            <w:shd w:val="clear" w:color="auto" w:fill="auto"/>
          </w:tcPr>
          <w:p w14:paraId="713EE2A3" w14:textId="77777777" w:rsidR="00F21804" w:rsidRPr="00D36BB6" w:rsidRDefault="00AC7064">
            <w:pPr>
              <w:snapToGrid w:val="0"/>
              <w:spacing w:before="90" w:after="54"/>
              <w:jc w:val="center"/>
            </w:pPr>
            <w:r w:rsidRPr="00D36BB6">
              <w:rPr>
                <w:rFonts w:ascii="Arial" w:hAnsi="Arial" w:cs="Arial"/>
                <w:spacing w:val="-2"/>
                <w:sz w:val="20"/>
              </w:rPr>
              <w:t>NAME OF EVENT</w:t>
            </w:r>
          </w:p>
        </w:tc>
        <w:tc>
          <w:tcPr>
            <w:tcW w:w="3228" w:type="dxa"/>
            <w:tcBorders>
              <w:top w:val="double" w:sz="1" w:space="0" w:color="000000"/>
              <w:left w:val="single" w:sz="4" w:space="0" w:color="000000"/>
              <w:right w:val="double" w:sz="1" w:space="0" w:color="000000"/>
            </w:tcBorders>
            <w:shd w:val="clear" w:color="auto" w:fill="auto"/>
          </w:tcPr>
          <w:p w14:paraId="14897A4F" w14:textId="77777777" w:rsidR="00F21804" w:rsidRPr="00D36BB6" w:rsidRDefault="00AC7064">
            <w:pPr>
              <w:snapToGrid w:val="0"/>
              <w:spacing w:before="90" w:after="54"/>
              <w:jc w:val="center"/>
            </w:pPr>
            <w:r w:rsidRPr="00D36BB6">
              <w:rPr>
                <w:rFonts w:ascii="Arial" w:hAnsi="Arial" w:cs="Arial"/>
                <w:spacing w:val="-2"/>
                <w:sz w:val="20"/>
              </w:rPr>
              <w:t>POSITION HELD</w:t>
            </w:r>
          </w:p>
        </w:tc>
      </w:tr>
      <w:tr w:rsidR="00F21804" w:rsidRPr="00D36BB6" w14:paraId="747FFE37" w14:textId="77777777">
        <w:tc>
          <w:tcPr>
            <w:tcW w:w="1044" w:type="dxa"/>
            <w:tcBorders>
              <w:top w:val="double" w:sz="1" w:space="0" w:color="000000"/>
              <w:left w:val="double" w:sz="1" w:space="0" w:color="000000"/>
            </w:tcBorders>
            <w:shd w:val="clear" w:color="auto" w:fill="auto"/>
          </w:tcPr>
          <w:p w14:paraId="3C7C7C05" w14:textId="77777777" w:rsidR="00F21804" w:rsidRPr="00D36BB6" w:rsidRDefault="00F21804">
            <w:pPr>
              <w:snapToGrid w:val="0"/>
              <w:spacing w:before="90" w:after="54"/>
            </w:pPr>
          </w:p>
        </w:tc>
        <w:tc>
          <w:tcPr>
            <w:tcW w:w="5193" w:type="dxa"/>
            <w:tcBorders>
              <w:top w:val="double" w:sz="1" w:space="0" w:color="000000"/>
              <w:left w:val="single" w:sz="4" w:space="0" w:color="000000"/>
            </w:tcBorders>
            <w:shd w:val="clear" w:color="auto" w:fill="auto"/>
          </w:tcPr>
          <w:p w14:paraId="0EAEA55C" w14:textId="77777777" w:rsidR="00F21804" w:rsidRPr="00D36BB6" w:rsidRDefault="00F21804">
            <w:pPr>
              <w:snapToGrid w:val="0"/>
              <w:spacing w:before="90" w:after="54"/>
            </w:pPr>
          </w:p>
        </w:tc>
        <w:tc>
          <w:tcPr>
            <w:tcW w:w="3228" w:type="dxa"/>
            <w:tcBorders>
              <w:top w:val="double" w:sz="1" w:space="0" w:color="000000"/>
              <w:left w:val="single" w:sz="4" w:space="0" w:color="000000"/>
              <w:right w:val="double" w:sz="1" w:space="0" w:color="000000"/>
            </w:tcBorders>
            <w:shd w:val="clear" w:color="auto" w:fill="auto"/>
          </w:tcPr>
          <w:p w14:paraId="5D0A7038" w14:textId="77777777" w:rsidR="00F21804" w:rsidRPr="00D36BB6" w:rsidRDefault="00F21804">
            <w:pPr>
              <w:snapToGrid w:val="0"/>
              <w:spacing w:before="90" w:after="54"/>
            </w:pPr>
          </w:p>
        </w:tc>
      </w:tr>
      <w:tr w:rsidR="00F21804" w:rsidRPr="00D36BB6" w14:paraId="057194E9" w14:textId="77777777">
        <w:tc>
          <w:tcPr>
            <w:tcW w:w="1044" w:type="dxa"/>
            <w:tcBorders>
              <w:top w:val="single" w:sz="4" w:space="0" w:color="000000"/>
              <w:left w:val="double" w:sz="1" w:space="0" w:color="000000"/>
            </w:tcBorders>
            <w:shd w:val="clear" w:color="auto" w:fill="auto"/>
          </w:tcPr>
          <w:p w14:paraId="6D487711" w14:textId="77777777" w:rsidR="00F21804" w:rsidRPr="00D36BB6" w:rsidRDefault="00F21804">
            <w:pPr>
              <w:snapToGrid w:val="0"/>
              <w:spacing w:before="90" w:after="54"/>
            </w:pPr>
          </w:p>
        </w:tc>
        <w:tc>
          <w:tcPr>
            <w:tcW w:w="5193" w:type="dxa"/>
            <w:tcBorders>
              <w:top w:val="single" w:sz="4" w:space="0" w:color="000000"/>
              <w:left w:val="single" w:sz="4" w:space="0" w:color="000000"/>
            </w:tcBorders>
            <w:shd w:val="clear" w:color="auto" w:fill="auto"/>
          </w:tcPr>
          <w:p w14:paraId="100CC762" w14:textId="77777777" w:rsidR="00F21804" w:rsidRPr="00D36BB6" w:rsidRDefault="00F21804">
            <w:pPr>
              <w:snapToGrid w:val="0"/>
              <w:spacing w:before="90" w:after="54"/>
            </w:pPr>
          </w:p>
        </w:tc>
        <w:tc>
          <w:tcPr>
            <w:tcW w:w="3228" w:type="dxa"/>
            <w:tcBorders>
              <w:top w:val="single" w:sz="4" w:space="0" w:color="000000"/>
              <w:left w:val="single" w:sz="4" w:space="0" w:color="000000"/>
              <w:right w:val="double" w:sz="1" w:space="0" w:color="000000"/>
            </w:tcBorders>
            <w:shd w:val="clear" w:color="auto" w:fill="auto"/>
          </w:tcPr>
          <w:p w14:paraId="5549A5FC" w14:textId="77777777" w:rsidR="00F21804" w:rsidRPr="00D36BB6" w:rsidRDefault="00F21804">
            <w:pPr>
              <w:snapToGrid w:val="0"/>
              <w:spacing w:before="90" w:after="54"/>
            </w:pPr>
          </w:p>
        </w:tc>
      </w:tr>
      <w:tr w:rsidR="00F21804" w:rsidRPr="00D36BB6" w14:paraId="48DC93A0" w14:textId="77777777">
        <w:tc>
          <w:tcPr>
            <w:tcW w:w="1044" w:type="dxa"/>
            <w:tcBorders>
              <w:top w:val="single" w:sz="4" w:space="0" w:color="000000"/>
              <w:left w:val="double" w:sz="1" w:space="0" w:color="000000"/>
            </w:tcBorders>
            <w:shd w:val="clear" w:color="auto" w:fill="auto"/>
          </w:tcPr>
          <w:p w14:paraId="716A5262" w14:textId="77777777" w:rsidR="00F21804" w:rsidRPr="00D36BB6" w:rsidRDefault="00F21804">
            <w:pPr>
              <w:snapToGrid w:val="0"/>
              <w:spacing w:before="90" w:after="54"/>
            </w:pPr>
          </w:p>
        </w:tc>
        <w:tc>
          <w:tcPr>
            <w:tcW w:w="5193" w:type="dxa"/>
            <w:tcBorders>
              <w:top w:val="single" w:sz="4" w:space="0" w:color="000000"/>
              <w:left w:val="single" w:sz="4" w:space="0" w:color="000000"/>
            </w:tcBorders>
            <w:shd w:val="clear" w:color="auto" w:fill="auto"/>
          </w:tcPr>
          <w:p w14:paraId="16E76C18" w14:textId="77777777" w:rsidR="00F21804" w:rsidRPr="00D36BB6" w:rsidRDefault="00F21804">
            <w:pPr>
              <w:snapToGrid w:val="0"/>
              <w:spacing w:before="90" w:after="54"/>
            </w:pPr>
          </w:p>
        </w:tc>
        <w:tc>
          <w:tcPr>
            <w:tcW w:w="3228" w:type="dxa"/>
            <w:tcBorders>
              <w:top w:val="single" w:sz="4" w:space="0" w:color="000000"/>
              <w:left w:val="single" w:sz="4" w:space="0" w:color="000000"/>
              <w:right w:val="double" w:sz="1" w:space="0" w:color="000000"/>
            </w:tcBorders>
            <w:shd w:val="clear" w:color="auto" w:fill="auto"/>
          </w:tcPr>
          <w:p w14:paraId="472A9D2D" w14:textId="77777777" w:rsidR="00F21804" w:rsidRPr="00D36BB6" w:rsidRDefault="00F21804">
            <w:pPr>
              <w:snapToGrid w:val="0"/>
              <w:spacing w:before="90" w:after="54"/>
            </w:pPr>
          </w:p>
        </w:tc>
      </w:tr>
      <w:tr w:rsidR="00F21804" w:rsidRPr="00D36BB6" w14:paraId="6F95F118" w14:textId="77777777">
        <w:tc>
          <w:tcPr>
            <w:tcW w:w="1044" w:type="dxa"/>
            <w:tcBorders>
              <w:top w:val="single" w:sz="4" w:space="0" w:color="000000"/>
              <w:left w:val="double" w:sz="1" w:space="0" w:color="000000"/>
            </w:tcBorders>
            <w:shd w:val="clear" w:color="auto" w:fill="auto"/>
          </w:tcPr>
          <w:p w14:paraId="51183784" w14:textId="77777777" w:rsidR="00F21804" w:rsidRPr="00D36BB6" w:rsidRDefault="00F21804">
            <w:pPr>
              <w:snapToGrid w:val="0"/>
              <w:spacing w:before="90" w:after="54"/>
            </w:pPr>
          </w:p>
        </w:tc>
        <w:tc>
          <w:tcPr>
            <w:tcW w:w="5193" w:type="dxa"/>
            <w:tcBorders>
              <w:top w:val="single" w:sz="4" w:space="0" w:color="000000"/>
              <w:left w:val="single" w:sz="4" w:space="0" w:color="000000"/>
            </w:tcBorders>
            <w:shd w:val="clear" w:color="auto" w:fill="auto"/>
          </w:tcPr>
          <w:p w14:paraId="2916AD5A" w14:textId="77777777" w:rsidR="00F21804" w:rsidRPr="00D36BB6" w:rsidRDefault="00F21804">
            <w:pPr>
              <w:snapToGrid w:val="0"/>
              <w:spacing w:before="90" w:after="54"/>
            </w:pPr>
          </w:p>
        </w:tc>
        <w:tc>
          <w:tcPr>
            <w:tcW w:w="3228" w:type="dxa"/>
            <w:tcBorders>
              <w:top w:val="single" w:sz="4" w:space="0" w:color="000000"/>
              <w:left w:val="single" w:sz="4" w:space="0" w:color="000000"/>
              <w:right w:val="double" w:sz="1" w:space="0" w:color="000000"/>
            </w:tcBorders>
            <w:shd w:val="clear" w:color="auto" w:fill="auto"/>
          </w:tcPr>
          <w:p w14:paraId="66052CD6" w14:textId="77777777" w:rsidR="00F21804" w:rsidRPr="00D36BB6" w:rsidRDefault="00F21804">
            <w:pPr>
              <w:snapToGrid w:val="0"/>
              <w:spacing w:before="90" w:after="54"/>
            </w:pPr>
          </w:p>
        </w:tc>
      </w:tr>
      <w:tr w:rsidR="00F21804" w:rsidRPr="00D36BB6" w14:paraId="77149418" w14:textId="77777777">
        <w:tc>
          <w:tcPr>
            <w:tcW w:w="1044" w:type="dxa"/>
            <w:tcBorders>
              <w:top w:val="single" w:sz="4" w:space="0" w:color="000000"/>
              <w:left w:val="double" w:sz="1" w:space="0" w:color="000000"/>
            </w:tcBorders>
            <w:shd w:val="clear" w:color="auto" w:fill="auto"/>
          </w:tcPr>
          <w:p w14:paraId="664F2060" w14:textId="77777777" w:rsidR="00F21804" w:rsidRPr="00D36BB6" w:rsidRDefault="00F21804">
            <w:pPr>
              <w:snapToGrid w:val="0"/>
              <w:spacing w:before="90" w:after="54"/>
            </w:pPr>
          </w:p>
        </w:tc>
        <w:tc>
          <w:tcPr>
            <w:tcW w:w="5193" w:type="dxa"/>
            <w:tcBorders>
              <w:top w:val="single" w:sz="4" w:space="0" w:color="000000"/>
              <w:left w:val="single" w:sz="4" w:space="0" w:color="000000"/>
            </w:tcBorders>
            <w:shd w:val="clear" w:color="auto" w:fill="auto"/>
          </w:tcPr>
          <w:p w14:paraId="0499EA0E" w14:textId="77777777" w:rsidR="00F21804" w:rsidRPr="00D36BB6" w:rsidRDefault="00F21804">
            <w:pPr>
              <w:snapToGrid w:val="0"/>
              <w:spacing w:before="90" w:after="54"/>
            </w:pPr>
          </w:p>
        </w:tc>
        <w:tc>
          <w:tcPr>
            <w:tcW w:w="3228" w:type="dxa"/>
            <w:tcBorders>
              <w:top w:val="single" w:sz="4" w:space="0" w:color="000000"/>
              <w:left w:val="single" w:sz="4" w:space="0" w:color="000000"/>
              <w:right w:val="double" w:sz="1" w:space="0" w:color="000000"/>
            </w:tcBorders>
            <w:shd w:val="clear" w:color="auto" w:fill="auto"/>
          </w:tcPr>
          <w:p w14:paraId="1FB4D322" w14:textId="77777777" w:rsidR="00F21804" w:rsidRPr="00D36BB6" w:rsidRDefault="00F21804">
            <w:pPr>
              <w:snapToGrid w:val="0"/>
              <w:spacing w:before="90" w:after="54"/>
            </w:pPr>
          </w:p>
        </w:tc>
      </w:tr>
      <w:tr w:rsidR="00F21804" w:rsidRPr="00D36BB6" w14:paraId="123E9557" w14:textId="77777777">
        <w:tc>
          <w:tcPr>
            <w:tcW w:w="1044" w:type="dxa"/>
            <w:tcBorders>
              <w:top w:val="single" w:sz="4" w:space="0" w:color="000000"/>
              <w:left w:val="double" w:sz="1" w:space="0" w:color="000000"/>
            </w:tcBorders>
            <w:shd w:val="clear" w:color="auto" w:fill="auto"/>
          </w:tcPr>
          <w:p w14:paraId="6B824744" w14:textId="77777777" w:rsidR="00F21804" w:rsidRPr="00D36BB6" w:rsidRDefault="00F21804">
            <w:pPr>
              <w:snapToGrid w:val="0"/>
              <w:spacing w:before="90" w:after="54"/>
            </w:pPr>
          </w:p>
        </w:tc>
        <w:tc>
          <w:tcPr>
            <w:tcW w:w="5193" w:type="dxa"/>
            <w:tcBorders>
              <w:top w:val="single" w:sz="4" w:space="0" w:color="000000"/>
              <w:left w:val="single" w:sz="4" w:space="0" w:color="000000"/>
            </w:tcBorders>
            <w:shd w:val="clear" w:color="auto" w:fill="auto"/>
          </w:tcPr>
          <w:p w14:paraId="7FF4E0ED" w14:textId="77777777" w:rsidR="00F21804" w:rsidRPr="00D36BB6" w:rsidRDefault="00F21804">
            <w:pPr>
              <w:snapToGrid w:val="0"/>
              <w:spacing w:before="90" w:after="54"/>
            </w:pPr>
          </w:p>
        </w:tc>
        <w:tc>
          <w:tcPr>
            <w:tcW w:w="3228" w:type="dxa"/>
            <w:tcBorders>
              <w:top w:val="single" w:sz="4" w:space="0" w:color="000000"/>
              <w:left w:val="single" w:sz="4" w:space="0" w:color="000000"/>
              <w:right w:val="double" w:sz="1" w:space="0" w:color="000000"/>
            </w:tcBorders>
            <w:shd w:val="clear" w:color="auto" w:fill="auto"/>
          </w:tcPr>
          <w:p w14:paraId="7065F395" w14:textId="77777777" w:rsidR="00F21804" w:rsidRPr="00D36BB6" w:rsidRDefault="00F21804">
            <w:pPr>
              <w:snapToGrid w:val="0"/>
              <w:spacing w:before="90" w:after="54"/>
            </w:pPr>
          </w:p>
        </w:tc>
      </w:tr>
      <w:tr w:rsidR="00F21804" w:rsidRPr="00D36BB6" w14:paraId="341954DA" w14:textId="77777777">
        <w:tc>
          <w:tcPr>
            <w:tcW w:w="1044" w:type="dxa"/>
            <w:tcBorders>
              <w:top w:val="single" w:sz="4" w:space="0" w:color="000000"/>
              <w:left w:val="double" w:sz="1" w:space="0" w:color="000000"/>
            </w:tcBorders>
            <w:shd w:val="clear" w:color="auto" w:fill="auto"/>
          </w:tcPr>
          <w:p w14:paraId="05F3E7FA" w14:textId="77777777" w:rsidR="00F21804" w:rsidRPr="00D36BB6" w:rsidRDefault="00F21804">
            <w:pPr>
              <w:snapToGrid w:val="0"/>
              <w:spacing w:before="90" w:after="54"/>
            </w:pPr>
          </w:p>
        </w:tc>
        <w:tc>
          <w:tcPr>
            <w:tcW w:w="5193" w:type="dxa"/>
            <w:tcBorders>
              <w:top w:val="single" w:sz="4" w:space="0" w:color="000000"/>
              <w:left w:val="single" w:sz="4" w:space="0" w:color="000000"/>
            </w:tcBorders>
            <w:shd w:val="clear" w:color="auto" w:fill="auto"/>
          </w:tcPr>
          <w:p w14:paraId="79170C3A" w14:textId="77777777" w:rsidR="00F21804" w:rsidRPr="00D36BB6" w:rsidRDefault="00F21804">
            <w:pPr>
              <w:snapToGrid w:val="0"/>
              <w:spacing w:before="90" w:after="54"/>
            </w:pPr>
          </w:p>
        </w:tc>
        <w:tc>
          <w:tcPr>
            <w:tcW w:w="3228" w:type="dxa"/>
            <w:tcBorders>
              <w:top w:val="single" w:sz="4" w:space="0" w:color="000000"/>
              <w:left w:val="single" w:sz="4" w:space="0" w:color="000000"/>
              <w:right w:val="double" w:sz="1" w:space="0" w:color="000000"/>
            </w:tcBorders>
            <w:shd w:val="clear" w:color="auto" w:fill="auto"/>
          </w:tcPr>
          <w:p w14:paraId="043D05EF" w14:textId="77777777" w:rsidR="00F21804" w:rsidRPr="00D36BB6" w:rsidRDefault="00F21804">
            <w:pPr>
              <w:snapToGrid w:val="0"/>
              <w:spacing w:before="90" w:after="54"/>
            </w:pPr>
          </w:p>
        </w:tc>
      </w:tr>
      <w:tr w:rsidR="00F21804" w:rsidRPr="00D36BB6" w14:paraId="3AAFE159" w14:textId="77777777">
        <w:tc>
          <w:tcPr>
            <w:tcW w:w="1044" w:type="dxa"/>
            <w:tcBorders>
              <w:top w:val="single" w:sz="4" w:space="0" w:color="000000"/>
              <w:left w:val="double" w:sz="1" w:space="0" w:color="000000"/>
            </w:tcBorders>
            <w:shd w:val="clear" w:color="auto" w:fill="auto"/>
          </w:tcPr>
          <w:p w14:paraId="4AD8FD6C" w14:textId="77777777" w:rsidR="00F21804" w:rsidRPr="00D36BB6" w:rsidRDefault="00F21804">
            <w:pPr>
              <w:snapToGrid w:val="0"/>
              <w:spacing w:before="90" w:after="54"/>
            </w:pPr>
          </w:p>
        </w:tc>
        <w:tc>
          <w:tcPr>
            <w:tcW w:w="5193" w:type="dxa"/>
            <w:tcBorders>
              <w:top w:val="single" w:sz="4" w:space="0" w:color="000000"/>
              <w:left w:val="single" w:sz="4" w:space="0" w:color="000000"/>
            </w:tcBorders>
            <w:shd w:val="clear" w:color="auto" w:fill="auto"/>
          </w:tcPr>
          <w:p w14:paraId="017EE3FE" w14:textId="77777777" w:rsidR="00F21804" w:rsidRPr="00D36BB6" w:rsidRDefault="00F21804">
            <w:pPr>
              <w:snapToGrid w:val="0"/>
              <w:spacing w:before="90" w:after="54"/>
            </w:pPr>
          </w:p>
        </w:tc>
        <w:tc>
          <w:tcPr>
            <w:tcW w:w="3228" w:type="dxa"/>
            <w:tcBorders>
              <w:top w:val="single" w:sz="4" w:space="0" w:color="000000"/>
              <w:left w:val="single" w:sz="4" w:space="0" w:color="000000"/>
              <w:right w:val="double" w:sz="1" w:space="0" w:color="000000"/>
            </w:tcBorders>
            <w:shd w:val="clear" w:color="auto" w:fill="auto"/>
          </w:tcPr>
          <w:p w14:paraId="7BFD2CE2" w14:textId="77777777" w:rsidR="00F21804" w:rsidRPr="00D36BB6" w:rsidRDefault="00F21804">
            <w:pPr>
              <w:snapToGrid w:val="0"/>
              <w:spacing w:before="90" w:after="54"/>
            </w:pPr>
          </w:p>
        </w:tc>
      </w:tr>
      <w:tr w:rsidR="00F21804" w:rsidRPr="00D36BB6" w14:paraId="79BE8E7D" w14:textId="77777777">
        <w:tc>
          <w:tcPr>
            <w:tcW w:w="1044" w:type="dxa"/>
            <w:tcBorders>
              <w:top w:val="single" w:sz="4" w:space="0" w:color="000000"/>
              <w:left w:val="double" w:sz="1" w:space="0" w:color="000000"/>
              <w:bottom w:val="single" w:sz="4" w:space="0" w:color="000000"/>
            </w:tcBorders>
            <w:shd w:val="clear" w:color="auto" w:fill="auto"/>
          </w:tcPr>
          <w:p w14:paraId="0864F378" w14:textId="77777777" w:rsidR="00F21804" w:rsidRPr="00D36BB6" w:rsidRDefault="00F21804">
            <w:pPr>
              <w:snapToGrid w:val="0"/>
              <w:spacing w:before="90" w:after="54"/>
            </w:pPr>
          </w:p>
        </w:tc>
        <w:tc>
          <w:tcPr>
            <w:tcW w:w="5193" w:type="dxa"/>
            <w:tcBorders>
              <w:top w:val="single" w:sz="4" w:space="0" w:color="000000"/>
              <w:left w:val="single" w:sz="4" w:space="0" w:color="000000"/>
              <w:bottom w:val="single" w:sz="4" w:space="0" w:color="000000"/>
            </w:tcBorders>
            <w:shd w:val="clear" w:color="auto" w:fill="auto"/>
          </w:tcPr>
          <w:p w14:paraId="23DCF7CB" w14:textId="77777777" w:rsidR="00F21804" w:rsidRPr="00D36BB6" w:rsidRDefault="00F21804">
            <w:pPr>
              <w:snapToGrid w:val="0"/>
              <w:spacing w:before="90" w:after="54"/>
            </w:pPr>
          </w:p>
        </w:tc>
        <w:tc>
          <w:tcPr>
            <w:tcW w:w="3228" w:type="dxa"/>
            <w:tcBorders>
              <w:top w:val="single" w:sz="4" w:space="0" w:color="000000"/>
              <w:left w:val="single" w:sz="4" w:space="0" w:color="000000"/>
              <w:bottom w:val="single" w:sz="4" w:space="0" w:color="000000"/>
              <w:right w:val="double" w:sz="1" w:space="0" w:color="000000"/>
            </w:tcBorders>
            <w:shd w:val="clear" w:color="auto" w:fill="auto"/>
          </w:tcPr>
          <w:p w14:paraId="6F1AFF3C" w14:textId="77777777" w:rsidR="00F21804" w:rsidRPr="00D36BB6" w:rsidRDefault="00F21804">
            <w:pPr>
              <w:snapToGrid w:val="0"/>
              <w:spacing w:before="90" w:after="54"/>
            </w:pPr>
          </w:p>
        </w:tc>
      </w:tr>
      <w:tr w:rsidR="00F21804" w:rsidRPr="00D36BB6" w14:paraId="60D35D72" w14:textId="77777777">
        <w:tc>
          <w:tcPr>
            <w:tcW w:w="1044" w:type="dxa"/>
            <w:tcBorders>
              <w:top w:val="single" w:sz="4" w:space="0" w:color="000000"/>
              <w:left w:val="double" w:sz="1" w:space="0" w:color="000000"/>
              <w:bottom w:val="double" w:sz="1" w:space="0" w:color="000000"/>
            </w:tcBorders>
            <w:shd w:val="clear" w:color="auto" w:fill="auto"/>
          </w:tcPr>
          <w:p w14:paraId="1E6D4E9E" w14:textId="77777777" w:rsidR="00F21804" w:rsidRPr="00D36BB6" w:rsidRDefault="00F21804">
            <w:pPr>
              <w:snapToGrid w:val="0"/>
              <w:spacing w:before="90" w:after="54"/>
            </w:pPr>
          </w:p>
        </w:tc>
        <w:tc>
          <w:tcPr>
            <w:tcW w:w="5193" w:type="dxa"/>
            <w:tcBorders>
              <w:top w:val="single" w:sz="4" w:space="0" w:color="000000"/>
              <w:left w:val="single" w:sz="4" w:space="0" w:color="000000"/>
              <w:bottom w:val="double" w:sz="1" w:space="0" w:color="000000"/>
            </w:tcBorders>
            <w:shd w:val="clear" w:color="auto" w:fill="auto"/>
          </w:tcPr>
          <w:p w14:paraId="626DCAF4" w14:textId="77777777" w:rsidR="00F21804" w:rsidRPr="00D36BB6" w:rsidRDefault="00F21804">
            <w:pPr>
              <w:snapToGrid w:val="0"/>
              <w:spacing w:before="90" w:after="54"/>
            </w:pPr>
          </w:p>
        </w:tc>
        <w:tc>
          <w:tcPr>
            <w:tcW w:w="3228" w:type="dxa"/>
            <w:tcBorders>
              <w:top w:val="single" w:sz="4" w:space="0" w:color="000000"/>
              <w:left w:val="single" w:sz="4" w:space="0" w:color="000000"/>
              <w:bottom w:val="double" w:sz="1" w:space="0" w:color="000000"/>
              <w:right w:val="double" w:sz="1" w:space="0" w:color="000000"/>
            </w:tcBorders>
            <w:shd w:val="clear" w:color="auto" w:fill="auto"/>
          </w:tcPr>
          <w:p w14:paraId="290FDE64" w14:textId="77777777" w:rsidR="00F21804" w:rsidRPr="00D36BB6" w:rsidRDefault="00F21804">
            <w:pPr>
              <w:snapToGrid w:val="0"/>
              <w:spacing w:before="90" w:after="54"/>
            </w:pPr>
          </w:p>
        </w:tc>
      </w:tr>
    </w:tbl>
    <w:p w14:paraId="27B4C451" w14:textId="77777777" w:rsidR="00F21804" w:rsidRPr="00D36BB6" w:rsidRDefault="00F21804">
      <w:pPr>
        <w:jc w:val="both"/>
      </w:pPr>
    </w:p>
    <w:p w14:paraId="5CDC3276" w14:textId="77777777" w:rsidR="00F21804" w:rsidRPr="00D36BB6" w:rsidRDefault="00AC7064">
      <w:pPr>
        <w:pageBreakBefore/>
        <w:tabs>
          <w:tab w:val="center" w:pos="4836"/>
          <w:tab w:val="right" w:pos="9348"/>
        </w:tabs>
      </w:pPr>
      <w:r w:rsidRPr="00D36BB6">
        <w:rPr>
          <w:rFonts w:ascii="Arial" w:hAnsi="Arial" w:cs="Arial"/>
          <w:b/>
          <w:bCs/>
          <w:spacing w:val="-2"/>
          <w:sz w:val="21"/>
          <w:szCs w:val="21"/>
        </w:rPr>
        <w:lastRenderedPageBreak/>
        <w:tab/>
      </w:r>
      <w:r w:rsidRPr="00D36BB6">
        <w:rPr>
          <w:rFonts w:ascii="Arial" w:hAnsi="Arial" w:cs="Arial"/>
          <w:b/>
          <w:bCs/>
          <w:spacing w:val="-2"/>
          <w:sz w:val="21"/>
          <w:szCs w:val="21"/>
          <w:u w:val="single"/>
        </w:rPr>
        <w:t>CIA JURY BOARD - JUROR APPLICATION/REGRADING FORM</w:t>
      </w:r>
      <w:r w:rsidRPr="00D36BB6">
        <w:rPr>
          <w:rFonts w:ascii="Arial" w:hAnsi="Arial" w:cs="Arial"/>
          <w:b/>
          <w:bCs/>
          <w:spacing w:val="-2"/>
          <w:sz w:val="21"/>
          <w:szCs w:val="21"/>
        </w:rPr>
        <w:tab/>
        <w:t>PAGE 4</w:t>
      </w:r>
    </w:p>
    <w:p w14:paraId="0688CD4F" w14:textId="77777777" w:rsidR="00F21804" w:rsidRPr="00D36BB6" w:rsidRDefault="00F21804">
      <w:pPr>
        <w:jc w:val="both"/>
        <w:rPr>
          <w:rFonts w:ascii="Arial" w:hAnsi="Arial" w:cs="Arial"/>
          <w:spacing w:val="-2"/>
          <w:sz w:val="20"/>
          <w:u w:val="single"/>
        </w:rPr>
      </w:pPr>
    </w:p>
    <w:p w14:paraId="49390D84" w14:textId="77777777" w:rsidR="00F21804" w:rsidRPr="00D36BB6" w:rsidRDefault="00F21804">
      <w:pPr>
        <w:jc w:val="both"/>
        <w:rPr>
          <w:rFonts w:ascii="Arial" w:hAnsi="Arial" w:cs="Arial"/>
          <w:spacing w:val="-2"/>
          <w:sz w:val="20"/>
          <w:u w:val="single"/>
        </w:rPr>
      </w:pPr>
    </w:p>
    <w:p w14:paraId="2CC8552D" w14:textId="77777777" w:rsidR="00F21804" w:rsidRPr="00D36BB6" w:rsidRDefault="00AC7064">
      <w:pPr>
        <w:jc w:val="both"/>
      </w:pPr>
      <w:r w:rsidRPr="00D36BB6">
        <w:rPr>
          <w:rFonts w:ascii="Arial" w:hAnsi="Arial" w:cs="Arial"/>
          <w:b/>
          <w:spacing w:val="-3"/>
          <w:u w:val="single"/>
        </w:rPr>
        <w:t>7. ANY OTHER RELEVANT EXPERIENCE OR INFORMATION</w:t>
      </w:r>
    </w:p>
    <w:p w14:paraId="1C78591F" w14:textId="77777777" w:rsidR="00F21804" w:rsidRPr="00D36BB6" w:rsidRDefault="00F21804">
      <w:pPr>
        <w:jc w:val="both"/>
        <w:rPr>
          <w:rFonts w:ascii="Arial" w:hAnsi="Arial" w:cs="Arial"/>
          <w:spacing w:val="-2"/>
          <w:sz w:val="20"/>
        </w:rPr>
      </w:pPr>
    </w:p>
    <w:tbl>
      <w:tblPr>
        <w:tblW w:w="0" w:type="auto"/>
        <w:tblInd w:w="120" w:type="dxa"/>
        <w:tblLayout w:type="fixed"/>
        <w:tblCellMar>
          <w:left w:w="120" w:type="dxa"/>
          <w:right w:w="120" w:type="dxa"/>
        </w:tblCellMar>
        <w:tblLook w:val="0000" w:firstRow="0" w:lastRow="0" w:firstColumn="0" w:lastColumn="0" w:noHBand="0" w:noVBand="0"/>
      </w:tblPr>
      <w:tblGrid>
        <w:gridCol w:w="9375"/>
      </w:tblGrid>
      <w:tr w:rsidR="00F21804" w:rsidRPr="00D36BB6" w14:paraId="1EFB1A5C" w14:textId="77777777" w:rsidTr="00582299">
        <w:tc>
          <w:tcPr>
            <w:tcW w:w="9375" w:type="dxa"/>
            <w:tcBorders>
              <w:top w:val="double" w:sz="1" w:space="0" w:color="000000"/>
              <w:left w:val="double" w:sz="1" w:space="0" w:color="000000"/>
              <w:right w:val="double" w:sz="1" w:space="0" w:color="000000"/>
            </w:tcBorders>
            <w:shd w:val="clear" w:color="auto" w:fill="auto"/>
          </w:tcPr>
          <w:p w14:paraId="4FFFAF76" w14:textId="77777777" w:rsidR="00F21804" w:rsidRPr="00D36BB6" w:rsidRDefault="00F21804">
            <w:pPr>
              <w:snapToGrid w:val="0"/>
              <w:spacing w:before="90" w:after="54"/>
            </w:pPr>
          </w:p>
        </w:tc>
      </w:tr>
      <w:tr w:rsidR="00F21804" w:rsidRPr="00D36BB6" w14:paraId="00897CF6" w14:textId="77777777" w:rsidTr="00582299">
        <w:tc>
          <w:tcPr>
            <w:tcW w:w="9375" w:type="dxa"/>
            <w:tcBorders>
              <w:top w:val="single" w:sz="4" w:space="0" w:color="000000"/>
              <w:left w:val="double" w:sz="1" w:space="0" w:color="000000"/>
              <w:right w:val="double" w:sz="1" w:space="0" w:color="000000"/>
            </w:tcBorders>
            <w:shd w:val="clear" w:color="auto" w:fill="auto"/>
          </w:tcPr>
          <w:p w14:paraId="222F02C1" w14:textId="77777777" w:rsidR="00F21804" w:rsidRPr="00D36BB6" w:rsidRDefault="00F21804">
            <w:pPr>
              <w:snapToGrid w:val="0"/>
              <w:spacing w:before="90" w:after="54"/>
            </w:pPr>
          </w:p>
        </w:tc>
      </w:tr>
      <w:tr w:rsidR="00F21804" w:rsidRPr="00D36BB6" w14:paraId="454C9BD4" w14:textId="77777777" w:rsidTr="00582299">
        <w:tc>
          <w:tcPr>
            <w:tcW w:w="9375" w:type="dxa"/>
            <w:tcBorders>
              <w:top w:val="single" w:sz="4" w:space="0" w:color="000000"/>
              <w:left w:val="double" w:sz="1" w:space="0" w:color="000000"/>
              <w:right w:val="double" w:sz="1" w:space="0" w:color="000000"/>
            </w:tcBorders>
            <w:shd w:val="clear" w:color="auto" w:fill="auto"/>
          </w:tcPr>
          <w:p w14:paraId="358B8A7D" w14:textId="77777777" w:rsidR="00F21804" w:rsidRPr="00D36BB6" w:rsidRDefault="00F21804">
            <w:pPr>
              <w:snapToGrid w:val="0"/>
              <w:spacing w:before="90" w:after="54"/>
            </w:pPr>
          </w:p>
        </w:tc>
      </w:tr>
      <w:tr w:rsidR="00F21804" w:rsidRPr="00D36BB6" w14:paraId="3427165B" w14:textId="77777777" w:rsidTr="00582299">
        <w:tc>
          <w:tcPr>
            <w:tcW w:w="9375" w:type="dxa"/>
            <w:tcBorders>
              <w:top w:val="single" w:sz="4" w:space="0" w:color="000000"/>
              <w:left w:val="double" w:sz="1" w:space="0" w:color="000000"/>
              <w:right w:val="double" w:sz="1" w:space="0" w:color="000000"/>
            </w:tcBorders>
            <w:shd w:val="clear" w:color="auto" w:fill="auto"/>
          </w:tcPr>
          <w:p w14:paraId="2702DEB9" w14:textId="77777777" w:rsidR="00F21804" w:rsidRPr="00D36BB6" w:rsidRDefault="00F21804">
            <w:pPr>
              <w:snapToGrid w:val="0"/>
              <w:spacing w:before="90" w:after="54"/>
            </w:pPr>
          </w:p>
        </w:tc>
      </w:tr>
      <w:tr w:rsidR="00F21804" w:rsidRPr="00D36BB6" w14:paraId="1858AFEC" w14:textId="77777777" w:rsidTr="00582299">
        <w:tc>
          <w:tcPr>
            <w:tcW w:w="9375" w:type="dxa"/>
            <w:tcBorders>
              <w:top w:val="single" w:sz="4" w:space="0" w:color="000000"/>
              <w:left w:val="double" w:sz="1" w:space="0" w:color="000000"/>
              <w:right w:val="double" w:sz="1" w:space="0" w:color="000000"/>
            </w:tcBorders>
            <w:shd w:val="clear" w:color="auto" w:fill="auto"/>
          </w:tcPr>
          <w:p w14:paraId="5A916EE8" w14:textId="77777777" w:rsidR="00F21804" w:rsidRPr="00D36BB6" w:rsidRDefault="00F21804">
            <w:pPr>
              <w:snapToGrid w:val="0"/>
              <w:spacing w:before="90" w:after="54"/>
            </w:pPr>
          </w:p>
        </w:tc>
      </w:tr>
      <w:tr w:rsidR="00F21804" w:rsidRPr="00D36BB6" w14:paraId="46E831A6" w14:textId="77777777" w:rsidTr="00582299">
        <w:tc>
          <w:tcPr>
            <w:tcW w:w="9375" w:type="dxa"/>
            <w:tcBorders>
              <w:top w:val="single" w:sz="4" w:space="0" w:color="000000"/>
              <w:left w:val="double" w:sz="1" w:space="0" w:color="000000"/>
              <w:right w:val="double" w:sz="1" w:space="0" w:color="000000"/>
            </w:tcBorders>
            <w:shd w:val="clear" w:color="auto" w:fill="auto"/>
          </w:tcPr>
          <w:p w14:paraId="1D61AAF5" w14:textId="77777777" w:rsidR="00F21804" w:rsidRPr="00D36BB6" w:rsidRDefault="00F21804">
            <w:pPr>
              <w:snapToGrid w:val="0"/>
              <w:spacing w:before="90" w:after="54"/>
            </w:pPr>
          </w:p>
        </w:tc>
      </w:tr>
      <w:tr w:rsidR="00F21804" w:rsidRPr="00D36BB6" w14:paraId="3AB5D2E8" w14:textId="77777777" w:rsidTr="00582299">
        <w:tc>
          <w:tcPr>
            <w:tcW w:w="9375" w:type="dxa"/>
            <w:tcBorders>
              <w:top w:val="single" w:sz="4" w:space="0" w:color="000000"/>
              <w:left w:val="double" w:sz="1" w:space="0" w:color="000000"/>
              <w:right w:val="double" w:sz="1" w:space="0" w:color="000000"/>
            </w:tcBorders>
            <w:shd w:val="clear" w:color="auto" w:fill="auto"/>
          </w:tcPr>
          <w:p w14:paraId="54C5936E" w14:textId="77777777" w:rsidR="00F21804" w:rsidRPr="00D36BB6" w:rsidRDefault="00F21804">
            <w:pPr>
              <w:snapToGrid w:val="0"/>
              <w:spacing w:before="90" w:after="54"/>
            </w:pPr>
          </w:p>
        </w:tc>
      </w:tr>
      <w:tr w:rsidR="00F21804" w:rsidRPr="00D36BB6" w14:paraId="0C002894" w14:textId="77777777" w:rsidTr="00582299">
        <w:tc>
          <w:tcPr>
            <w:tcW w:w="9375" w:type="dxa"/>
            <w:tcBorders>
              <w:top w:val="single" w:sz="4" w:space="0" w:color="000000"/>
              <w:left w:val="double" w:sz="1" w:space="0" w:color="000000"/>
              <w:right w:val="double" w:sz="1" w:space="0" w:color="000000"/>
            </w:tcBorders>
            <w:shd w:val="clear" w:color="auto" w:fill="auto"/>
          </w:tcPr>
          <w:p w14:paraId="6C68CFFE" w14:textId="77777777" w:rsidR="00F21804" w:rsidRPr="00D36BB6" w:rsidRDefault="00F21804">
            <w:pPr>
              <w:snapToGrid w:val="0"/>
              <w:spacing w:before="90" w:after="54"/>
            </w:pPr>
          </w:p>
        </w:tc>
      </w:tr>
      <w:tr w:rsidR="00F21804" w:rsidRPr="00D36BB6" w14:paraId="09221AEB" w14:textId="77777777" w:rsidTr="00582299">
        <w:tc>
          <w:tcPr>
            <w:tcW w:w="9375" w:type="dxa"/>
            <w:tcBorders>
              <w:top w:val="single" w:sz="4" w:space="0" w:color="000000"/>
              <w:left w:val="double" w:sz="1" w:space="0" w:color="000000"/>
              <w:bottom w:val="single" w:sz="4" w:space="0" w:color="000000"/>
              <w:right w:val="double" w:sz="1" w:space="0" w:color="000000"/>
            </w:tcBorders>
            <w:shd w:val="clear" w:color="auto" w:fill="auto"/>
          </w:tcPr>
          <w:p w14:paraId="7D217F6B" w14:textId="77777777" w:rsidR="00F21804" w:rsidRPr="00D36BB6" w:rsidRDefault="00F21804">
            <w:pPr>
              <w:snapToGrid w:val="0"/>
              <w:spacing w:before="90" w:after="54"/>
            </w:pPr>
          </w:p>
        </w:tc>
      </w:tr>
      <w:tr w:rsidR="00F21804" w:rsidRPr="00D36BB6" w14:paraId="58693592" w14:textId="77777777" w:rsidTr="00582299">
        <w:tc>
          <w:tcPr>
            <w:tcW w:w="9375" w:type="dxa"/>
            <w:tcBorders>
              <w:top w:val="single" w:sz="4" w:space="0" w:color="000000"/>
              <w:left w:val="double" w:sz="1" w:space="0" w:color="000000"/>
              <w:bottom w:val="double" w:sz="1" w:space="0" w:color="000000"/>
              <w:right w:val="double" w:sz="1" w:space="0" w:color="000000"/>
            </w:tcBorders>
            <w:shd w:val="clear" w:color="auto" w:fill="auto"/>
          </w:tcPr>
          <w:p w14:paraId="7C6F6456" w14:textId="77777777" w:rsidR="00F21804" w:rsidRPr="00D36BB6" w:rsidRDefault="00F21804">
            <w:pPr>
              <w:snapToGrid w:val="0"/>
              <w:spacing w:before="90" w:after="54"/>
            </w:pPr>
          </w:p>
        </w:tc>
      </w:tr>
    </w:tbl>
    <w:p w14:paraId="57390578" w14:textId="77777777" w:rsidR="00F21804" w:rsidRPr="00D36BB6" w:rsidRDefault="00F21804">
      <w:pPr>
        <w:jc w:val="both"/>
        <w:rPr>
          <w:rFonts w:ascii="Arial" w:hAnsi="Arial" w:cs="Arial"/>
          <w:spacing w:val="-2"/>
          <w:sz w:val="20"/>
        </w:rPr>
      </w:pPr>
    </w:p>
    <w:p w14:paraId="4193A7DB" w14:textId="77777777" w:rsidR="00F21804" w:rsidRPr="00D36BB6" w:rsidRDefault="00AC7064">
      <w:pPr>
        <w:jc w:val="both"/>
      </w:pPr>
      <w:r w:rsidRPr="00D36BB6">
        <w:rPr>
          <w:rFonts w:ascii="Arial" w:hAnsi="Arial" w:cs="Arial"/>
          <w:b/>
          <w:spacing w:val="-3"/>
          <w:u w:val="single"/>
        </w:rPr>
        <w:t>8. OPEN BOOK TESTS</w:t>
      </w:r>
    </w:p>
    <w:p w14:paraId="589B5F8A" w14:textId="77777777" w:rsidR="00F21804" w:rsidRPr="00D36BB6" w:rsidRDefault="00F21804">
      <w:pPr>
        <w:jc w:val="both"/>
        <w:rPr>
          <w:rFonts w:ascii="Arial" w:hAnsi="Arial" w:cs="Arial"/>
          <w:spacing w:val="-2"/>
          <w:sz w:val="20"/>
        </w:rPr>
      </w:pPr>
    </w:p>
    <w:p w14:paraId="5BAD08F3" w14:textId="77777777" w:rsidR="00F21804" w:rsidRPr="00D36BB6" w:rsidRDefault="00AC7064">
      <w:pPr>
        <w:tabs>
          <w:tab w:val="left" w:pos="567"/>
        </w:tabs>
        <w:ind w:left="563" w:hanging="563"/>
        <w:jc w:val="both"/>
      </w:pPr>
      <w:r w:rsidRPr="00D36BB6">
        <w:rPr>
          <w:rFonts w:ascii="Arial" w:hAnsi="Arial" w:cs="Arial"/>
          <w:spacing w:val="-2"/>
          <w:sz w:val="20"/>
        </w:rPr>
        <w:tab/>
        <w:t>To qualify you must also pass the following CIA JURY BOARD Open Book Tests.</w:t>
      </w:r>
    </w:p>
    <w:p w14:paraId="183D27A0" w14:textId="21A4DC0D" w:rsidR="00F21804" w:rsidRPr="00D36BB6" w:rsidRDefault="00AC7064">
      <w:pPr>
        <w:tabs>
          <w:tab w:val="left" w:pos="567"/>
        </w:tabs>
        <w:ind w:left="563" w:hanging="563"/>
        <w:jc w:val="both"/>
      </w:pPr>
      <w:r w:rsidRPr="00D36BB6">
        <w:rPr>
          <w:rFonts w:ascii="Arial" w:hAnsi="Arial" w:cs="Arial"/>
          <w:spacing w:val="-2"/>
          <w:sz w:val="20"/>
        </w:rPr>
        <w:tab/>
        <w:t xml:space="preserve">Please indicate below (by circling the appropriate test which Tests you wish to take and, if you have already passed some or </w:t>
      </w:r>
      <w:proofErr w:type="gramStart"/>
      <w:r w:rsidRPr="00D36BB6">
        <w:rPr>
          <w:rFonts w:ascii="Arial" w:hAnsi="Arial" w:cs="Arial"/>
          <w:spacing w:val="-2"/>
          <w:sz w:val="20"/>
        </w:rPr>
        <w:t>all of</w:t>
      </w:r>
      <w:proofErr w:type="gramEnd"/>
      <w:r w:rsidRPr="00D36BB6">
        <w:rPr>
          <w:rFonts w:ascii="Arial" w:hAnsi="Arial" w:cs="Arial"/>
          <w:spacing w:val="-2"/>
          <w:sz w:val="20"/>
        </w:rPr>
        <w:t xml:space="preserve"> the Tests, the year and your achieved result(s).</w:t>
      </w:r>
    </w:p>
    <w:p w14:paraId="7D25D454" w14:textId="77777777" w:rsidR="00F21804" w:rsidRPr="00D36BB6" w:rsidRDefault="00F21804">
      <w:pPr>
        <w:pBdr>
          <w:top w:val="none" w:sz="0" w:space="0" w:color="000000"/>
          <w:left w:val="none" w:sz="0" w:space="0" w:color="000000"/>
          <w:bottom w:val="none" w:sz="0" w:space="0" w:color="000000"/>
          <w:right w:val="none" w:sz="0" w:space="0" w:color="000000"/>
        </w:pBdr>
        <w:jc w:val="both"/>
        <w:rPr>
          <w:rFonts w:ascii="Arial" w:hAnsi="Arial" w:cs="Arial"/>
          <w:spacing w:val="-2"/>
          <w:sz w:val="20"/>
        </w:rPr>
      </w:pPr>
    </w:p>
    <w:tbl>
      <w:tblPr>
        <w:tblW w:w="0" w:type="auto"/>
        <w:tblInd w:w="588" w:type="dxa"/>
        <w:tblLayout w:type="fixed"/>
        <w:tblCellMar>
          <w:left w:w="70" w:type="dxa"/>
          <w:right w:w="70" w:type="dxa"/>
        </w:tblCellMar>
        <w:tblLook w:val="0000" w:firstRow="0" w:lastRow="0" w:firstColumn="0" w:lastColumn="0" w:noHBand="0" w:noVBand="0"/>
      </w:tblPr>
      <w:tblGrid>
        <w:gridCol w:w="972"/>
        <w:gridCol w:w="588"/>
        <w:gridCol w:w="552"/>
        <w:gridCol w:w="708"/>
        <w:gridCol w:w="504"/>
        <w:gridCol w:w="444"/>
        <w:gridCol w:w="756"/>
        <w:gridCol w:w="576"/>
        <w:gridCol w:w="456"/>
        <w:gridCol w:w="792"/>
        <w:gridCol w:w="588"/>
        <w:gridCol w:w="684"/>
        <w:gridCol w:w="950"/>
      </w:tblGrid>
      <w:tr w:rsidR="00F21804" w:rsidRPr="00D36BB6" w14:paraId="03865DDB" w14:textId="77777777">
        <w:trPr>
          <w:cantSplit/>
          <w:trHeight w:val="390"/>
        </w:trPr>
        <w:tc>
          <w:tcPr>
            <w:tcW w:w="972" w:type="dxa"/>
            <w:tcBorders>
              <w:top w:val="double" w:sz="1" w:space="0" w:color="000000"/>
              <w:left w:val="double" w:sz="1" w:space="0" w:color="000000"/>
            </w:tcBorders>
            <w:shd w:val="clear" w:color="auto" w:fill="auto"/>
          </w:tcPr>
          <w:p w14:paraId="2F4F84FD"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b/>
                <w:spacing w:val="-2"/>
                <w:sz w:val="16"/>
              </w:rPr>
              <w:t>JURY</w:t>
            </w:r>
          </w:p>
        </w:tc>
        <w:tc>
          <w:tcPr>
            <w:tcW w:w="1848" w:type="dxa"/>
            <w:gridSpan w:val="3"/>
            <w:tcBorders>
              <w:top w:val="double" w:sz="1" w:space="0" w:color="000000"/>
              <w:left w:val="double" w:sz="1" w:space="0" w:color="000000"/>
              <w:bottom w:val="single" w:sz="4" w:space="0" w:color="000000"/>
            </w:tcBorders>
            <w:shd w:val="clear" w:color="auto" w:fill="auto"/>
          </w:tcPr>
          <w:p w14:paraId="18ADBC19" w14:textId="4FB0EEE8" w:rsidR="00F21804" w:rsidRPr="00582299" w:rsidRDefault="00AA69C9" w:rsidP="00AA69C9">
            <w:pPr>
              <w:pBdr>
                <w:top w:val="none" w:sz="0" w:space="0" w:color="000000"/>
                <w:left w:val="none" w:sz="0" w:space="0" w:color="000000"/>
                <w:bottom w:val="none" w:sz="0" w:space="0" w:color="000000"/>
                <w:right w:val="none" w:sz="0" w:space="0" w:color="000000"/>
              </w:pBdr>
              <w:snapToGrid w:val="0"/>
              <w:spacing w:before="120"/>
              <w:ind w:left="144" w:right="144"/>
              <w:jc w:val="center"/>
              <w:rPr>
                <w:rFonts w:ascii="Arial" w:hAnsi="Arial" w:cs="Arial"/>
                <w:b/>
                <w:spacing w:val="-2"/>
                <w:sz w:val="16"/>
              </w:rPr>
            </w:pPr>
            <w:r w:rsidRPr="00582299">
              <w:rPr>
                <w:rFonts w:ascii="Arial" w:hAnsi="Arial" w:cs="Arial"/>
                <w:b/>
                <w:spacing w:val="-2"/>
                <w:sz w:val="16"/>
              </w:rPr>
              <w:t>ENTRY LEVEL</w:t>
            </w:r>
          </w:p>
        </w:tc>
        <w:tc>
          <w:tcPr>
            <w:tcW w:w="1704" w:type="dxa"/>
            <w:gridSpan w:val="3"/>
            <w:tcBorders>
              <w:top w:val="double" w:sz="1" w:space="0" w:color="000000"/>
              <w:left w:val="double" w:sz="1" w:space="0" w:color="000000"/>
              <w:bottom w:val="single" w:sz="4" w:space="0" w:color="000000"/>
            </w:tcBorders>
            <w:shd w:val="clear" w:color="auto" w:fill="auto"/>
          </w:tcPr>
          <w:p w14:paraId="5C15CAEB" w14:textId="514FD569" w:rsidR="00F21804" w:rsidRPr="00582299" w:rsidRDefault="00AA69C9">
            <w:pPr>
              <w:pBdr>
                <w:top w:val="none" w:sz="0" w:space="0" w:color="000000"/>
                <w:left w:val="none" w:sz="0" w:space="0" w:color="000000"/>
                <w:bottom w:val="none" w:sz="0" w:space="0" w:color="000000"/>
                <w:right w:val="none" w:sz="0" w:space="0" w:color="000000"/>
              </w:pBdr>
              <w:snapToGrid w:val="0"/>
              <w:spacing w:before="120"/>
              <w:jc w:val="center"/>
            </w:pPr>
            <w:r w:rsidRPr="00582299">
              <w:rPr>
                <w:rFonts w:ascii="Arial" w:hAnsi="Arial" w:cs="Arial"/>
                <w:b/>
                <w:spacing w:val="-2"/>
                <w:sz w:val="16"/>
              </w:rPr>
              <w:t>INTERMEDIATE LEVEL</w:t>
            </w:r>
          </w:p>
        </w:tc>
        <w:tc>
          <w:tcPr>
            <w:tcW w:w="1824" w:type="dxa"/>
            <w:gridSpan w:val="3"/>
            <w:tcBorders>
              <w:top w:val="double" w:sz="1" w:space="0" w:color="000000"/>
              <w:left w:val="double" w:sz="1" w:space="0" w:color="000000"/>
              <w:bottom w:val="single" w:sz="4" w:space="0" w:color="000000"/>
            </w:tcBorders>
            <w:shd w:val="clear" w:color="auto" w:fill="auto"/>
          </w:tcPr>
          <w:p w14:paraId="4B169048" w14:textId="4FB27A9E" w:rsidR="00F21804" w:rsidRPr="00582299" w:rsidRDefault="00AA69C9">
            <w:pPr>
              <w:pBdr>
                <w:top w:val="none" w:sz="0" w:space="0" w:color="000000"/>
                <w:left w:val="none" w:sz="0" w:space="0" w:color="000000"/>
                <w:bottom w:val="none" w:sz="0" w:space="0" w:color="000000"/>
                <w:right w:val="none" w:sz="0" w:space="0" w:color="000000"/>
              </w:pBdr>
              <w:snapToGrid w:val="0"/>
              <w:spacing w:before="120"/>
              <w:ind w:left="144" w:right="144"/>
              <w:jc w:val="center"/>
            </w:pPr>
            <w:r w:rsidRPr="00582299">
              <w:rPr>
                <w:rFonts w:ascii="Arial" w:hAnsi="Arial" w:cs="Arial"/>
                <w:b/>
                <w:spacing w:val="-2"/>
                <w:sz w:val="16"/>
              </w:rPr>
              <w:t>SENIOR LEVEL</w:t>
            </w:r>
          </w:p>
        </w:tc>
        <w:tc>
          <w:tcPr>
            <w:tcW w:w="2222" w:type="dxa"/>
            <w:gridSpan w:val="3"/>
            <w:tcBorders>
              <w:top w:val="double" w:sz="1" w:space="0" w:color="000000"/>
              <w:left w:val="double" w:sz="1" w:space="0" w:color="000000"/>
              <w:bottom w:val="single" w:sz="4" w:space="0" w:color="000000"/>
              <w:right w:val="double" w:sz="1" w:space="0" w:color="000000"/>
            </w:tcBorders>
            <w:shd w:val="clear" w:color="auto" w:fill="auto"/>
          </w:tcPr>
          <w:p w14:paraId="3BA9FE1C" w14:textId="5CAB5EB2" w:rsidR="00F21804" w:rsidRPr="00582299" w:rsidRDefault="00AA69C9">
            <w:pPr>
              <w:pBdr>
                <w:top w:val="none" w:sz="0" w:space="0" w:color="000000"/>
                <w:left w:val="none" w:sz="0" w:space="0" w:color="000000"/>
                <w:bottom w:val="none" w:sz="0" w:space="0" w:color="000000"/>
                <w:right w:val="none" w:sz="0" w:space="0" w:color="000000"/>
              </w:pBdr>
              <w:snapToGrid w:val="0"/>
              <w:spacing w:before="120"/>
              <w:ind w:left="72" w:right="576"/>
              <w:jc w:val="center"/>
            </w:pPr>
            <w:r w:rsidRPr="00582299">
              <w:rPr>
                <w:rFonts w:ascii="Arial" w:hAnsi="Arial" w:cs="Arial"/>
                <w:b/>
                <w:spacing w:val="-2"/>
                <w:sz w:val="16"/>
              </w:rPr>
              <w:t>AIRSHIPS - BX</w:t>
            </w:r>
          </w:p>
        </w:tc>
      </w:tr>
      <w:tr w:rsidR="00F21804" w:rsidRPr="00D36BB6" w14:paraId="5EDF8913" w14:textId="77777777">
        <w:trPr>
          <w:trHeight w:val="390"/>
        </w:trPr>
        <w:tc>
          <w:tcPr>
            <w:tcW w:w="972" w:type="dxa"/>
            <w:tcBorders>
              <w:left w:val="double" w:sz="1" w:space="0" w:color="000000"/>
              <w:bottom w:val="single" w:sz="4" w:space="0" w:color="000000"/>
            </w:tcBorders>
            <w:shd w:val="clear" w:color="auto" w:fill="auto"/>
          </w:tcPr>
          <w:p w14:paraId="54CB3A54"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b/>
                <w:spacing w:val="-1"/>
                <w:sz w:val="16"/>
              </w:rPr>
              <w:t>LEVEL</w:t>
            </w:r>
          </w:p>
        </w:tc>
        <w:tc>
          <w:tcPr>
            <w:tcW w:w="588" w:type="dxa"/>
            <w:tcBorders>
              <w:top w:val="single" w:sz="4" w:space="0" w:color="000000"/>
              <w:left w:val="double" w:sz="1" w:space="0" w:color="000000"/>
              <w:bottom w:val="single" w:sz="4" w:space="0" w:color="000000"/>
            </w:tcBorders>
            <w:shd w:val="clear" w:color="auto" w:fill="auto"/>
          </w:tcPr>
          <w:p w14:paraId="138982F5"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ind w:left="468" w:right="276" w:hanging="192"/>
              <w:jc w:val="center"/>
            </w:pPr>
          </w:p>
        </w:tc>
        <w:tc>
          <w:tcPr>
            <w:tcW w:w="552" w:type="dxa"/>
            <w:tcBorders>
              <w:top w:val="single" w:sz="4" w:space="0" w:color="000000"/>
              <w:left w:val="single" w:sz="4" w:space="0" w:color="000000"/>
              <w:bottom w:val="single" w:sz="4" w:space="0" w:color="000000"/>
            </w:tcBorders>
            <w:shd w:val="clear" w:color="auto" w:fill="auto"/>
          </w:tcPr>
          <w:p w14:paraId="1D71ADB3"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ind w:left="468" w:right="276" w:hanging="192"/>
              <w:jc w:val="center"/>
            </w:pPr>
            <w:r w:rsidRPr="00D36BB6">
              <w:rPr>
                <w:rFonts w:ascii="Arial" w:hAnsi="Arial" w:cs="Arial"/>
                <w:spacing w:val="-2"/>
                <w:sz w:val="16"/>
              </w:rPr>
              <w:t>%</w:t>
            </w:r>
          </w:p>
        </w:tc>
        <w:tc>
          <w:tcPr>
            <w:tcW w:w="708" w:type="dxa"/>
            <w:tcBorders>
              <w:top w:val="single" w:sz="4" w:space="0" w:color="000000"/>
              <w:left w:val="single" w:sz="4" w:space="0" w:color="000000"/>
              <w:bottom w:val="single" w:sz="4" w:space="0" w:color="000000"/>
            </w:tcBorders>
            <w:shd w:val="clear" w:color="auto" w:fill="auto"/>
          </w:tcPr>
          <w:p w14:paraId="2D216473"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sz w:val="16"/>
                <w:szCs w:val="16"/>
              </w:rPr>
              <w:t>YEA</w:t>
            </w:r>
            <w:r w:rsidRPr="00D36BB6">
              <w:rPr>
                <w:rFonts w:ascii="Arial" w:hAnsi="Arial" w:cs="Arial"/>
                <w:spacing w:val="-2"/>
                <w:sz w:val="16"/>
                <w:szCs w:val="16"/>
              </w:rPr>
              <w:t>R</w:t>
            </w:r>
          </w:p>
        </w:tc>
        <w:tc>
          <w:tcPr>
            <w:tcW w:w="504" w:type="dxa"/>
            <w:tcBorders>
              <w:top w:val="single" w:sz="4" w:space="0" w:color="000000"/>
              <w:left w:val="double" w:sz="1" w:space="0" w:color="000000"/>
              <w:bottom w:val="single" w:sz="4" w:space="0" w:color="000000"/>
            </w:tcBorders>
            <w:shd w:val="clear" w:color="auto" w:fill="auto"/>
          </w:tcPr>
          <w:p w14:paraId="751760FF"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center"/>
            </w:pPr>
          </w:p>
        </w:tc>
        <w:tc>
          <w:tcPr>
            <w:tcW w:w="444" w:type="dxa"/>
            <w:tcBorders>
              <w:top w:val="single" w:sz="4" w:space="0" w:color="000000"/>
              <w:left w:val="single" w:sz="4" w:space="0" w:color="000000"/>
            </w:tcBorders>
            <w:shd w:val="clear" w:color="auto" w:fill="auto"/>
          </w:tcPr>
          <w:p w14:paraId="1CF112F2"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spacing w:val="-2"/>
                <w:sz w:val="16"/>
              </w:rPr>
              <w:t>%</w:t>
            </w:r>
          </w:p>
        </w:tc>
        <w:tc>
          <w:tcPr>
            <w:tcW w:w="756" w:type="dxa"/>
            <w:tcBorders>
              <w:top w:val="single" w:sz="4" w:space="0" w:color="000000"/>
              <w:left w:val="single" w:sz="4" w:space="0" w:color="000000"/>
            </w:tcBorders>
            <w:shd w:val="clear" w:color="auto" w:fill="auto"/>
          </w:tcPr>
          <w:p w14:paraId="67708E93"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spacing w:val="-2"/>
                <w:sz w:val="16"/>
              </w:rPr>
              <w:t>YEAR</w:t>
            </w:r>
          </w:p>
        </w:tc>
        <w:tc>
          <w:tcPr>
            <w:tcW w:w="576" w:type="dxa"/>
            <w:tcBorders>
              <w:top w:val="single" w:sz="4" w:space="0" w:color="000000"/>
              <w:left w:val="double" w:sz="1" w:space="0" w:color="000000"/>
              <w:bottom w:val="single" w:sz="4" w:space="0" w:color="000000"/>
            </w:tcBorders>
            <w:shd w:val="clear" w:color="auto" w:fill="auto"/>
          </w:tcPr>
          <w:p w14:paraId="641A943D"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center"/>
            </w:pPr>
          </w:p>
        </w:tc>
        <w:tc>
          <w:tcPr>
            <w:tcW w:w="456" w:type="dxa"/>
            <w:tcBorders>
              <w:top w:val="single" w:sz="4" w:space="0" w:color="000000"/>
              <w:left w:val="single" w:sz="4" w:space="0" w:color="000000"/>
            </w:tcBorders>
            <w:shd w:val="clear" w:color="auto" w:fill="auto"/>
          </w:tcPr>
          <w:p w14:paraId="6AB5C525"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spacing w:val="-2"/>
                <w:sz w:val="16"/>
              </w:rPr>
              <w:t>%</w:t>
            </w:r>
          </w:p>
        </w:tc>
        <w:tc>
          <w:tcPr>
            <w:tcW w:w="792" w:type="dxa"/>
            <w:tcBorders>
              <w:top w:val="single" w:sz="4" w:space="0" w:color="000000"/>
              <w:left w:val="single" w:sz="4" w:space="0" w:color="000000"/>
            </w:tcBorders>
            <w:shd w:val="clear" w:color="auto" w:fill="auto"/>
          </w:tcPr>
          <w:p w14:paraId="5A59063D"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spacing w:val="-2"/>
                <w:sz w:val="16"/>
              </w:rPr>
              <w:t>YEAR</w:t>
            </w:r>
          </w:p>
        </w:tc>
        <w:tc>
          <w:tcPr>
            <w:tcW w:w="588" w:type="dxa"/>
            <w:tcBorders>
              <w:top w:val="single" w:sz="4" w:space="0" w:color="000000"/>
              <w:left w:val="double" w:sz="1" w:space="0" w:color="000000"/>
            </w:tcBorders>
            <w:shd w:val="clear" w:color="auto" w:fill="auto"/>
          </w:tcPr>
          <w:p w14:paraId="24513E49"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center"/>
            </w:pPr>
          </w:p>
        </w:tc>
        <w:tc>
          <w:tcPr>
            <w:tcW w:w="684" w:type="dxa"/>
            <w:tcBorders>
              <w:top w:val="single" w:sz="4" w:space="0" w:color="000000"/>
              <w:left w:val="single" w:sz="4" w:space="0" w:color="000000"/>
            </w:tcBorders>
            <w:shd w:val="clear" w:color="auto" w:fill="auto"/>
          </w:tcPr>
          <w:p w14:paraId="5BCF2E1D"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spacing w:val="-2"/>
                <w:sz w:val="16"/>
              </w:rPr>
              <w:t>%</w:t>
            </w:r>
          </w:p>
        </w:tc>
        <w:tc>
          <w:tcPr>
            <w:tcW w:w="950" w:type="dxa"/>
            <w:tcBorders>
              <w:top w:val="single" w:sz="4" w:space="0" w:color="000000"/>
              <w:left w:val="single" w:sz="4" w:space="0" w:color="000000"/>
              <w:right w:val="double" w:sz="1" w:space="0" w:color="000000"/>
            </w:tcBorders>
            <w:shd w:val="clear" w:color="auto" w:fill="auto"/>
          </w:tcPr>
          <w:p w14:paraId="36290632"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center"/>
            </w:pPr>
            <w:r w:rsidRPr="00D36BB6">
              <w:rPr>
                <w:rFonts w:ascii="Arial" w:hAnsi="Arial" w:cs="Arial"/>
                <w:spacing w:val="-2"/>
                <w:sz w:val="16"/>
              </w:rPr>
              <w:t>YEAR</w:t>
            </w:r>
          </w:p>
        </w:tc>
      </w:tr>
      <w:tr w:rsidR="00F21804" w:rsidRPr="00D36BB6" w14:paraId="1879EBA5" w14:textId="77777777">
        <w:trPr>
          <w:trHeight w:val="390"/>
        </w:trPr>
        <w:tc>
          <w:tcPr>
            <w:tcW w:w="972" w:type="dxa"/>
            <w:tcBorders>
              <w:top w:val="single" w:sz="4" w:space="0" w:color="000000"/>
              <w:left w:val="double" w:sz="1" w:space="0" w:color="000000"/>
              <w:bottom w:val="single" w:sz="4" w:space="0" w:color="000000"/>
            </w:tcBorders>
            <w:shd w:val="clear" w:color="auto" w:fill="auto"/>
          </w:tcPr>
          <w:p w14:paraId="409A80BC"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ENTRY</w:t>
            </w:r>
          </w:p>
        </w:tc>
        <w:tc>
          <w:tcPr>
            <w:tcW w:w="588" w:type="dxa"/>
            <w:tcBorders>
              <w:top w:val="single" w:sz="4" w:space="0" w:color="000000"/>
              <w:left w:val="double" w:sz="1" w:space="0" w:color="000000"/>
              <w:bottom w:val="single" w:sz="4" w:space="0" w:color="000000"/>
            </w:tcBorders>
            <w:shd w:val="clear" w:color="auto" w:fill="auto"/>
          </w:tcPr>
          <w:p w14:paraId="0249762E"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YES</w:t>
            </w:r>
          </w:p>
        </w:tc>
        <w:tc>
          <w:tcPr>
            <w:tcW w:w="552" w:type="dxa"/>
            <w:tcBorders>
              <w:top w:val="single" w:sz="4" w:space="0" w:color="000000"/>
              <w:left w:val="single" w:sz="4" w:space="0" w:color="000000"/>
              <w:bottom w:val="single" w:sz="4" w:space="0" w:color="000000"/>
            </w:tcBorders>
            <w:shd w:val="clear" w:color="auto" w:fill="auto"/>
          </w:tcPr>
          <w:p w14:paraId="574779EF"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ind w:left="468" w:right="276" w:hanging="192"/>
              <w:jc w:val="both"/>
            </w:pPr>
          </w:p>
        </w:tc>
        <w:tc>
          <w:tcPr>
            <w:tcW w:w="708" w:type="dxa"/>
            <w:tcBorders>
              <w:top w:val="single" w:sz="4" w:space="0" w:color="000000"/>
              <w:left w:val="single" w:sz="4" w:space="0" w:color="000000"/>
              <w:bottom w:val="single" w:sz="4" w:space="0" w:color="000000"/>
            </w:tcBorders>
            <w:shd w:val="clear" w:color="auto" w:fill="auto"/>
          </w:tcPr>
          <w:p w14:paraId="6C1D9AA5"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ind w:left="468" w:right="276" w:hanging="192"/>
              <w:jc w:val="both"/>
            </w:pPr>
          </w:p>
        </w:tc>
        <w:tc>
          <w:tcPr>
            <w:tcW w:w="504" w:type="dxa"/>
            <w:tcBorders>
              <w:top w:val="single" w:sz="4" w:space="0" w:color="000000"/>
              <w:left w:val="double" w:sz="1" w:space="0" w:color="000000"/>
              <w:bottom w:val="single" w:sz="4" w:space="0" w:color="000000"/>
            </w:tcBorders>
            <w:shd w:val="clear" w:color="auto" w:fill="auto"/>
          </w:tcPr>
          <w:p w14:paraId="46C28E19"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NO</w:t>
            </w:r>
          </w:p>
        </w:tc>
        <w:tc>
          <w:tcPr>
            <w:tcW w:w="444" w:type="dxa"/>
            <w:tcBorders>
              <w:top w:val="single" w:sz="4" w:space="0" w:color="000000"/>
              <w:left w:val="single" w:sz="4" w:space="0" w:color="000000"/>
              <w:bottom w:val="single" w:sz="4" w:space="0" w:color="000000"/>
            </w:tcBorders>
            <w:shd w:val="clear" w:color="auto" w:fill="BFBFBF"/>
          </w:tcPr>
          <w:p w14:paraId="30D22D20"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56" w:type="dxa"/>
            <w:tcBorders>
              <w:top w:val="single" w:sz="4" w:space="0" w:color="000000"/>
              <w:left w:val="single" w:sz="4" w:space="0" w:color="000000"/>
              <w:bottom w:val="single" w:sz="4" w:space="0" w:color="000000"/>
            </w:tcBorders>
            <w:shd w:val="clear" w:color="auto" w:fill="BFBFBF"/>
          </w:tcPr>
          <w:p w14:paraId="0A19E883"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76" w:type="dxa"/>
            <w:tcBorders>
              <w:top w:val="single" w:sz="4" w:space="0" w:color="000000"/>
              <w:left w:val="double" w:sz="1" w:space="0" w:color="000000"/>
              <w:bottom w:val="single" w:sz="4" w:space="0" w:color="000000"/>
            </w:tcBorders>
            <w:shd w:val="clear" w:color="auto" w:fill="auto"/>
          </w:tcPr>
          <w:p w14:paraId="1EF9B2CC"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NO</w:t>
            </w:r>
          </w:p>
        </w:tc>
        <w:tc>
          <w:tcPr>
            <w:tcW w:w="456" w:type="dxa"/>
            <w:tcBorders>
              <w:top w:val="single" w:sz="4" w:space="0" w:color="000000"/>
              <w:left w:val="single" w:sz="4" w:space="0" w:color="000000"/>
              <w:bottom w:val="single" w:sz="4" w:space="0" w:color="000000"/>
            </w:tcBorders>
            <w:shd w:val="clear" w:color="auto" w:fill="BFBFBF"/>
          </w:tcPr>
          <w:p w14:paraId="6C4D0157"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92" w:type="dxa"/>
            <w:tcBorders>
              <w:top w:val="single" w:sz="4" w:space="0" w:color="000000"/>
              <w:left w:val="single" w:sz="4" w:space="0" w:color="000000"/>
              <w:bottom w:val="single" w:sz="4" w:space="0" w:color="000000"/>
            </w:tcBorders>
            <w:shd w:val="clear" w:color="auto" w:fill="BFBFBF"/>
          </w:tcPr>
          <w:p w14:paraId="61396083"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88" w:type="dxa"/>
            <w:tcBorders>
              <w:top w:val="single" w:sz="4" w:space="0" w:color="000000"/>
              <w:left w:val="double" w:sz="1" w:space="0" w:color="000000"/>
              <w:bottom w:val="single" w:sz="4" w:space="0" w:color="000000"/>
            </w:tcBorders>
            <w:shd w:val="clear" w:color="auto" w:fill="BFBFBF"/>
          </w:tcPr>
          <w:p w14:paraId="71386FCF"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684" w:type="dxa"/>
            <w:tcBorders>
              <w:top w:val="single" w:sz="4" w:space="0" w:color="000000"/>
              <w:left w:val="single" w:sz="4" w:space="0" w:color="000000"/>
              <w:bottom w:val="single" w:sz="4" w:space="0" w:color="000000"/>
            </w:tcBorders>
            <w:shd w:val="clear" w:color="auto" w:fill="BFBFBF"/>
          </w:tcPr>
          <w:p w14:paraId="1D263975"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950" w:type="dxa"/>
            <w:tcBorders>
              <w:top w:val="single" w:sz="4" w:space="0" w:color="000000"/>
              <w:left w:val="single" w:sz="4" w:space="0" w:color="000000"/>
              <w:bottom w:val="single" w:sz="4" w:space="0" w:color="000000"/>
              <w:right w:val="double" w:sz="1" w:space="0" w:color="000000"/>
            </w:tcBorders>
            <w:shd w:val="clear" w:color="auto" w:fill="BFBFBF"/>
          </w:tcPr>
          <w:p w14:paraId="5E770EA6"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r>
      <w:tr w:rsidR="00F21804" w:rsidRPr="00D36BB6" w14:paraId="09E305AA" w14:textId="77777777">
        <w:trPr>
          <w:trHeight w:val="390"/>
        </w:trPr>
        <w:tc>
          <w:tcPr>
            <w:tcW w:w="972" w:type="dxa"/>
            <w:tcBorders>
              <w:top w:val="single" w:sz="4" w:space="0" w:color="000000"/>
              <w:left w:val="double" w:sz="1" w:space="0" w:color="000000"/>
              <w:bottom w:val="single" w:sz="4" w:space="0" w:color="000000"/>
            </w:tcBorders>
            <w:shd w:val="clear" w:color="auto" w:fill="auto"/>
          </w:tcPr>
          <w:p w14:paraId="1851DDA7"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INTERM</w:t>
            </w:r>
          </w:p>
        </w:tc>
        <w:tc>
          <w:tcPr>
            <w:tcW w:w="588" w:type="dxa"/>
            <w:tcBorders>
              <w:top w:val="single" w:sz="4" w:space="0" w:color="000000"/>
              <w:left w:val="double" w:sz="1" w:space="0" w:color="000000"/>
              <w:bottom w:val="single" w:sz="4" w:space="0" w:color="000000"/>
            </w:tcBorders>
            <w:shd w:val="clear" w:color="auto" w:fill="auto"/>
          </w:tcPr>
          <w:p w14:paraId="17B118CD"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YES</w:t>
            </w:r>
          </w:p>
        </w:tc>
        <w:tc>
          <w:tcPr>
            <w:tcW w:w="552" w:type="dxa"/>
            <w:tcBorders>
              <w:top w:val="single" w:sz="4" w:space="0" w:color="000000"/>
              <w:left w:val="single" w:sz="4" w:space="0" w:color="000000"/>
              <w:bottom w:val="single" w:sz="4" w:space="0" w:color="000000"/>
            </w:tcBorders>
            <w:shd w:val="clear" w:color="auto" w:fill="auto"/>
          </w:tcPr>
          <w:p w14:paraId="00112EBE"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ind w:left="468" w:right="276" w:hanging="192"/>
              <w:jc w:val="both"/>
            </w:pPr>
          </w:p>
        </w:tc>
        <w:tc>
          <w:tcPr>
            <w:tcW w:w="708" w:type="dxa"/>
            <w:tcBorders>
              <w:top w:val="single" w:sz="4" w:space="0" w:color="000000"/>
              <w:left w:val="single" w:sz="4" w:space="0" w:color="000000"/>
              <w:bottom w:val="single" w:sz="4" w:space="0" w:color="000000"/>
            </w:tcBorders>
            <w:shd w:val="clear" w:color="auto" w:fill="auto"/>
          </w:tcPr>
          <w:p w14:paraId="2E3AE054"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ind w:left="468" w:right="276" w:hanging="192"/>
              <w:jc w:val="both"/>
            </w:pPr>
          </w:p>
        </w:tc>
        <w:tc>
          <w:tcPr>
            <w:tcW w:w="504" w:type="dxa"/>
            <w:tcBorders>
              <w:top w:val="single" w:sz="4" w:space="0" w:color="000000"/>
              <w:left w:val="double" w:sz="1" w:space="0" w:color="000000"/>
              <w:bottom w:val="single" w:sz="4" w:space="0" w:color="000000"/>
            </w:tcBorders>
            <w:shd w:val="clear" w:color="auto" w:fill="auto"/>
          </w:tcPr>
          <w:p w14:paraId="23BCBDED"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YES</w:t>
            </w:r>
          </w:p>
        </w:tc>
        <w:tc>
          <w:tcPr>
            <w:tcW w:w="444" w:type="dxa"/>
            <w:tcBorders>
              <w:top w:val="single" w:sz="4" w:space="0" w:color="000000"/>
              <w:left w:val="single" w:sz="4" w:space="0" w:color="000000"/>
              <w:bottom w:val="single" w:sz="4" w:space="0" w:color="000000"/>
            </w:tcBorders>
            <w:shd w:val="clear" w:color="auto" w:fill="auto"/>
          </w:tcPr>
          <w:p w14:paraId="1ACEF22F"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56" w:type="dxa"/>
            <w:tcBorders>
              <w:top w:val="single" w:sz="4" w:space="0" w:color="000000"/>
              <w:left w:val="single" w:sz="4" w:space="0" w:color="000000"/>
              <w:bottom w:val="single" w:sz="4" w:space="0" w:color="000000"/>
            </w:tcBorders>
            <w:shd w:val="clear" w:color="auto" w:fill="auto"/>
          </w:tcPr>
          <w:p w14:paraId="102DBAB0"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76" w:type="dxa"/>
            <w:tcBorders>
              <w:top w:val="single" w:sz="4" w:space="0" w:color="000000"/>
              <w:left w:val="double" w:sz="1" w:space="0" w:color="000000"/>
              <w:bottom w:val="single" w:sz="4" w:space="0" w:color="000000"/>
            </w:tcBorders>
            <w:shd w:val="clear" w:color="auto" w:fill="auto"/>
          </w:tcPr>
          <w:p w14:paraId="455F9B99"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NO</w:t>
            </w:r>
          </w:p>
        </w:tc>
        <w:tc>
          <w:tcPr>
            <w:tcW w:w="456" w:type="dxa"/>
            <w:tcBorders>
              <w:top w:val="single" w:sz="4" w:space="0" w:color="000000"/>
              <w:left w:val="single" w:sz="4" w:space="0" w:color="000000"/>
              <w:bottom w:val="single" w:sz="4" w:space="0" w:color="000000"/>
            </w:tcBorders>
            <w:shd w:val="clear" w:color="auto" w:fill="BFBFBF"/>
          </w:tcPr>
          <w:p w14:paraId="7FE1161E"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92" w:type="dxa"/>
            <w:tcBorders>
              <w:top w:val="single" w:sz="4" w:space="0" w:color="000000"/>
              <w:left w:val="single" w:sz="4" w:space="0" w:color="000000"/>
              <w:bottom w:val="single" w:sz="4" w:space="0" w:color="000000"/>
            </w:tcBorders>
            <w:shd w:val="clear" w:color="auto" w:fill="BFBFBF"/>
          </w:tcPr>
          <w:p w14:paraId="791A7F6C"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88" w:type="dxa"/>
            <w:tcBorders>
              <w:top w:val="single" w:sz="4" w:space="0" w:color="000000"/>
              <w:left w:val="double" w:sz="1" w:space="0" w:color="000000"/>
              <w:bottom w:val="single" w:sz="4" w:space="0" w:color="000000"/>
            </w:tcBorders>
            <w:shd w:val="clear" w:color="auto" w:fill="BFBFBF"/>
          </w:tcPr>
          <w:p w14:paraId="08973C43"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684" w:type="dxa"/>
            <w:tcBorders>
              <w:top w:val="single" w:sz="4" w:space="0" w:color="000000"/>
              <w:left w:val="single" w:sz="4" w:space="0" w:color="000000"/>
              <w:bottom w:val="single" w:sz="4" w:space="0" w:color="000000"/>
            </w:tcBorders>
            <w:shd w:val="clear" w:color="auto" w:fill="BFBFBF"/>
          </w:tcPr>
          <w:p w14:paraId="2CEF8AB7"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950" w:type="dxa"/>
            <w:tcBorders>
              <w:top w:val="single" w:sz="4" w:space="0" w:color="000000"/>
              <w:left w:val="single" w:sz="4" w:space="0" w:color="000000"/>
              <w:bottom w:val="single" w:sz="4" w:space="0" w:color="000000"/>
              <w:right w:val="double" w:sz="1" w:space="0" w:color="000000"/>
            </w:tcBorders>
            <w:shd w:val="clear" w:color="auto" w:fill="BFBFBF"/>
          </w:tcPr>
          <w:p w14:paraId="7CA9670B"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r>
      <w:tr w:rsidR="00F21804" w:rsidRPr="00D36BB6" w14:paraId="0980FF1E" w14:textId="77777777">
        <w:trPr>
          <w:trHeight w:val="390"/>
        </w:trPr>
        <w:tc>
          <w:tcPr>
            <w:tcW w:w="972" w:type="dxa"/>
            <w:tcBorders>
              <w:top w:val="single" w:sz="4" w:space="0" w:color="000000"/>
              <w:left w:val="double" w:sz="1" w:space="0" w:color="000000"/>
              <w:bottom w:val="single" w:sz="4" w:space="0" w:color="000000"/>
            </w:tcBorders>
            <w:shd w:val="clear" w:color="auto" w:fill="auto"/>
          </w:tcPr>
          <w:p w14:paraId="655CF730"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SENIOR</w:t>
            </w:r>
          </w:p>
        </w:tc>
        <w:tc>
          <w:tcPr>
            <w:tcW w:w="588" w:type="dxa"/>
            <w:tcBorders>
              <w:left w:val="double" w:sz="1" w:space="0" w:color="000000"/>
              <w:bottom w:val="single" w:sz="4" w:space="0" w:color="000000"/>
            </w:tcBorders>
            <w:shd w:val="clear" w:color="auto" w:fill="auto"/>
          </w:tcPr>
          <w:p w14:paraId="3A83E1A0"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YES</w:t>
            </w:r>
          </w:p>
        </w:tc>
        <w:tc>
          <w:tcPr>
            <w:tcW w:w="552" w:type="dxa"/>
            <w:tcBorders>
              <w:top w:val="single" w:sz="4" w:space="0" w:color="000000"/>
              <w:left w:val="single" w:sz="4" w:space="0" w:color="000000"/>
            </w:tcBorders>
            <w:shd w:val="clear" w:color="auto" w:fill="auto"/>
          </w:tcPr>
          <w:p w14:paraId="70739442"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ind w:left="468" w:right="276" w:hanging="192"/>
              <w:jc w:val="both"/>
            </w:pPr>
          </w:p>
        </w:tc>
        <w:tc>
          <w:tcPr>
            <w:tcW w:w="708" w:type="dxa"/>
            <w:tcBorders>
              <w:top w:val="single" w:sz="4" w:space="0" w:color="000000"/>
              <w:left w:val="single" w:sz="4" w:space="0" w:color="000000"/>
            </w:tcBorders>
            <w:shd w:val="clear" w:color="auto" w:fill="auto"/>
          </w:tcPr>
          <w:p w14:paraId="1D0B9FB7"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ind w:left="468" w:right="276" w:hanging="192"/>
              <w:jc w:val="both"/>
            </w:pPr>
          </w:p>
        </w:tc>
        <w:tc>
          <w:tcPr>
            <w:tcW w:w="504" w:type="dxa"/>
            <w:tcBorders>
              <w:top w:val="single" w:sz="4" w:space="0" w:color="000000"/>
              <w:left w:val="double" w:sz="1" w:space="0" w:color="000000"/>
            </w:tcBorders>
            <w:shd w:val="clear" w:color="auto" w:fill="auto"/>
          </w:tcPr>
          <w:p w14:paraId="61FAED25"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YES</w:t>
            </w:r>
          </w:p>
        </w:tc>
        <w:tc>
          <w:tcPr>
            <w:tcW w:w="444" w:type="dxa"/>
            <w:tcBorders>
              <w:top w:val="single" w:sz="4" w:space="0" w:color="000000"/>
              <w:left w:val="single" w:sz="4" w:space="0" w:color="000000"/>
            </w:tcBorders>
            <w:shd w:val="clear" w:color="auto" w:fill="auto"/>
          </w:tcPr>
          <w:p w14:paraId="72689116"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56" w:type="dxa"/>
            <w:tcBorders>
              <w:top w:val="single" w:sz="4" w:space="0" w:color="000000"/>
              <w:left w:val="single" w:sz="4" w:space="0" w:color="000000"/>
            </w:tcBorders>
            <w:shd w:val="clear" w:color="auto" w:fill="auto"/>
          </w:tcPr>
          <w:p w14:paraId="3092E15E"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76" w:type="dxa"/>
            <w:tcBorders>
              <w:top w:val="single" w:sz="4" w:space="0" w:color="000000"/>
              <w:left w:val="double" w:sz="1" w:space="0" w:color="000000"/>
            </w:tcBorders>
            <w:shd w:val="clear" w:color="auto" w:fill="auto"/>
          </w:tcPr>
          <w:p w14:paraId="0DDCAE0A"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YES</w:t>
            </w:r>
          </w:p>
        </w:tc>
        <w:tc>
          <w:tcPr>
            <w:tcW w:w="456" w:type="dxa"/>
            <w:tcBorders>
              <w:top w:val="single" w:sz="4" w:space="0" w:color="000000"/>
              <w:left w:val="single" w:sz="4" w:space="0" w:color="000000"/>
            </w:tcBorders>
            <w:shd w:val="clear" w:color="auto" w:fill="auto"/>
          </w:tcPr>
          <w:p w14:paraId="660D75C5"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92" w:type="dxa"/>
            <w:tcBorders>
              <w:top w:val="single" w:sz="4" w:space="0" w:color="000000"/>
              <w:left w:val="single" w:sz="4" w:space="0" w:color="000000"/>
            </w:tcBorders>
            <w:shd w:val="clear" w:color="auto" w:fill="auto"/>
          </w:tcPr>
          <w:p w14:paraId="2D6BF2FD"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88" w:type="dxa"/>
            <w:tcBorders>
              <w:top w:val="single" w:sz="4" w:space="0" w:color="000000"/>
              <w:left w:val="double" w:sz="1" w:space="0" w:color="000000"/>
              <w:bottom w:val="single" w:sz="4" w:space="0" w:color="000000"/>
            </w:tcBorders>
            <w:shd w:val="clear" w:color="auto" w:fill="BFBFBF"/>
          </w:tcPr>
          <w:p w14:paraId="2155A762"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684" w:type="dxa"/>
            <w:tcBorders>
              <w:top w:val="single" w:sz="4" w:space="0" w:color="000000"/>
              <w:left w:val="single" w:sz="4" w:space="0" w:color="000000"/>
              <w:bottom w:val="single" w:sz="4" w:space="0" w:color="000000"/>
            </w:tcBorders>
            <w:shd w:val="clear" w:color="auto" w:fill="BFBFBF"/>
          </w:tcPr>
          <w:p w14:paraId="6E031B69"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950" w:type="dxa"/>
            <w:tcBorders>
              <w:top w:val="single" w:sz="4" w:space="0" w:color="000000"/>
              <w:left w:val="single" w:sz="4" w:space="0" w:color="000000"/>
              <w:bottom w:val="single" w:sz="4" w:space="0" w:color="000000"/>
              <w:right w:val="double" w:sz="1" w:space="0" w:color="000000"/>
            </w:tcBorders>
            <w:shd w:val="clear" w:color="auto" w:fill="BFBFBF"/>
          </w:tcPr>
          <w:p w14:paraId="083F8FEC"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r>
      <w:tr w:rsidR="00F21804" w:rsidRPr="00D36BB6" w14:paraId="5DAAF957" w14:textId="77777777">
        <w:trPr>
          <w:trHeight w:val="390"/>
        </w:trPr>
        <w:tc>
          <w:tcPr>
            <w:tcW w:w="972" w:type="dxa"/>
            <w:tcBorders>
              <w:top w:val="single" w:sz="4" w:space="0" w:color="000000"/>
              <w:left w:val="double" w:sz="1" w:space="0" w:color="000000"/>
              <w:bottom w:val="double" w:sz="1" w:space="0" w:color="000000"/>
            </w:tcBorders>
            <w:shd w:val="clear" w:color="auto" w:fill="auto"/>
          </w:tcPr>
          <w:p w14:paraId="34C7E616"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BX</w:t>
            </w:r>
          </w:p>
        </w:tc>
        <w:tc>
          <w:tcPr>
            <w:tcW w:w="588" w:type="dxa"/>
            <w:tcBorders>
              <w:top w:val="single" w:sz="4" w:space="0" w:color="000000"/>
              <w:left w:val="double" w:sz="1" w:space="0" w:color="000000"/>
              <w:bottom w:val="double" w:sz="1" w:space="0" w:color="000000"/>
            </w:tcBorders>
            <w:shd w:val="clear" w:color="auto" w:fill="BFBFBF"/>
          </w:tcPr>
          <w:p w14:paraId="73D298B4"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52" w:type="dxa"/>
            <w:tcBorders>
              <w:top w:val="single" w:sz="4" w:space="0" w:color="000000"/>
              <w:left w:val="single" w:sz="4" w:space="0" w:color="000000"/>
              <w:bottom w:val="double" w:sz="1" w:space="0" w:color="000000"/>
            </w:tcBorders>
            <w:shd w:val="clear" w:color="auto" w:fill="BFBFBF"/>
          </w:tcPr>
          <w:p w14:paraId="713932DD"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08" w:type="dxa"/>
            <w:tcBorders>
              <w:top w:val="single" w:sz="4" w:space="0" w:color="000000"/>
              <w:left w:val="single" w:sz="4" w:space="0" w:color="000000"/>
              <w:bottom w:val="double" w:sz="1" w:space="0" w:color="000000"/>
            </w:tcBorders>
            <w:shd w:val="clear" w:color="auto" w:fill="BFBFBF"/>
          </w:tcPr>
          <w:p w14:paraId="3A6143B1"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04" w:type="dxa"/>
            <w:tcBorders>
              <w:top w:val="single" w:sz="4" w:space="0" w:color="000000"/>
              <w:left w:val="double" w:sz="1" w:space="0" w:color="000000"/>
              <w:bottom w:val="double" w:sz="1" w:space="0" w:color="000000"/>
            </w:tcBorders>
            <w:shd w:val="clear" w:color="auto" w:fill="BFBFBF"/>
          </w:tcPr>
          <w:p w14:paraId="406EBD6F"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444" w:type="dxa"/>
            <w:tcBorders>
              <w:top w:val="single" w:sz="4" w:space="0" w:color="000000"/>
              <w:left w:val="single" w:sz="4" w:space="0" w:color="000000"/>
              <w:bottom w:val="double" w:sz="1" w:space="0" w:color="000000"/>
            </w:tcBorders>
            <w:shd w:val="clear" w:color="auto" w:fill="BFBFBF"/>
          </w:tcPr>
          <w:p w14:paraId="736626E2"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56" w:type="dxa"/>
            <w:tcBorders>
              <w:top w:val="single" w:sz="4" w:space="0" w:color="000000"/>
              <w:left w:val="single" w:sz="4" w:space="0" w:color="000000"/>
              <w:bottom w:val="double" w:sz="1" w:space="0" w:color="000000"/>
            </w:tcBorders>
            <w:shd w:val="clear" w:color="auto" w:fill="BFBFBF"/>
          </w:tcPr>
          <w:p w14:paraId="30EEAAF5"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76" w:type="dxa"/>
            <w:tcBorders>
              <w:top w:val="single" w:sz="4" w:space="0" w:color="000000"/>
              <w:left w:val="double" w:sz="1" w:space="0" w:color="000000"/>
              <w:bottom w:val="double" w:sz="1" w:space="0" w:color="000000"/>
            </w:tcBorders>
            <w:shd w:val="clear" w:color="auto" w:fill="BFBFBF"/>
          </w:tcPr>
          <w:p w14:paraId="4F214069"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456" w:type="dxa"/>
            <w:tcBorders>
              <w:top w:val="single" w:sz="4" w:space="0" w:color="000000"/>
              <w:left w:val="single" w:sz="4" w:space="0" w:color="000000"/>
              <w:bottom w:val="double" w:sz="1" w:space="0" w:color="000000"/>
            </w:tcBorders>
            <w:shd w:val="clear" w:color="auto" w:fill="BFBFBF"/>
          </w:tcPr>
          <w:p w14:paraId="49B0D9F4"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792" w:type="dxa"/>
            <w:tcBorders>
              <w:top w:val="single" w:sz="4" w:space="0" w:color="000000"/>
              <w:left w:val="single" w:sz="4" w:space="0" w:color="000000"/>
              <w:bottom w:val="double" w:sz="1" w:space="0" w:color="000000"/>
            </w:tcBorders>
            <w:shd w:val="clear" w:color="auto" w:fill="BFBFBF"/>
          </w:tcPr>
          <w:p w14:paraId="20A64F5E"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588" w:type="dxa"/>
            <w:tcBorders>
              <w:top w:val="single" w:sz="4" w:space="0" w:color="000000"/>
              <w:left w:val="double" w:sz="1" w:space="0" w:color="000000"/>
              <w:bottom w:val="double" w:sz="1" w:space="0" w:color="000000"/>
            </w:tcBorders>
            <w:shd w:val="clear" w:color="auto" w:fill="auto"/>
          </w:tcPr>
          <w:p w14:paraId="273F87F1" w14:textId="77777777" w:rsidR="00F21804" w:rsidRPr="00D36BB6" w:rsidRDefault="00AC7064">
            <w:pPr>
              <w:pBdr>
                <w:top w:val="none" w:sz="0" w:space="0" w:color="000000"/>
                <w:left w:val="none" w:sz="0" w:space="0" w:color="000000"/>
                <w:bottom w:val="none" w:sz="0" w:space="0" w:color="000000"/>
                <w:right w:val="none" w:sz="0" w:space="0" w:color="000000"/>
              </w:pBdr>
              <w:snapToGrid w:val="0"/>
              <w:spacing w:before="120"/>
              <w:jc w:val="both"/>
            </w:pPr>
            <w:r w:rsidRPr="00D36BB6">
              <w:rPr>
                <w:rFonts w:ascii="Arial" w:hAnsi="Arial" w:cs="Arial"/>
                <w:spacing w:val="-2"/>
                <w:sz w:val="16"/>
              </w:rPr>
              <w:t>YES</w:t>
            </w:r>
          </w:p>
        </w:tc>
        <w:tc>
          <w:tcPr>
            <w:tcW w:w="684" w:type="dxa"/>
            <w:tcBorders>
              <w:top w:val="single" w:sz="4" w:space="0" w:color="000000"/>
              <w:left w:val="single" w:sz="4" w:space="0" w:color="000000"/>
              <w:bottom w:val="double" w:sz="1" w:space="0" w:color="000000"/>
            </w:tcBorders>
            <w:shd w:val="clear" w:color="auto" w:fill="auto"/>
          </w:tcPr>
          <w:p w14:paraId="4B4EE445"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c>
          <w:tcPr>
            <w:tcW w:w="950" w:type="dxa"/>
            <w:tcBorders>
              <w:top w:val="single" w:sz="4" w:space="0" w:color="000000"/>
              <w:left w:val="single" w:sz="4" w:space="0" w:color="000000"/>
              <w:bottom w:val="double" w:sz="1" w:space="0" w:color="000000"/>
              <w:right w:val="double" w:sz="1" w:space="0" w:color="000000"/>
            </w:tcBorders>
            <w:shd w:val="clear" w:color="auto" w:fill="auto"/>
          </w:tcPr>
          <w:p w14:paraId="2C97FBFE" w14:textId="77777777" w:rsidR="00F21804" w:rsidRPr="00D36BB6" w:rsidRDefault="00F21804">
            <w:pPr>
              <w:pBdr>
                <w:top w:val="none" w:sz="0" w:space="0" w:color="000000"/>
                <w:left w:val="none" w:sz="0" w:space="0" w:color="000000"/>
                <w:bottom w:val="none" w:sz="0" w:space="0" w:color="000000"/>
                <w:right w:val="none" w:sz="0" w:space="0" w:color="000000"/>
              </w:pBdr>
              <w:snapToGrid w:val="0"/>
              <w:spacing w:before="120"/>
              <w:jc w:val="both"/>
            </w:pPr>
          </w:p>
        </w:tc>
      </w:tr>
    </w:tbl>
    <w:p w14:paraId="032C760C" w14:textId="77777777" w:rsidR="00F21804" w:rsidRPr="00D36BB6" w:rsidRDefault="00AC7064">
      <w:pPr>
        <w:pBdr>
          <w:top w:val="none" w:sz="0" w:space="0" w:color="000000"/>
          <w:left w:val="none" w:sz="0" w:space="0" w:color="000000"/>
          <w:bottom w:val="none" w:sz="0" w:space="0" w:color="000000"/>
          <w:right w:val="none" w:sz="0" w:space="0" w:color="000000"/>
        </w:pBdr>
        <w:tabs>
          <w:tab w:val="right" w:pos="9624"/>
        </w:tabs>
        <w:jc w:val="both"/>
      </w:pPr>
      <w:r w:rsidRPr="00D36BB6">
        <w:tab/>
        <w:t>(A2015)</w:t>
      </w:r>
    </w:p>
    <w:p w14:paraId="5BB94C00" w14:textId="77777777" w:rsidR="00F21804" w:rsidRPr="00D36BB6" w:rsidRDefault="00F21804">
      <w:pPr>
        <w:jc w:val="both"/>
        <w:rPr>
          <w:rFonts w:ascii="Arial" w:hAnsi="Arial" w:cs="Arial"/>
          <w:spacing w:val="-2"/>
          <w:sz w:val="20"/>
        </w:rPr>
      </w:pPr>
    </w:p>
    <w:p w14:paraId="6EA58B32" w14:textId="396A3254" w:rsidR="00F21804" w:rsidRPr="00D36BB6" w:rsidRDefault="00AC7064">
      <w:pPr>
        <w:jc w:val="both"/>
      </w:pPr>
      <w:r w:rsidRPr="00D36BB6">
        <w:rPr>
          <w:rFonts w:ascii="Arial" w:hAnsi="Arial" w:cs="Arial"/>
          <w:b/>
          <w:spacing w:val="-2"/>
          <w:sz w:val="20"/>
          <w:u w:val="single"/>
        </w:rPr>
        <w:t xml:space="preserve">Please indicate and rate your linguistic </w:t>
      </w:r>
      <w:r w:rsidR="00582299" w:rsidRPr="00D36BB6">
        <w:rPr>
          <w:rFonts w:ascii="Arial" w:hAnsi="Arial" w:cs="Arial"/>
          <w:b/>
          <w:spacing w:val="-2"/>
          <w:sz w:val="20"/>
          <w:u w:val="single"/>
        </w:rPr>
        <w:t>knowledge.</w:t>
      </w:r>
    </w:p>
    <w:p w14:paraId="5FD9DCEC" w14:textId="77777777" w:rsidR="00F21804" w:rsidRPr="00D36BB6" w:rsidRDefault="00F21804">
      <w:pPr>
        <w:jc w:val="both"/>
        <w:rPr>
          <w:rFonts w:ascii="Arial" w:hAnsi="Arial" w:cs="Arial"/>
          <w:spacing w:val="-2"/>
          <w:sz w:val="16"/>
        </w:rPr>
      </w:pPr>
    </w:p>
    <w:tbl>
      <w:tblPr>
        <w:tblW w:w="0" w:type="auto"/>
        <w:tblInd w:w="120" w:type="dxa"/>
        <w:tblLayout w:type="fixed"/>
        <w:tblCellMar>
          <w:left w:w="120" w:type="dxa"/>
          <w:right w:w="120" w:type="dxa"/>
        </w:tblCellMar>
        <w:tblLook w:val="0000" w:firstRow="0" w:lastRow="0" w:firstColumn="0" w:lastColumn="0" w:noHBand="0" w:noVBand="0"/>
      </w:tblPr>
      <w:tblGrid>
        <w:gridCol w:w="4553"/>
        <w:gridCol w:w="1076"/>
        <w:gridCol w:w="1052"/>
        <w:gridCol w:w="1103"/>
        <w:gridCol w:w="1356"/>
      </w:tblGrid>
      <w:tr w:rsidR="00F21804" w:rsidRPr="00D36BB6" w14:paraId="1282A95C" w14:textId="77777777">
        <w:tc>
          <w:tcPr>
            <w:tcW w:w="4553" w:type="dxa"/>
            <w:tcBorders>
              <w:top w:val="double" w:sz="1" w:space="0" w:color="000000"/>
              <w:left w:val="double" w:sz="1" w:space="0" w:color="000000"/>
            </w:tcBorders>
            <w:shd w:val="clear" w:color="auto" w:fill="auto"/>
          </w:tcPr>
          <w:p w14:paraId="43FD28F8" w14:textId="77777777" w:rsidR="00F21804" w:rsidRPr="00D36BB6" w:rsidRDefault="00AC7064">
            <w:pPr>
              <w:snapToGrid w:val="0"/>
              <w:spacing w:before="90" w:after="54"/>
              <w:jc w:val="center"/>
            </w:pPr>
            <w:r w:rsidRPr="00D36BB6">
              <w:rPr>
                <w:rFonts w:ascii="Arial" w:hAnsi="Arial" w:cs="Arial"/>
                <w:b/>
                <w:spacing w:val="-2"/>
                <w:sz w:val="20"/>
              </w:rPr>
              <w:t>LANGUAGE</w:t>
            </w:r>
          </w:p>
        </w:tc>
        <w:tc>
          <w:tcPr>
            <w:tcW w:w="1076" w:type="dxa"/>
            <w:tcBorders>
              <w:top w:val="double" w:sz="1" w:space="0" w:color="000000"/>
              <w:left w:val="double" w:sz="1" w:space="0" w:color="000000"/>
            </w:tcBorders>
            <w:shd w:val="clear" w:color="auto" w:fill="auto"/>
          </w:tcPr>
          <w:p w14:paraId="621986C3" w14:textId="77777777" w:rsidR="00F21804" w:rsidRPr="00D36BB6" w:rsidRDefault="00AC7064">
            <w:pPr>
              <w:snapToGrid w:val="0"/>
              <w:spacing w:before="90" w:after="54"/>
              <w:jc w:val="center"/>
            </w:pPr>
            <w:r w:rsidRPr="00D36BB6">
              <w:rPr>
                <w:rFonts w:ascii="Arial" w:hAnsi="Arial" w:cs="Arial"/>
                <w:spacing w:val="-2"/>
                <w:sz w:val="20"/>
              </w:rPr>
              <w:t>100%</w:t>
            </w:r>
          </w:p>
        </w:tc>
        <w:tc>
          <w:tcPr>
            <w:tcW w:w="1052" w:type="dxa"/>
            <w:tcBorders>
              <w:top w:val="double" w:sz="1" w:space="0" w:color="000000"/>
              <w:left w:val="single" w:sz="4" w:space="0" w:color="000000"/>
            </w:tcBorders>
            <w:shd w:val="clear" w:color="auto" w:fill="auto"/>
          </w:tcPr>
          <w:p w14:paraId="0853CA6C" w14:textId="77777777" w:rsidR="00F21804" w:rsidRPr="00D36BB6" w:rsidRDefault="00AC7064">
            <w:pPr>
              <w:snapToGrid w:val="0"/>
              <w:spacing w:before="90" w:after="54"/>
              <w:jc w:val="center"/>
            </w:pPr>
            <w:r w:rsidRPr="00D36BB6">
              <w:rPr>
                <w:rFonts w:ascii="Arial" w:hAnsi="Arial" w:cs="Arial"/>
                <w:spacing w:val="-2"/>
                <w:sz w:val="20"/>
              </w:rPr>
              <w:t>75%</w:t>
            </w:r>
          </w:p>
        </w:tc>
        <w:tc>
          <w:tcPr>
            <w:tcW w:w="1103" w:type="dxa"/>
            <w:tcBorders>
              <w:top w:val="double" w:sz="1" w:space="0" w:color="000000"/>
              <w:left w:val="single" w:sz="4" w:space="0" w:color="000000"/>
            </w:tcBorders>
            <w:shd w:val="clear" w:color="auto" w:fill="auto"/>
          </w:tcPr>
          <w:p w14:paraId="11895413" w14:textId="77777777" w:rsidR="00F21804" w:rsidRPr="00D36BB6" w:rsidRDefault="00AC7064">
            <w:pPr>
              <w:snapToGrid w:val="0"/>
              <w:spacing w:before="90" w:after="54"/>
              <w:jc w:val="center"/>
            </w:pPr>
            <w:r w:rsidRPr="00D36BB6">
              <w:rPr>
                <w:rFonts w:ascii="Arial" w:hAnsi="Arial" w:cs="Arial"/>
                <w:spacing w:val="-2"/>
                <w:sz w:val="20"/>
              </w:rPr>
              <w:t>50%</w:t>
            </w:r>
          </w:p>
        </w:tc>
        <w:tc>
          <w:tcPr>
            <w:tcW w:w="1356" w:type="dxa"/>
            <w:tcBorders>
              <w:top w:val="double" w:sz="1" w:space="0" w:color="000000"/>
              <w:left w:val="single" w:sz="4" w:space="0" w:color="000000"/>
              <w:right w:val="double" w:sz="1" w:space="0" w:color="000000"/>
            </w:tcBorders>
            <w:shd w:val="clear" w:color="auto" w:fill="auto"/>
          </w:tcPr>
          <w:p w14:paraId="5C6B1147" w14:textId="77777777" w:rsidR="00F21804" w:rsidRPr="00D36BB6" w:rsidRDefault="00AC7064">
            <w:pPr>
              <w:snapToGrid w:val="0"/>
              <w:spacing w:before="90" w:after="54"/>
              <w:jc w:val="center"/>
            </w:pPr>
            <w:r w:rsidRPr="00D36BB6">
              <w:rPr>
                <w:rFonts w:ascii="Arial" w:hAnsi="Arial" w:cs="Arial"/>
                <w:spacing w:val="-2"/>
                <w:sz w:val="20"/>
              </w:rPr>
              <w:t>25%</w:t>
            </w:r>
          </w:p>
        </w:tc>
      </w:tr>
      <w:tr w:rsidR="00F21804" w:rsidRPr="00D36BB6" w14:paraId="2548F955" w14:textId="77777777">
        <w:tc>
          <w:tcPr>
            <w:tcW w:w="4553" w:type="dxa"/>
            <w:tcBorders>
              <w:top w:val="double" w:sz="1" w:space="0" w:color="000000"/>
              <w:left w:val="double" w:sz="1" w:space="0" w:color="000000"/>
            </w:tcBorders>
            <w:shd w:val="clear" w:color="auto" w:fill="auto"/>
          </w:tcPr>
          <w:p w14:paraId="39A7FCB9" w14:textId="77777777" w:rsidR="00F21804" w:rsidRPr="00D36BB6" w:rsidRDefault="00AC7064">
            <w:pPr>
              <w:snapToGrid w:val="0"/>
              <w:spacing w:before="90" w:after="54"/>
            </w:pPr>
            <w:r w:rsidRPr="00D36BB6">
              <w:rPr>
                <w:rFonts w:ascii="Arial" w:hAnsi="Arial" w:cs="Arial"/>
                <w:spacing w:val="-2"/>
                <w:sz w:val="20"/>
              </w:rPr>
              <w:t>ENGLISH (written)</w:t>
            </w:r>
          </w:p>
        </w:tc>
        <w:tc>
          <w:tcPr>
            <w:tcW w:w="1076" w:type="dxa"/>
            <w:tcBorders>
              <w:top w:val="double" w:sz="1" w:space="0" w:color="000000"/>
              <w:left w:val="double" w:sz="1" w:space="0" w:color="000000"/>
            </w:tcBorders>
            <w:shd w:val="clear" w:color="auto" w:fill="auto"/>
          </w:tcPr>
          <w:p w14:paraId="7C9717ED" w14:textId="77777777" w:rsidR="00F21804" w:rsidRPr="00D36BB6" w:rsidRDefault="00F21804">
            <w:pPr>
              <w:snapToGrid w:val="0"/>
              <w:spacing w:before="90" w:after="54"/>
              <w:jc w:val="center"/>
            </w:pPr>
          </w:p>
        </w:tc>
        <w:tc>
          <w:tcPr>
            <w:tcW w:w="1052" w:type="dxa"/>
            <w:tcBorders>
              <w:top w:val="double" w:sz="1" w:space="0" w:color="000000"/>
              <w:left w:val="single" w:sz="4" w:space="0" w:color="000000"/>
            </w:tcBorders>
            <w:shd w:val="clear" w:color="auto" w:fill="auto"/>
          </w:tcPr>
          <w:p w14:paraId="4B7DCD51" w14:textId="77777777" w:rsidR="00F21804" w:rsidRPr="00D36BB6" w:rsidRDefault="00F21804">
            <w:pPr>
              <w:snapToGrid w:val="0"/>
              <w:spacing w:before="90" w:after="54"/>
              <w:jc w:val="center"/>
            </w:pPr>
          </w:p>
        </w:tc>
        <w:tc>
          <w:tcPr>
            <w:tcW w:w="1103" w:type="dxa"/>
            <w:tcBorders>
              <w:top w:val="double" w:sz="1" w:space="0" w:color="000000"/>
              <w:left w:val="single" w:sz="4" w:space="0" w:color="000000"/>
            </w:tcBorders>
            <w:shd w:val="clear" w:color="auto" w:fill="auto"/>
          </w:tcPr>
          <w:p w14:paraId="343A7DC2" w14:textId="77777777" w:rsidR="00F21804" w:rsidRPr="00D36BB6" w:rsidRDefault="00F21804">
            <w:pPr>
              <w:snapToGrid w:val="0"/>
              <w:spacing w:before="90" w:after="54"/>
              <w:jc w:val="center"/>
            </w:pPr>
          </w:p>
        </w:tc>
        <w:tc>
          <w:tcPr>
            <w:tcW w:w="1356" w:type="dxa"/>
            <w:tcBorders>
              <w:top w:val="double" w:sz="1" w:space="0" w:color="000000"/>
              <w:left w:val="single" w:sz="4" w:space="0" w:color="000000"/>
              <w:right w:val="double" w:sz="1" w:space="0" w:color="000000"/>
            </w:tcBorders>
            <w:shd w:val="clear" w:color="auto" w:fill="auto"/>
          </w:tcPr>
          <w:p w14:paraId="42F75371" w14:textId="77777777" w:rsidR="00F21804" w:rsidRPr="00D36BB6" w:rsidRDefault="00F21804">
            <w:pPr>
              <w:snapToGrid w:val="0"/>
              <w:spacing w:before="90" w:after="54"/>
              <w:jc w:val="center"/>
            </w:pPr>
          </w:p>
        </w:tc>
      </w:tr>
      <w:tr w:rsidR="00F21804" w:rsidRPr="00D36BB6" w14:paraId="7BD2993F" w14:textId="77777777">
        <w:tc>
          <w:tcPr>
            <w:tcW w:w="4553" w:type="dxa"/>
            <w:tcBorders>
              <w:top w:val="single" w:sz="4" w:space="0" w:color="000000"/>
              <w:left w:val="double" w:sz="1" w:space="0" w:color="000000"/>
            </w:tcBorders>
            <w:shd w:val="clear" w:color="auto" w:fill="auto"/>
          </w:tcPr>
          <w:p w14:paraId="7B91FF34" w14:textId="77777777" w:rsidR="00F21804" w:rsidRPr="00D36BB6" w:rsidRDefault="00AC7064">
            <w:pPr>
              <w:snapToGrid w:val="0"/>
              <w:spacing w:before="90" w:after="54"/>
            </w:pPr>
            <w:r w:rsidRPr="00D36BB6">
              <w:rPr>
                <w:rFonts w:ascii="Arial" w:hAnsi="Arial" w:cs="Arial"/>
                <w:spacing w:val="-2"/>
                <w:sz w:val="20"/>
              </w:rPr>
              <w:t>ENGLISH (spoken)</w:t>
            </w:r>
          </w:p>
        </w:tc>
        <w:tc>
          <w:tcPr>
            <w:tcW w:w="1076" w:type="dxa"/>
            <w:tcBorders>
              <w:top w:val="single" w:sz="4" w:space="0" w:color="000000"/>
              <w:left w:val="double" w:sz="1" w:space="0" w:color="000000"/>
            </w:tcBorders>
            <w:shd w:val="clear" w:color="auto" w:fill="auto"/>
          </w:tcPr>
          <w:p w14:paraId="2AF8591D" w14:textId="77777777" w:rsidR="00F21804" w:rsidRPr="00D36BB6" w:rsidRDefault="00F21804">
            <w:pPr>
              <w:snapToGrid w:val="0"/>
              <w:spacing w:before="90" w:after="54"/>
              <w:jc w:val="center"/>
            </w:pPr>
          </w:p>
        </w:tc>
        <w:tc>
          <w:tcPr>
            <w:tcW w:w="1052" w:type="dxa"/>
            <w:tcBorders>
              <w:top w:val="single" w:sz="4" w:space="0" w:color="000000"/>
              <w:left w:val="single" w:sz="4" w:space="0" w:color="000000"/>
            </w:tcBorders>
            <w:shd w:val="clear" w:color="auto" w:fill="auto"/>
          </w:tcPr>
          <w:p w14:paraId="147F84AE" w14:textId="77777777" w:rsidR="00F21804" w:rsidRPr="00D36BB6" w:rsidRDefault="00F21804">
            <w:pPr>
              <w:snapToGrid w:val="0"/>
              <w:spacing w:before="90" w:after="54"/>
              <w:jc w:val="center"/>
            </w:pPr>
          </w:p>
        </w:tc>
        <w:tc>
          <w:tcPr>
            <w:tcW w:w="1103" w:type="dxa"/>
            <w:tcBorders>
              <w:top w:val="single" w:sz="4" w:space="0" w:color="000000"/>
              <w:left w:val="single" w:sz="4" w:space="0" w:color="000000"/>
            </w:tcBorders>
            <w:shd w:val="clear" w:color="auto" w:fill="auto"/>
          </w:tcPr>
          <w:p w14:paraId="7B11C433" w14:textId="77777777" w:rsidR="00F21804" w:rsidRPr="00D36BB6" w:rsidRDefault="00F21804">
            <w:pPr>
              <w:snapToGrid w:val="0"/>
              <w:spacing w:before="90" w:after="54"/>
              <w:jc w:val="center"/>
            </w:pPr>
          </w:p>
        </w:tc>
        <w:tc>
          <w:tcPr>
            <w:tcW w:w="1356" w:type="dxa"/>
            <w:tcBorders>
              <w:top w:val="single" w:sz="4" w:space="0" w:color="000000"/>
              <w:left w:val="single" w:sz="4" w:space="0" w:color="000000"/>
              <w:right w:val="double" w:sz="1" w:space="0" w:color="000000"/>
            </w:tcBorders>
            <w:shd w:val="clear" w:color="auto" w:fill="auto"/>
          </w:tcPr>
          <w:p w14:paraId="73A0D32F" w14:textId="77777777" w:rsidR="00F21804" w:rsidRPr="00D36BB6" w:rsidRDefault="00F21804">
            <w:pPr>
              <w:snapToGrid w:val="0"/>
              <w:spacing w:before="90" w:after="54"/>
              <w:jc w:val="center"/>
            </w:pPr>
          </w:p>
        </w:tc>
      </w:tr>
      <w:tr w:rsidR="00F21804" w:rsidRPr="00D36BB6" w14:paraId="611787DD" w14:textId="77777777">
        <w:tc>
          <w:tcPr>
            <w:tcW w:w="4553" w:type="dxa"/>
            <w:tcBorders>
              <w:top w:val="single" w:sz="4" w:space="0" w:color="000000"/>
              <w:left w:val="double" w:sz="1" w:space="0" w:color="000000"/>
            </w:tcBorders>
            <w:shd w:val="clear" w:color="auto" w:fill="auto"/>
          </w:tcPr>
          <w:p w14:paraId="594E0ABC" w14:textId="77777777" w:rsidR="00F21804" w:rsidRPr="00D36BB6" w:rsidRDefault="00AC7064">
            <w:pPr>
              <w:snapToGrid w:val="0"/>
              <w:spacing w:before="90" w:after="54"/>
            </w:pPr>
            <w:r w:rsidRPr="00D36BB6">
              <w:rPr>
                <w:rFonts w:ascii="Arial" w:hAnsi="Arial" w:cs="Arial"/>
                <w:spacing w:val="-2"/>
                <w:sz w:val="20"/>
              </w:rPr>
              <w:t>OTHER (specify)</w:t>
            </w:r>
          </w:p>
        </w:tc>
        <w:tc>
          <w:tcPr>
            <w:tcW w:w="1076" w:type="dxa"/>
            <w:tcBorders>
              <w:top w:val="single" w:sz="4" w:space="0" w:color="000000"/>
              <w:left w:val="double" w:sz="1" w:space="0" w:color="000000"/>
            </w:tcBorders>
            <w:shd w:val="clear" w:color="auto" w:fill="auto"/>
          </w:tcPr>
          <w:p w14:paraId="21FEAA16" w14:textId="77777777" w:rsidR="00F21804" w:rsidRPr="00D36BB6" w:rsidRDefault="00F21804">
            <w:pPr>
              <w:snapToGrid w:val="0"/>
              <w:spacing w:before="90" w:after="54"/>
              <w:jc w:val="center"/>
            </w:pPr>
          </w:p>
        </w:tc>
        <w:tc>
          <w:tcPr>
            <w:tcW w:w="1052" w:type="dxa"/>
            <w:tcBorders>
              <w:top w:val="single" w:sz="4" w:space="0" w:color="000000"/>
              <w:left w:val="single" w:sz="4" w:space="0" w:color="000000"/>
            </w:tcBorders>
            <w:shd w:val="clear" w:color="auto" w:fill="auto"/>
          </w:tcPr>
          <w:p w14:paraId="41CFD506" w14:textId="77777777" w:rsidR="00F21804" w:rsidRPr="00D36BB6" w:rsidRDefault="00F21804">
            <w:pPr>
              <w:snapToGrid w:val="0"/>
              <w:spacing w:before="90" w:after="54"/>
              <w:jc w:val="center"/>
            </w:pPr>
          </w:p>
        </w:tc>
        <w:tc>
          <w:tcPr>
            <w:tcW w:w="1103" w:type="dxa"/>
            <w:tcBorders>
              <w:top w:val="single" w:sz="4" w:space="0" w:color="000000"/>
              <w:left w:val="single" w:sz="4" w:space="0" w:color="000000"/>
            </w:tcBorders>
            <w:shd w:val="clear" w:color="auto" w:fill="auto"/>
          </w:tcPr>
          <w:p w14:paraId="5D2C2883" w14:textId="77777777" w:rsidR="00F21804" w:rsidRPr="00D36BB6" w:rsidRDefault="00F21804">
            <w:pPr>
              <w:snapToGrid w:val="0"/>
              <w:spacing w:before="90" w:after="54"/>
              <w:jc w:val="center"/>
            </w:pPr>
          </w:p>
        </w:tc>
        <w:tc>
          <w:tcPr>
            <w:tcW w:w="1356" w:type="dxa"/>
            <w:tcBorders>
              <w:top w:val="single" w:sz="4" w:space="0" w:color="000000"/>
              <w:left w:val="single" w:sz="4" w:space="0" w:color="000000"/>
              <w:right w:val="double" w:sz="1" w:space="0" w:color="000000"/>
            </w:tcBorders>
            <w:shd w:val="clear" w:color="auto" w:fill="auto"/>
          </w:tcPr>
          <w:p w14:paraId="021B018F" w14:textId="77777777" w:rsidR="00F21804" w:rsidRPr="00D36BB6" w:rsidRDefault="00F21804">
            <w:pPr>
              <w:snapToGrid w:val="0"/>
              <w:spacing w:before="90" w:after="54"/>
              <w:jc w:val="center"/>
            </w:pPr>
          </w:p>
        </w:tc>
      </w:tr>
      <w:tr w:rsidR="00F21804" w:rsidRPr="00D36BB6" w14:paraId="4F90CAA2" w14:textId="77777777">
        <w:tc>
          <w:tcPr>
            <w:tcW w:w="4553" w:type="dxa"/>
            <w:tcBorders>
              <w:top w:val="single" w:sz="4" w:space="0" w:color="000000"/>
              <w:left w:val="double" w:sz="1" w:space="0" w:color="000000"/>
            </w:tcBorders>
            <w:shd w:val="clear" w:color="auto" w:fill="auto"/>
          </w:tcPr>
          <w:p w14:paraId="5EC41CFA" w14:textId="77777777" w:rsidR="00F21804" w:rsidRPr="00D36BB6" w:rsidRDefault="00AC7064">
            <w:pPr>
              <w:snapToGrid w:val="0"/>
              <w:spacing w:before="90" w:after="54"/>
            </w:pPr>
            <w:r w:rsidRPr="00D36BB6">
              <w:rPr>
                <w:rFonts w:ascii="Arial" w:hAnsi="Arial" w:cs="Arial"/>
                <w:spacing w:val="-2"/>
                <w:sz w:val="20"/>
              </w:rPr>
              <w:t>OTHER (specify)</w:t>
            </w:r>
          </w:p>
        </w:tc>
        <w:tc>
          <w:tcPr>
            <w:tcW w:w="1076" w:type="dxa"/>
            <w:tcBorders>
              <w:top w:val="single" w:sz="4" w:space="0" w:color="000000"/>
              <w:left w:val="double" w:sz="1" w:space="0" w:color="000000"/>
            </w:tcBorders>
            <w:shd w:val="clear" w:color="auto" w:fill="auto"/>
          </w:tcPr>
          <w:p w14:paraId="24987EAF" w14:textId="77777777" w:rsidR="00F21804" w:rsidRPr="00D36BB6" w:rsidRDefault="00F21804">
            <w:pPr>
              <w:snapToGrid w:val="0"/>
              <w:spacing w:before="90" w:after="54"/>
              <w:jc w:val="center"/>
            </w:pPr>
          </w:p>
        </w:tc>
        <w:tc>
          <w:tcPr>
            <w:tcW w:w="1052" w:type="dxa"/>
            <w:tcBorders>
              <w:top w:val="single" w:sz="4" w:space="0" w:color="000000"/>
              <w:left w:val="single" w:sz="4" w:space="0" w:color="000000"/>
            </w:tcBorders>
            <w:shd w:val="clear" w:color="auto" w:fill="auto"/>
          </w:tcPr>
          <w:p w14:paraId="0940CD94" w14:textId="77777777" w:rsidR="00F21804" w:rsidRPr="00D36BB6" w:rsidRDefault="00F21804">
            <w:pPr>
              <w:snapToGrid w:val="0"/>
              <w:spacing w:before="90" w:after="54"/>
              <w:jc w:val="center"/>
            </w:pPr>
          </w:p>
        </w:tc>
        <w:tc>
          <w:tcPr>
            <w:tcW w:w="1103" w:type="dxa"/>
            <w:tcBorders>
              <w:top w:val="single" w:sz="4" w:space="0" w:color="000000"/>
              <w:left w:val="single" w:sz="4" w:space="0" w:color="000000"/>
            </w:tcBorders>
            <w:shd w:val="clear" w:color="auto" w:fill="auto"/>
          </w:tcPr>
          <w:p w14:paraId="161B5D9E" w14:textId="77777777" w:rsidR="00F21804" w:rsidRPr="00D36BB6" w:rsidRDefault="00F21804">
            <w:pPr>
              <w:snapToGrid w:val="0"/>
              <w:spacing w:before="90" w:after="54"/>
              <w:jc w:val="center"/>
            </w:pPr>
          </w:p>
        </w:tc>
        <w:tc>
          <w:tcPr>
            <w:tcW w:w="1356" w:type="dxa"/>
            <w:tcBorders>
              <w:top w:val="single" w:sz="4" w:space="0" w:color="000000"/>
              <w:left w:val="single" w:sz="4" w:space="0" w:color="000000"/>
              <w:right w:val="double" w:sz="1" w:space="0" w:color="000000"/>
            </w:tcBorders>
            <w:shd w:val="clear" w:color="auto" w:fill="auto"/>
          </w:tcPr>
          <w:p w14:paraId="32E32860" w14:textId="77777777" w:rsidR="00F21804" w:rsidRPr="00D36BB6" w:rsidRDefault="00F21804">
            <w:pPr>
              <w:snapToGrid w:val="0"/>
              <w:spacing w:before="90" w:after="54"/>
              <w:jc w:val="center"/>
            </w:pPr>
          </w:p>
        </w:tc>
      </w:tr>
      <w:tr w:rsidR="00F21804" w:rsidRPr="00D36BB6" w14:paraId="327C489A" w14:textId="77777777">
        <w:tc>
          <w:tcPr>
            <w:tcW w:w="4553" w:type="dxa"/>
            <w:tcBorders>
              <w:top w:val="single" w:sz="4" w:space="0" w:color="000000"/>
              <w:left w:val="double" w:sz="1" w:space="0" w:color="000000"/>
              <w:bottom w:val="double" w:sz="1" w:space="0" w:color="000000"/>
            </w:tcBorders>
            <w:shd w:val="clear" w:color="auto" w:fill="auto"/>
          </w:tcPr>
          <w:p w14:paraId="00BA87F1" w14:textId="77777777" w:rsidR="00F21804" w:rsidRPr="00D36BB6" w:rsidRDefault="00AC7064">
            <w:pPr>
              <w:snapToGrid w:val="0"/>
              <w:spacing w:before="90" w:after="54"/>
            </w:pPr>
            <w:r w:rsidRPr="00D36BB6">
              <w:rPr>
                <w:rFonts w:ascii="Arial" w:hAnsi="Arial" w:cs="Arial"/>
                <w:spacing w:val="-2"/>
                <w:sz w:val="20"/>
              </w:rPr>
              <w:t>OTHER (specify)</w:t>
            </w:r>
          </w:p>
        </w:tc>
        <w:tc>
          <w:tcPr>
            <w:tcW w:w="1076" w:type="dxa"/>
            <w:tcBorders>
              <w:top w:val="single" w:sz="4" w:space="0" w:color="000000"/>
              <w:left w:val="double" w:sz="1" w:space="0" w:color="000000"/>
              <w:bottom w:val="double" w:sz="1" w:space="0" w:color="000000"/>
            </w:tcBorders>
            <w:shd w:val="clear" w:color="auto" w:fill="auto"/>
          </w:tcPr>
          <w:p w14:paraId="0EFDC8EC" w14:textId="77777777" w:rsidR="00F21804" w:rsidRPr="00D36BB6" w:rsidRDefault="00F21804">
            <w:pPr>
              <w:snapToGrid w:val="0"/>
              <w:spacing w:before="90" w:after="54"/>
              <w:jc w:val="center"/>
            </w:pPr>
          </w:p>
        </w:tc>
        <w:tc>
          <w:tcPr>
            <w:tcW w:w="1052" w:type="dxa"/>
            <w:tcBorders>
              <w:top w:val="single" w:sz="4" w:space="0" w:color="000000"/>
              <w:left w:val="single" w:sz="4" w:space="0" w:color="000000"/>
              <w:bottom w:val="double" w:sz="1" w:space="0" w:color="000000"/>
            </w:tcBorders>
            <w:shd w:val="clear" w:color="auto" w:fill="auto"/>
          </w:tcPr>
          <w:p w14:paraId="3911CB32" w14:textId="77777777" w:rsidR="00F21804" w:rsidRPr="00D36BB6" w:rsidRDefault="00F21804">
            <w:pPr>
              <w:snapToGrid w:val="0"/>
              <w:spacing w:before="90" w:after="54"/>
              <w:jc w:val="center"/>
            </w:pPr>
          </w:p>
        </w:tc>
        <w:tc>
          <w:tcPr>
            <w:tcW w:w="1103" w:type="dxa"/>
            <w:tcBorders>
              <w:top w:val="single" w:sz="4" w:space="0" w:color="000000"/>
              <w:left w:val="single" w:sz="4" w:space="0" w:color="000000"/>
              <w:bottom w:val="double" w:sz="1" w:space="0" w:color="000000"/>
            </w:tcBorders>
            <w:shd w:val="clear" w:color="auto" w:fill="auto"/>
          </w:tcPr>
          <w:p w14:paraId="7AAD0AC0" w14:textId="77777777" w:rsidR="00F21804" w:rsidRPr="00D36BB6" w:rsidRDefault="00F21804">
            <w:pPr>
              <w:snapToGrid w:val="0"/>
              <w:spacing w:before="90" w:after="54"/>
              <w:jc w:val="center"/>
            </w:pPr>
          </w:p>
        </w:tc>
        <w:tc>
          <w:tcPr>
            <w:tcW w:w="1356" w:type="dxa"/>
            <w:tcBorders>
              <w:top w:val="single" w:sz="4" w:space="0" w:color="000000"/>
              <w:left w:val="single" w:sz="4" w:space="0" w:color="000000"/>
              <w:bottom w:val="double" w:sz="1" w:space="0" w:color="000000"/>
              <w:right w:val="double" w:sz="1" w:space="0" w:color="000000"/>
            </w:tcBorders>
            <w:shd w:val="clear" w:color="auto" w:fill="auto"/>
          </w:tcPr>
          <w:p w14:paraId="5B825824" w14:textId="77777777" w:rsidR="00F21804" w:rsidRPr="00D36BB6" w:rsidRDefault="00F21804">
            <w:pPr>
              <w:snapToGrid w:val="0"/>
              <w:spacing w:before="90" w:after="54"/>
              <w:jc w:val="center"/>
            </w:pPr>
          </w:p>
        </w:tc>
      </w:tr>
    </w:tbl>
    <w:p w14:paraId="64FA0885" w14:textId="77777777" w:rsidR="00F21804" w:rsidRPr="00D36BB6" w:rsidRDefault="00F21804">
      <w:pPr>
        <w:jc w:val="both"/>
      </w:pPr>
    </w:p>
    <w:p w14:paraId="6725C894" w14:textId="77777777" w:rsidR="00F21804" w:rsidRPr="00D36BB6" w:rsidRDefault="00F21804">
      <w:pPr>
        <w:jc w:val="both"/>
        <w:rPr>
          <w:rFonts w:ascii="Arial" w:hAnsi="Arial" w:cs="Arial"/>
          <w:spacing w:val="-2"/>
          <w:sz w:val="20"/>
        </w:rPr>
      </w:pPr>
    </w:p>
    <w:p w14:paraId="2F8CD60B" w14:textId="77777777" w:rsidR="00F21804" w:rsidRPr="00D36BB6" w:rsidRDefault="00F21804">
      <w:pPr>
        <w:jc w:val="both"/>
        <w:rPr>
          <w:rFonts w:ascii="Arial" w:hAnsi="Arial" w:cs="Arial"/>
          <w:spacing w:val="-2"/>
          <w:sz w:val="20"/>
        </w:rPr>
      </w:pPr>
    </w:p>
    <w:p w14:paraId="48FC3CA3" w14:textId="77777777" w:rsidR="00F21804" w:rsidRPr="00D36BB6" w:rsidRDefault="00F21804">
      <w:pPr>
        <w:jc w:val="both"/>
        <w:rPr>
          <w:rFonts w:ascii="Arial" w:hAnsi="Arial" w:cs="Arial"/>
          <w:spacing w:val="-2"/>
          <w:sz w:val="20"/>
        </w:rPr>
      </w:pPr>
    </w:p>
    <w:p w14:paraId="0FAF0E7D" w14:textId="77777777" w:rsidR="00AC7064" w:rsidRDefault="00AC7064">
      <w:pPr>
        <w:tabs>
          <w:tab w:val="left" w:pos="4535"/>
        </w:tabs>
        <w:jc w:val="both"/>
      </w:pPr>
      <w:r w:rsidRPr="00D36BB6">
        <w:rPr>
          <w:rFonts w:ascii="Arial" w:hAnsi="Arial" w:cs="Arial"/>
          <w:spacing w:val="-2"/>
          <w:sz w:val="20"/>
        </w:rPr>
        <w:t xml:space="preserve">Signature: </w:t>
      </w:r>
      <w:r w:rsidRPr="00D36BB6">
        <w:rPr>
          <w:rFonts w:ascii="Arial" w:hAnsi="Arial" w:cs="Arial"/>
          <w:spacing w:val="-2"/>
          <w:sz w:val="20"/>
        </w:rPr>
        <w:tab/>
        <w:t xml:space="preserve">   Date:</w:t>
      </w:r>
      <w:r>
        <w:rPr>
          <w:rFonts w:ascii="Arial" w:hAnsi="Arial" w:cs="Arial"/>
          <w:spacing w:val="-2"/>
          <w:sz w:val="20"/>
        </w:rPr>
        <w:t xml:space="preserve">  </w:t>
      </w:r>
    </w:p>
    <w:sectPr w:rsidR="00AC7064" w:rsidSect="009B06BD">
      <w:type w:val="continuous"/>
      <w:pgSz w:w="11906" w:h="16838"/>
      <w:pgMar w:top="737" w:right="567" w:bottom="794" w:left="1701" w:header="567" w:footer="446"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DC5F6D" w14:textId="77777777" w:rsidR="00411199" w:rsidRDefault="00411199">
      <w:r>
        <w:separator/>
      </w:r>
    </w:p>
  </w:endnote>
  <w:endnote w:type="continuationSeparator" w:id="0">
    <w:p w14:paraId="33BE85A7" w14:textId="77777777" w:rsidR="00411199" w:rsidRDefault="00411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OpenSymbol">
    <w:altName w:val="Yu Gothic"/>
    <w:charset w:val="80"/>
    <w:family w:val="auto"/>
    <w:pitch w:val="default"/>
  </w:font>
  <w:font w:name="CG Times">
    <w:altName w:val="Times New Roman"/>
    <w:charset w:val="00"/>
    <w:family w:val="roman"/>
    <w:pitch w:val="variable"/>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Univers (W1)">
    <w:altName w:val="Arial"/>
    <w:charset w:val="00"/>
    <w:family w:val="swiss"/>
    <w:pitch w:val="variable"/>
  </w:font>
  <w:font w:name="Univers Bold">
    <w:altName w:val="Arial Rounded MT Bold"/>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A2AB1" w14:textId="77777777" w:rsidR="00107F16" w:rsidRDefault="00107F16">
    <w:pPr>
      <w:spacing w:line="19" w:lineRule="exact"/>
      <w:jc w:val="both"/>
      <w:rPr>
        <w:spacing w:val="-3"/>
      </w:rPr>
    </w:pPr>
  </w:p>
  <w:p w14:paraId="40B4B9D1" w14:textId="2D96DAD1" w:rsidR="00107F16" w:rsidRDefault="00107F16">
    <w:pPr>
      <w:jc w:val="both"/>
      <w:rPr>
        <w:spacing w:val="-3"/>
        <w:sz w:val="16"/>
        <w:szCs w:val="16"/>
        <w:lang w:eastAsia="en-GB"/>
      </w:rPr>
    </w:pPr>
    <w:r>
      <w:rPr>
        <w:noProof/>
        <w:lang w:val="sv-SE" w:eastAsia="sv-SE"/>
      </w:rPr>
      <mc:AlternateContent>
        <mc:Choice Requires="wps">
          <w:drawing>
            <wp:anchor distT="0" distB="0" distL="114300" distR="114300" simplePos="0" relativeHeight="251657728" behindDoc="1" locked="0" layoutInCell="1" allowOverlap="1" wp14:anchorId="52C8C59C" wp14:editId="3594EEB8">
              <wp:simplePos x="0" y="0"/>
              <wp:positionH relativeFrom="margin">
                <wp:posOffset>0</wp:posOffset>
              </wp:positionH>
              <wp:positionV relativeFrom="paragraph">
                <wp:posOffset>46355</wp:posOffset>
              </wp:positionV>
              <wp:extent cx="6138545" cy="635"/>
              <wp:effectExtent l="0" t="0" r="0" b="0"/>
              <wp:wrapNone/>
              <wp:docPr id="153283056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8545" cy="635"/>
                      </a:xfrm>
                      <a:prstGeom prst="rect">
                        <a:avLst/>
                      </a:prstGeom>
                      <a:solidFill>
                        <a:srgbClr val="0000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F3B402" id="Rectangle 1" o:spid="_x0000_s1026" style="position:absolute;margin-left:0;margin-top:3.65pt;width:483.35pt;height:.05pt;z-index:-251658752;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" fillcolor="black" stroked="f" strokecolor="#3465a4">
              <v:stroke joinstyle="round"/>
              <w10:wrap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90816" w14:textId="77777777" w:rsidR="00107F16" w:rsidRDefault="00107F1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56A93" w14:textId="26328603" w:rsidR="000C39AC" w:rsidRPr="000C39AC" w:rsidRDefault="00107F16">
    <w:pPr>
      <w:pBdr>
        <w:top w:val="single" w:sz="4" w:space="1" w:color="000000"/>
        <w:left w:val="none" w:sz="0" w:space="0" w:color="000000"/>
        <w:bottom w:val="none" w:sz="0" w:space="0" w:color="000000"/>
        <w:right w:val="none" w:sz="0" w:space="0" w:color="000000"/>
      </w:pBdr>
      <w:tabs>
        <w:tab w:val="left" w:pos="-720"/>
        <w:tab w:val="left" w:pos="0"/>
        <w:tab w:val="center" w:pos="4962"/>
        <w:tab w:val="right" w:pos="9498"/>
      </w:tabs>
      <w:rPr>
        <w:rFonts w:ascii="Arial" w:hAnsi="Arial" w:cs="Arial"/>
        <w:color w:val="000000"/>
        <w:sz w:val="18"/>
        <w:szCs w:val="18"/>
      </w:rPr>
    </w:pPr>
    <w:r>
      <w:rPr>
        <w:rFonts w:ascii="Arial" w:hAnsi="Arial" w:cs="Arial"/>
        <w:color w:val="000000"/>
        <w:sz w:val="18"/>
        <w:szCs w:val="18"/>
      </w:rPr>
      <w:t xml:space="preserve">Effective date: </w:t>
    </w:r>
    <w:r w:rsidR="00511201">
      <w:rPr>
        <w:rFonts w:ascii="Arial" w:hAnsi="Arial" w:cs="Arial"/>
        <w:color w:val="000000"/>
        <w:sz w:val="18"/>
        <w:szCs w:val="18"/>
      </w:rPr>
      <w:t>March</w:t>
    </w:r>
    <w:r w:rsidR="002744BA">
      <w:rPr>
        <w:rFonts w:ascii="Arial" w:hAnsi="Arial" w:cs="Arial"/>
        <w:color w:val="000000"/>
        <w:sz w:val="18"/>
        <w:szCs w:val="18"/>
      </w:rPr>
      <w:t>15</w:t>
    </w:r>
    <w:r w:rsidR="002744BA" w:rsidRPr="002744BA">
      <w:rPr>
        <w:rFonts w:ascii="Arial" w:hAnsi="Arial" w:cs="Arial"/>
        <w:color w:val="000000"/>
        <w:sz w:val="18"/>
        <w:szCs w:val="18"/>
        <w:vertAlign w:val="superscript"/>
      </w:rPr>
      <w:t>th</w:t>
    </w:r>
    <w:r w:rsidR="009E35B0">
      <w:rPr>
        <w:rFonts w:ascii="Arial" w:hAnsi="Arial" w:cs="Arial"/>
        <w:color w:val="000000"/>
        <w:sz w:val="18"/>
        <w:szCs w:val="18"/>
      </w:rPr>
      <w:t>, 202</w:t>
    </w:r>
    <w:r w:rsidR="00511201">
      <w:rPr>
        <w:rFonts w:ascii="Arial" w:hAnsi="Arial" w:cs="Arial"/>
        <w:color w:val="000000"/>
        <w:sz w:val="18"/>
        <w:szCs w:val="18"/>
      </w:rPr>
      <w:t>5</w:t>
    </w:r>
    <w:r w:rsidR="009E35B0">
      <w:rPr>
        <w:rFonts w:ascii="Arial" w:hAnsi="Arial" w:cs="Arial"/>
        <w:color w:val="000000"/>
        <w:sz w:val="18"/>
        <w:szCs w:val="18"/>
      </w:rPr>
      <w:t>,</w:t>
    </w:r>
    <w:r>
      <w:rPr>
        <w:rFonts w:ascii="Arial" w:hAnsi="Arial" w:cs="Arial"/>
        <w:color w:val="000000"/>
        <w:sz w:val="18"/>
        <w:szCs w:val="18"/>
      </w:rPr>
      <w:tab/>
      <w:t>Version 2</w:t>
    </w:r>
    <w:r w:rsidR="00511201">
      <w:rPr>
        <w:rFonts w:ascii="Arial" w:hAnsi="Arial" w:cs="Arial"/>
        <w:color w:val="000000"/>
        <w:sz w:val="18"/>
        <w:szCs w:val="18"/>
      </w:rPr>
      <w:t>3</w:t>
    </w:r>
    <w:r>
      <w:rPr>
        <w:rFonts w:ascii="Arial" w:hAnsi="Arial" w:cs="Arial"/>
        <w:color w:val="000000"/>
        <w:sz w:val="18"/>
        <w:szCs w:val="18"/>
      </w:rPr>
      <w:t>/202</w:t>
    </w:r>
    <w:r w:rsidR="00511201">
      <w:rPr>
        <w:rFonts w:ascii="Arial" w:hAnsi="Arial" w:cs="Arial"/>
        <w:color w:val="000000"/>
        <w:sz w:val="18"/>
        <w:szCs w:val="18"/>
      </w:rPr>
      <w:t>5</w:t>
    </w:r>
  </w:p>
  <w:p w14:paraId="4660F49C" w14:textId="77777777" w:rsidR="00107F16" w:rsidRDefault="00107F16">
    <w:pPr>
      <w:pBdr>
        <w:top w:val="single" w:sz="4" w:space="1" w:color="000000"/>
        <w:left w:val="none" w:sz="0" w:space="0" w:color="000000"/>
        <w:bottom w:val="none" w:sz="0" w:space="0" w:color="000000"/>
        <w:right w:val="none" w:sz="0" w:space="0" w:color="000000"/>
      </w:pBdr>
      <w:tabs>
        <w:tab w:val="left" w:pos="-720"/>
        <w:tab w:val="left" w:pos="0"/>
        <w:tab w:val="center" w:pos="4962"/>
        <w:tab w:val="right" w:pos="9498"/>
      </w:tabs>
    </w:pPr>
    <w:r>
      <w:rPr>
        <w:rFonts w:ascii="Univers (W1)" w:hAnsi="Univers (W1)" w:cs="Univers (W1)"/>
        <w:color w:val="FF0000"/>
        <w:sz w:val="18"/>
        <w:szCs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3A6337" w14:textId="77777777" w:rsidR="00107F16" w:rsidRDefault="00107F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CAFDA" w14:textId="77777777" w:rsidR="00411199" w:rsidRDefault="00411199">
      <w:r>
        <w:separator/>
      </w:r>
    </w:p>
  </w:footnote>
  <w:footnote w:type="continuationSeparator" w:id="0">
    <w:p w14:paraId="6481A09D" w14:textId="77777777" w:rsidR="00411199" w:rsidRDefault="004111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0CF25" w14:textId="3084E3D7" w:rsidR="00107F16" w:rsidRDefault="00107F16">
    <w:pPr>
      <w:jc w:val="center"/>
      <w:rPr>
        <w:lang w:eastAsia="en-GB"/>
      </w:rPr>
    </w:pPr>
    <w:r>
      <w:rPr>
        <w:noProof/>
        <w:lang w:val="sv-SE" w:eastAsia="sv-SE"/>
      </w:rPr>
      <mc:AlternateContent>
        <mc:Choice Requires="wps">
          <w:drawing>
            <wp:anchor distT="0" distB="0" distL="114935" distR="114935" simplePos="0" relativeHeight="251656704" behindDoc="0" locked="0" layoutInCell="1" allowOverlap="1" wp14:anchorId="1A3DE00B" wp14:editId="6B1F72D2">
              <wp:simplePos x="0" y="0"/>
              <wp:positionH relativeFrom="page">
                <wp:posOffset>1089660</wp:posOffset>
              </wp:positionH>
              <wp:positionV relativeFrom="paragraph">
                <wp:posOffset>5080</wp:posOffset>
              </wp:positionV>
              <wp:extent cx="5575300" cy="111760"/>
              <wp:effectExtent l="0" t="0" r="0" b="0"/>
              <wp:wrapNone/>
              <wp:docPr id="130798539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0" cy="1117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8F86DB" w14:textId="77777777" w:rsidR="00107F16" w:rsidRDefault="00107F16">
                          <w:pPr>
                            <w:tabs>
                              <w:tab w:val="center" w:pos="4703"/>
                              <w:tab w:val="right" w:pos="9406"/>
                            </w:tabs>
                            <w:ind w:left="12"/>
                          </w:pPr>
                        </w:p>
                      </w:txbxContent>
                    </wps:txbx>
                    <wps:bodyPr rot="0" vert="horz" wrap="square" lIns="11430" tIns="11430" rIns="11430" bIns="1143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DE00B" id="_x0000_t202" coordsize="21600,21600" o:spt="202" path="m,l,21600r21600,l21600,xe">
              <v:stroke joinstyle="miter"/>
              <v:path gradientshapeok="t" o:connecttype="rect"/>
            </v:shapetype>
            <v:shape id="_x0000_s1355" type="#_x0000_t202" style="position:absolute;left:0;text-align:left;margin-left:85.8pt;margin-top:.4pt;width:439pt;height:8.8pt;z-index:251656704;visibility:visible;mso-wrap-style:square;mso-width-percent:0;mso-height-percent:0;mso-wrap-distance-left:9.05pt;mso-wrap-distance-top:0;mso-wrap-distance-right:9.05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" stroked="f">
              <v:fill opacity="0"/>
              <v:textbox inset=".9pt,.9pt,.9pt,.9pt">
                <w:txbxContent>
                  <w:p w14:paraId="118F86DB" w14:textId="77777777" w:rsidR="00107F16" w:rsidRDefault="00107F16">
                    <w:pPr>
                      <w:tabs>
                        <w:tab w:val="center" w:pos="4703"/>
                        <w:tab w:val="right" w:pos="9406"/>
                      </w:tabs>
                      <w:ind w:left="12"/>
                    </w:pPr>
                  </w:p>
                </w:txbxContent>
              </v:textbox>
              <w10:wrap anchorx="page"/>
            </v:shape>
          </w:pict>
        </mc:Fallback>
      </mc:AlternateContent>
    </w:r>
  </w:p>
  <w:p w14:paraId="11578853" w14:textId="77777777" w:rsidR="00107F16" w:rsidRDefault="00107F16">
    <w:pPr>
      <w:spacing w:after="140" w:line="100" w:lineRule="exact"/>
      <w:jc w:val="center"/>
      <w:rPr>
        <w:sz w:val="10"/>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32497" w14:textId="77777777" w:rsidR="00107F16" w:rsidRDefault="00107F1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15E291" w14:textId="77777777" w:rsidR="00107F16" w:rsidRDefault="00107F16">
    <w:pPr>
      <w:tabs>
        <w:tab w:val="left" w:pos="0"/>
        <w:tab w:val="center" w:pos="4820"/>
        <w:tab w:val="right" w:pos="9356"/>
      </w:tabs>
    </w:pPr>
    <w:r>
      <w:rPr>
        <w:rFonts w:ascii="Arial" w:hAnsi="Arial" w:cs="Arial"/>
        <w:sz w:val="20"/>
      </w:rPr>
      <w:tab/>
      <w:t>C.I.A.  JURY HANDBOOK</w:t>
    </w:r>
    <w:r>
      <w:rPr>
        <w:rFonts w:ascii="Arial" w:hAnsi="Arial" w:cs="Arial"/>
        <w:sz w:val="20"/>
      </w:rPr>
      <w:tab/>
      <w:t xml:space="preserve">Page </w:t>
    </w:r>
    <w:r>
      <w:rPr>
        <w:rStyle w:val="PageNumber"/>
        <w:rFonts w:cs="Arial"/>
        <w:sz w:val="20"/>
      </w:rPr>
      <w:fldChar w:fldCharType="begin"/>
    </w:r>
    <w:r>
      <w:rPr>
        <w:rStyle w:val="PageNumber"/>
        <w:rFonts w:cs="Arial"/>
        <w:sz w:val="20"/>
      </w:rPr>
      <w:instrText xml:space="preserve"> PAGE </w:instrText>
    </w:r>
    <w:r>
      <w:rPr>
        <w:rStyle w:val="PageNumber"/>
        <w:rFonts w:cs="Arial"/>
        <w:sz w:val="20"/>
      </w:rPr>
      <w:fldChar w:fldCharType="separate"/>
    </w:r>
    <w:r w:rsidR="00377F83">
      <w:rPr>
        <w:rStyle w:val="PageNumber"/>
        <w:rFonts w:cs="Arial"/>
        <w:noProof/>
        <w:sz w:val="20"/>
      </w:rPr>
      <w:t>12</w:t>
    </w:r>
    <w:r>
      <w:rPr>
        <w:rStyle w:val="PageNumber"/>
        <w:rFonts w:cs="Arial"/>
        <w:sz w:val="20"/>
      </w:rPr>
      <w:fldChar w:fldCharType="end"/>
    </w:r>
    <w:r>
      <w:rPr>
        <w:rStyle w:val="PageNumber"/>
        <w:rFonts w:ascii="Arial" w:hAnsi="Arial" w:cs="Arial"/>
        <w:sz w:val="20"/>
      </w:rPr>
      <w:t xml:space="preserve"> (</w:t>
    </w:r>
    <w:r>
      <w:rPr>
        <w:rStyle w:val="PageNumber"/>
        <w:rFonts w:cs="Arial"/>
        <w:sz w:val="20"/>
      </w:rPr>
      <w:fldChar w:fldCharType="begin"/>
    </w:r>
    <w:r>
      <w:rPr>
        <w:rStyle w:val="PageNumber"/>
        <w:rFonts w:cs="Arial"/>
        <w:sz w:val="20"/>
      </w:rPr>
      <w:instrText xml:space="preserve"> NUMPAGES \* ARABIC </w:instrText>
    </w:r>
    <w:r>
      <w:rPr>
        <w:rStyle w:val="PageNumber"/>
        <w:rFonts w:cs="Arial"/>
        <w:sz w:val="20"/>
      </w:rPr>
      <w:fldChar w:fldCharType="separate"/>
    </w:r>
    <w:r w:rsidR="00377F83">
      <w:rPr>
        <w:rStyle w:val="PageNumber"/>
        <w:rFonts w:cs="Arial"/>
        <w:noProof/>
        <w:sz w:val="20"/>
      </w:rPr>
      <w:t>45</w:t>
    </w:r>
    <w:r>
      <w:rPr>
        <w:rStyle w:val="PageNumber"/>
        <w:rFonts w:cs="Arial"/>
        <w:sz w:val="20"/>
      </w:rPr>
      <w:fldChar w:fldCharType="end"/>
    </w:r>
    <w:r>
      <w:rPr>
        <w:rStyle w:val="PageNumber"/>
        <w:rFonts w:ascii="Arial" w:hAnsi="Arial" w:cs="Arial"/>
        <w:sz w:val="20"/>
      </w:rPr>
      <w:t>)</w:t>
    </w:r>
  </w:p>
  <w:p w14:paraId="10A180A9" w14:textId="5137BAA4" w:rsidR="00107F16" w:rsidRDefault="00107F16">
    <w:pPr>
      <w:tabs>
        <w:tab w:val="left" w:pos="0"/>
        <w:tab w:val="left" w:pos="306"/>
        <w:tab w:val="left" w:pos="518"/>
        <w:tab w:val="left" w:pos="864"/>
        <w:tab w:val="left" w:pos="1152"/>
        <w:tab w:val="left" w:pos="1408"/>
        <w:tab w:val="left" w:pos="1728"/>
        <w:tab w:val="left" w:pos="1958"/>
        <w:tab w:val="left" w:pos="2264"/>
        <w:tab w:val="left" w:pos="2570"/>
        <w:tab w:val="left" w:pos="2815"/>
        <w:tab w:val="left" w:pos="3121"/>
        <w:tab w:val="left" w:pos="3427"/>
        <w:tab w:val="left" w:pos="3672"/>
        <w:tab w:val="left" w:pos="3978"/>
        <w:tab w:val="left" w:pos="4223"/>
        <w:tab w:val="left" w:pos="4529"/>
        <w:tab w:val="left" w:pos="4835"/>
        <w:tab w:val="left" w:pos="5080"/>
        <w:tab w:val="left" w:pos="5386"/>
        <w:tab w:val="left" w:pos="5692"/>
        <w:tab w:val="left" w:pos="5936"/>
        <w:tab w:val="left" w:pos="6242"/>
        <w:tab w:val="left" w:pos="6487"/>
        <w:tab w:val="left" w:pos="6793"/>
        <w:tab w:val="left" w:pos="12528"/>
        <w:tab w:val="left" w:pos="13104"/>
        <w:tab w:val="left" w:pos="13680"/>
        <w:tab w:val="left" w:pos="14256"/>
        <w:tab w:val="left" w:pos="14832"/>
        <w:tab w:val="left" w:pos="15408"/>
        <w:tab w:val="left" w:pos="15984"/>
        <w:tab w:val="left" w:pos="16416"/>
        <w:tab w:val="left" w:pos="16992"/>
        <w:tab w:val="left" w:pos="17568"/>
        <w:tab w:val="left" w:pos="18144"/>
        <w:tab w:val="left" w:pos="18720"/>
        <w:tab w:val="left" w:pos="19296"/>
        <w:tab w:val="left" w:pos="19872"/>
        <w:tab w:val="left" w:pos="20448"/>
      </w:tabs>
      <w:spacing w:line="19" w:lineRule="exact"/>
      <w:jc w:val="center"/>
      <w:rPr>
        <w:rFonts w:ascii="Univers" w:hAnsi="Univers" w:cs="Univers"/>
        <w:sz w:val="20"/>
        <w:lang w:eastAsia="en-GB"/>
      </w:rPr>
    </w:pPr>
    <w:r>
      <w:rPr>
        <w:noProof/>
        <w:lang w:val="sv-SE" w:eastAsia="sv-SE"/>
      </w:rPr>
      <mc:AlternateContent>
        <mc:Choice Requires="wps">
          <w:drawing>
            <wp:anchor distT="0" distB="0" distL="114300" distR="114300" simplePos="0" relativeHeight="251658752" behindDoc="1" locked="0" layoutInCell="1" allowOverlap="1" wp14:anchorId="7B51D3AD" wp14:editId="0D5356DB">
              <wp:simplePos x="0" y="0"/>
              <wp:positionH relativeFrom="margin">
                <wp:posOffset>0</wp:posOffset>
              </wp:positionH>
              <wp:positionV relativeFrom="paragraph">
                <wp:posOffset>5080</wp:posOffset>
              </wp:positionV>
              <wp:extent cx="5972810" cy="6985"/>
              <wp:effectExtent l="0" t="0" r="0" b="0"/>
              <wp:wrapNone/>
              <wp:docPr id="73006996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2810" cy="6985"/>
                      </a:xfrm>
                      <a:prstGeom prst="rect">
                        <a:avLst/>
                      </a:prstGeom>
                      <a:solidFill>
                        <a:srgbClr val="0000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D051C4" id="Rectangle 2" o:spid="_x0000_s1026" style="position:absolute;margin-left:0;margin-top:.4pt;width:470.3pt;height:.55pt;z-index:-251657728;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" fillcolor="black" stroked="f" strokecolor="#3465a4">
              <v:stroke joinstyle="round"/>
              <w10:wrap anchorx="margin"/>
            </v:rect>
          </w:pict>
        </mc:Fallback>
      </mc:AlternateContent>
    </w:r>
  </w:p>
  <w:p w14:paraId="1ED19EC6" w14:textId="77777777" w:rsidR="00107F16" w:rsidRDefault="00107F16">
    <w:pPr>
      <w:spacing w:after="140" w:line="100" w:lineRule="exact"/>
      <w:rPr>
        <w:rFonts w:ascii="Univers" w:hAnsi="Univers" w:cs="Univers"/>
        <w:sz w:val="10"/>
        <w:lang w:eastAsia="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7892B" w14:textId="77777777" w:rsidR="00107F16" w:rsidRDefault="00107F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432" w:hanging="432"/>
      </w:pPr>
      <w:rPr>
        <w:rFonts w:ascii="Calibri" w:eastAsia="Calibri" w:hAnsi="Calibri" w:cs="Calibri"/>
      </w:rPr>
    </w:lvl>
    <w:lvl w:ilvl="1">
      <w:start w:val="1"/>
      <w:numFmt w:val="none"/>
      <w:pStyle w:val="Heading2"/>
      <w:suff w:val="nothing"/>
      <w:lvlText w:val=""/>
      <w:lvlJc w:val="left"/>
      <w:pPr>
        <w:tabs>
          <w:tab w:val="num" w:pos="0"/>
        </w:tabs>
        <w:ind w:left="576" w:hanging="576"/>
      </w:pPr>
      <w:rPr>
        <w:rFonts w:ascii="Courier New" w:hAnsi="Courier New" w:cs="Courier New"/>
      </w:rPr>
    </w:lvl>
    <w:lvl w:ilvl="2">
      <w:start w:val="1"/>
      <w:numFmt w:val="none"/>
      <w:pStyle w:val="Heading3"/>
      <w:suff w:val="nothing"/>
      <w:lvlText w:val=""/>
      <w:lvlJc w:val="left"/>
      <w:pPr>
        <w:tabs>
          <w:tab w:val="num" w:pos="0"/>
        </w:tabs>
        <w:ind w:left="720" w:hanging="720"/>
      </w:pPr>
      <w:rPr>
        <w:rFonts w:ascii="Wingdings" w:hAnsi="Wingdings" w:cs="Wingdings"/>
      </w:rPr>
    </w:lvl>
    <w:lvl w:ilvl="3">
      <w:start w:val="1"/>
      <w:numFmt w:val="none"/>
      <w:suff w:val="nothing"/>
      <w:lvlText w:val=""/>
      <w:lvlJc w:val="left"/>
      <w:pPr>
        <w:tabs>
          <w:tab w:val="num" w:pos="0"/>
        </w:tabs>
        <w:ind w:left="0" w:firstLine="0"/>
      </w:pPr>
    </w:lvl>
    <w:lvl w:ilvl="4">
      <w:start w:val="1"/>
      <w:numFmt w:val="none"/>
      <w:pStyle w:val="Heading5"/>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numFmt w:val="bullet"/>
      <w:lvlText w:val="-"/>
      <w:lvlJc w:val="left"/>
      <w:pPr>
        <w:tabs>
          <w:tab w:val="num" w:pos="0"/>
        </w:tabs>
        <w:ind w:left="720" w:hanging="360"/>
      </w:pPr>
      <w:rPr>
        <w:rFonts w:ascii="Calibri" w:hAnsi="Calibri"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15:restartNumberingAfterBreak="0">
    <w:nsid w:val="00000006"/>
    <w:multiLevelType w:val="multilevel"/>
    <w:tmpl w:val="00000006"/>
    <w:name w:val="WW8Num6"/>
    <w:lvl w:ilvl="0">
      <w:start w:val="1"/>
      <w:numFmt w:val="decimal"/>
      <w:lvlText w:val="(%1)"/>
      <w:lvlJc w:val="left"/>
      <w:pPr>
        <w:tabs>
          <w:tab w:val="num" w:pos="0"/>
        </w:tabs>
        <w:ind w:left="1494" w:hanging="360"/>
      </w:pPr>
    </w:lvl>
    <w:lvl w:ilvl="1">
      <w:start w:val="1"/>
      <w:numFmt w:val="lowerRoman"/>
      <w:lvlText w:val="(%2)"/>
      <w:lvlJc w:val="left"/>
      <w:pPr>
        <w:tabs>
          <w:tab w:val="num" w:pos="0"/>
        </w:tabs>
        <w:ind w:left="2574" w:hanging="72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6" w15:restartNumberingAfterBreak="0">
    <w:nsid w:val="00000007"/>
    <w:multiLevelType w:val="multilevel"/>
    <w:tmpl w:val="00000007"/>
    <w:name w:val="WW8Num7"/>
    <w:lvl w:ilvl="0">
      <w:start w:val="1"/>
      <w:numFmt w:val="lowerRoman"/>
      <w:lvlText w:val="%1."/>
      <w:lvlJc w:val="right"/>
      <w:pPr>
        <w:tabs>
          <w:tab w:val="num" w:pos="0"/>
        </w:tabs>
        <w:ind w:left="1854" w:hanging="360"/>
      </w:p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7" w15:restartNumberingAfterBreak="0">
    <w:nsid w:val="00000008"/>
    <w:multiLevelType w:val="multilevel"/>
    <w:tmpl w:val="00000008"/>
    <w:name w:val="WW8Num8"/>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8" w15:restartNumberingAfterBreak="0">
    <w:nsid w:val="00000009"/>
    <w:multiLevelType w:val="multilevel"/>
    <w:tmpl w:val="00000009"/>
    <w:name w:val="WW8Num9"/>
    <w:lvl w:ilvl="0">
      <w:start w:val="1"/>
      <w:numFmt w:val="lowerRoman"/>
      <w:lvlText w:val="%1."/>
      <w:lvlJc w:val="right"/>
      <w:pPr>
        <w:tabs>
          <w:tab w:val="num" w:pos="0"/>
        </w:tabs>
        <w:ind w:left="1854" w:hanging="360"/>
      </w:p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9" w15:restartNumberingAfterBreak="0">
    <w:nsid w:val="0362052A"/>
    <w:multiLevelType w:val="hybridMultilevel"/>
    <w:tmpl w:val="B6C8B3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5D019A2"/>
    <w:multiLevelType w:val="hybridMultilevel"/>
    <w:tmpl w:val="13CE1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6471326"/>
    <w:multiLevelType w:val="hybridMultilevel"/>
    <w:tmpl w:val="F6CC7EFA"/>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0D3D1EAF"/>
    <w:multiLevelType w:val="hybridMultilevel"/>
    <w:tmpl w:val="94586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3B7138"/>
    <w:multiLevelType w:val="hybridMultilevel"/>
    <w:tmpl w:val="935E0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EA3C98"/>
    <w:multiLevelType w:val="hybridMultilevel"/>
    <w:tmpl w:val="A3D4786A"/>
    <w:lvl w:ilvl="0" w:tplc="BBCAAF6E">
      <w:start w:val="1"/>
      <w:numFmt w:val="bullet"/>
      <w:lvlText w:val=""/>
      <w:lvlJc w:val="left"/>
      <w:pPr>
        <w:ind w:left="78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AB13D7"/>
    <w:multiLevelType w:val="hybridMultilevel"/>
    <w:tmpl w:val="A5A8AFC4"/>
    <w:lvl w:ilvl="0" w:tplc="0C000001">
      <w:start w:val="1"/>
      <w:numFmt w:val="bullet"/>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6" w15:restartNumberingAfterBreak="0">
    <w:nsid w:val="4EEA3341"/>
    <w:multiLevelType w:val="hybridMultilevel"/>
    <w:tmpl w:val="01F43B12"/>
    <w:lvl w:ilvl="0" w:tplc="BBCAAF6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70F1F44"/>
    <w:multiLevelType w:val="hybridMultilevel"/>
    <w:tmpl w:val="D97C2400"/>
    <w:lvl w:ilvl="0" w:tplc="041D000F">
      <w:start w:val="3"/>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16cid:durableId="947078535">
    <w:abstractNumId w:val="0"/>
  </w:num>
  <w:num w:numId="2" w16cid:durableId="1744376877">
    <w:abstractNumId w:val="1"/>
  </w:num>
  <w:num w:numId="3" w16cid:durableId="697588891">
    <w:abstractNumId w:val="2"/>
  </w:num>
  <w:num w:numId="4" w16cid:durableId="1490756444">
    <w:abstractNumId w:val="3"/>
  </w:num>
  <w:num w:numId="5" w16cid:durableId="1075586369">
    <w:abstractNumId w:val="4"/>
  </w:num>
  <w:num w:numId="6" w16cid:durableId="969093675">
    <w:abstractNumId w:val="5"/>
  </w:num>
  <w:num w:numId="7" w16cid:durableId="1520965298">
    <w:abstractNumId w:val="6"/>
  </w:num>
  <w:num w:numId="8" w16cid:durableId="771557986">
    <w:abstractNumId w:val="7"/>
  </w:num>
  <w:num w:numId="9" w16cid:durableId="1053891906">
    <w:abstractNumId w:val="8"/>
  </w:num>
  <w:num w:numId="10" w16cid:durableId="899748845">
    <w:abstractNumId w:val="9"/>
  </w:num>
  <w:num w:numId="11" w16cid:durableId="165367077">
    <w:abstractNumId w:val="16"/>
  </w:num>
  <w:num w:numId="12" w16cid:durableId="1664317692">
    <w:abstractNumId w:val="12"/>
  </w:num>
  <w:num w:numId="13" w16cid:durableId="1197737795">
    <w:abstractNumId w:val="11"/>
  </w:num>
  <w:num w:numId="14" w16cid:durableId="659114975">
    <w:abstractNumId w:val="17"/>
  </w:num>
  <w:num w:numId="15" w16cid:durableId="1085878059">
    <w:abstractNumId w:val="15"/>
  </w:num>
  <w:num w:numId="16" w16cid:durableId="1409572280">
    <w:abstractNumId w:val="14"/>
  </w:num>
  <w:num w:numId="17" w16cid:durableId="1677924193">
    <w:abstractNumId w:val="13"/>
  </w:num>
  <w:num w:numId="18" w16cid:durableId="5981067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A29"/>
    <w:rsid w:val="00004574"/>
    <w:rsid w:val="000071F2"/>
    <w:rsid w:val="000118C7"/>
    <w:rsid w:val="00015C51"/>
    <w:rsid w:val="00026931"/>
    <w:rsid w:val="00026F63"/>
    <w:rsid w:val="00030706"/>
    <w:rsid w:val="00040B56"/>
    <w:rsid w:val="00041DC2"/>
    <w:rsid w:val="00052AFA"/>
    <w:rsid w:val="00054059"/>
    <w:rsid w:val="00054562"/>
    <w:rsid w:val="00077D46"/>
    <w:rsid w:val="000915BB"/>
    <w:rsid w:val="000A794F"/>
    <w:rsid w:val="000B139C"/>
    <w:rsid w:val="000B4822"/>
    <w:rsid w:val="000B7C35"/>
    <w:rsid w:val="000C39AC"/>
    <w:rsid w:val="000E4FBC"/>
    <w:rsid w:val="00104F0A"/>
    <w:rsid w:val="00107F16"/>
    <w:rsid w:val="00120455"/>
    <w:rsid w:val="0012508E"/>
    <w:rsid w:val="0012526F"/>
    <w:rsid w:val="001418C9"/>
    <w:rsid w:val="001517FF"/>
    <w:rsid w:val="00157C9C"/>
    <w:rsid w:val="00162F8B"/>
    <w:rsid w:val="00164A72"/>
    <w:rsid w:val="00171B0A"/>
    <w:rsid w:val="0019357E"/>
    <w:rsid w:val="001A41E6"/>
    <w:rsid w:val="001A729B"/>
    <w:rsid w:val="001B6CAF"/>
    <w:rsid w:val="001C02E7"/>
    <w:rsid w:val="001C231A"/>
    <w:rsid w:val="001C2B84"/>
    <w:rsid w:val="001C380A"/>
    <w:rsid w:val="001E7501"/>
    <w:rsid w:val="00204447"/>
    <w:rsid w:val="00211B92"/>
    <w:rsid w:val="00215AF2"/>
    <w:rsid w:val="00233648"/>
    <w:rsid w:val="002343B7"/>
    <w:rsid w:val="00235C0D"/>
    <w:rsid w:val="00243BD8"/>
    <w:rsid w:val="002535CF"/>
    <w:rsid w:val="00255E51"/>
    <w:rsid w:val="002744BA"/>
    <w:rsid w:val="00283569"/>
    <w:rsid w:val="00283D15"/>
    <w:rsid w:val="002842B9"/>
    <w:rsid w:val="00285BD4"/>
    <w:rsid w:val="00292E37"/>
    <w:rsid w:val="002946E0"/>
    <w:rsid w:val="00297E82"/>
    <w:rsid w:val="002A5C8C"/>
    <w:rsid w:val="002B3072"/>
    <w:rsid w:val="002C188B"/>
    <w:rsid w:val="002C25C2"/>
    <w:rsid w:val="002C5E69"/>
    <w:rsid w:val="002D27AC"/>
    <w:rsid w:val="002D79C5"/>
    <w:rsid w:val="002F0500"/>
    <w:rsid w:val="002F23B3"/>
    <w:rsid w:val="002F4DDF"/>
    <w:rsid w:val="002F6B79"/>
    <w:rsid w:val="003127A4"/>
    <w:rsid w:val="003260A9"/>
    <w:rsid w:val="00331826"/>
    <w:rsid w:val="003320DC"/>
    <w:rsid w:val="00340C4E"/>
    <w:rsid w:val="003479C2"/>
    <w:rsid w:val="00370006"/>
    <w:rsid w:val="00370548"/>
    <w:rsid w:val="00372B9E"/>
    <w:rsid w:val="00377F83"/>
    <w:rsid w:val="00382E4E"/>
    <w:rsid w:val="0039397E"/>
    <w:rsid w:val="00396E88"/>
    <w:rsid w:val="003A2C9A"/>
    <w:rsid w:val="003A3069"/>
    <w:rsid w:val="003E10B1"/>
    <w:rsid w:val="003E3A19"/>
    <w:rsid w:val="003E61F0"/>
    <w:rsid w:val="003F2945"/>
    <w:rsid w:val="003F2A04"/>
    <w:rsid w:val="003F3022"/>
    <w:rsid w:val="003F6DCD"/>
    <w:rsid w:val="004070CA"/>
    <w:rsid w:val="00410B78"/>
    <w:rsid w:val="00411199"/>
    <w:rsid w:val="00412D9D"/>
    <w:rsid w:val="004209DE"/>
    <w:rsid w:val="00421364"/>
    <w:rsid w:val="00431263"/>
    <w:rsid w:val="004409B0"/>
    <w:rsid w:val="00467282"/>
    <w:rsid w:val="00470B65"/>
    <w:rsid w:val="0047592B"/>
    <w:rsid w:val="00487644"/>
    <w:rsid w:val="004924A9"/>
    <w:rsid w:val="004A3365"/>
    <w:rsid w:val="004A4530"/>
    <w:rsid w:val="004D3E99"/>
    <w:rsid w:val="004E1982"/>
    <w:rsid w:val="004F42C6"/>
    <w:rsid w:val="00504AB7"/>
    <w:rsid w:val="0050693E"/>
    <w:rsid w:val="00507AF1"/>
    <w:rsid w:val="00510679"/>
    <w:rsid w:val="00511201"/>
    <w:rsid w:val="00513D46"/>
    <w:rsid w:val="00513E8E"/>
    <w:rsid w:val="00514F94"/>
    <w:rsid w:val="00524B25"/>
    <w:rsid w:val="0052556E"/>
    <w:rsid w:val="005271B1"/>
    <w:rsid w:val="005561D9"/>
    <w:rsid w:val="00563101"/>
    <w:rsid w:val="00566401"/>
    <w:rsid w:val="00570CC9"/>
    <w:rsid w:val="00570D91"/>
    <w:rsid w:val="00573A7E"/>
    <w:rsid w:val="00575D89"/>
    <w:rsid w:val="00582299"/>
    <w:rsid w:val="005844D9"/>
    <w:rsid w:val="0058605D"/>
    <w:rsid w:val="005968D8"/>
    <w:rsid w:val="005B570A"/>
    <w:rsid w:val="005B574A"/>
    <w:rsid w:val="005C4EC0"/>
    <w:rsid w:val="005C52C1"/>
    <w:rsid w:val="005D6DCA"/>
    <w:rsid w:val="005D7E0B"/>
    <w:rsid w:val="005F20EA"/>
    <w:rsid w:val="00614F8E"/>
    <w:rsid w:val="00616F24"/>
    <w:rsid w:val="006211D7"/>
    <w:rsid w:val="00621309"/>
    <w:rsid w:val="00633344"/>
    <w:rsid w:val="0063756A"/>
    <w:rsid w:val="00644925"/>
    <w:rsid w:val="00645F84"/>
    <w:rsid w:val="00653714"/>
    <w:rsid w:val="00657024"/>
    <w:rsid w:val="006724AC"/>
    <w:rsid w:val="0067331D"/>
    <w:rsid w:val="0068364A"/>
    <w:rsid w:val="00695D8D"/>
    <w:rsid w:val="006A2450"/>
    <w:rsid w:val="006A5E21"/>
    <w:rsid w:val="006B2D4B"/>
    <w:rsid w:val="006F2236"/>
    <w:rsid w:val="00723520"/>
    <w:rsid w:val="00727C58"/>
    <w:rsid w:val="0073641F"/>
    <w:rsid w:val="0074194A"/>
    <w:rsid w:val="007425EF"/>
    <w:rsid w:val="00744532"/>
    <w:rsid w:val="00746277"/>
    <w:rsid w:val="00765433"/>
    <w:rsid w:val="007819C0"/>
    <w:rsid w:val="00784906"/>
    <w:rsid w:val="00787319"/>
    <w:rsid w:val="00790999"/>
    <w:rsid w:val="007A3749"/>
    <w:rsid w:val="007B414B"/>
    <w:rsid w:val="007C0520"/>
    <w:rsid w:val="007C6749"/>
    <w:rsid w:val="007C7917"/>
    <w:rsid w:val="007D419F"/>
    <w:rsid w:val="007F0F2E"/>
    <w:rsid w:val="008071C4"/>
    <w:rsid w:val="0081148B"/>
    <w:rsid w:val="00814687"/>
    <w:rsid w:val="00837B86"/>
    <w:rsid w:val="00842925"/>
    <w:rsid w:val="00845D21"/>
    <w:rsid w:val="00862ADE"/>
    <w:rsid w:val="00864226"/>
    <w:rsid w:val="00865392"/>
    <w:rsid w:val="00866448"/>
    <w:rsid w:val="00870DD5"/>
    <w:rsid w:val="00871CCA"/>
    <w:rsid w:val="00884960"/>
    <w:rsid w:val="008C2CC1"/>
    <w:rsid w:val="008C7874"/>
    <w:rsid w:val="008D10E5"/>
    <w:rsid w:val="009028E5"/>
    <w:rsid w:val="009169EE"/>
    <w:rsid w:val="00936974"/>
    <w:rsid w:val="00955474"/>
    <w:rsid w:val="009808BF"/>
    <w:rsid w:val="009A52FD"/>
    <w:rsid w:val="009A64FA"/>
    <w:rsid w:val="009B06BD"/>
    <w:rsid w:val="009B0FA8"/>
    <w:rsid w:val="009B2633"/>
    <w:rsid w:val="009B3E24"/>
    <w:rsid w:val="009C77C1"/>
    <w:rsid w:val="009E35B0"/>
    <w:rsid w:val="00A05B80"/>
    <w:rsid w:val="00A17755"/>
    <w:rsid w:val="00A25B20"/>
    <w:rsid w:val="00A27906"/>
    <w:rsid w:val="00A33780"/>
    <w:rsid w:val="00A504AC"/>
    <w:rsid w:val="00A518BF"/>
    <w:rsid w:val="00A52B61"/>
    <w:rsid w:val="00A6505F"/>
    <w:rsid w:val="00A67C39"/>
    <w:rsid w:val="00A73910"/>
    <w:rsid w:val="00A74397"/>
    <w:rsid w:val="00A812E7"/>
    <w:rsid w:val="00A8697B"/>
    <w:rsid w:val="00AA2107"/>
    <w:rsid w:val="00AA69C9"/>
    <w:rsid w:val="00AB5546"/>
    <w:rsid w:val="00AB58B7"/>
    <w:rsid w:val="00AB606B"/>
    <w:rsid w:val="00AB7777"/>
    <w:rsid w:val="00AC4EE4"/>
    <w:rsid w:val="00AC51FD"/>
    <w:rsid w:val="00AC6280"/>
    <w:rsid w:val="00AC7064"/>
    <w:rsid w:val="00AE2278"/>
    <w:rsid w:val="00AF2D7B"/>
    <w:rsid w:val="00AF7DE6"/>
    <w:rsid w:val="00B100C3"/>
    <w:rsid w:val="00B162D1"/>
    <w:rsid w:val="00B209AF"/>
    <w:rsid w:val="00B229A1"/>
    <w:rsid w:val="00B23CE0"/>
    <w:rsid w:val="00B26A23"/>
    <w:rsid w:val="00B303E1"/>
    <w:rsid w:val="00B4005E"/>
    <w:rsid w:val="00B476D8"/>
    <w:rsid w:val="00B514A2"/>
    <w:rsid w:val="00B55CA9"/>
    <w:rsid w:val="00B5634D"/>
    <w:rsid w:val="00B734A4"/>
    <w:rsid w:val="00B8568F"/>
    <w:rsid w:val="00BA02F5"/>
    <w:rsid w:val="00BA3D57"/>
    <w:rsid w:val="00BA4910"/>
    <w:rsid w:val="00BB21B1"/>
    <w:rsid w:val="00BC173A"/>
    <w:rsid w:val="00BC2A5F"/>
    <w:rsid w:val="00BF31F1"/>
    <w:rsid w:val="00BF3D83"/>
    <w:rsid w:val="00BF7EF7"/>
    <w:rsid w:val="00C00B4E"/>
    <w:rsid w:val="00C012EE"/>
    <w:rsid w:val="00C16BF2"/>
    <w:rsid w:val="00C30B3F"/>
    <w:rsid w:val="00C3124F"/>
    <w:rsid w:val="00C37F08"/>
    <w:rsid w:val="00C44A5F"/>
    <w:rsid w:val="00C44EEE"/>
    <w:rsid w:val="00C55E2E"/>
    <w:rsid w:val="00C71D8B"/>
    <w:rsid w:val="00C91DEF"/>
    <w:rsid w:val="00C93162"/>
    <w:rsid w:val="00C95F59"/>
    <w:rsid w:val="00CA4F92"/>
    <w:rsid w:val="00CA7863"/>
    <w:rsid w:val="00CA794D"/>
    <w:rsid w:val="00CB2CB8"/>
    <w:rsid w:val="00CB4308"/>
    <w:rsid w:val="00CC4C87"/>
    <w:rsid w:val="00CF7F4C"/>
    <w:rsid w:val="00D079AD"/>
    <w:rsid w:val="00D145F7"/>
    <w:rsid w:val="00D165D3"/>
    <w:rsid w:val="00D312DA"/>
    <w:rsid w:val="00D36BB6"/>
    <w:rsid w:val="00D44943"/>
    <w:rsid w:val="00D52F13"/>
    <w:rsid w:val="00D53961"/>
    <w:rsid w:val="00D63176"/>
    <w:rsid w:val="00D74E06"/>
    <w:rsid w:val="00D765D9"/>
    <w:rsid w:val="00D77A29"/>
    <w:rsid w:val="00D90F1D"/>
    <w:rsid w:val="00D939FF"/>
    <w:rsid w:val="00D94EC7"/>
    <w:rsid w:val="00D95CD7"/>
    <w:rsid w:val="00D97C06"/>
    <w:rsid w:val="00DC2B65"/>
    <w:rsid w:val="00DF5F3E"/>
    <w:rsid w:val="00E00CAB"/>
    <w:rsid w:val="00E02D83"/>
    <w:rsid w:val="00E139E5"/>
    <w:rsid w:val="00E56D25"/>
    <w:rsid w:val="00E657BE"/>
    <w:rsid w:val="00E7061A"/>
    <w:rsid w:val="00E7194F"/>
    <w:rsid w:val="00E94373"/>
    <w:rsid w:val="00EE49FA"/>
    <w:rsid w:val="00EE58D7"/>
    <w:rsid w:val="00EF2B48"/>
    <w:rsid w:val="00F0047A"/>
    <w:rsid w:val="00F03831"/>
    <w:rsid w:val="00F20402"/>
    <w:rsid w:val="00F2123E"/>
    <w:rsid w:val="00F21804"/>
    <w:rsid w:val="00F23355"/>
    <w:rsid w:val="00F322A3"/>
    <w:rsid w:val="00F532AD"/>
    <w:rsid w:val="00F63BA3"/>
    <w:rsid w:val="00FA3306"/>
    <w:rsid w:val="00FC0245"/>
    <w:rsid w:val="00FC1BA2"/>
    <w:rsid w:val="00FC6002"/>
    <w:rsid w:val="00FC6296"/>
    <w:rsid w:val="00FD5B22"/>
    <w:rsid w:val="00FF1832"/>
    <w:rsid w:val="00FF1F40"/>
    <w:rsid w:val="00FF33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194BABD"/>
  <w15:docId w15:val="{6886DF9A-5D21-42C9-8A81-6F3D83FE3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CE0"/>
    <w:pPr>
      <w:suppressAutoHyphens/>
    </w:pPr>
    <w:rPr>
      <w:rFonts w:ascii="CG Times" w:hAnsi="CG Times" w:cs="CG Times"/>
      <w:sz w:val="24"/>
      <w:lang w:eastAsia="zh-CN"/>
    </w:rPr>
  </w:style>
  <w:style w:type="paragraph" w:styleId="Heading1">
    <w:name w:val="heading 1"/>
    <w:basedOn w:val="Normal"/>
    <w:next w:val="Normal"/>
    <w:qFormat/>
    <w:pPr>
      <w:keepNext/>
      <w:numPr>
        <w:numId w:val="1"/>
      </w:numPr>
      <w:tabs>
        <w:tab w:val="right" w:pos="9639"/>
      </w:tabs>
      <w:jc w:val="center"/>
      <w:outlineLvl w:val="0"/>
    </w:pPr>
    <w:rPr>
      <w:rFonts w:ascii="Univers" w:hAnsi="Univers" w:cs="Univers"/>
      <w:b/>
      <w:sz w:val="34"/>
    </w:rPr>
  </w:style>
  <w:style w:type="paragraph" w:styleId="Heading2">
    <w:name w:val="heading 2"/>
    <w:basedOn w:val="Normal"/>
    <w:next w:val="Normal"/>
    <w:qFormat/>
    <w:pPr>
      <w:keepNext/>
      <w:numPr>
        <w:ilvl w:val="1"/>
        <w:numId w:val="1"/>
      </w:numPr>
      <w:tabs>
        <w:tab w:val="right" w:pos="8505"/>
      </w:tabs>
      <w:jc w:val="both"/>
      <w:outlineLvl w:val="1"/>
    </w:pPr>
    <w:rPr>
      <w:rFonts w:ascii="Univers" w:hAnsi="Univers" w:cs="Univers"/>
      <w:b/>
      <w:spacing w:val="-2"/>
      <w:sz w:val="20"/>
      <w:u w:val="single"/>
    </w:rPr>
  </w:style>
  <w:style w:type="paragraph" w:styleId="Heading3">
    <w:name w:val="heading 3"/>
    <w:basedOn w:val="Normal"/>
    <w:next w:val="Normal"/>
    <w:qFormat/>
    <w:pPr>
      <w:keepNext/>
      <w:numPr>
        <w:ilvl w:val="2"/>
        <w:numId w:val="1"/>
      </w:numPr>
      <w:jc w:val="both"/>
      <w:outlineLvl w:val="2"/>
    </w:pPr>
    <w:rPr>
      <w:rFonts w:ascii="Univers" w:hAnsi="Univers" w:cs="Univers"/>
      <w:b/>
      <w:spacing w:val="-3"/>
      <w:u w:val="single"/>
    </w:rPr>
  </w:style>
  <w:style w:type="paragraph" w:styleId="Heading4">
    <w:name w:val="heading 4"/>
    <w:basedOn w:val="Heading1"/>
    <w:next w:val="Normal"/>
    <w:qFormat/>
    <w:pPr>
      <w:numPr>
        <w:numId w:val="0"/>
      </w:numPr>
      <w:pBdr>
        <w:top w:val="single" w:sz="4" w:space="1" w:color="00000A"/>
        <w:left w:val="single" w:sz="4" w:space="4" w:color="00000A"/>
        <w:bottom w:val="single" w:sz="4" w:space="1" w:color="00000A"/>
        <w:right w:val="single" w:sz="4" w:space="4" w:color="00000A"/>
      </w:pBdr>
      <w:tabs>
        <w:tab w:val="clear" w:pos="9639"/>
        <w:tab w:val="left" w:pos="1134"/>
      </w:tabs>
      <w:spacing w:before="360" w:after="120"/>
      <w:ind w:left="1134" w:right="170"/>
      <w:jc w:val="left"/>
      <w:outlineLvl w:val="3"/>
    </w:pPr>
    <w:rPr>
      <w:color w:val="000000"/>
      <w:sz w:val="20"/>
      <w:u w:val="single"/>
      <w:lang w:eastAsia="en-US"/>
    </w:rPr>
  </w:style>
  <w:style w:type="paragraph" w:styleId="Heading5">
    <w:name w:val="heading 5"/>
    <w:basedOn w:val="Normal"/>
    <w:next w:val="Normal"/>
    <w:qFormat/>
    <w:pPr>
      <w:keepNext/>
      <w:numPr>
        <w:ilvl w:val="4"/>
        <w:numId w:val="1"/>
      </w:numPr>
      <w:ind w:left="567" w:firstLine="0"/>
      <w:outlineLvl w:val="4"/>
    </w:pPr>
    <w:rPr>
      <w:rFonts w:ascii="Times New Roman" w:hAnsi="Times New Roman" w:cs="Times New Roman"/>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Calibri" w:eastAsia="Calibri" w:hAnsi="Calibri" w:cs="Calibri"/>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hAnsi="Calibri"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Symbol" w:hAnsi="Symbol" w:cs="Symbol"/>
    </w:rPr>
  </w:style>
  <w:style w:type="character" w:customStyle="1" w:styleId="WW8Num4z0">
    <w:name w:val="WW8Num4z0"/>
    <w:rPr>
      <w:rFonts w:ascii="Wingdings 2" w:hAnsi="Wingdings 2" w:cs="OpenSymbol"/>
    </w:rPr>
  </w:style>
  <w:style w:type="character" w:customStyle="1" w:styleId="WW8Num5z0">
    <w:name w:val="WW8Num5z0"/>
    <w:rPr>
      <w:rFonts w:ascii="Wingdings 2" w:hAnsi="Wingdings 2" w:cs="OpenSymbol"/>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Standardstycketeckensnitt1">
    <w:name w:val="Standardstycketeckensnitt1"/>
  </w:style>
  <w:style w:type="character" w:customStyle="1" w:styleId="EquationCaption">
    <w:name w:val="_Equation Caption"/>
  </w:style>
  <w:style w:type="character" w:styleId="PageNumber">
    <w:name w:val="page number"/>
    <w:basedOn w:val="Standardstycketeckensnitt1"/>
  </w:style>
  <w:style w:type="character" w:customStyle="1" w:styleId="Strong1">
    <w:name w:val="Strong1"/>
    <w:rPr>
      <w:b/>
    </w:rPr>
  </w:style>
  <w:style w:type="character" w:styleId="Hyperlink">
    <w:name w:val="Hyperlink"/>
    <w:rPr>
      <w:color w:val="0000FF"/>
      <w:u w:val="single"/>
    </w:rPr>
  </w:style>
  <w:style w:type="character" w:customStyle="1" w:styleId="Numreringstecken">
    <w:name w:val="Numreringstecken"/>
  </w:style>
  <w:style w:type="character" w:customStyle="1" w:styleId="Punktuppstllning">
    <w:name w:val="Punktuppställning"/>
    <w:rPr>
      <w:rFonts w:ascii="OpenSymbol" w:eastAsia="OpenSymbol" w:hAnsi="OpenSymbol" w:cs="OpenSymbol"/>
    </w:rPr>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BalloonTextChar">
    <w:name w:val="Balloon Text Char"/>
    <w:rPr>
      <w:rFonts w:ascii="Tahoma" w:hAnsi="Tahoma" w:cs="Tahoma"/>
      <w:sz w:val="16"/>
      <w:szCs w:val="16"/>
    </w:rPr>
  </w:style>
  <w:style w:type="paragraph" w:customStyle="1" w:styleId="Rubrik1">
    <w:name w:val="Rubrik1"/>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tabs>
        <w:tab w:val="left" w:pos="0"/>
        <w:tab w:val="left" w:pos="306"/>
        <w:tab w:val="left" w:pos="518"/>
        <w:tab w:val="left" w:pos="864"/>
        <w:tab w:val="left" w:pos="1152"/>
        <w:tab w:val="left" w:pos="1408"/>
        <w:tab w:val="left" w:pos="1728"/>
        <w:tab w:val="left" w:pos="1958"/>
        <w:tab w:val="left" w:pos="2264"/>
        <w:tab w:val="left" w:pos="2570"/>
        <w:tab w:val="left" w:pos="2815"/>
        <w:tab w:val="left" w:pos="3121"/>
        <w:tab w:val="left" w:pos="3427"/>
        <w:tab w:val="left" w:pos="3672"/>
        <w:tab w:val="left" w:pos="3978"/>
        <w:tab w:val="left" w:pos="4223"/>
        <w:tab w:val="left" w:pos="4529"/>
        <w:tab w:val="left" w:pos="4835"/>
        <w:tab w:val="left" w:pos="5080"/>
        <w:tab w:val="left" w:pos="5386"/>
        <w:tab w:val="left" w:pos="5692"/>
        <w:tab w:val="left" w:pos="5936"/>
        <w:tab w:val="left" w:pos="6242"/>
        <w:tab w:val="left" w:pos="6487"/>
        <w:tab w:val="left" w:pos="6793"/>
        <w:tab w:val="left" w:pos="7333"/>
        <w:tab w:val="left" w:pos="7921"/>
        <w:tab w:val="left" w:pos="8450"/>
        <w:tab w:val="left" w:pos="9038"/>
        <w:tab w:val="left" w:pos="9626"/>
        <w:tab w:val="left" w:pos="10156"/>
        <w:tab w:val="left" w:pos="10744"/>
      </w:tabs>
      <w:jc w:val="both"/>
    </w:pPr>
    <w:rPr>
      <w:rFonts w:ascii="Univers" w:hAnsi="Univers" w:cs="Univers"/>
      <w:spacing w:val="-2"/>
      <w:sz w:val="20"/>
    </w:r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Cs w:val="24"/>
    </w:rPr>
  </w:style>
  <w:style w:type="paragraph" w:customStyle="1" w:styleId="Frteckning">
    <w:name w:val="Förteckning"/>
    <w:basedOn w:val="Normal"/>
    <w:pPr>
      <w:suppressLineNumbers/>
    </w:pPr>
    <w:rPr>
      <w:rFonts w:cs="Mangal"/>
    </w:rPr>
  </w:style>
  <w:style w:type="paragraph" w:styleId="TOC1">
    <w:name w:val="toc 1"/>
    <w:basedOn w:val="Normal"/>
    <w:next w:val="Normal"/>
    <w:pPr>
      <w:tabs>
        <w:tab w:val="left" w:leader="dot" w:pos="9000"/>
        <w:tab w:val="right" w:pos="9360"/>
      </w:tabs>
      <w:spacing w:before="480"/>
      <w:ind w:left="720" w:right="720" w:hanging="720"/>
    </w:pPr>
  </w:style>
  <w:style w:type="paragraph" w:styleId="TOC2">
    <w:name w:val="toc 2"/>
    <w:basedOn w:val="Normal"/>
    <w:next w:val="Normal"/>
    <w:pPr>
      <w:tabs>
        <w:tab w:val="left" w:leader="dot" w:pos="9000"/>
        <w:tab w:val="right" w:pos="9360"/>
      </w:tabs>
      <w:ind w:left="1440" w:right="720" w:hanging="720"/>
    </w:pPr>
  </w:style>
  <w:style w:type="paragraph" w:styleId="TOC3">
    <w:name w:val="toc 3"/>
    <w:basedOn w:val="Normal"/>
    <w:next w:val="Normal"/>
    <w:pPr>
      <w:tabs>
        <w:tab w:val="left" w:leader="dot" w:pos="9000"/>
        <w:tab w:val="right" w:pos="9360"/>
      </w:tabs>
      <w:ind w:left="2160" w:right="720" w:hanging="720"/>
    </w:pPr>
  </w:style>
  <w:style w:type="paragraph" w:styleId="TOC4">
    <w:name w:val="toc 4"/>
    <w:basedOn w:val="Normal"/>
    <w:next w:val="Normal"/>
    <w:pPr>
      <w:tabs>
        <w:tab w:val="left" w:leader="dot" w:pos="9000"/>
        <w:tab w:val="right" w:pos="9360"/>
      </w:tabs>
      <w:ind w:left="2880" w:right="720" w:hanging="720"/>
    </w:pPr>
  </w:style>
  <w:style w:type="paragraph" w:styleId="TOC5">
    <w:name w:val="toc 5"/>
    <w:basedOn w:val="Normal"/>
    <w:next w:val="Normal"/>
    <w:pPr>
      <w:tabs>
        <w:tab w:val="left" w:leader="dot" w:pos="9000"/>
        <w:tab w:val="right" w:pos="9360"/>
      </w:tabs>
      <w:ind w:left="3600" w:right="720" w:hanging="720"/>
    </w:pPr>
  </w:style>
  <w:style w:type="paragraph" w:styleId="TOC6">
    <w:name w:val="toc 6"/>
    <w:basedOn w:val="Normal"/>
    <w:next w:val="Normal"/>
    <w:pPr>
      <w:tabs>
        <w:tab w:val="left" w:pos="9000"/>
        <w:tab w:val="right" w:pos="9360"/>
      </w:tabs>
      <w:ind w:left="720" w:hanging="720"/>
    </w:pPr>
  </w:style>
  <w:style w:type="paragraph" w:styleId="TOC7">
    <w:name w:val="toc 7"/>
    <w:basedOn w:val="Normal"/>
    <w:next w:val="Normal"/>
    <w:pPr>
      <w:ind w:left="720" w:hanging="720"/>
    </w:pPr>
  </w:style>
  <w:style w:type="paragraph" w:styleId="TOC8">
    <w:name w:val="toc 8"/>
    <w:basedOn w:val="Normal"/>
    <w:next w:val="Normal"/>
    <w:pPr>
      <w:tabs>
        <w:tab w:val="left" w:pos="9000"/>
        <w:tab w:val="right" w:pos="9360"/>
      </w:tabs>
      <w:ind w:left="720" w:hanging="720"/>
    </w:pPr>
  </w:style>
  <w:style w:type="paragraph" w:styleId="TOC9">
    <w:name w:val="toc 9"/>
    <w:basedOn w:val="Normal"/>
    <w:next w:val="Normal"/>
    <w:pPr>
      <w:tabs>
        <w:tab w:val="left" w:leader="dot" w:pos="9000"/>
        <w:tab w:val="right" w:pos="9360"/>
      </w:tabs>
      <w:ind w:left="720" w:hanging="720"/>
    </w:pPr>
  </w:style>
  <w:style w:type="paragraph" w:styleId="Index1">
    <w:name w:val="index 1"/>
    <w:basedOn w:val="Normal"/>
    <w:next w:val="Normal"/>
    <w:pPr>
      <w:tabs>
        <w:tab w:val="left" w:leader="dot" w:pos="9000"/>
        <w:tab w:val="right" w:pos="9360"/>
      </w:tabs>
      <w:ind w:left="1440" w:right="720" w:hanging="1440"/>
    </w:pPr>
  </w:style>
  <w:style w:type="paragraph" w:styleId="Index2">
    <w:name w:val="index 2"/>
    <w:basedOn w:val="Normal"/>
    <w:next w:val="Normal"/>
    <w:pPr>
      <w:tabs>
        <w:tab w:val="left" w:leader="dot" w:pos="9000"/>
        <w:tab w:val="right" w:pos="9360"/>
      </w:tabs>
      <w:ind w:left="1440" w:right="720" w:hanging="720"/>
    </w:pPr>
  </w:style>
  <w:style w:type="paragraph" w:customStyle="1" w:styleId="toa">
    <w:name w:val="toa"/>
    <w:basedOn w:val="Normal"/>
    <w:pPr>
      <w:tabs>
        <w:tab w:val="left" w:pos="9000"/>
        <w:tab w:val="right" w:pos="9360"/>
      </w:tabs>
    </w:pPr>
  </w:style>
  <w:style w:type="paragraph" w:customStyle="1" w:styleId="Beskrivning1">
    <w:name w:val="Beskrivning1"/>
    <w:basedOn w:val="Normal"/>
    <w:next w:val="Normal"/>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ListParagraph">
    <w:name w:val="List Paragraph"/>
    <w:basedOn w:val="Normal"/>
    <w:qFormat/>
    <w:pPr>
      <w:spacing w:after="200" w:line="276" w:lineRule="auto"/>
      <w:ind w:left="720"/>
    </w:pPr>
    <w:rPr>
      <w:rFonts w:ascii="Calibri" w:eastAsia="Calibri" w:hAnsi="Calibri" w:cs="Times New Roman"/>
      <w:sz w:val="22"/>
      <w:szCs w:val="22"/>
      <w:lang w:val="en-CA"/>
    </w:rPr>
  </w:style>
  <w:style w:type="paragraph" w:customStyle="1" w:styleId="Raminnehll">
    <w:name w:val="Raminnehåll"/>
    <w:basedOn w:val="BodyText"/>
  </w:style>
  <w:style w:type="paragraph" w:customStyle="1" w:styleId="Tabellinnehll">
    <w:name w:val="Tabellinnehåll"/>
    <w:basedOn w:val="Normal"/>
    <w:pPr>
      <w:suppressLineNumbers/>
    </w:pPr>
  </w:style>
  <w:style w:type="paragraph" w:customStyle="1" w:styleId="Tabellrubrik">
    <w:name w:val="Tabellrubrik"/>
    <w:basedOn w:val="Tabellinnehll"/>
    <w:pPr>
      <w:jc w:val="center"/>
    </w:pPr>
    <w:rPr>
      <w:b/>
      <w:bCs/>
    </w:rPr>
  </w:style>
  <w:style w:type="paragraph" w:styleId="BalloonText">
    <w:name w:val="Balloon Text"/>
    <w:basedOn w:val="Normal"/>
    <w:rPr>
      <w:rFonts w:ascii="Tahoma" w:hAnsi="Tahoma" w:cs="Tahoma"/>
      <w:sz w:val="16"/>
      <w:szCs w:val="16"/>
    </w:rPr>
  </w:style>
  <w:style w:type="paragraph" w:customStyle="1" w:styleId="Frformateradtext">
    <w:name w:val="Förformaterad text"/>
    <w:basedOn w:val="Normal"/>
    <w:rPr>
      <w:rFonts w:ascii="Courier New" w:eastAsia="NSimSun" w:hAnsi="Courier New" w:cs="Courier New"/>
      <w:sz w:val="20"/>
    </w:rPr>
  </w:style>
  <w:style w:type="character" w:customStyle="1" w:styleId="UnresolvedMention1">
    <w:name w:val="Unresolved Mention1"/>
    <w:basedOn w:val="DefaultParagraphFont"/>
    <w:uiPriority w:val="99"/>
    <w:semiHidden/>
    <w:unhideWhenUsed/>
    <w:rsid w:val="0081148B"/>
    <w:rPr>
      <w:color w:val="605E5C"/>
      <w:shd w:val="clear" w:color="auto" w:fill="E1DFDD"/>
    </w:rPr>
  </w:style>
  <w:style w:type="character" w:styleId="UnresolvedMention">
    <w:name w:val="Unresolved Mention"/>
    <w:basedOn w:val="DefaultParagraphFont"/>
    <w:uiPriority w:val="99"/>
    <w:semiHidden/>
    <w:unhideWhenUsed/>
    <w:rsid w:val="007819C0"/>
    <w:rPr>
      <w:color w:val="605E5C"/>
      <w:shd w:val="clear" w:color="auto" w:fill="E1DFDD"/>
    </w:rPr>
  </w:style>
  <w:style w:type="table" w:styleId="TableGrid">
    <w:name w:val="Table Grid"/>
    <w:basedOn w:val="TableNormal"/>
    <w:uiPriority w:val="59"/>
    <w:rsid w:val="00AE22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93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ia-jury@fai.org" TargetMode="External"/><Relationship Id="rId18" Type="http://schemas.openxmlformats.org/officeDocument/2006/relationships/hyperlink" Target="mailto:cia-president@fai.org" TargetMode="External"/><Relationship Id="rId26" Type="http://schemas.openxmlformats.org/officeDocument/2006/relationships/image" Target="media/image7.wmf"/><Relationship Id="rId21" Type="http://schemas.openxmlformats.org/officeDocument/2006/relationships/hyperlink" Target="mailto:cia-president@fai.org"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mailto:president@fai.org" TargetMode="External"/><Relationship Id="rId25" Type="http://schemas.openxmlformats.org/officeDocument/2006/relationships/image" Target="media/image6.wmf"/><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cia-jury@fai.org" TargetMode="External"/><Relationship Id="rId20" Type="http://schemas.openxmlformats.org/officeDocument/2006/relationships/hyperlink" Target="mailto:cia-jury@fai.org" TargetMode="External"/><Relationship Id="rId29" Type="http://schemas.openxmlformats.org/officeDocument/2006/relationships/hyperlink" Target="mailto:finance@fai.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5.wmf"/><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cia-jury@fai.org" TargetMode="External"/><Relationship Id="rId23" Type="http://schemas.openxmlformats.org/officeDocument/2006/relationships/image" Target="media/image4.wmf"/><Relationship Id="rId28" Type="http://schemas.openxmlformats.org/officeDocument/2006/relationships/image" Target="media/image9.png"/><Relationship Id="rId36"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hyperlink" Target="mailto:cia-president@fai.org"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cia-jury@fai.org" TargetMode="External"/><Relationship Id="rId22" Type="http://schemas.openxmlformats.org/officeDocument/2006/relationships/hyperlink" Target="https://balloonlive.org/blm/" TargetMode="External"/><Relationship Id="rId27" Type="http://schemas.openxmlformats.org/officeDocument/2006/relationships/image" Target="media/image8.wmf"/><Relationship Id="rId30" Type="http://schemas.openxmlformats.org/officeDocument/2006/relationships/header" Target="header2.xml"/><Relationship Id="rId35" Type="http://schemas.openxmlformats.org/officeDocument/2006/relationships/footer" Target="footer4.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EC5EC-2535-4C75-92AB-927263FEA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16851</Words>
  <Characters>92686</Characters>
  <Application>Microsoft Office Word</Application>
  <DocSecurity>0</DocSecurity>
  <Lines>772</Lines>
  <Paragraphs>218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FEDERATION AERONAUTIQUE INTERNATIONALE</vt:lpstr>
      <vt:lpstr>FEDERATION AERONAUTIQUE INTERNATIONALE</vt:lpstr>
    </vt:vector>
  </TitlesOfParts>
  <Company/>
  <LinksUpToDate>false</LinksUpToDate>
  <CharactersWithSpaces>109319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FEDERATION AERONAUTIQUE INTERNATIONALE</dc:title>
  <dc:subject/>
  <dc:creator>CIA Jury Board HÅ</dc:creator>
  <cp:keywords/>
  <cp:lastModifiedBy>WEBER</cp:lastModifiedBy>
  <cp:revision>2</cp:revision>
  <cp:lastPrinted>2024-07-17T08:57:00Z</cp:lastPrinted>
  <dcterms:created xsi:type="dcterms:W3CDTF">2025-03-14T15:33:00Z</dcterms:created>
  <dcterms:modified xsi:type="dcterms:W3CDTF">2025-03-14T15:33:00Z</dcterms:modified>
</cp:coreProperties>
</file>